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83" w:type="dxa"/>
        <w:tblInd w:w="50" w:type="dxa"/>
        <w:tblLayout w:type="fixed"/>
        <w:tblCellMar>
          <w:top w:w="55" w:type="dxa"/>
          <w:left w:w="55" w:type="dxa"/>
          <w:bottom w:w="55" w:type="dxa"/>
          <w:right w:w="55" w:type="dxa"/>
        </w:tblCellMar>
        <w:tblLook w:val="0000" w:firstRow="0" w:lastRow="0" w:firstColumn="0" w:lastColumn="0" w:noHBand="0" w:noVBand="0"/>
      </w:tblPr>
      <w:tblGrid>
        <w:gridCol w:w="9683"/>
      </w:tblGrid>
      <w:tr w:rsidR="00DB72A4" w:rsidRPr="0020175B" w14:paraId="2BDB887D" w14:textId="77777777" w:rsidTr="008C2D78">
        <w:tc>
          <w:tcPr>
            <w:tcW w:w="9683" w:type="dxa"/>
            <w:tcBorders>
              <w:top w:val="single" w:sz="4" w:space="0" w:color="000080"/>
              <w:left w:val="single" w:sz="4" w:space="0" w:color="000080"/>
              <w:bottom w:val="single" w:sz="4" w:space="0" w:color="000080"/>
              <w:right w:val="single" w:sz="4" w:space="0" w:color="000080"/>
            </w:tcBorders>
            <w:shd w:val="clear" w:color="auto" w:fill="auto"/>
          </w:tcPr>
          <w:p w14:paraId="71ECC3B6" w14:textId="715F1548" w:rsidR="00DB72A4" w:rsidRPr="0020175B" w:rsidRDefault="00702540">
            <w:pPr>
              <w:snapToGrid w:val="0"/>
              <w:jc w:val="center"/>
              <w:rPr>
                <w:rFonts w:eastAsia="Arial" w:cs="Calibri"/>
                <w:b/>
                <w:bCs/>
                <w:color w:val="000080"/>
                <w:sz w:val="30"/>
                <w:szCs w:val="30"/>
                <w:lang w:val="en-CA"/>
              </w:rPr>
            </w:pPr>
            <w:r w:rsidRPr="0020175B">
              <w:rPr>
                <w:rFonts w:eastAsia="Arial" w:cs="Calibri"/>
                <w:b/>
                <w:bCs/>
                <w:color w:val="000080"/>
                <w:sz w:val="30"/>
                <w:szCs w:val="30"/>
                <w:lang w:val="en-CA"/>
              </w:rPr>
              <w:t>Applied PhD 2025</w:t>
            </w:r>
          </w:p>
          <w:p w14:paraId="231D087E" w14:textId="2B14803D" w:rsidR="00DB72A4" w:rsidRPr="0020175B" w:rsidRDefault="00787C1A" w:rsidP="00D823C2">
            <w:pPr>
              <w:snapToGrid w:val="0"/>
              <w:jc w:val="center"/>
              <w:rPr>
                <w:rFonts w:eastAsia="Arial" w:cs="Calibri"/>
                <w:color w:val="000080"/>
                <w:sz w:val="30"/>
                <w:szCs w:val="30"/>
                <w:lang w:val="en-CA"/>
              </w:rPr>
            </w:pPr>
            <w:r w:rsidRPr="0020175B">
              <w:rPr>
                <w:rFonts w:eastAsia="Arial" w:cs="Calibri"/>
                <w:b/>
                <w:bCs/>
                <w:color w:val="000080"/>
                <w:sz w:val="30"/>
                <w:szCs w:val="30"/>
                <w:lang w:val="en-CA"/>
              </w:rPr>
              <w:t>Funding application</w:t>
            </w:r>
          </w:p>
        </w:tc>
      </w:tr>
    </w:tbl>
    <w:p w14:paraId="200FFE86" w14:textId="77777777" w:rsidR="00DB72A4" w:rsidRPr="0020175B" w:rsidRDefault="00DB72A4">
      <w:pPr>
        <w:snapToGrid w:val="0"/>
        <w:spacing w:before="62" w:after="17"/>
        <w:ind w:right="-69"/>
        <w:jc w:val="center"/>
        <w:rPr>
          <w:rFonts w:cs="Calibri"/>
          <w:lang w:val="en-CA"/>
        </w:rPr>
      </w:pPr>
    </w:p>
    <w:p w14:paraId="20A42FBA" w14:textId="1DE0FFA9" w:rsidR="00DB72A4" w:rsidRPr="0020175B" w:rsidRDefault="00DB72A4">
      <w:pPr>
        <w:snapToGrid w:val="0"/>
        <w:spacing w:before="62" w:after="17"/>
        <w:ind w:right="-69"/>
        <w:jc w:val="center"/>
        <w:rPr>
          <w:rFonts w:ascii="Arial" w:hAnsi="Arial" w:cs="Arial"/>
          <w:color w:val="000080"/>
          <w:sz w:val="14"/>
          <w:szCs w:val="14"/>
          <w:lang w:val="en-CA"/>
        </w:rPr>
      </w:pPr>
      <w:r w:rsidRPr="0020175B">
        <w:rPr>
          <w:rFonts w:cs="Calibri"/>
          <w:sz w:val="28"/>
          <w:szCs w:val="28"/>
          <w:lang w:val="en-CA"/>
        </w:rPr>
        <w:t xml:space="preserve">Deadline for introduction: </w:t>
      </w:r>
      <w:r w:rsidR="008C2D78" w:rsidRPr="0020175B">
        <w:rPr>
          <w:rFonts w:cs="Calibri"/>
          <w:b/>
          <w:sz w:val="28"/>
          <w:szCs w:val="28"/>
          <w:lang w:val="en-CA"/>
        </w:rPr>
        <w:t xml:space="preserve">DECEMBER 4, 2024 </w:t>
      </w:r>
      <w:r w:rsidRPr="0020175B">
        <w:rPr>
          <w:rFonts w:cs="Calibri"/>
          <w:b/>
          <w:bCs/>
          <w:sz w:val="28"/>
          <w:szCs w:val="28"/>
          <w:lang w:val="en-CA"/>
        </w:rPr>
        <w:t>at 12 p.m.</w:t>
      </w:r>
    </w:p>
    <w:p w14:paraId="55C7AC44" w14:textId="77777777" w:rsidR="007065E2" w:rsidRPr="0020175B" w:rsidRDefault="007065E2" w:rsidP="0083103B">
      <w:pPr>
        <w:spacing w:before="17" w:after="40"/>
        <w:jc w:val="center"/>
        <w:rPr>
          <w:rFonts w:ascii="Arial" w:hAnsi="Arial" w:cs="Arial"/>
          <w:color w:val="000080"/>
          <w:sz w:val="14"/>
          <w:szCs w:val="14"/>
          <w:lang w:val="en-CA"/>
        </w:rPr>
      </w:pPr>
    </w:p>
    <w:p w14:paraId="74F51D38" w14:textId="77777777" w:rsidR="007065E2" w:rsidRPr="0020175B" w:rsidRDefault="007065E2" w:rsidP="0083103B">
      <w:pPr>
        <w:spacing w:before="17" w:after="40"/>
        <w:jc w:val="center"/>
        <w:rPr>
          <w:rFonts w:ascii="Arial" w:hAnsi="Arial" w:cs="Arial"/>
          <w:color w:val="000080"/>
          <w:sz w:val="14"/>
          <w:szCs w:val="14"/>
          <w:lang w:val="en-CA"/>
        </w:rPr>
      </w:pPr>
    </w:p>
    <w:p w14:paraId="306507C0" w14:textId="6E5824EC" w:rsidR="00AF38D8" w:rsidRPr="0020175B" w:rsidRDefault="00AF38D8" w:rsidP="00D64C41">
      <w:pPr>
        <w:jc w:val="both"/>
        <w:rPr>
          <w:rFonts w:asciiTheme="majorHAnsi" w:hAnsiTheme="majorHAnsi" w:cstheme="majorHAnsi"/>
          <w:i/>
          <w:iCs/>
          <w:sz w:val="20"/>
          <w:lang w:val="en-CA"/>
        </w:rPr>
      </w:pPr>
      <w:bookmarkStart w:id="0" w:name="_Hlk109985732"/>
      <w:r w:rsidRPr="0020175B">
        <w:rPr>
          <w:rFonts w:asciiTheme="minorHAnsi" w:hAnsiTheme="minorHAnsi" w:cstheme="minorHAnsi"/>
          <w:color w:val="000080"/>
          <w:sz w:val="20"/>
          <w:u w:val="single"/>
          <w:lang w:val="en-CA"/>
        </w:rPr>
        <w:t>Preliminary note</w:t>
      </w:r>
      <w:r w:rsidRPr="0020175B">
        <w:rPr>
          <w:rFonts w:asciiTheme="minorHAnsi" w:hAnsiTheme="minorHAnsi" w:cstheme="minorHAnsi"/>
          <w:color w:val="000080"/>
          <w:sz w:val="20"/>
          <w:lang w:val="en-CA"/>
        </w:rPr>
        <w:t xml:space="preserve">: </w:t>
      </w:r>
      <w:r w:rsidR="00F13D36" w:rsidRPr="0020175B">
        <w:rPr>
          <w:rFonts w:asciiTheme="majorHAnsi" w:hAnsiTheme="majorHAnsi" w:cstheme="majorHAnsi"/>
          <w:i/>
          <w:iCs/>
          <w:sz w:val="20"/>
          <w:lang w:val="en-CA"/>
        </w:rPr>
        <w:t>the use of the masculine gender in this form has been adopted for ease of reading and has no discriminatory intent. The masculine is used as a neutral gender to refer to women, men and non-binary people.</w:t>
      </w:r>
    </w:p>
    <w:bookmarkEnd w:id="0"/>
    <w:p w14:paraId="3A70248A" w14:textId="77777777" w:rsidR="00AF38D8" w:rsidRPr="0020175B" w:rsidRDefault="00AF38D8" w:rsidP="009E1A02">
      <w:pPr>
        <w:spacing w:before="17" w:after="120"/>
        <w:rPr>
          <w:rFonts w:cs="Calibri"/>
          <w:b/>
          <w:bCs/>
          <w:color w:val="000080"/>
          <w:sz w:val="28"/>
          <w:szCs w:val="28"/>
          <w:lang w:val="en-CA"/>
        </w:rPr>
      </w:pPr>
    </w:p>
    <w:p w14:paraId="429860D4" w14:textId="610AD946" w:rsidR="001524B3" w:rsidRPr="0020175B" w:rsidRDefault="007065E2" w:rsidP="009E1A02">
      <w:pPr>
        <w:spacing w:before="17" w:after="120"/>
        <w:rPr>
          <w:rFonts w:cs="Calibri"/>
          <w:b/>
          <w:bCs/>
          <w:color w:val="000080"/>
          <w:sz w:val="28"/>
          <w:szCs w:val="28"/>
          <w:lang w:val="en-CA"/>
        </w:rPr>
      </w:pPr>
      <w:r w:rsidRPr="0020175B">
        <w:rPr>
          <w:rFonts w:cs="Calibri"/>
          <w:b/>
          <w:bCs/>
          <w:color w:val="000080"/>
          <w:sz w:val="28"/>
          <w:szCs w:val="28"/>
          <w:lang w:val="en-CA"/>
        </w:rPr>
        <w:t>Project submission:</w:t>
      </w:r>
    </w:p>
    <w:p w14:paraId="4AE794DB" w14:textId="2007666A" w:rsidR="00E4280B" w:rsidRPr="0020175B" w:rsidRDefault="007B0E45" w:rsidP="007B0E45">
      <w:pPr>
        <w:spacing w:before="113"/>
        <w:jc w:val="both"/>
        <w:rPr>
          <w:rFonts w:eastAsia="TimesNewRomanPSMT" w:cs="Calibri"/>
          <w:szCs w:val="22"/>
          <w:lang w:val="en-CA"/>
        </w:rPr>
      </w:pPr>
      <w:r w:rsidRPr="0020175B">
        <w:rPr>
          <w:rFonts w:cs="Calibri"/>
          <w:color w:val="000000"/>
          <w:szCs w:val="22"/>
          <w:lang w:val="en-CA"/>
        </w:rPr>
        <w:t xml:space="preserve">Applications for funding must be submitted in </w:t>
      </w:r>
      <w:r w:rsidR="00787C1A" w:rsidRPr="0020175B">
        <w:rPr>
          <w:rFonts w:cs="Calibri"/>
          <w:color w:val="000000"/>
          <w:szCs w:val="22"/>
          <w:lang w:val="en-CA"/>
        </w:rPr>
        <w:t>digital</w:t>
      </w:r>
      <w:r w:rsidRPr="0020175B">
        <w:rPr>
          <w:rFonts w:cs="Calibri"/>
          <w:color w:val="000000"/>
          <w:szCs w:val="22"/>
          <w:lang w:val="en-CA"/>
        </w:rPr>
        <w:t xml:space="preserve"> format only. They </w:t>
      </w:r>
      <w:r w:rsidR="00BE3D38" w:rsidRPr="0020175B">
        <w:rPr>
          <w:rFonts w:cs="Calibri"/>
          <w:color w:val="000000"/>
          <w:szCs w:val="22"/>
          <w:lang w:val="en-CA"/>
        </w:rPr>
        <w:t>must be sent</w:t>
      </w:r>
      <w:r w:rsidRPr="0020175B">
        <w:rPr>
          <w:rFonts w:cs="Calibri"/>
          <w:color w:val="000000"/>
          <w:szCs w:val="22"/>
          <w:lang w:val="en-CA"/>
        </w:rPr>
        <w:t xml:space="preserve"> via the</w:t>
      </w:r>
      <w:r w:rsidR="0077757F" w:rsidRPr="0020175B">
        <w:rPr>
          <w:rFonts w:cs="Calibri"/>
          <w:color w:val="000000"/>
          <w:szCs w:val="22"/>
          <w:lang w:val="en-CA"/>
        </w:rPr>
        <w:t xml:space="preserve"> research organisation's interface</w:t>
      </w:r>
      <w:r w:rsidR="00787C1A" w:rsidRPr="0020175B">
        <w:rPr>
          <w:rStyle w:val="Appelnotedebasdep"/>
          <w:rFonts w:cs="Calibri"/>
          <w:color w:val="000000"/>
          <w:szCs w:val="22"/>
          <w:lang w:val="en-CA"/>
        </w:rPr>
        <w:footnoteReference w:id="1"/>
      </w:r>
      <w:r w:rsidR="0077757F" w:rsidRPr="0020175B">
        <w:rPr>
          <w:rFonts w:cs="Calibri"/>
          <w:color w:val="000000"/>
          <w:szCs w:val="22"/>
          <w:lang w:val="en-CA"/>
        </w:rPr>
        <w:t xml:space="preserve"> to </w:t>
      </w:r>
      <w:hyperlink r:id="rId8" w:history="1">
        <w:r w:rsidR="0077757F" w:rsidRPr="0020175B">
          <w:rPr>
            <w:rStyle w:val="Lienhypertexte"/>
            <w:rFonts w:cs="Calibri"/>
            <w:lang w:val="en-CA"/>
          </w:rPr>
          <w:t>funding-request@innoviris.brussels</w:t>
        </w:r>
      </w:hyperlink>
      <w:r w:rsidR="001524B3" w:rsidRPr="0020175B">
        <w:rPr>
          <w:rFonts w:cs="Calibri"/>
          <w:lang w:val="en-CA"/>
        </w:rPr>
        <w:t xml:space="preserve"> and </w:t>
      </w:r>
      <w:hyperlink r:id="rId9" w:history="1">
        <w:r w:rsidR="001B15BE" w:rsidRPr="0020175B">
          <w:rPr>
            <w:rStyle w:val="Lienhypertexte"/>
            <w:rFonts w:cs="Calibri"/>
            <w:lang w:val="en-CA"/>
          </w:rPr>
          <w:t>jverstraeten@innoviris.brussels</w:t>
        </w:r>
      </w:hyperlink>
      <w:r w:rsidR="0077757F" w:rsidRPr="0020175B">
        <w:rPr>
          <w:rStyle w:val="Lienhypertexte"/>
          <w:rFonts w:cs="Calibri"/>
          <w:lang w:val="en-CA"/>
        </w:rPr>
        <w:t>.</w:t>
      </w:r>
    </w:p>
    <w:p w14:paraId="6A6D28EF" w14:textId="3D4202A6" w:rsidR="0077599D" w:rsidRPr="0020175B" w:rsidRDefault="0077599D" w:rsidP="00863BC7">
      <w:pPr>
        <w:spacing w:before="113" w:after="20"/>
        <w:jc w:val="both"/>
        <w:rPr>
          <w:rFonts w:eastAsia="TimesNewRomanPSMT" w:cs="Calibri"/>
          <w:szCs w:val="22"/>
          <w:lang w:val="en-CA"/>
        </w:rPr>
      </w:pPr>
      <w:r w:rsidRPr="0020175B">
        <w:rPr>
          <w:rFonts w:eastAsia="TimesNewRomanPSMT" w:cs="Calibri"/>
          <w:szCs w:val="22"/>
          <w:lang w:val="en-CA"/>
        </w:rPr>
        <w:t>The file sent by email must include the following elements:</w:t>
      </w:r>
    </w:p>
    <w:p w14:paraId="06BE3ADD" w14:textId="69746984" w:rsidR="0077599D" w:rsidRPr="0020175B" w:rsidRDefault="0077599D" w:rsidP="006525AF">
      <w:pPr>
        <w:widowControl/>
        <w:numPr>
          <w:ilvl w:val="0"/>
          <w:numId w:val="24"/>
        </w:numPr>
        <w:spacing w:after="20"/>
        <w:jc w:val="both"/>
        <w:rPr>
          <w:rFonts w:cs="Calibri"/>
          <w:iCs/>
          <w:szCs w:val="22"/>
          <w:lang w:val="en-CA"/>
        </w:rPr>
      </w:pPr>
      <w:r w:rsidRPr="0020175B">
        <w:rPr>
          <w:rFonts w:cs="Calibri"/>
          <w:iCs/>
          <w:szCs w:val="22"/>
          <w:lang w:val="en-CA"/>
        </w:rPr>
        <w:t>a Word version of the core of the document</w:t>
      </w:r>
    </w:p>
    <w:p w14:paraId="4AE4EB67" w14:textId="6AAD4643" w:rsidR="0077599D" w:rsidRPr="0020175B" w:rsidRDefault="0077599D" w:rsidP="006525AF">
      <w:pPr>
        <w:widowControl/>
        <w:numPr>
          <w:ilvl w:val="0"/>
          <w:numId w:val="24"/>
        </w:numPr>
        <w:spacing w:after="20"/>
        <w:jc w:val="both"/>
        <w:rPr>
          <w:rFonts w:cs="Calibri"/>
          <w:iCs/>
          <w:szCs w:val="22"/>
          <w:lang w:val="en-CA"/>
        </w:rPr>
      </w:pPr>
      <w:r w:rsidRPr="0020175B">
        <w:rPr>
          <w:rFonts w:cs="Calibri"/>
          <w:iCs/>
          <w:szCs w:val="22"/>
          <w:lang w:val="en-CA"/>
        </w:rPr>
        <w:t>A PDF version including signatures and all a</w:t>
      </w:r>
      <w:r w:rsidR="00BE3D38" w:rsidRPr="0020175B">
        <w:rPr>
          <w:rFonts w:cs="Calibri"/>
          <w:iCs/>
          <w:szCs w:val="22"/>
          <w:lang w:val="en-CA"/>
        </w:rPr>
        <w:t>ppendices</w:t>
      </w:r>
    </w:p>
    <w:p w14:paraId="4B27B452" w14:textId="77777777" w:rsidR="0077599D" w:rsidRPr="0020175B" w:rsidRDefault="0077599D" w:rsidP="006525AF">
      <w:pPr>
        <w:widowControl/>
        <w:numPr>
          <w:ilvl w:val="0"/>
          <w:numId w:val="24"/>
        </w:numPr>
        <w:spacing w:after="40"/>
        <w:jc w:val="both"/>
        <w:rPr>
          <w:rFonts w:cs="Calibri"/>
          <w:iCs/>
          <w:szCs w:val="22"/>
          <w:lang w:val="en-CA"/>
        </w:rPr>
      </w:pPr>
      <w:r w:rsidRPr="0020175B">
        <w:rPr>
          <w:rFonts w:cs="Calibri"/>
          <w:iCs/>
          <w:szCs w:val="22"/>
          <w:lang w:val="en-CA"/>
        </w:rPr>
        <w:t>the budget in Excel file.</w:t>
      </w:r>
    </w:p>
    <w:p w14:paraId="286C73D9" w14:textId="77777777" w:rsidR="0077599D" w:rsidRPr="0020175B" w:rsidRDefault="0077599D" w:rsidP="00243695">
      <w:pPr>
        <w:jc w:val="both"/>
        <w:rPr>
          <w:rFonts w:eastAsia="TimesNewRomanPSMT" w:cs="Calibri"/>
          <w:szCs w:val="22"/>
          <w:lang w:val="en-CA"/>
        </w:rPr>
      </w:pPr>
    </w:p>
    <w:p w14:paraId="4C4D74C7" w14:textId="115EFF0F" w:rsidR="007B0E45" w:rsidRPr="0020175B" w:rsidRDefault="0077599D" w:rsidP="00243695">
      <w:pPr>
        <w:jc w:val="both"/>
        <w:rPr>
          <w:rFonts w:cs="Calibri"/>
          <w:b/>
          <w:bCs/>
          <w:szCs w:val="22"/>
          <w:lang w:val="en-CA"/>
        </w:rPr>
      </w:pPr>
      <w:bookmarkStart w:id="1" w:name="_Hlk109986770"/>
      <w:r w:rsidRPr="0020175B">
        <w:rPr>
          <w:rFonts w:cs="Calibri"/>
          <w:szCs w:val="22"/>
          <w:lang w:val="en-CA"/>
        </w:rPr>
        <w:t xml:space="preserve">As the interface coordinates the </w:t>
      </w:r>
      <w:r w:rsidR="00787C1A" w:rsidRPr="0020175B">
        <w:rPr>
          <w:rFonts w:cs="Calibri"/>
          <w:szCs w:val="22"/>
          <w:lang w:val="en-CA"/>
        </w:rPr>
        <w:t>submission of the funding</w:t>
      </w:r>
      <w:r w:rsidRPr="0020175B">
        <w:rPr>
          <w:rFonts w:cs="Calibri"/>
          <w:szCs w:val="22"/>
          <w:lang w:val="en-CA"/>
        </w:rPr>
        <w:t xml:space="preserve"> applications</w:t>
      </w:r>
      <w:r w:rsidR="00787C1A" w:rsidRPr="0020175B">
        <w:rPr>
          <w:rFonts w:cs="Calibri"/>
          <w:szCs w:val="22"/>
          <w:lang w:val="en-CA"/>
        </w:rPr>
        <w:t xml:space="preserve"> </w:t>
      </w:r>
      <w:r w:rsidRPr="0020175B">
        <w:rPr>
          <w:rFonts w:cs="Calibri"/>
          <w:szCs w:val="22"/>
          <w:lang w:val="en-CA"/>
        </w:rPr>
        <w:t xml:space="preserve">to Innoviris, the files must therefore be submitted to them at a date prior to the above </w:t>
      </w:r>
      <w:r w:rsidR="00787C1A" w:rsidRPr="0020175B">
        <w:rPr>
          <w:rFonts w:cs="Calibri"/>
          <w:szCs w:val="22"/>
          <w:lang w:val="en-CA"/>
        </w:rPr>
        <w:t xml:space="preserve">submission </w:t>
      </w:r>
      <w:r w:rsidRPr="0020175B">
        <w:rPr>
          <w:rFonts w:cs="Calibri"/>
          <w:szCs w:val="22"/>
          <w:lang w:val="en-CA"/>
        </w:rPr>
        <w:t xml:space="preserve">deadline. </w:t>
      </w:r>
      <w:bookmarkEnd w:id="1"/>
      <w:r w:rsidR="007B0E45" w:rsidRPr="0020175B">
        <w:rPr>
          <w:rFonts w:cs="Calibri"/>
          <w:b/>
          <w:bCs/>
          <w:szCs w:val="22"/>
          <w:lang w:val="en-CA"/>
        </w:rPr>
        <w:t xml:space="preserve">Please contact this service as soon as possible to find out the internal deadline specific to your </w:t>
      </w:r>
      <w:r w:rsidR="00787C1A" w:rsidRPr="0020175B">
        <w:rPr>
          <w:rFonts w:cs="Calibri"/>
          <w:b/>
          <w:bCs/>
          <w:szCs w:val="22"/>
          <w:lang w:val="en-CA"/>
        </w:rPr>
        <w:t>organisation</w:t>
      </w:r>
      <w:r w:rsidR="007B0E45" w:rsidRPr="0020175B">
        <w:rPr>
          <w:rFonts w:cs="Calibri"/>
          <w:b/>
          <w:bCs/>
          <w:szCs w:val="22"/>
          <w:lang w:val="en-CA"/>
        </w:rPr>
        <w:t xml:space="preserve"> and start preparing your </w:t>
      </w:r>
      <w:r w:rsidR="00BE3D38" w:rsidRPr="0020175B">
        <w:rPr>
          <w:rFonts w:cs="Calibri"/>
          <w:b/>
          <w:bCs/>
          <w:szCs w:val="22"/>
          <w:lang w:val="en-CA"/>
        </w:rPr>
        <w:t>application</w:t>
      </w:r>
      <w:r w:rsidR="007B0E45" w:rsidRPr="0020175B">
        <w:rPr>
          <w:rFonts w:cs="Calibri"/>
          <w:b/>
          <w:bCs/>
          <w:szCs w:val="22"/>
          <w:lang w:val="en-CA"/>
        </w:rPr>
        <w:t>.</w:t>
      </w:r>
    </w:p>
    <w:p w14:paraId="38C59523" w14:textId="77777777" w:rsidR="00027A87" w:rsidRPr="0020175B" w:rsidRDefault="00027A87" w:rsidP="00243695">
      <w:pPr>
        <w:jc w:val="both"/>
        <w:rPr>
          <w:rFonts w:cs="Calibri"/>
          <w:b/>
          <w:bCs/>
          <w:szCs w:val="22"/>
          <w:lang w:val="en-CA"/>
        </w:rPr>
      </w:pPr>
    </w:p>
    <w:p w14:paraId="06CDFF64" w14:textId="728E7318" w:rsidR="00FB6261" w:rsidRPr="0020175B" w:rsidRDefault="00FB6261" w:rsidP="007B0E45">
      <w:pPr>
        <w:spacing w:before="113"/>
        <w:jc w:val="both"/>
        <w:rPr>
          <w:rFonts w:cs="Calibri"/>
          <w:szCs w:val="22"/>
          <w:lang w:val="en-CA"/>
        </w:rPr>
      </w:pPr>
      <w:r w:rsidRPr="0020175B">
        <w:rPr>
          <w:rFonts w:cs="Calibri"/>
          <w:szCs w:val="22"/>
          <w:lang w:val="en-CA"/>
        </w:rPr>
        <w:t xml:space="preserve">We advise you to read the </w:t>
      </w:r>
      <w:r w:rsidR="001B1F54" w:rsidRPr="0020175B">
        <w:rPr>
          <w:rFonts w:cs="Calibri"/>
          <w:szCs w:val="22"/>
          <w:lang w:val="en-CA"/>
        </w:rPr>
        <w:t xml:space="preserve">Applied PhD rules carefully before filling out this form. It is available at the bottom of the page dedicated to the Applied PhD program on the </w:t>
      </w:r>
      <w:hyperlink r:id="rId10" w:history="1">
        <w:r w:rsidR="008C1B9B" w:rsidRPr="0020175B">
          <w:rPr>
            <w:rStyle w:val="Lienhypertexte"/>
            <w:rFonts w:cs="Calibri"/>
            <w:szCs w:val="22"/>
            <w:lang w:val="en-CA"/>
          </w:rPr>
          <w:t>Innoviris website</w:t>
        </w:r>
      </w:hyperlink>
      <w:r w:rsidR="007A66F4" w:rsidRPr="0020175B">
        <w:rPr>
          <w:rFonts w:cs="Calibri"/>
          <w:szCs w:val="22"/>
          <w:lang w:val="en-CA"/>
        </w:rPr>
        <w:t>.</w:t>
      </w:r>
    </w:p>
    <w:p w14:paraId="7A254AF8" w14:textId="77777777" w:rsidR="00E4280B" w:rsidRPr="0020175B" w:rsidRDefault="00E4280B" w:rsidP="00E4280B">
      <w:pPr>
        <w:spacing w:before="17" w:after="40"/>
        <w:jc w:val="both"/>
        <w:rPr>
          <w:rFonts w:cs="Calibri"/>
          <w:iCs/>
          <w:szCs w:val="22"/>
          <w:lang w:val="en-CA"/>
        </w:rPr>
      </w:pPr>
    </w:p>
    <w:p w14:paraId="7B079452" w14:textId="77777777" w:rsidR="005F783A" w:rsidRPr="0020175B" w:rsidRDefault="005F783A" w:rsidP="005F783A">
      <w:pPr>
        <w:widowControl/>
        <w:spacing w:before="17" w:after="40"/>
        <w:jc w:val="both"/>
        <w:rPr>
          <w:rFonts w:cs="Times New Roman"/>
          <w:sz w:val="20"/>
          <w:szCs w:val="20"/>
          <w:lang w:val="en-CA"/>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3544"/>
        <w:gridCol w:w="4820"/>
      </w:tblGrid>
      <w:tr w:rsidR="00ED0436" w:rsidRPr="0020175B" w14:paraId="23E9BE84" w14:textId="77777777" w:rsidTr="00243695">
        <w:tc>
          <w:tcPr>
            <w:tcW w:w="3544" w:type="dxa"/>
            <w:shd w:val="clear" w:color="auto" w:fill="auto"/>
          </w:tcPr>
          <w:p w14:paraId="6CD1F4E3" w14:textId="47242C82" w:rsidR="005F783A" w:rsidRPr="0020175B" w:rsidRDefault="005F783A" w:rsidP="00D823C2">
            <w:pPr>
              <w:snapToGrid w:val="0"/>
              <w:jc w:val="right"/>
              <w:rPr>
                <w:rFonts w:cs="Arial"/>
                <w:b/>
                <w:szCs w:val="22"/>
                <w:lang w:val="en-CA"/>
              </w:rPr>
            </w:pPr>
            <w:r w:rsidRPr="0020175B">
              <w:rPr>
                <w:rFonts w:cs="Arial"/>
                <w:b/>
                <w:szCs w:val="22"/>
                <w:lang w:val="en-CA"/>
              </w:rPr>
              <w:t xml:space="preserve">Applicant research </w:t>
            </w:r>
            <w:r w:rsidR="00787C1A" w:rsidRPr="0020175B">
              <w:rPr>
                <w:rFonts w:cs="Arial"/>
                <w:b/>
                <w:szCs w:val="22"/>
                <w:lang w:val="en-CA"/>
              </w:rPr>
              <w:t>organisation</w:t>
            </w:r>
          </w:p>
        </w:tc>
        <w:tc>
          <w:tcPr>
            <w:tcW w:w="4820" w:type="dxa"/>
            <w:shd w:val="clear" w:color="auto" w:fill="auto"/>
          </w:tcPr>
          <w:p w14:paraId="4DACA645" w14:textId="77777777" w:rsidR="005F783A" w:rsidRPr="0020175B" w:rsidRDefault="00D823C2" w:rsidP="00132FDB">
            <w:pPr>
              <w:pStyle w:val="Contenudetableau"/>
              <w:snapToGrid w:val="0"/>
              <w:jc w:val="right"/>
              <w:rPr>
                <w:szCs w:val="22"/>
                <w:lang w:val="en-CA"/>
              </w:rPr>
            </w:pPr>
            <w:proofErr w:type="spellStart"/>
            <w:r w:rsidRPr="0020175B">
              <w:rPr>
                <w:szCs w:val="22"/>
                <w:lang w:val="en-CA"/>
              </w:rPr>
              <w:t>yyy</w:t>
            </w:r>
            <w:proofErr w:type="spellEnd"/>
          </w:p>
        </w:tc>
      </w:tr>
      <w:tr w:rsidR="00ED0436" w:rsidRPr="0020175B" w14:paraId="5164E330" w14:textId="77777777" w:rsidTr="00243695">
        <w:tc>
          <w:tcPr>
            <w:tcW w:w="3544" w:type="dxa"/>
            <w:shd w:val="clear" w:color="auto" w:fill="auto"/>
          </w:tcPr>
          <w:p w14:paraId="30B5DD82" w14:textId="77777777" w:rsidR="005F783A" w:rsidRPr="0020175B" w:rsidRDefault="005F783A" w:rsidP="00132FDB">
            <w:pPr>
              <w:snapToGrid w:val="0"/>
              <w:jc w:val="right"/>
              <w:rPr>
                <w:rFonts w:cs="Arial"/>
                <w:b/>
                <w:szCs w:val="22"/>
                <w:lang w:val="en-CA"/>
              </w:rPr>
            </w:pPr>
            <w:r w:rsidRPr="0020175B">
              <w:rPr>
                <w:rFonts w:cs="Arial"/>
                <w:b/>
                <w:szCs w:val="22"/>
                <w:lang w:val="en-CA"/>
              </w:rPr>
              <w:t>Partner entity</w:t>
            </w:r>
          </w:p>
        </w:tc>
        <w:tc>
          <w:tcPr>
            <w:tcW w:w="4820" w:type="dxa"/>
            <w:shd w:val="clear" w:color="auto" w:fill="auto"/>
          </w:tcPr>
          <w:p w14:paraId="4BFF827E" w14:textId="77777777" w:rsidR="005F783A" w:rsidRPr="0020175B" w:rsidRDefault="00D823C2" w:rsidP="00132FDB">
            <w:pPr>
              <w:pStyle w:val="Contenudetableau"/>
              <w:snapToGrid w:val="0"/>
              <w:jc w:val="right"/>
              <w:rPr>
                <w:szCs w:val="22"/>
                <w:lang w:val="en-CA"/>
              </w:rPr>
            </w:pPr>
            <w:r w:rsidRPr="0020175B">
              <w:rPr>
                <w:szCs w:val="22"/>
                <w:lang w:val="en-CA"/>
              </w:rPr>
              <w:t>zzz</w:t>
            </w:r>
          </w:p>
        </w:tc>
      </w:tr>
      <w:tr w:rsidR="00ED0436" w:rsidRPr="0020175B" w14:paraId="2D194098" w14:textId="77777777" w:rsidTr="00243695">
        <w:tc>
          <w:tcPr>
            <w:tcW w:w="3544" w:type="dxa"/>
            <w:shd w:val="clear" w:color="auto" w:fill="auto"/>
          </w:tcPr>
          <w:p w14:paraId="77B0FD74" w14:textId="77777777" w:rsidR="006D65DE" w:rsidRPr="0020175B" w:rsidRDefault="006D65DE" w:rsidP="00132FDB">
            <w:pPr>
              <w:snapToGrid w:val="0"/>
              <w:jc w:val="right"/>
              <w:rPr>
                <w:rFonts w:cs="Arial"/>
                <w:b/>
                <w:szCs w:val="22"/>
                <w:lang w:val="en-CA"/>
              </w:rPr>
            </w:pPr>
            <w:r w:rsidRPr="0020175B">
              <w:rPr>
                <w:rFonts w:cs="Arial"/>
                <w:b/>
                <w:szCs w:val="22"/>
                <w:lang w:val="en-CA"/>
              </w:rPr>
              <w:t>Project Title</w:t>
            </w:r>
          </w:p>
        </w:tc>
        <w:tc>
          <w:tcPr>
            <w:tcW w:w="4820" w:type="dxa"/>
            <w:shd w:val="clear" w:color="auto" w:fill="auto"/>
          </w:tcPr>
          <w:p w14:paraId="5BF84F50" w14:textId="77777777" w:rsidR="006D65DE" w:rsidRPr="0020175B" w:rsidRDefault="006D65DE" w:rsidP="00132FDB">
            <w:pPr>
              <w:pStyle w:val="Contenudetableau"/>
              <w:snapToGrid w:val="0"/>
              <w:jc w:val="right"/>
              <w:rPr>
                <w:szCs w:val="22"/>
                <w:lang w:val="en-CA"/>
              </w:rPr>
            </w:pPr>
          </w:p>
        </w:tc>
      </w:tr>
      <w:tr w:rsidR="00ED0436" w:rsidRPr="0020175B" w14:paraId="0BE0464F" w14:textId="77777777" w:rsidTr="00243695">
        <w:tc>
          <w:tcPr>
            <w:tcW w:w="3544" w:type="dxa"/>
            <w:shd w:val="clear" w:color="auto" w:fill="auto"/>
          </w:tcPr>
          <w:p w14:paraId="1EA3992D" w14:textId="77777777" w:rsidR="006D65DE" w:rsidRPr="0020175B" w:rsidRDefault="006D65DE" w:rsidP="00132FDB">
            <w:pPr>
              <w:snapToGrid w:val="0"/>
              <w:jc w:val="right"/>
              <w:rPr>
                <w:rFonts w:cs="Arial"/>
                <w:b/>
                <w:szCs w:val="22"/>
                <w:lang w:val="en-CA"/>
              </w:rPr>
            </w:pPr>
            <w:r w:rsidRPr="0020175B">
              <w:rPr>
                <w:rFonts w:cs="Arial"/>
                <w:b/>
                <w:szCs w:val="22"/>
                <w:lang w:val="en-CA"/>
              </w:rPr>
              <w:t>Acronym</w:t>
            </w:r>
          </w:p>
        </w:tc>
        <w:tc>
          <w:tcPr>
            <w:tcW w:w="4820" w:type="dxa"/>
            <w:shd w:val="clear" w:color="auto" w:fill="auto"/>
          </w:tcPr>
          <w:p w14:paraId="05380F12" w14:textId="77777777" w:rsidR="006D65DE" w:rsidRPr="0020175B" w:rsidRDefault="006D65DE" w:rsidP="00132FDB">
            <w:pPr>
              <w:pStyle w:val="Contenudetableau"/>
              <w:snapToGrid w:val="0"/>
              <w:jc w:val="right"/>
              <w:rPr>
                <w:szCs w:val="22"/>
                <w:lang w:val="en-CA"/>
              </w:rPr>
            </w:pPr>
          </w:p>
        </w:tc>
      </w:tr>
      <w:tr w:rsidR="00ED0436" w:rsidRPr="0020175B" w14:paraId="38AEC2FA" w14:textId="77777777" w:rsidTr="00243695">
        <w:tc>
          <w:tcPr>
            <w:tcW w:w="3544" w:type="dxa"/>
            <w:shd w:val="clear" w:color="auto" w:fill="auto"/>
          </w:tcPr>
          <w:p w14:paraId="648A2F83" w14:textId="77777777" w:rsidR="005F783A" w:rsidRPr="0020175B" w:rsidRDefault="00D823C2" w:rsidP="00132FDB">
            <w:pPr>
              <w:snapToGrid w:val="0"/>
              <w:jc w:val="right"/>
              <w:rPr>
                <w:i/>
                <w:iCs/>
                <w:szCs w:val="22"/>
                <w:lang w:val="en-CA"/>
              </w:rPr>
            </w:pPr>
            <w:r w:rsidRPr="0020175B">
              <w:rPr>
                <w:rFonts w:cs="Arial"/>
                <w:b/>
                <w:szCs w:val="22"/>
                <w:lang w:val="en-CA"/>
              </w:rPr>
              <w:t>Project start date</w:t>
            </w:r>
          </w:p>
        </w:tc>
        <w:tc>
          <w:tcPr>
            <w:tcW w:w="4820" w:type="dxa"/>
            <w:shd w:val="clear" w:color="auto" w:fill="auto"/>
          </w:tcPr>
          <w:p w14:paraId="244DAC07" w14:textId="763557C4" w:rsidR="005F783A" w:rsidRPr="0020175B" w:rsidRDefault="005F783A" w:rsidP="005F783A">
            <w:pPr>
              <w:pStyle w:val="Contenudetableau"/>
              <w:snapToGrid w:val="0"/>
              <w:jc w:val="right"/>
              <w:rPr>
                <w:szCs w:val="22"/>
                <w:lang w:val="en-CA"/>
              </w:rPr>
            </w:pPr>
            <w:r w:rsidRPr="0020175B">
              <w:rPr>
                <w:szCs w:val="22"/>
                <w:lang w:val="en-CA"/>
              </w:rPr>
              <w:t>dd/mm/</w:t>
            </w:r>
            <w:proofErr w:type="spellStart"/>
            <w:r w:rsidR="00BE3D38" w:rsidRPr="0020175B">
              <w:rPr>
                <w:szCs w:val="22"/>
                <w:lang w:val="en-CA"/>
              </w:rPr>
              <w:t>yyy</w:t>
            </w:r>
            <w:r w:rsidRPr="0020175B">
              <w:rPr>
                <w:szCs w:val="22"/>
                <w:lang w:val="en-CA"/>
              </w:rPr>
              <w:t>y</w:t>
            </w:r>
            <w:proofErr w:type="spellEnd"/>
          </w:p>
        </w:tc>
      </w:tr>
      <w:tr w:rsidR="00ED0436" w:rsidRPr="0020175B" w14:paraId="37957463" w14:textId="77777777" w:rsidTr="00243695">
        <w:tc>
          <w:tcPr>
            <w:tcW w:w="3544" w:type="dxa"/>
            <w:shd w:val="clear" w:color="auto" w:fill="auto"/>
          </w:tcPr>
          <w:p w14:paraId="4660B3D7" w14:textId="08458B67" w:rsidR="005F783A" w:rsidRPr="0020175B" w:rsidRDefault="00D823C2" w:rsidP="00243695">
            <w:pPr>
              <w:snapToGrid w:val="0"/>
              <w:jc w:val="right"/>
              <w:rPr>
                <w:rFonts w:cs="Arial"/>
                <w:b/>
                <w:szCs w:val="22"/>
                <w:lang w:val="en-CA"/>
              </w:rPr>
            </w:pPr>
            <w:r w:rsidRPr="0020175B">
              <w:rPr>
                <w:rFonts w:cs="Arial"/>
                <w:b/>
                <w:szCs w:val="22"/>
                <w:lang w:val="en-CA"/>
              </w:rPr>
              <w:t>Project duration</w:t>
            </w:r>
          </w:p>
        </w:tc>
        <w:tc>
          <w:tcPr>
            <w:tcW w:w="4820" w:type="dxa"/>
            <w:shd w:val="clear" w:color="auto" w:fill="auto"/>
          </w:tcPr>
          <w:p w14:paraId="06E02742" w14:textId="3B8DB36A" w:rsidR="005F783A" w:rsidRPr="0020175B" w:rsidRDefault="00243695" w:rsidP="005F783A">
            <w:pPr>
              <w:pStyle w:val="Contenudetableau"/>
              <w:snapToGrid w:val="0"/>
              <w:jc w:val="right"/>
              <w:rPr>
                <w:szCs w:val="22"/>
                <w:lang w:val="en-CA"/>
              </w:rPr>
            </w:pPr>
            <w:r w:rsidRPr="0020175B">
              <w:rPr>
                <w:szCs w:val="22"/>
                <w:lang w:val="en-CA"/>
              </w:rPr>
              <w:t>48</w:t>
            </w:r>
            <w:r w:rsidR="005F783A" w:rsidRPr="0020175B">
              <w:rPr>
                <w:bCs/>
                <w:szCs w:val="22"/>
                <w:lang w:val="en-CA"/>
              </w:rPr>
              <w:t xml:space="preserve"> months</w:t>
            </w:r>
          </w:p>
        </w:tc>
      </w:tr>
      <w:tr w:rsidR="00ED0436" w:rsidRPr="0020175B" w14:paraId="177DF405" w14:textId="77777777" w:rsidTr="00243695">
        <w:tc>
          <w:tcPr>
            <w:tcW w:w="3544" w:type="dxa"/>
            <w:shd w:val="clear" w:color="auto" w:fill="auto"/>
          </w:tcPr>
          <w:p w14:paraId="4B49CDFF" w14:textId="77777777" w:rsidR="005F783A" w:rsidRPr="0020175B" w:rsidRDefault="005F783A" w:rsidP="00132FDB">
            <w:pPr>
              <w:snapToGrid w:val="0"/>
              <w:jc w:val="right"/>
              <w:rPr>
                <w:rFonts w:cs="Arial"/>
                <w:b/>
                <w:szCs w:val="22"/>
                <w:lang w:val="en-CA"/>
              </w:rPr>
            </w:pPr>
            <w:r w:rsidRPr="0020175B">
              <w:rPr>
                <w:rFonts w:cs="Arial"/>
                <w:b/>
                <w:szCs w:val="22"/>
                <w:lang w:val="en-CA"/>
              </w:rPr>
              <w:t xml:space="preserve">Subsidy requested </w:t>
            </w:r>
          </w:p>
          <w:p w14:paraId="69709F0E" w14:textId="52E26365" w:rsidR="005F783A" w:rsidRPr="0020175B" w:rsidRDefault="005F783A" w:rsidP="00132FDB">
            <w:pPr>
              <w:snapToGrid w:val="0"/>
              <w:jc w:val="right"/>
              <w:rPr>
                <w:i/>
                <w:iCs/>
                <w:szCs w:val="22"/>
                <w:lang w:val="en-CA"/>
              </w:rPr>
            </w:pPr>
            <w:r w:rsidRPr="0020175B">
              <w:rPr>
                <w:rFonts w:cs="Arial"/>
                <w:i/>
                <w:szCs w:val="22"/>
                <w:lang w:val="en-CA"/>
              </w:rPr>
              <w:t xml:space="preserve">for </w:t>
            </w:r>
            <w:r w:rsidR="00BE3D38" w:rsidRPr="0020175B">
              <w:rPr>
                <w:rFonts w:cs="Arial"/>
                <w:i/>
                <w:szCs w:val="22"/>
                <w:lang w:val="en-CA"/>
              </w:rPr>
              <w:t xml:space="preserve">the </w:t>
            </w:r>
            <w:r w:rsidRPr="0020175B">
              <w:rPr>
                <w:rFonts w:cs="Arial"/>
                <w:i/>
                <w:szCs w:val="22"/>
                <w:lang w:val="en-CA"/>
              </w:rPr>
              <w:t>4-year</w:t>
            </w:r>
          </w:p>
        </w:tc>
        <w:tc>
          <w:tcPr>
            <w:tcW w:w="4820" w:type="dxa"/>
            <w:shd w:val="clear" w:color="auto" w:fill="auto"/>
          </w:tcPr>
          <w:p w14:paraId="2092B9C0" w14:textId="77777777" w:rsidR="005F783A" w:rsidRPr="0020175B" w:rsidRDefault="005F783A" w:rsidP="00132FDB">
            <w:pPr>
              <w:pStyle w:val="Contenudetableau"/>
              <w:snapToGrid w:val="0"/>
              <w:jc w:val="right"/>
              <w:rPr>
                <w:szCs w:val="22"/>
                <w:lang w:val="en-CA"/>
              </w:rPr>
            </w:pPr>
            <w:r w:rsidRPr="0020175B">
              <w:rPr>
                <w:szCs w:val="22"/>
                <w:lang w:val="en-CA"/>
              </w:rPr>
              <w:t xml:space="preserve">XXXX </w:t>
            </w:r>
            <w:r w:rsidRPr="0020175B">
              <w:rPr>
                <w:bCs/>
                <w:szCs w:val="22"/>
                <w:lang w:val="en-CA"/>
              </w:rPr>
              <w:t>€</w:t>
            </w:r>
          </w:p>
        </w:tc>
      </w:tr>
    </w:tbl>
    <w:p w14:paraId="060A4EE4" w14:textId="65313662" w:rsidR="004C6637" w:rsidRPr="0020175B" w:rsidRDefault="004C6637">
      <w:pPr>
        <w:jc w:val="both"/>
        <w:rPr>
          <w:rFonts w:cs="Calibri"/>
          <w:i/>
          <w:iCs/>
          <w:szCs w:val="22"/>
          <w:lang w:val="en-CA"/>
        </w:rPr>
      </w:pPr>
    </w:p>
    <w:p w14:paraId="6EC36654" w14:textId="77777777" w:rsidR="008C2D78" w:rsidRPr="0020175B" w:rsidRDefault="008C2D78">
      <w:pPr>
        <w:widowControl/>
        <w:suppressAutoHyphens w:val="0"/>
        <w:rPr>
          <w:rFonts w:cs="Calibri"/>
          <w:i/>
          <w:iCs/>
          <w:szCs w:val="22"/>
          <w:lang w:val="en-CA"/>
        </w:rPr>
      </w:pPr>
      <w:r w:rsidRPr="0020175B">
        <w:rPr>
          <w:rFonts w:cs="Calibri"/>
          <w:i/>
          <w:iCs/>
          <w:szCs w:val="22"/>
          <w:lang w:val="en-CA"/>
        </w:rPr>
        <w:br w:type="page"/>
      </w:r>
    </w:p>
    <w:p w14:paraId="19FB59E3" w14:textId="42A11BA2" w:rsidR="00DB72A4" w:rsidRPr="0020175B" w:rsidRDefault="00DB72A4">
      <w:pPr>
        <w:jc w:val="both"/>
        <w:rPr>
          <w:rFonts w:cs="Calibri"/>
          <w:szCs w:val="22"/>
          <w:lang w:val="en-CA"/>
        </w:rPr>
      </w:pPr>
      <w:r w:rsidRPr="0020175B">
        <w:rPr>
          <w:rFonts w:cs="Calibri"/>
          <w:i/>
          <w:iCs/>
          <w:szCs w:val="22"/>
          <w:lang w:val="en-CA"/>
        </w:rPr>
        <w:lastRenderedPageBreak/>
        <w:t>This form allows you to submit</w:t>
      </w:r>
      <w:r w:rsidR="00BE3D38" w:rsidRPr="0020175B">
        <w:rPr>
          <w:rFonts w:cs="Calibri"/>
          <w:i/>
          <w:iCs/>
          <w:szCs w:val="22"/>
          <w:lang w:val="en-CA"/>
        </w:rPr>
        <w:t xml:space="preserve"> to Innoviris</w:t>
      </w:r>
      <w:r w:rsidRPr="0020175B">
        <w:rPr>
          <w:rFonts w:cs="Calibri"/>
          <w:i/>
          <w:iCs/>
          <w:szCs w:val="22"/>
          <w:lang w:val="en-CA"/>
        </w:rPr>
        <w:t xml:space="preserve"> a funding application for an Applied PHD project</w:t>
      </w:r>
      <w:r w:rsidR="00555CEE" w:rsidRPr="0020175B">
        <w:rPr>
          <w:rFonts w:cs="Calibri"/>
          <w:i/>
          <w:iCs/>
          <w:szCs w:val="22"/>
          <w:lang w:val="en-CA"/>
        </w:rPr>
        <w:t>.</w:t>
      </w:r>
    </w:p>
    <w:p w14:paraId="5AB423B8" w14:textId="77777777" w:rsidR="00DB72A4" w:rsidRPr="0020175B" w:rsidRDefault="00DB72A4">
      <w:pPr>
        <w:jc w:val="both"/>
        <w:rPr>
          <w:rFonts w:cs="Calibri"/>
          <w:szCs w:val="22"/>
          <w:lang w:val="en-CA"/>
        </w:rPr>
      </w:pPr>
    </w:p>
    <w:p w14:paraId="271001F3" w14:textId="5CB894E0" w:rsidR="00DB72A4" w:rsidRPr="0020175B" w:rsidRDefault="00DB72A4">
      <w:pPr>
        <w:jc w:val="both"/>
        <w:rPr>
          <w:rFonts w:cs="Calibri"/>
          <w:i/>
          <w:iCs/>
          <w:lang w:val="en-CA"/>
        </w:rPr>
      </w:pPr>
      <w:r w:rsidRPr="0020175B">
        <w:rPr>
          <w:rFonts w:cs="Calibri"/>
          <w:i/>
          <w:iCs/>
          <w:szCs w:val="22"/>
          <w:lang w:val="en-CA"/>
        </w:rPr>
        <w:t xml:space="preserve">An acknowledgement of receipt will be sent to you within 5 days of submitting the application. You will then receive, within 2 months, a letter informing you of the </w:t>
      </w:r>
      <w:r w:rsidR="00322CA3" w:rsidRPr="0020175B">
        <w:rPr>
          <w:rFonts w:cs="Calibri"/>
          <w:i/>
          <w:iCs/>
          <w:szCs w:val="22"/>
          <w:lang w:val="en-CA"/>
        </w:rPr>
        <w:t>eligibility</w:t>
      </w:r>
      <w:r w:rsidRPr="0020175B">
        <w:rPr>
          <w:rFonts w:cs="Calibri"/>
          <w:i/>
          <w:iCs/>
          <w:szCs w:val="22"/>
          <w:lang w:val="en-CA"/>
        </w:rPr>
        <w:t xml:space="preserve"> of the application</w:t>
      </w:r>
      <w:r w:rsidR="008C1DB9" w:rsidRPr="0020175B">
        <w:rPr>
          <w:rFonts w:cs="Calibri"/>
          <w:i/>
          <w:iCs/>
          <w:szCs w:val="22"/>
          <w:lang w:val="en-CA"/>
        </w:rPr>
        <w:t xml:space="preserve"> The procedure and timeline for processing applications (eligibility check, evaluation by a jury, decision) are detailed in the Applied PhD program Rul</w:t>
      </w:r>
      <w:r w:rsidR="00794797" w:rsidRPr="0020175B">
        <w:rPr>
          <w:rFonts w:cs="Calibri"/>
          <w:i/>
          <w:iCs/>
          <w:szCs w:val="22"/>
          <w:lang w:val="en-CA"/>
        </w:rPr>
        <w:t>e</w:t>
      </w:r>
      <w:r w:rsidR="008C1DB9" w:rsidRPr="0020175B">
        <w:rPr>
          <w:rFonts w:cs="Calibri"/>
          <w:i/>
          <w:iCs/>
          <w:szCs w:val="22"/>
          <w:lang w:val="en-CA"/>
        </w:rPr>
        <w:t>s</w:t>
      </w:r>
      <w:r w:rsidR="00582AB3" w:rsidRPr="0020175B">
        <w:rPr>
          <w:rFonts w:cs="Calibri"/>
          <w:i/>
          <w:iCs/>
          <w:szCs w:val="22"/>
          <w:lang w:val="en-CA"/>
        </w:rPr>
        <w:t xml:space="preserve">. These rules are available at the bottom of the </w:t>
      </w:r>
      <w:hyperlink r:id="rId11" w:history="1">
        <w:r w:rsidR="008C1B9B" w:rsidRPr="0020175B">
          <w:rPr>
            <w:rStyle w:val="Lienhypertexte"/>
            <w:rFonts w:cs="Calibri"/>
            <w:i/>
            <w:iCs/>
            <w:szCs w:val="22"/>
            <w:lang w:val="en-CA"/>
          </w:rPr>
          <w:t>web page dedicated to the program</w:t>
        </w:r>
      </w:hyperlink>
      <w:r w:rsidR="008C1B9B" w:rsidRPr="0020175B">
        <w:rPr>
          <w:rFonts w:cs="Calibri"/>
          <w:i/>
          <w:iCs/>
          <w:szCs w:val="22"/>
          <w:lang w:val="en-CA"/>
        </w:rPr>
        <w:t xml:space="preserve"> on the Innoviris website.</w:t>
      </w:r>
      <w:r w:rsidR="008C1DB9" w:rsidRPr="0020175B">
        <w:rPr>
          <w:rFonts w:cs="Calibri"/>
          <w:i/>
          <w:iCs/>
          <w:szCs w:val="22"/>
          <w:lang w:val="en-CA"/>
        </w:rPr>
        <w:t xml:space="preserve"> </w:t>
      </w:r>
    </w:p>
    <w:p w14:paraId="2C2796A1" w14:textId="77777777" w:rsidR="00DB72A4" w:rsidRPr="0020175B" w:rsidRDefault="00DB72A4">
      <w:pPr>
        <w:rPr>
          <w:rFonts w:cs="Calibri"/>
          <w:i/>
          <w:iCs/>
          <w:lang w:val="en-CA"/>
        </w:rPr>
      </w:pPr>
    </w:p>
    <w:p w14:paraId="05CA5FAE" w14:textId="0CBAAB5D" w:rsidR="00DB72A4" w:rsidRPr="0020175B" w:rsidRDefault="00DB72A4">
      <w:pPr>
        <w:jc w:val="both"/>
        <w:rPr>
          <w:lang w:val="en-CA"/>
        </w:rPr>
      </w:pPr>
      <w:r w:rsidRPr="0020175B">
        <w:rPr>
          <w:rFonts w:cs="Calibri"/>
          <w:i/>
          <w:iCs/>
          <w:szCs w:val="22"/>
          <w:lang w:val="en-CA"/>
        </w:rPr>
        <w:t xml:space="preserve">For each eligible project, Innoviris composes, organises and chairs an ad hoc jury in charge of the evaluation. This jury is made up of independent scientific experts and representatives of Innoviris. Each expert signs a confidentiality agreement before receiving a copy of the </w:t>
      </w:r>
      <w:r w:rsidR="008C1DB9" w:rsidRPr="0020175B">
        <w:rPr>
          <w:rFonts w:cs="Calibri"/>
          <w:i/>
          <w:iCs/>
          <w:szCs w:val="22"/>
          <w:lang w:val="en-CA"/>
        </w:rPr>
        <w:t>application</w:t>
      </w:r>
      <w:r w:rsidRPr="0020175B">
        <w:rPr>
          <w:rFonts w:cs="Calibri"/>
          <w:i/>
          <w:iCs/>
          <w:szCs w:val="22"/>
          <w:lang w:val="en-CA"/>
        </w:rPr>
        <w:t xml:space="preserve"> for prior reading. The evaluation is based on the analysis of the funding application and </w:t>
      </w:r>
      <w:r w:rsidR="008C1DB9" w:rsidRPr="0020175B">
        <w:rPr>
          <w:rFonts w:cs="Calibri"/>
          <w:i/>
          <w:iCs/>
          <w:szCs w:val="22"/>
          <w:lang w:val="en-CA"/>
        </w:rPr>
        <w:t xml:space="preserve">on </w:t>
      </w:r>
      <w:r w:rsidRPr="0020175B">
        <w:rPr>
          <w:rFonts w:cs="Calibri"/>
          <w:i/>
          <w:iCs/>
          <w:szCs w:val="22"/>
          <w:lang w:val="en-CA"/>
        </w:rPr>
        <w:t xml:space="preserve">an interview by the jury. The information provided in </w:t>
      </w:r>
      <w:r w:rsidR="00794797" w:rsidRPr="0020175B">
        <w:rPr>
          <w:rFonts w:cs="Calibri"/>
          <w:i/>
          <w:iCs/>
          <w:szCs w:val="22"/>
          <w:lang w:val="en-CA"/>
        </w:rPr>
        <w:t>this document</w:t>
      </w:r>
      <w:r w:rsidRPr="0020175B">
        <w:rPr>
          <w:rFonts w:cs="Calibri"/>
          <w:i/>
          <w:iCs/>
          <w:szCs w:val="22"/>
          <w:lang w:val="en-CA"/>
        </w:rPr>
        <w:t xml:space="preserve"> </w:t>
      </w:r>
      <w:r w:rsidR="00794797" w:rsidRPr="0020175B">
        <w:rPr>
          <w:rFonts w:cs="Calibri"/>
          <w:i/>
          <w:iCs/>
          <w:szCs w:val="22"/>
          <w:lang w:val="en-CA"/>
        </w:rPr>
        <w:t>will therefore</w:t>
      </w:r>
      <w:r w:rsidRPr="0020175B">
        <w:rPr>
          <w:rFonts w:cs="Calibri"/>
          <w:i/>
          <w:iCs/>
          <w:szCs w:val="22"/>
          <w:lang w:val="en-CA"/>
        </w:rPr>
        <w:t xml:space="preserve"> </w:t>
      </w:r>
      <w:r w:rsidR="00794797" w:rsidRPr="0020175B">
        <w:rPr>
          <w:rFonts w:cs="Calibri"/>
          <w:i/>
          <w:iCs/>
          <w:szCs w:val="22"/>
          <w:lang w:val="en-CA"/>
        </w:rPr>
        <w:t xml:space="preserve">serve as </w:t>
      </w:r>
      <w:r w:rsidRPr="0020175B">
        <w:rPr>
          <w:rFonts w:cs="Calibri"/>
          <w:i/>
          <w:iCs/>
          <w:szCs w:val="22"/>
          <w:lang w:val="en-CA"/>
        </w:rPr>
        <w:t xml:space="preserve">the basis for the assessment </w:t>
      </w:r>
      <w:r w:rsidR="008C1DB9" w:rsidRPr="0020175B">
        <w:rPr>
          <w:rFonts w:cs="Calibri"/>
          <w:i/>
          <w:iCs/>
          <w:szCs w:val="22"/>
          <w:lang w:val="en-CA"/>
        </w:rPr>
        <w:t>by the jury members</w:t>
      </w:r>
      <w:r w:rsidRPr="0020175B">
        <w:rPr>
          <w:rFonts w:cs="Calibri"/>
          <w:i/>
          <w:iCs/>
          <w:szCs w:val="22"/>
          <w:lang w:val="en-CA"/>
        </w:rPr>
        <w:t xml:space="preserve">. Please fill in </w:t>
      </w:r>
      <w:r w:rsidR="00794797" w:rsidRPr="0020175B">
        <w:rPr>
          <w:rFonts w:cs="Calibri"/>
          <w:i/>
          <w:iCs/>
          <w:szCs w:val="22"/>
          <w:lang w:val="en-CA"/>
        </w:rPr>
        <w:t>it</w:t>
      </w:r>
      <w:r w:rsidRPr="0020175B">
        <w:rPr>
          <w:rFonts w:cs="Calibri"/>
          <w:i/>
          <w:iCs/>
          <w:szCs w:val="22"/>
          <w:lang w:val="en-CA"/>
        </w:rPr>
        <w:t xml:space="preserve"> with all the necessary attention.</w:t>
      </w:r>
    </w:p>
    <w:p w14:paraId="3FC54ABC" w14:textId="77777777" w:rsidR="00DB72A4" w:rsidRPr="0020175B" w:rsidRDefault="00DB72A4">
      <w:pPr>
        <w:rPr>
          <w:lang w:val="en-CA"/>
        </w:rPr>
      </w:pPr>
    </w:p>
    <w:p w14:paraId="0ED0F4CD" w14:textId="77777777" w:rsidR="00DB72A4" w:rsidRPr="0020175B" w:rsidRDefault="00DB72A4">
      <w:pPr>
        <w:jc w:val="both"/>
        <w:rPr>
          <w:rFonts w:cs="Calibri"/>
          <w:lang w:val="en-CA"/>
        </w:rPr>
      </w:pPr>
    </w:p>
    <w:p w14:paraId="014C2289" w14:textId="7A2E63CF" w:rsidR="00DB72A4" w:rsidRPr="0020175B" w:rsidRDefault="00DB72A4">
      <w:pPr>
        <w:jc w:val="both"/>
        <w:rPr>
          <w:rFonts w:eastAsia="Times New Roman" w:cs="Calibri"/>
          <w:b/>
          <w:color w:val="02488E"/>
          <w:sz w:val="24"/>
          <w:lang w:val="en-CA"/>
        </w:rPr>
      </w:pPr>
      <w:r w:rsidRPr="0020175B">
        <w:rPr>
          <w:rFonts w:cs="Calibri"/>
          <w:b/>
          <w:bCs/>
          <w:i/>
          <w:iCs/>
          <w:lang w:val="en-CA"/>
        </w:rPr>
        <w:t xml:space="preserve">Please do not delete the </w:t>
      </w:r>
      <w:r w:rsidR="00794797" w:rsidRPr="0020175B">
        <w:rPr>
          <w:rFonts w:cs="Calibri"/>
          <w:b/>
          <w:bCs/>
          <w:i/>
          <w:iCs/>
          <w:lang w:val="en-CA"/>
        </w:rPr>
        <w:t>guidelines</w:t>
      </w:r>
      <w:r w:rsidRPr="0020175B">
        <w:rPr>
          <w:rFonts w:cs="Calibri"/>
          <w:b/>
          <w:bCs/>
          <w:i/>
          <w:iCs/>
          <w:lang w:val="en-CA"/>
        </w:rPr>
        <w:t xml:space="preserve"> given in this document so that the members of the selection </w:t>
      </w:r>
      <w:r w:rsidR="00794797" w:rsidRPr="0020175B">
        <w:rPr>
          <w:rFonts w:cs="Calibri"/>
          <w:b/>
          <w:bCs/>
          <w:i/>
          <w:iCs/>
          <w:lang w:val="en-CA"/>
        </w:rPr>
        <w:t>jury</w:t>
      </w:r>
      <w:r w:rsidRPr="0020175B">
        <w:rPr>
          <w:rFonts w:cs="Calibri"/>
          <w:b/>
          <w:bCs/>
          <w:i/>
          <w:iCs/>
          <w:lang w:val="en-CA"/>
        </w:rPr>
        <w:t xml:space="preserve"> can evaluate the information provided according to Innoviris' expectations.</w:t>
      </w:r>
    </w:p>
    <w:p w14:paraId="67633EC0" w14:textId="77777777" w:rsidR="009C44E8" w:rsidRPr="0020175B" w:rsidRDefault="009C44E8" w:rsidP="008309B5">
      <w:pPr>
        <w:pStyle w:val="Titre2"/>
        <w:numPr>
          <w:ilvl w:val="0"/>
          <w:numId w:val="0"/>
        </w:numPr>
        <w:spacing w:after="0"/>
        <w:ind w:left="578" w:hanging="578"/>
        <w:rPr>
          <w:rFonts w:asciiTheme="minorHAnsi" w:hAnsiTheme="minorHAnsi" w:cstheme="minorHAnsi"/>
          <w:sz w:val="22"/>
          <w:szCs w:val="22"/>
          <w:lang w:val="en-CA"/>
        </w:rPr>
      </w:pPr>
    </w:p>
    <w:p w14:paraId="4046138F" w14:textId="77777777" w:rsidR="008C2D78" w:rsidRPr="0020175B" w:rsidRDefault="008C2D78" w:rsidP="008C2D78">
      <w:pPr>
        <w:rPr>
          <w:lang w:val="en-CA"/>
        </w:rPr>
      </w:pPr>
    </w:p>
    <w:p w14:paraId="1B4453EE" w14:textId="3C868A45" w:rsidR="00F50961" w:rsidRPr="0020175B" w:rsidRDefault="00610883" w:rsidP="00F50961">
      <w:pPr>
        <w:pStyle w:val="Titre2"/>
        <w:numPr>
          <w:ilvl w:val="0"/>
          <w:numId w:val="0"/>
        </w:numPr>
        <w:ind w:left="576" w:hanging="576"/>
        <w:rPr>
          <w:rFonts w:asciiTheme="minorHAnsi" w:hAnsiTheme="minorHAnsi" w:cstheme="minorHAnsi"/>
          <w:sz w:val="22"/>
          <w:szCs w:val="22"/>
          <w:lang w:val="en-CA"/>
        </w:rPr>
      </w:pPr>
      <w:bookmarkStart w:id="2" w:name="_Toc177127250"/>
      <w:r w:rsidRPr="0020175B">
        <w:rPr>
          <w:rFonts w:asciiTheme="minorHAnsi" w:hAnsiTheme="minorHAnsi" w:cstheme="minorHAnsi"/>
          <w:sz w:val="22"/>
          <w:szCs w:val="22"/>
          <w:lang w:val="en-CA"/>
        </w:rPr>
        <w:t>Protection of personal data</w:t>
      </w:r>
      <w:bookmarkEnd w:id="2"/>
    </w:p>
    <w:p w14:paraId="26893857" w14:textId="77777777" w:rsidR="003B53EE" w:rsidRPr="0020175B" w:rsidRDefault="003B53EE" w:rsidP="003B53EE">
      <w:pPr>
        <w:widowControl/>
        <w:suppressAutoHyphens w:val="0"/>
        <w:jc w:val="both"/>
        <w:rPr>
          <w:rFonts w:asciiTheme="majorHAnsi" w:hAnsiTheme="majorHAnsi" w:cstheme="majorHAnsi"/>
          <w:i/>
          <w:sz w:val="19"/>
          <w:szCs w:val="19"/>
          <w:lang w:val="en-CA"/>
        </w:rPr>
      </w:pPr>
      <w:r w:rsidRPr="0020175B">
        <w:rPr>
          <w:rFonts w:asciiTheme="majorHAnsi" w:hAnsiTheme="majorHAnsi" w:cstheme="majorHAnsi"/>
          <w:i/>
          <w:iCs/>
          <w:sz w:val="19"/>
          <w:szCs w:val="19"/>
          <w:lang w:val="en-CA"/>
        </w:rPr>
        <w:t xml:space="preserve">The personal data collected by Innoviris, the data controller, by means of this form is used to process your funding application (which involves analysis and evaluation by Innoviris or even external experts). Their processing is necessary to comply with a legal obligation to which the data controller is subject (i.e. the </w:t>
      </w:r>
      <w:proofErr w:type="spellStart"/>
      <w:r w:rsidRPr="0020175B">
        <w:rPr>
          <w:rFonts w:asciiTheme="majorHAnsi" w:hAnsiTheme="majorHAnsi" w:cstheme="majorHAnsi"/>
          <w:i/>
          <w:iCs/>
          <w:sz w:val="19"/>
          <w:szCs w:val="19"/>
          <w:lang w:val="en-CA"/>
        </w:rPr>
        <w:t>l’ordonnance</w:t>
      </w:r>
      <w:proofErr w:type="spellEnd"/>
      <w:r w:rsidRPr="0020175B">
        <w:rPr>
          <w:rFonts w:asciiTheme="majorHAnsi" w:hAnsiTheme="majorHAnsi" w:cstheme="majorHAnsi"/>
          <w:i/>
          <w:iCs/>
          <w:sz w:val="19"/>
          <w:szCs w:val="19"/>
          <w:lang w:val="en-CA"/>
        </w:rPr>
        <w:t xml:space="preserve"> à </w:t>
      </w:r>
      <w:proofErr w:type="spellStart"/>
      <w:r w:rsidRPr="0020175B">
        <w:rPr>
          <w:rFonts w:asciiTheme="majorHAnsi" w:hAnsiTheme="majorHAnsi" w:cstheme="majorHAnsi"/>
          <w:i/>
          <w:iCs/>
          <w:sz w:val="19"/>
          <w:szCs w:val="19"/>
          <w:lang w:val="en-CA"/>
        </w:rPr>
        <w:t>finalité</w:t>
      </w:r>
      <w:proofErr w:type="spellEnd"/>
      <w:r w:rsidRPr="0020175B">
        <w:rPr>
          <w:rFonts w:asciiTheme="majorHAnsi" w:hAnsiTheme="majorHAnsi" w:cstheme="majorHAnsi"/>
          <w:i/>
          <w:iCs/>
          <w:sz w:val="19"/>
          <w:szCs w:val="19"/>
          <w:lang w:val="en-CA"/>
        </w:rPr>
        <w:t xml:space="preserve"> non-</w:t>
      </w:r>
      <w:proofErr w:type="spellStart"/>
      <w:r w:rsidRPr="0020175B">
        <w:rPr>
          <w:rFonts w:asciiTheme="majorHAnsi" w:hAnsiTheme="majorHAnsi" w:cstheme="majorHAnsi"/>
          <w:i/>
          <w:iCs/>
          <w:sz w:val="19"/>
          <w:szCs w:val="19"/>
          <w:lang w:val="en-CA"/>
        </w:rPr>
        <w:t>économique</w:t>
      </w:r>
      <w:proofErr w:type="spellEnd"/>
      <w:r w:rsidRPr="0020175B">
        <w:rPr>
          <w:rFonts w:asciiTheme="majorHAnsi" w:hAnsiTheme="majorHAnsi" w:cstheme="majorHAnsi"/>
          <w:i/>
          <w:iCs/>
          <w:kern w:val="19"/>
          <w:sz w:val="19"/>
          <w:szCs w:val="19"/>
          <w:vertAlign w:val="superscript"/>
          <w:lang w:val="en-CA"/>
        </w:rPr>
        <w:footnoteReference w:id="2"/>
      </w:r>
      <w:r w:rsidRPr="0020175B">
        <w:rPr>
          <w:rFonts w:asciiTheme="majorHAnsi" w:hAnsiTheme="majorHAnsi" w:cstheme="majorHAnsi"/>
          <w:i/>
          <w:iCs/>
          <w:sz w:val="19"/>
          <w:szCs w:val="19"/>
          <w:lang w:val="en-CA"/>
        </w:rPr>
        <w:t xml:space="preserve"> and its </w:t>
      </w:r>
      <w:proofErr w:type="spellStart"/>
      <w:r w:rsidRPr="0020175B">
        <w:rPr>
          <w:rFonts w:asciiTheme="majorHAnsi" w:hAnsiTheme="majorHAnsi" w:cstheme="majorHAnsi"/>
          <w:i/>
          <w:iCs/>
          <w:sz w:val="19"/>
          <w:szCs w:val="19"/>
          <w:lang w:val="en-CA"/>
        </w:rPr>
        <w:t>arrêté</w:t>
      </w:r>
      <w:proofErr w:type="spellEnd"/>
      <w:r w:rsidRPr="0020175B">
        <w:rPr>
          <w:rFonts w:asciiTheme="majorHAnsi" w:hAnsiTheme="majorHAnsi" w:cstheme="majorHAnsi"/>
          <w:i/>
          <w:iCs/>
          <w:sz w:val="19"/>
          <w:szCs w:val="19"/>
          <w:lang w:val="en-CA"/>
        </w:rPr>
        <w:t xml:space="preserve"> </w:t>
      </w:r>
      <w:proofErr w:type="spellStart"/>
      <w:r w:rsidRPr="0020175B">
        <w:rPr>
          <w:rFonts w:asciiTheme="majorHAnsi" w:hAnsiTheme="majorHAnsi" w:cstheme="majorHAnsi"/>
          <w:i/>
          <w:iCs/>
          <w:sz w:val="19"/>
          <w:szCs w:val="19"/>
          <w:lang w:val="en-CA"/>
        </w:rPr>
        <w:t>d’exécution</w:t>
      </w:r>
      <w:proofErr w:type="spellEnd"/>
      <w:r w:rsidRPr="0020175B">
        <w:rPr>
          <w:rFonts w:asciiTheme="majorHAnsi" w:hAnsiTheme="majorHAnsi" w:cstheme="majorHAnsi"/>
          <w:i/>
          <w:iCs/>
          <w:kern w:val="19"/>
          <w:sz w:val="19"/>
          <w:szCs w:val="19"/>
          <w:vertAlign w:val="superscript"/>
          <w:lang w:val="en-CA"/>
        </w:rPr>
        <w:footnoteReference w:id="3"/>
      </w:r>
      <w:r w:rsidRPr="0020175B">
        <w:rPr>
          <w:rFonts w:asciiTheme="majorHAnsi" w:hAnsiTheme="majorHAnsi" w:cstheme="majorHAnsi"/>
          <w:i/>
          <w:iCs/>
          <w:sz w:val="19"/>
          <w:szCs w:val="19"/>
          <w:lang w:val="en-CA"/>
        </w:rPr>
        <w:t xml:space="preserve">) and to perform a task in the public interest or in the exercise of the public authority vested in the data controller. 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w:t>
      </w:r>
      <w:proofErr w:type="spellStart"/>
      <w:r w:rsidRPr="0020175B">
        <w:rPr>
          <w:rFonts w:asciiTheme="majorHAnsi" w:hAnsiTheme="majorHAnsi" w:cstheme="majorHAnsi"/>
          <w:i/>
          <w:iCs/>
          <w:sz w:val="19"/>
          <w:szCs w:val="19"/>
          <w:lang w:val="en-CA"/>
        </w:rPr>
        <w:t>dpo@innoviris.brussels</w:t>
      </w:r>
      <w:proofErr w:type="spellEnd"/>
      <w:r w:rsidRPr="0020175B">
        <w:rPr>
          <w:rFonts w:asciiTheme="majorHAnsi" w:hAnsiTheme="majorHAnsi" w:cstheme="majorHAnsi"/>
          <w:i/>
          <w:iCs/>
          <w:sz w:val="19"/>
          <w:szCs w:val="19"/>
          <w:lang w:val="en-CA"/>
        </w:rPr>
        <w:t xml:space="preserve"> or visit our "privacy" webpage</w:t>
      </w:r>
      <w:r w:rsidRPr="0020175B">
        <w:rPr>
          <w:rFonts w:asciiTheme="majorHAnsi" w:hAnsiTheme="majorHAnsi" w:cstheme="majorHAnsi"/>
          <w:i/>
          <w:sz w:val="19"/>
          <w:szCs w:val="19"/>
          <w:lang w:val="en-CA"/>
        </w:rPr>
        <w:t xml:space="preserve"> </w:t>
      </w:r>
    </w:p>
    <w:p w14:paraId="103F877B" w14:textId="7F367A06" w:rsidR="009C44E8" w:rsidRPr="0020175B" w:rsidRDefault="009C44E8">
      <w:pPr>
        <w:widowControl/>
        <w:suppressAutoHyphens w:val="0"/>
        <w:rPr>
          <w:rFonts w:eastAsia="Times New Roman" w:cs="Calibri"/>
          <w:szCs w:val="22"/>
          <w:lang w:val="en-CA"/>
        </w:rPr>
      </w:pPr>
      <w:r w:rsidRPr="0020175B">
        <w:rPr>
          <w:rFonts w:eastAsia="Times New Roman" w:cs="Calibri"/>
          <w:szCs w:val="22"/>
          <w:lang w:val="en-CA"/>
        </w:rPr>
        <w:br w:type="page"/>
      </w:r>
    </w:p>
    <w:p w14:paraId="67F440EC" w14:textId="77777777" w:rsidR="00F50961" w:rsidRPr="0020175B" w:rsidRDefault="00F50961" w:rsidP="00F50961">
      <w:pPr>
        <w:pStyle w:val="Corpsdetexte"/>
        <w:spacing w:before="113" w:after="119"/>
        <w:ind w:left="-22" w:right="12"/>
        <w:jc w:val="both"/>
        <w:rPr>
          <w:rFonts w:eastAsia="Times New Roman" w:cs="Calibri"/>
          <w:szCs w:val="22"/>
          <w:lang w:val="en-CA"/>
        </w:rPr>
      </w:pPr>
    </w:p>
    <w:p w14:paraId="033605EF" w14:textId="77777777" w:rsidR="00DB72A4" w:rsidRPr="0020175B" w:rsidRDefault="00DB72A4" w:rsidP="004C6637">
      <w:pPr>
        <w:pStyle w:val="TitreTR"/>
        <w:keepLines/>
        <w:rPr>
          <w:lang w:val="en-CA"/>
        </w:rPr>
        <w:sectPr w:rsidR="00DB72A4" w:rsidRPr="0020175B" w:rsidSect="00495F54">
          <w:headerReference w:type="default" r:id="rId12"/>
          <w:footerReference w:type="default" r:id="rId13"/>
          <w:headerReference w:type="first" r:id="rId14"/>
          <w:type w:val="continuous"/>
          <w:pgSz w:w="11906" w:h="16838"/>
          <w:pgMar w:top="1134" w:right="1134" w:bottom="1212" w:left="1134" w:header="720" w:footer="709" w:gutter="0"/>
          <w:cols w:space="720"/>
          <w:titlePg/>
          <w:docGrid w:linePitch="360"/>
        </w:sectPr>
      </w:pPr>
      <w:r w:rsidRPr="0020175B">
        <w:rPr>
          <w:lang w:val="en-CA"/>
        </w:rPr>
        <w:t>Table of Contents</w:t>
      </w:r>
    </w:p>
    <w:p w14:paraId="00DA5ADA" w14:textId="37EBAB1B" w:rsidR="00093C3E" w:rsidRDefault="00DB72A4">
      <w:pPr>
        <w:pStyle w:val="TM2"/>
        <w:rPr>
          <w:rFonts w:asciiTheme="minorHAnsi" w:eastAsiaTheme="minorEastAsia" w:hAnsiTheme="minorHAnsi" w:cstheme="minorBidi"/>
          <w:noProof/>
          <w:kern w:val="2"/>
          <w:lang w:eastAsia="fr-BE"/>
          <w14:ligatures w14:val="standardContextual"/>
        </w:rPr>
      </w:pPr>
      <w:r w:rsidRPr="0020175B">
        <w:rPr>
          <w:lang w:val="en-CA"/>
        </w:rPr>
        <w:fldChar w:fldCharType="begin"/>
      </w:r>
      <w:r w:rsidRPr="0020175B">
        <w:rPr>
          <w:lang w:val="en-CA"/>
        </w:rPr>
        <w:instrText xml:space="preserve"> TOC \f \o "1-9" \o "1-9" \h</w:instrText>
      </w:r>
      <w:r w:rsidRPr="0020175B">
        <w:rPr>
          <w:lang w:val="en-CA"/>
        </w:rPr>
        <w:fldChar w:fldCharType="separate"/>
      </w:r>
      <w:hyperlink w:anchor="_Toc177127250" w:history="1">
        <w:r w:rsidR="00093C3E" w:rsidRPr="00EE374C">
          <w:rPr>
            <w:rStyle w:val="Lienhypertexte"/>
            <w:rFonts w:cstheme="minorHAnsi"/>
            <w:noProof/>
            <w:lang w:val="en-CA"/>
          </w:rPr>
          <w:t>Protection of personal data</w:t>
        </w:r>
        <w:r w:rsidR="00093C3E">
          <w:rPr>
            <w:noProof/>
          </w:rPr>
          <w:tab/>
        </w:r>
        <w:r w:rsidR="00093C3E">
          <w:rPr>
            <w:noProof/>
          </w:rPr>
          <w:fldChar w:fldCharType="begin"/>
        </w:r>
        <w:r w:rsidR="00093C3E">
          <w:rPr>
            <w:noProof/>
          </w:rPr>
          <w:instrText xml:space="preserve"> PAGEREF _Toc177127250 \h </w:instrText>
        </w:r>
        <w:r w:rsidR="00093C3E">
          <w:rPr>
            <w:noProof/>
          </w:rPr>
        </w:r>
        <w:r w:rsidR="00093C3E">
          <w:rPr>
            <w:noProof/>
          </w:rPr>
          <w:fldChar w:fldCharType="separate"/>
        </w:r>
        <w:r w:rsidR="00093C3E">
          <w:rPr>
            <w:noProof/>
          </w:rPr>
          <w:t>2</w:t>
        </w:r>
        <w:r w:rsidR="00093C3E">
          <w:rPr>
            <w:noProof/>
          </w:rPr>
          <w:fldChar w:fldCharType="end"/>
        </w:r>
      </w:hyperlink>
    </w:p>
    <w:p w14:paraId="53DC158A" w14:textId="0DC95186"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51" w:history="1">
        <w:r w:rsidR="00093C3E" w:rsidRPr="00EE374C">
          <w:rPr>
            <w:rStyle w:val="Lienhypertexte"/>
            <w:noProof/>
            <w:lang w:val="en-CA"/>
          </w:rPr>
          <w:t>1 : Summary sheet</w:t>
        </w:r>
        <w:r w:rsidR="00093C3E">
          <w:rPr>
            <w:noProof/>
          </w:rPr>
          <w:tab/>
        </w:r>
        <w:r w:rsidR="00093C3E">
          <w:rPr>
            <w:noProof/>
          </w:rPr>
          <w:fldChar w:fldCharType="begin"/>
        </w:r>
        <w:r w:rsidR="00093C3E">
          <w:rPr>
            <w:noProof/>
          </w:rPr>
          <w:instrText xml:space="preserve"> PAGEREF _Toc177127251 \h </w:instrText>
        </w:r>
        <w:r w:rsidR="00093C3E">
          <w:rPr>
            <w:noProof/>
          </w:rPr>
        </w:r>
        <w:r w:rsidR="00093C3E">
          <w:rPr>
            <w:noProof/>
          </w:rPr>
          <w:fldChar w:fldCharType="separate"/>
        </w:r>
        <w:r w:rsidR="00093C3E">
          <w:rPr>
            <w:noProof/>
          </w:rPr>
          <w:t>5</w:t>
        </w:r>
        <w:r w:rsidR="00093C3E">
          <w:rPr>
            <w:noProof/>
          </w:rPr>
          <w:fldChar w:fldCharType="end"/>
        </w:r>
      </w:hyperlink>
    </w:p>
    <w:p w14:paraId="3D333FC0" w14:textId="4958B7AF"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2" w:history="1">
        <w:r w:rsidR="00093C3E" w:rsidRPr="00EE374C">
          <w:rPr>
            <w:rStyle w:val="Lienhypertexte"/>
            <w:noProof/>
            <w:lang w:val="en-CA"/>
          </w:rPr>
          <w:t>1.1.</w:t>
        </w:r>
        <w:r w:rsidR="00093C3E" w:rsidRPr="00EE374C">
          <w:rPr>
            <w:rStyle w:val="Lienhypertexte"/>
            <w:rFonts w:eastAsia="Verdana" w:cs="Verdana"/>
            <w:noProof/>
            <w:lang w:val="en-CA"/>
          </w:rPr>
          <w:t xml:space="preserve"> BENEFICIARY (RESEARCH ORGANISATION)</w:t>
        </w:r>
        <w:r w:rsidR="00093C3E">
          <w:rPr>
            <w:noProof/>
          </w:rPr>
          <w:tab/>
        </w:r>
        <w:r w:rsidR="00093C3E">
          <w:rPr>
            <w:noProof/>
          </w:rPr>
          <w:fldChar w:fldCharType="begin"/>
        </w:r>
        <w:r w:rsidR="00093C3E">
          <w:rPr>
            <w:noProof/>
          </w:rPr>
          <w:instrText xml:space="preserve"> PAGEREF _Toc177127252 \h </w:instrText>
        </w:r>
        <w:r w:rsidR="00093C3E">
          <w:rPr>
            <w:noProof/>
          </w:rPr>
        </w:r>
        <w:r w:rsidR="00093C3E">
          <w:rPr>
            <w:noProof/>
          </w:rPr>
          <w:fldChar w:fldCharType="separate"/>
        </w:r>
        <w:r w:rsidR="00093C3E">
          <w:rPr>
            <w:noProof/>
          </w:rPr>
          <w:t>5</w:t>
        </w:r>
        <w:r w:rsidR="00093C3E">
          <w:rPr>
            <w:noProof/>
          </w:rPr>
          <w:fldChar w:fldCharType="end"/>
        </w:r>
      </w:hyperlink>
    </w:p>
    <w:p w14:paraId="72218E46" w14:textId="0791CB2C"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3" w:history="1">
        <w:r w:rsidR="00093C3E" w:rsidRPr="00EE374C">
          <w:rPr>
            <w:rStyle w:val="Lienhypertexte"/>
            <w:noProof/>
            <w:lang w:val="en-CA"/>
          </w:rPr>
          <w:t>1.2.</w:t>
        </w:r>
        <w:r w:rsidR="00093C3E" w:rsidRPr="00EE374C">
          <w:rPr>
            <w:rStyle w:val="Lienhypertexte"/>
            <w:rFonts w:cs="Times New Roman"/>
            <w:noProof/>
            <w:lang w:val="en-CA"/>
          </w:rPr>
          <w:t xml:space="preserve"> PROJECT PROMOTOR</w:t>
        </w:r>
        <w:r w:rsidR="00093C3E">
          <w:rPr>
            <w:noProof/>
          </w:rPr>
          <w:tab/>
        </w:r>
        <w:r w:rsidR="00093C3E">
          <w:rPr>
            <w:noProof/>
          </w:rPr>
          <w:fldChar w:fldCharType="begin"/>
        </w:r>
        <w:r w:rsidR="00093C3E">
          <w:rPr>
            <w:noProof/>
          </w:rPr>
          <w:instrText xml:space="preserve"> PAGEREF _Toc177127253 \h </w:instrText>
        </w:r>
        <w:r w:rsidR="00093C3E">
          <w:rPr>
            <w:noProof/>
          </w:rPr>
        </w:r>
        <w:r w:rsidR="00093C3E">
          <w:rPr>
            <w:noProof/>
          </w:rPr>
          <w:fldChar w:fldCharType="separate"/>
        </w:r>
        <w:r w:rsidR="00093C3E">
          <w:rPr>
            <w:noProof/>
          </w:rPr>
          <w:t>5</w:t>
        </w:r>
        <w:r w:rsidR="00093C3E">
          <w:rPr>
            <w:noProof/>
          </w:rPr>
          <w:fldChar w:fldCharType="end"/>
        </w:r>
      </w:hyperlink>
    </w:p>
    <w:p w14:paraId="0C5C185B" w14:textId="7E27834D"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4" w:history="1">
        <w:r w:rsidR="00093C3E" w:rsidRPr="00EE374C">
          <w:rPr>
            <w:rStyle w:val="Lienhypertexte"/>
            <w:noProof/>
            <w:lang w:val="en-CA"/>
          </w:rPr>
          <w:t>1.3.</w:t>
        </w:r>
        <w:r w:rsidR="00093C3E" w:rsidRPr="00EE374C">
          <w:rPr>
            <w:rStyle w:val="Lienhypertexte"/>
            <w:rFonts w:cs="Times New Roman"/>
            <w:noProof/>
            <w:lang w:val="en-CA"/>
          </w:rPr>
          <w:t xml:space="preserve"> CANDIDATE</w:t>
        </w:r>
        <w:r w:rsidR="00093C3E">
          <w:rPr>
            <w:noProof/>
          </w:rPr>
          <w:tab/>
        </w:r>
        <w:r w:rsidR="00093C3E">
          <w:rPr>
            <w:noProof/>
          </w:rPr>
          <w:fldChar w:fldCharType="begin"/>
        </w:r>
        <w:r w:rsidR="00093C3E">
          <w:rPr>
            <w:noProof/>
          </w:rPr>
          <w:instrText xml:space="preserve"> PAGEREF _Toc177127254 \h </w:instrText>
        </w:r>
        <w:r w:rsidR="00093C3E">
          <w:rPr>
            <w:noProof/>
          </w:rPr>
        </w:r>
        <w:r w:rsidR="00093C3E">
          <w:rPr>
            <w:noProof/>
          </w:rPr>
          <w:fldChar w:fldCharType="separate"/>
        </w:r>
        <w:r w:rsidR="00093C3E">
          <w:rPr>
            <w:noProof/>
          </w:rPr>
          <w:t>5</w:t>
        </w:r>
        <w:r w:rsidR="00093C3E">
          <w:rPr>
            <w:noProof/>
          </w:rPr>
          <w:fldChar w:fldCharType="end"/>
        </w:r>
      </w:hyperlink>
    </w:p>
    <w:p w14:paraId="441F1787" w14:textId="29DB4D41"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5" w:history="1">
        <w:r w:rsidR="00093C3E" w:rsidRPr="00EE374C">
          <w:rPr>
            <w:rStyle w:val="Lienhypertexte"/>
            <w:noProof/>
            <w:lang w:val="en-CA"/>
          </w:rPr>
          <w:t>1.4. PERSON IN CHARGE AT THE INTERFACE</w:t>
        </w:r>
        <w:r w:rsidR="00093C3E">
          <w:rPr>
            <w:noProof/>
          </w:rPr>
          <w:tab/>
        </w:r>
        <w:r w:rsidR="00093C3E">
          <w:rPr>
            <w:noProof/>
          </w:rPr>
          <w:fldChar w:fldCharType="begin"/>
        </w:r>
        <w:r w:rsidR="00093C3E">
          <w:rPr>
            <w:noProof/>
          </w:rPr>
          <w:instrText xml:space="preserve"> PAGEREF _Toc177127255 \h </w:instrText>
        </w:r>
        <w:r w:rsidR="00093C3E">
          <w:rPr>
            <w:noProof/>
          </w:rPr>
        </w:r>
        <w:r w:rsidR="00093C3E">
          <w:rPr>
            <w:noProof/>
          </w:rPr>
          <w:fldChar w:fldCharType="separate"/>
        </w:r>
        <w:r w:rsidR="00093C3E">
          <w:rPr>
            <w:noProof/>
          </w:rPr>
          <w:t>6</w:t>
        </w:r>
        <w:r w:rsidR="00093C3E">
          <w:rPr>
            <w:noProof/>
          </w:rPr>
          <w:fldChar w:fldCharType="end"/>
        </w:r>
      </w:hyperlink>
    </w:p>
    <w:p w14:paraId="77D65FEB" w14:textId="34FF1768"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6" w:history="1">
        <w:r w:rsidR="00093C3E" w:rsidRPr="00EE374C">
          <w:rPr>
            <w:rStyle w:val="Lienhypertexte"/>
            <w:noProof/>
            <w:lang w:val="en-CA"/>
          </w:rPr>
          <w:t>1.5. CONTACT PERSON FOR FINANCIAL MATTERS</w:t>
        </w:r>
        <w:r w:rsidR="00093C3E">
          <w:rPr>
            <w:noProof/>
          </w:rPr>
          <w:tab/>
        </w:r>
        <w:r w:rsidR="00093C3E">
          <w:rPr>
            <w:noProof/>
          </w:rPr>
          <w:fldChar w:fldCharType="begin"/>
        </w:r>
        <w:r w:rsidR="00093C3E">
          <w:rPr>
            <w:noProof/>
          </w:rPr>
          <w:instrText xml:space="preserve"> PAGEREF _Toc177127256 \h </w:instrText>
        </w:r>
        <w:r w:rsidR="00093C3E">
          <w:rPr>
            <w:noProof/>
          </w:rPr>
        </w:r>
        <w:r w:rsidR="00093C3E">
          <w:rPr>
            <w:noProof/>
          </w:rPr>
          <w:fldChar w:fldCharType="separate"/>
        </w:r>
        <w:r w:rsidR="00093C3E">
          <w:rPr>
            <w:noProof/>
          </w:rPr>
          <w:t>6</w:t>
        </w:r>
        <w:r w:rsidR="00093C3E">
          <w:rPr>
            <w:noProof/>
          </w:rPr>
          <w:fldChar w:fldCharType="end"/>
        </w:r>
      </w:hyperlink>
    </w:p>
    <w:p w14:paraId="762ABE51" w14:textId="643ADCE4"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7" w:history="1">
        <w:r w:rsidR="00093C3E" w:rsidRPr="00EE374C">
          <w:rPr>
            <w:rStyle w:val="Lienhypertexte"/>
            <w:noProof/>
            <w:lang w:val="en-CA"/>
          </w:rPr>
          <w:t>1.6.</w:t>
        </w:r>
        <w:r w:rsidR="00093C3E" w:rsidRPr="00EE374C">
          <w:rPr>
            <w:rStyle w:val="Lienhypertexte"/>
            <w:rFonts w:cs="Times New Roman"/>
            <w:noProof/>
            <w:lang w:val="en-CA"/>
          </w:rPr>
          <w:t xml:space="preserve"> PARTNER ENTITY</w:t>
        </w:r>
        <w:r w:rsidR="00093C3E">
          <w:rPr>
            <w:noProof/>
          </w:rPr>
          <w:tab/>
        </w:r>
        <w:r w:rsidR="00093C3E">
          <w:rPr>
            <w:noProof/>
          </w:rPr>
          <w:fldChar w:fldCharType="begin"/>
        </w:r>
        <w:r w:rsidR="00093C3E">
          <w:rPr>
            <w:noProof/>
          </w:rPr>
          <w:instrText xml:space="preserve"> PAGEREF _Toc177127257 \h </w:instrText>
        </w:r>
        <w:r w:rsidR="00093C3E">
          <w:rPr>
            <w:noProof/>
          </w:rPr>
        </w:r>
        <w:r w:rsidR="00093C3E">
          <w:rPr>
            <w:noProof/>
          </w:rPr>
          <w:fldChar w:fldCharType="separate"/>
        </w:r>
        <w:r w:rsidR="00093C3E">
          <w:rPr>
            <w:noProof/>
          </w:rPr>
          <w:t>7</w:t>
        </w:r>
        <w:r w:rsidR="00093C3E">
          <w:rPr>
            <w:noProof/>
          </w:rPr>
          <w:fldChar w:fldCharType="end"/>
        </w:r>
      </w:hyperlink>
    </w:p>
    <w:p w14:paraId="60D424AE" w14:textId="6A132C06"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8" w:history="1">
        <w:r w:rsidR="00093C3E" w:rsidRPr="00EE374C">
          <w:rPr>
            <w:rStyle w:val="Lienhypertexte"/>
            <w:noProof/>
            <w:lang w:val="en-CA"/>
          </w:rPr>
          <w:t>1.7.</w:t>
        </w:r>
        <w:r w:rsidR="00093C3E" w:rsidRPr="00EE374C">
          <w:rPr>
            <w:rStyle w:val="Lienhypertexte"/>
            <w:rFonts w:cs="Times New Roman"/>
            <w:noProof/>
            <w:lang w:val="en-CA"/>
          </w:rPr>
          <w:t xml:space="preserve"> PROJECT TITLE</w:t>
        </w:r>
        <w:r w:rsidR="00093C3E">
          <w:rPr>
            <w:noProof/>
          </w:rPr>
          <w:tab/>
        </w:r>
        <w:r w:rsidR="00093C3E">
          <w:rPr>
            <w:noProof/>
          </w:rPr>
          <w:fldChar w:fldCharType="begin"/>
        </w:r>
        <w:r w:rsidR="00093C3E">
          <w:rPr>
            <w:noProof/>
          </w:rPr>
          <w:instrText xml:space="preserve"> PAGEREF _Toc177127258 \h </w:instrText>
        </w:r>
        <w:r w:rsidR="00093C3E">
          <w:rPr>
            <w:noProof/>
          </w:rPr>
        </w:r>
        <w:r w:rsidR="00093C3E">
          <w:rPr>
            <w:noProof/>
          </w:rPr>
          <w:fldChar w:fldCharType="separate"/>
        </w:r>
        <w:r w:rsidR="00093C3E">
          <w:rPr>
            <w:noProof/>
          </w:rPr>
          <w:t>8</w:t>
        </w:r>
        <w:r w:rsidR="00093C3E">
          <w:rPr>
            <w:noProof/>
          </w:rPr>
          <w:fldChar w:fldCharType="end"/>
        </w:r>
      </w:hyperlink>
    </w:p>
    <w:p w14:paraId="45901FC5" w14:textId="57709A38"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59" w:history="1">
        <w:r w:rsidR="00093C3E" w:rsidRPr="00EE374C">
          <w:rPr>
            <w:rStyle w:val="Lienhypertexte"/>
            <w:noProof/>
            <w:lang w:val="en-CA"/>
          </w:rPr>
          <w:t>1.8.</w:t>
        </w:r>
        <w:r w:rsidR="00093C3E" w:rsidRPr="00EE374C">
          <w:rPr>
            <w:rStyle w:val="Lienhypertexte"/>
            <w:rFonts w:cs="Times New Roman"/>
            <w:noProof/>
            <w:lang w:val="en-CA"/>
          </w:rPr>
          <w:t xml:space="preserve"> PROJECT</w:t>
        </w:r>
        <w:r w:rsidR="00093C3E" w:rsidRPr="00EE374C">
          <w:rPr>
            <w:rStyle w:val="Lienhypertexte"/>
            <w:noProof/>
            <w:lang w:val="en-CA"/>
          </w:rPr>
          <w:t xml:space="preserve"> SUMMARY</w:t>
        </w:r>
        <w:r w:rsidR="00093C3E">
          <w:rPr>
            <w:noProof/>
          </w:rPr>
          <w:tab/>
        </w:r>
        <w:r w:rsidR="00093C3E">
          <w:rPr>
            <w:noProof/>
          </w:rPr>
          <w:fldChar w:fldCharType="begin"/>
        </w:r>
        <w:r w:rsidR="00093C3E">
          <w:rPr>
            <w:noProof/>
          </w:rPr>
          <w:instrText xml:space="preserve"> PAGEREF _Toc177127259 \h </w:instrText>
        </w:r>
        <w:r w:rsidR="00093C3E">
          <w:rPr>
            <w:noProof/>
          </w:rPr>
        </w:r>
        <w:r w:rsidR="00093C3E">
          <w:rPr>
            <w:noProof/>
          </w:rPr>
          <w:fldChar w:fldCharType="separate"/>
        </w:r>
        <w:r w:rsidR="00093C3E">
          <w:rPr>
            <w:noProof/>
          </w:rPr>
          <w:t>8</w:t>
        </w:r>
        <w:r w:rsidR="00093C3E">
          <w:rPr>
            <w:noProof/>
          </w:rPr>
          <w:fldChar w:fldCharType="end"/>
        </w:r>
      </w:hyperlink>
    </w:p>
    <w:p w14:paraId="451FAC5F" w14:textId="76BA4DC3"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60" w:history="1">
        <w:r w:rsidR="00093C3E" w:rsidRPr="00EE374C">
          <w:rPr>
            <w:rStyle w:val="Lienhypertexte"/>
            <w:noProof/>
            <w:lang w:val="en-CA"/>
          </w:rPr>
          <w:t>1.9. START DATE</w:t>
        </w:r>
        <w:r w:rsidR="00093C3E">
          <w:rPr>
            <w:noProof/>
          </w:rPr>
          <w:tab/>
        </w:r>
        <w:r w:rsidR="00093C3E">
          <w:rPr>
            <w:noProof/>
          </w:rPr>
          <w:fldChar w:fldCharType="begin"/>
        </w:r>
        <w:r w:rsidR="00093C3E">
          <w:rPr>
            <w:noProof/>
          </w:rPr>
          <w:instrText xml:space="preserve"> PAGEREF _Toc177127260 \h </w:instrText>
        </w:r>
        <w:r w:rsidR="00093C3E">
          <w:rPr>
            <w:noProof/>
          </w:rPr>
        </w:r>
        <w:r w:rsidR="00093C3E">
          <w:rPr>
            <w:noProof/>
          </w:rPr>
          <w:fldChar w:fldCharType="separate"/>
        </w:r>
        <w:r w:rsidR="00093C3E">
          <w:rPr>
            <w:noProof/>
          </w:rPr>
          <w:t>10</w:t>
        </w:r>
        <w:r w:rsidR="00093C3E">
          <w:rPr>
            <w:noProof/>
          </w:rPr>
          <w:fldChar w:fldCharType="end"/>
        </w:r>
      </w:hyperlink>
    </w:p>
    <w:p w14:paraId="6B249040" w14:textId="6D4E0E40"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61" w:history="1">
        <w:r w:rsidR="00093C3E" w:rsidRPr="00EE374C">
          <w:rPr>
            <w:rStyle w:val="Lienhypertexte"/>
            <w:noProof/>
            <w:lang w:val="en-CA"/>
          </w:rPr>
          <w:t>1.10. EQUAL OPPORTUNITIES</w:t>
        </w:r>
        <w:r w:rsidR="00093C3E">
          <w:rPr>
            <w:noProof/>
          </w:rPr>
          <w:tab/>
        </w:r>
        <w:r w:rsidR="00093C3E">
          <w:rPr>
            <w:noProof/>
          </w:rPr>
          <w:fldChar w:fldCharType="begin"/>
        </w:r>
        <w:r w:rsidR="00093C3E">
          <w:rPr>
            <w:noProof/>
          </w:rPr>
          <w:instrText xml:space="preserve"> PAGEREF _Toc177127261 \h </w:instrText>
        </w:r>
        <w:r w:rsidR="00093C3E">
          <w:rPr>
            <w:noProof/>
          </w:rPr>
        </w:r>
        <w:r w:rsidR="00093C3E">
          <w:rPr>
            <w:noProof/>
          </w:rPr>
          <w:fldChar w:fldCharType="separate"/>
        </w:r>
        <w:r w:rsidR="00093C3E">
          <w:rPr>
            <w:noProof/>
          </w:rPr>
          <w:t>10</w:t>
        </w:r>
        <w:r w:rsidR="00093C3E">
          <w:rPr>
            <w:noProof/>
          </w:rPr>
          <w:fldChar w:fldCharType="end"/>
        </w:r>
      </w:hyperlink>
    </w:p>
    <w:p w14:paraId="74BEDBFC" w14:textId="140016F3"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62" w:history="1">
        <w:r w:rsidR="00093C3E" w:rsidRPr="00EE374C">
          <w:rPr>
            <w:rStyle w:val="Lienhypertexte"/>
            <w:caps/>
            <w:noProof/>
            <w:kern w:val="21"/>
            <w:lang w:val="en-CA"/>
          </w:rPr>
          <w:t>1.11. Link with the competences of the Brussels-Capital Region</w:t>
        </w:r>
        <w:r w:rsidR="00093C3E">
          <w:rPr>
            <w:noProof/>
          </w:rPr>
          <w:tab/>
        </w:r>
        <w:r w:rsidR="00093C3E">
          <w:rPr>
            <w:noProof/>
          </w:rPr>
          <w:fldChar w:fldCharType="begin"/>
        </w:r>
        <w:r w:rsidR="00093C3E">
          <w:rPr>
            <w:noProof/>
          </w:rPr>
          <w:instrText xml:space="preserve"> PAGEREF _Toc177127262 \h </w:instrText>
        </w:r>
        <w:r w:rsidR="00093C3E">
          <w:rPr>
            <w:noProof/>
          </w:rPr>
        </w:r>
        <w:r w:rsidR="00093C3E">
          <w:rPr>
            <w:noProof/>
          </w:rPr>
          <w:fldChar w:fldCharType="separate"/>
        </w:r>
        <w:r w:rsidR="00093C3E">
          <w:rPr>
            <w:noProof/>
          </w:rPr>
          <w:t>10</w:t>
        </w:r>
        <w:r w:rsidR="00093C3E">
          <w:rPr>
            <w:noProof/>
          </w:rPr>
          <w:fldChar w:fldCharType="end"/>
        </w:r>
      </w:hyperlink>
    </w:p>
    <w:p w14:paraId="590A52BF" w14:textId="7B98EE00"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63" w:history="1">
        <w:r w:rsidR="00093C3E" w:rsidRPr="00EE374C">
          <w:rPr>
            <w:rStyle w:val="Lienhypertexte"/>
            <w:noProof/>
            <w:lang w:val="en-CA"/>
          </w:rPr>
          <w:t>2 : Presentation of the team and the host structures</w:t>
        </w:r>
        <w:r w:rsidR="00093C3E">
          <w:rPr>
            <w:noProof/>
          </w:rPr>
          <w:tab/>
        </w:r>
        <w:r w:rsidR="00093C3E">
          <w:rPr>
            <w:noProof/>
          </w:rPr>
          <w:fldChar w:fldCharType="begin"/>
        </w:r>
        <w:r w:rsidR="00093C3E">
          <w:rPr>
            <w:noProof/>
          </w:rPr>
          <w:instrText xml:space="preserve"> PAGEREF _Toc177127263 \h </w:instrText>
        </w:r>
        <w:r w:rsidR="00093C3E">
          <w:rPr>
            <w:noProof/>
          </w:rPr>
        </w:r>
        <w:r w:rsidR="00093C3E">
          <w:rPr>
            <w:noProof/>
          </w:rPr>
          <w:fldChar w:fldCharType="separate"/>
        </w:r>
        <w:r w:rsidR="00093C3E">
          <w:rPr>
            <w:noProof/>
          </w:rPr>
          <w:t>12</w:t>
        </w:r>
        <w:r w:rsidR="00093C3E">
          <w:rPr>
            <w:noProof/>
          </w:rPr>
          <w:fldChar w:fldCharType="end"/>
        </w:r>
      </w:hyperlink>
    </w:p>
    <w:p w14:paraId="7C15617E" w14:textId="70D16C61"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64" w:history="1">
        <w:r w:rsidR="00093C3E" w:rsidRPr="00EE374C">
          <w:rPr>
            <w:rStyle w:val="Lienhypertexte"/>
            <w:noProof/>
            <w:lang w:val="en-CA"/>
          </w:rPr>
          <w:t>2.1. PROFILE OF THE PROMOTOR AND HIS/HER RESEARCH UNIT</w:t>
        </w:r>
        <w:r w:rsidR="00093C3E">
          <w:rPr>
            <w:noProof/>
          </w:rPr>
          <w:tab/>
        </w:r>
        <w:r w:rsidR="00093C3E">
          <w:rPr>
            <w:noProof/>
          </w:rPr>
          <w:fldChar w:fldCharType="begin"/>
        </w:r>
        <w:r w:rsidR="00093C3E">
          <w:rPr>
            <w:noProof/>
          </w:rPr>
          <w:instrText xml:space="preserve"> PAGEREF _Toc177127264 \h </w:instrText>
        </w:r>
        <w:r w:rsidR="00093C3E">
          <w:rPr>
            <w:noProof/>
          </w:rPr>
        </w:r>
        <w:r w:rsidR="00093C3E">
          <w:rPr>
            <w:noProof/>
          </w:rPr>
          <w:fldChar w:fldCharType="separate"/>
        </w:r>
        <w:r w:rsidR="00093C3E">
          <w:rPr>
            <w:noProof/>
          </w:rPr>
          <w:t>12</w:t>
        </w:r>
        <w:r w:rsidR="00093C3E">
          <w:rPr>
            <w:noProof/>
          </w:rPr>
          <w:fldChar w:fldCharType="end"/>
        </w:r>
      </w:hyperlink>
    </w:p>
    <w:p w14:paraId="5B4A257E" w14:textId="5A42CA80"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65" w:history="1">
        <w:r w:rsidR="00093C3E" w:rsidRPr="00EE374C">
          <w:rPr>
            <w:rStyle w:val="Lienhypertexte"/>
            <w:noProof/>
            <w:lang w:val="en-CA"/>
          </w:rPr>
          <w:t>2.1.1. Research activities</w:t>
        </w:r>
        <w:r w:rsidR="00093C3E">
          <w:rPr>
            <w:noProof/>
          </w:rPr>
          <w:tab/>
        </w:r>
        <w:r w:rsidR="00093C3E">
          <w:rPr>
            <w:noProof/>
          </w:rPr>
          <w:fldChar w:fldCharType="begin"/>
        </w:r>
        <w:r w:rsidR="00093C3E">
          <w:rPr>
            <w:noProof/>
          </w:rPr>
          <w:instrText xml:space="preserve"> PAGEREF _Toc177127265 \h </w:instrText>
        </w:r>
        <w:r w:rsidR="00093C3E">
          <w:rPr>
            <w:noProof/>
          </w:rPr>
        </w:r>
        <w:r w:rsidR="00093C3E">
          <w:rPr>
            <w:noProof/>
          </w:rPr>
          <w:fldChar w:fldCharType="separate"/>
        </w:r>
        <w:r w:rsidR="00093C3E">
          <w:rPr>
            <w:noProof/>
          </w:rPr>
          <w:t>12</w:t>
        </w:r>
        <w:r w:rsidR="00093C3E">
          <w:rPr>
            <w:noProof/>
          </w:rPr>
          <w:fldChar w:fldCharType="end"/>
        </w:r>
      </w:hyperlink>
    </w:p>
    <w:p w14:paraId="468D4364" w14:textId="4A2D0051"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66" w:history="1">
        <w:r w:rsidR="00093C3E" w:rsidRPr="00EE374C">
          <w:rPr>
            <w:rStyle w:val="Lienhypertexte"/>
            <w:noProof/>
            <w:lang w:val="en-CA"/>
          </w:rPr>
          <w:t>2.1.2. Promotor's experiences in the research field of the project</w:t>
        </w:r>
        <w:r w:rsidR="00093C3E">
          <w:rPr>
            <w:noProof/>
          </w:rPr>
          <w:tab/>
        </w:r>
        <w:r w:rsidR="00093C3E">
          <w:rPr>
            <w:noProof/>
          </w:rPr>
          <w:fldChar w:fldCharType="begin"/>
        </w:r>
        <w:r w:rsidR="00093C3E">
          <w:rPr>
            <w:noProof/>
          </w:rPr>
          <w:instrText xml:space="preserve"> PAGEREF _Toc177127266 \h </w:instrText>
        </w:r>
        <w:r w:rsidR="00093C3E">
          <w:rPr>
            <w:noProof/>
          </w:rPr>
        </w:r>
        <w:r w:rsidR="00093C3E">
          <w:rPr>
            <w:noProof/>
          </w:rPr>
          <w:fldChar w:fldCharType="separate"/>
        </w:r>
        <w:r w:rsidR="00093C3E">
          <w:rPr>
            <w:noProof/>
          </w:rPr>
          <w:t>12</w:t>
        </w:r>
        <w:r w:rsidR="00093C3E">
          <w:rPr>
            <w:noProof/>
          </w:rPr>
          <w:fldChar w:fldCharType="end"/>
        </w:r>
      </w:hyperlink>
    </w:p>
    <w:p w14:paraId="345F2D65" w14:textId="58CF90D6"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67" w:history="1">
        <w:r w:rsidR="00093C3E" w:rsidRPr="00EE374C">
          <w:rPr>
            <w:rStyle w:val="Lienhypertexte"/>
            <w:iCs/>
            <w:noProof/>
            <w:lang w:val="en-CA"/>
          </w:rPr>
          <w:t>2.1.3.</w:t>
        </w:r>
        <w:r w:rsidR="00093C3E" w:rsidRPr="00EE374C">
          <w:rPr>
            <w:rStyle w:val="Lienhypertexte"/>
            <w:rFonts w:eastAsia="Times New Roman"/>
            <w:noProof/>
            <w:lang w:val="en-CA"/>
          </w:rPr>
          <w:t xml:space="preserve"> Promotor's motivation</w:t>
        </w:r>
        <w:r w:rsidR="00093C3E">
          <w:rPr>
            <w:noProof/>
          </w:rPr>
          <w:tab/>
        </w:r>
        <w:r w:rsidR="00093C3E">
          <w:rPr>
            <w:noProof/>
          </w:rPr>
          <w:fldChar w:fldCharType="begin"/>
        </w:r>
        <w:r w:rsidR="00093C3E">
          <w:rPr>
            <w:noProof/>
          </w:rPr>
          <w:instrText xml:space="preserve"> PAGEREF _Toc177127267 \h </w:instrText>
        </w:r>
        <w:r w:rsidR="00093C3E">
          <w:rPr>
            <w:noProof/>
          </w:rPr>
        </w:r>
        <w:r w:rsidR="00093C3E">
          <w:rPr>
            <w:noProof/>
          </w:rPr>
          <w:fldChar w:fldCharType="separate"/>
        </w:r>
        <w:r w:rsidR="00093C3E">
          <w:rPr>
            <w:noProof/>
          </w:rPr>
          <w:t>12</w:t>
        </w:r>
        <w:r w:rsidR="00093C3E">
          <w:rPr>
            <w:noProof/>
          </w:rPr>
          <w:fldChar w:fldCharType="end"/>
        </w:r>
      </w:hyperlink>
    </w:p>
    <w:p w14:paraId="425D3BE8" w14:textId="649894B4"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68" w:history="1">
        <w:r w:rsidR="00093C3E" w:rsidRPr="00EE374C">
          <w:rPr>
            <w:rStyle w:val="Lienhypertexte"/>
            <w:noProof/>
            <w:lang w:val="en-CA"/>
          </w:rPr>
          <w:t>2.2.</w:t>
        </w:r>
        <w:r w:rsidR="00093C3E" w:rsidRPr="00EE374C">
          <w:rPr>
            <w:rStyle w:val="Lienhypertexte"/>
            <w:rFonts w:cs="Times New Roman"/>
            <w:noProof/>
            <w:lang w:val="en-CA"/>
          </w:rPr>
          <w:t xml:space="preserve"> CANDIDATE PROFILE</w:t>
        </w:r>
        <w:r w:rsidR="00093C3E">
          <w:rPr>
            <w:noProof/>
          </w:rPr>
          <w:tab/>
        </w:r>
        <w:r w:rsidR="00093C3E">
          <w:rPr>
            <w:noProof/>
          </w:rPr>
          <w:fldChar w:fldCharType="begin"/>
        </w:r>
        <w:r w:rsidR="00093C3E">
          <w:rPr>
            <w:noProof/>
          </w:rPr>
          <w:instrText xml:space="preserve"> PAGEREF _Toc177127268 \h </w:instrText>
        </w:r>
        <w:r w:rsidR="00093C3E">
          <w:rPr>
            <w:noProof/>
          </w:rPr>
        </w:r>
        <w:r w:rsidR="00093C3E">
          <w:rPr>
            <w:noProof/>
          </w:rPr>
          <w:fldChar w:fldCharType="separate"/>
        </w:r>
        <w:r w:rsidR="00093C3E">
          <w:rPr>
            <w:noProof/>
          </w:rPr>
          <w:t>12</w:t>
        </w:r>
        <w:r w:rsidR="00093C3E">
          <w:rPr>
            <w:noProof/>
          </w:rPr>
          <w:fldChar w:fldCharType="end"/>
        </w:r>
      </w:hyperlink>
    </w:p>
    <w:p w14:paraId="0DD00050" w14:textId="3E1BBE61"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69" w:history="1">
        <w:r w:rsidR="00093C3E" w:rsidRPr="00EE374C">
          <w:rPr>
            <w:rStyle w:val="Lienhypertexte"/>
            <w:iCs/>
            <w:noProof/>
            <w:lang w:val="en-CA"/>
          </w:rPr>
          <w:t>2.2.1.</w:t>
        </w:r>
        <w:r w:rsidR="00093C3E" w:rsidRPr="00EE374C">
          <w:rPr>
            <w:rStyle w:val="Lienhypertexte"/>
            <w:noProof/>
            <w:lang w:val="en-CA"/>
          </w:rPr>
          <w:t xml:space="preserve"> Expertise in the field of research</w:t>
        </w:r>
        <w:r w:rsidR="00093C3E">
          <w:rPr>
            <w:noProof/>
          </w:rPr>
          <w:tab/>
        </w:r>
        <w:r w:rsidR="00093C3E">
          <w:rPr>
            <w:noProof/>
          </w:rPr>
          <w:fldChar w:fldCharType="begin"/>
        </w:r>
        <w:r w:rsidR="00093C3E">
          <w:rPr>
            <w:noProof/>
          </w:rPr>
          <w:instrText xml:space="preserve"> PAGEREF _Toc177127269 \h </w:instrText>
        </w:r>
        <w:r w:rsidR="00093C3E">
          <w:rPr>
            <w:noProof/>
          </w:rPr>
        </w:r>
        <w:r w:rsidR="00093C3E">
          <w:rPr>
            <w:noProof/>
          </w:rPr>
          <w:fldChar w:fldCharType="separate"/>
        </w:r>
        <w:r w:rsidR="00093C3E">
          <w:rPr>
            <w:noProof/>
          </w:rPr>
          <w:t>12</w:t>
        </w:r>
        <w:r w:rsidR="00093C3E">
          <w:rPr>
            <w:noProof/>
          </w:rPr>
          <w:fldChar w:fldCharType="end"/>
        </w:r>
      </w:hyperlink>
    </w:p>
    <w:p w14:paraId="7FA8A60B" w14:textId="2F479E64"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70" w:history="1">
        <w:r w:rsidR="00093C3E" w:rsidRPr="00EE374C">
          <w:rPr>
            <w:rStyle w:val="Lienhypertexte"/>
            <w:noProof/>
            <w:lang w:val="en-CA"/>
          </w:rPr>
          <w:t>2.3.</w:t>
        </w:r>
        <w:r w:rsidR="00093C3E" w:rsidRPr="00EE374C">
          <w:rPr>
            <w:rStyle w:val="Lienhypertexte"/>
            <w:rFonts w:cs="Times New Roman"/>
            <w:noProof/>
            <w:lang w:val="en-CA"/>
          </w:rPr>
          <w:t xml:space="preserve"> SUPERVISORS AND PARTNER ENTITY PROFILE</w:t>
        </w:r>
        <w:r w:rsidR="00093C3E">
          <w:rPr>
            <w:noProof/>
          </w:rPr>
          <w:tab/>
        </w:r>
        <w:r w:rsidR="00093C3E">
          <w:rPr>
            <w:noProof/>
          </w:rPr>
          <w:fldChar w:fldCharType="begin"/>
        </w:r>
        <w:r w:rsidR="00093C3E">
          <w:rPr>
            <w:noProof/>
          </w:rPr>
          <w:instrText xml:space="preserve"> PAGEREF _Toc177127270 \h </w:instrText>
        </w:r>
        <w:r w:rsidR="00093C3E">
          <w:rPr>
            <w:noProof/>
          </w:rPr>
        </w:r>
        <w:r w:rsidR="00093C3E">
          <w:rPr>
            <w:noProof/>
          </w:rPr>
          <w:fldChar w:fldCharType="separate"/>
        </w:r>
        <w:r w:rsidR="00093C3E">
          <w:rPr>
            <w:noProof/>
          </w:rPr>
          <w:t>13</w:t>
        </w:r>
        <w:r w:rsidR="00093C3E">
          <w:rPr>
            <w:noProof/>
          </w:rPr>
          <w:fldChar w:fldCharType="end"/>
        </w:r>
      </w:hyperlink>
    </w:p>
    <w:p w14:paraId="03F701EA" w14:textId="5D936CA3"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71" w:history="1">
        <w:r w:rsidR="00093C3E" w:rsidRPr="00EE374C">
          <w:rPr>
            <w:rStyle w:val="Lienhypertexte"/>
            <w:rFonts w:eastAsia="Times New Roman"/>
            <w:noProof/>
            <w:lang w:val="en-CA"/>
          </w:rPr>
          <w:t>2.3.1. Partner Entity Description</w:t>
        </w:r>
        <w:r w:rsidR="00093C3E">
          <w:rPr>
            <w:noProof/>
          </w:rPr>
          <w:tab/>
        </w:r>
        <w:r w:rsidR="00093C3E">
          <w:rPr>
            <w:noProof/>
          </w:rPr>
          <w:fldChar w:fldCharType="begin"/>
        </w:r>
        <w:r w:rsidR="00093C3E">
          <w:rPr>
            <w:noProof/>
          </w:rPr>
          <w:instrText xml:space="preserve"> PAGEREF _Toc177127271 \h </w:instrText>
        </w:r>
        <w:r w:rsidR="00093C3E">
          <w:rPr>
            <w:noProof/>
          </w:rPr>
        </w:r>
        <w:r w:rsidR="00093C3E">
          <w:rPr>
            <w:noProof/>
          </w:rPr>
          <w:fldChar w:fldCharType="separate"/>
        </w:r>
        <w:r w:rsidR="00093C3E">
          <w:rPr>
            <w:noProof/>
          </w:rPr>
          <w:t>13</w:t>
        </w:r>
        <w:r w:rsidR="00093C3E">
          <w:rPr>
            <w:noProof/>
          </w:rPr>
          <w:fldChar w:fldCharType="end"/>
        </w:r>
      </w:hyperlink>
    </w:p>
    <w:p w14:paraId="361122AF" w14:textId="16C20ED5"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72" w:history="1">
        <w:r w:rsidR="00093C3E" w:rsidRPr="00EE374C">
          <w:rPr>
            <w:rStyle w:val="Lienhypertexte"/>
            <w:iCs/>
            <w:noProof/>
            <w:lang w:val="en-CA"/>
          </w:rPr>
          <w:t>2.3.2.</w:t>
        </w:r>
        <w:r w:rsidR="00093C3E" w:rsidRPr="00EE374C">
          <w:rPr>
            <w:rStyle w:val="Lienhypertexte"/>
            <w:noProof/>
            <w:lang w:val="en-CA"/>
          </w:rPr>
          <w:t xml:space="preserve"> Description of the activities and skills of the 2 supervisors</w:t>
        </w:r>
        <w:r w:rsidR="00093C3E">
          <w:rPr>
            <w:noProof/>
          </w:rPr>
          <w:tab/>
        </w:r>
        <w:r w:rsidR="00093C3E">
          <w:rPr>
            <w:noProof/>
          </w:rPr>
          <w:fldChar w:fldCharType="begin"/>
        </w:r>
        <w:r w:rsidR="00093C3E">
          <w:rPr>
            <w:noProof/>
          </w:rPr>
          <w:instrText xml:space="preserve"> PAGEREF _Toc177127272 \h </w:instrText>
        </w:r>
        <w:r w:rsidR="00093C3E">
          <w:rPr>
            <w:noProof/>
          </w:rPr>
        </w:r>
        <w:r w:rsidR="00093C3E">
          <w:rPr>
            <w:noProof/>
          </w:rPr>
          <w:fldChar w:fldCharType="separate"/>
        </w:r>
        <w:r w:rsidR="00093C3E">
          <w:rPr>
            <w:noProof/>
          </w:rPr>
          <w:t>13</w:t>
        </w:r>
        <w:r w:rsidR="00093C3E">
          <w:rPr>
            <w:noProof/>
          </w:rPr>
          <w:fldChar w:fldCharType="end"/>
        </w:r>
      </w:hyperlink>
    </w:p>
    <w:p w14:paraId="4A6C61A6" w14:textId="6E4C6B7F"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73" w:history="1">
        <w:r w:rsidR="00093C3E" w:rsidRPr="00EE374C">
          <w:rPr>
            <w:rStyle w:val="Lienhypertexte"/>
            <w:iCs/>
            <w:noProof/>
            <w:lang w:val="en-CA"/>
          </w:rPr>
          <w:t>2.3.3.</w:t>
        </w:r>
        <w:r w:rsidR="00093C3E" w:rsidRPr="00EE374C">
          <w:rPr>
            <w:rStyle w:val="Lienhypertexte"/>
            <w:rFonts w:eastAsia="Times New Roman"/>
            <w:noProof/>
            <w:lang w:val="en-CA"/>
          </w:rPr>
          <w:t xml:space="preserve"> Role of </w:t>
        </w:r>
        <w:r w:rsidR="00093C3E" w:rsidRPr="00EE374C">
          <w:rPr>
            <w:rStyle w:val="Lienhypertexte"/>
            <w:noProof/>
            <w:lang w:val="en-CA"/>
          </w:rPr>
          <w:t>supervisors</w:t>
        </w:r>
        <w:r w:rsidR="00093C3E">
          <w:rPr>
            <w:noProof/>
          </w:rPr>
          <w:tab/>
        </w:r>
        <w:r w:rsidR="00093C3E">
          <w:rPr>
            <w:noProof/>
          </w:rPr>
          <w:fldChar w:fldCharType="begin"/>
        </w:r>
        <w:r w:rsidR="00093C3E">
          <w:rPr>
            <w:noProof/>
          </w:rPr>
          <w:instrText xml:space="preserve"> PAGEREF _Toc177127273 \h </w:instrText>
        </w:r>
        <w:r w:rsidR="00093C3E">
          <w:rPr>
            <w:noProof/>
          </w:rPr>
        </w:r>
        <w:r w:rsidR="00093C3E">
          <w:rPr>
            <w:noProof/>
          </w:rPr>
          <w:fldChar w:fldCharType="separate"/>
        </w:r>
        <w:r w:rsidR="00093C3E">
          <w:rPr>
            <w:noProof/>
          </w:rPr>
          <w:t>13</w:t>
        </w:r>
        <w:r w:rsidR="00093C3E">
          <w:rPr>
            <w:noProof/>
          </w:rPr>
          <w:fldChar w:fldCharType="end"/>
        </w:r>
      </w:hyperlink>
    </w:p>
    <w:p w14:paraId="3AEB017C" w14:textId="14D8545E" w:rsidR="00093C3E" w:rsidRDefault="00286898">
      <w:pPr>
        <w:pStyle w:val="TM3"/>
        <w:rPr>
          <w:rFonts w:asciiTheme="minorHAnsi" w:eastAsiaTheme="minorEastAsia" w:hAnsiTheme="minorHAnsi" w:cstheme="minorBidi"/>
          <w:noProof/>
          <w:kern w:val="2"/>
          <w:lang w:eastAsia="fr-BE"/>
          <w14:ligatures w14:val="standardContextual"/>
        </w:rPr>
      </w:pPr>
      <w:hyperlink w:anchor="_Toc177127274" w:history="1">
        <w:r w:rsidR="00093C3E" w:rsidRPr="00EE374C">
          <w:rPr>
            <w:rStyle w:val="Lienhypertexte"/>
            <w:iCs/>
            <w:noProof/>
            <w:lang w:val="en-CA"/>
          </w:rPr>
          <w:t>2.3.4.</w:t>
        </w:r>
        <w:r w:rsidR="00093C3E" w:rsidRPr="00EE374C">
          <w:rPr>
            <w:rStyle w:val="Lienhypertexte"/>
            <w:rFonts w:eastAsia="Times New Roman"/>
            <w:noProof/>
            <w:lang w:val="en-CA"/>
          </w:rPr>
          <w:t xml:space="preserve"> Supervisors’ motivation</w:t>
        </w:r>
        <w:r w:rsidR="00093C3E">
          <w:rPr>
            <w:noProof/>
          </w:rPr>
          <w:tab/>
        </w:r>
        <w:r w:rsidR="00093C3E">
          <w:rPr>
            <w:noProof/>
          </w:rPr>
          <w:fldChar w:fldCharType="begin"/>
        </w:r>
        <w:r w:rsidR="00093C3E">
          <w:rPr>
            <w:noProof/>
          </w:rPr>
          <w:instrText xml:space="preserve"> PAGEREF _Toc177127274 \h </w:instrText>
        </w:r>
        <w:r w:rsidR="00093C3E">
          <w:rPr>
            <w:noProof/>
          </w:rPr>
        </w:r>
        <w:r w:rsidR="00093C3E">
          <w:rPr>
            <w:noProof/>
          </w:rPr>
          <w:fldChar w:fldCharType="separate"/>
        </w:r>
        <w:r w:rsidR="00093C3E">
          <w:rPr>
            <w:noProof/>
          </w:rPr>
          <w:t>14</w:t>
        </w:r>
        <w:r w:rsidR="00093C3E">
          <w:rPr>
            <w:noProof/>
          </w:rPr>
          <w:fldChar w:fldCharType="end"/>
        </w:r>
      </w:hyperlink>
    </w:p>
    <w:p w14:paraId="64A4C644" w14:textId="5781B90A"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75" w:history="1">
        <w:r w:rsidR="00093C3E" w:rsidRPr="00EE374C">
          <w:rPr>
            <w:rStyle w:val="Lienhypertexte"/>
            <w:noProof/>
            <w:lang w:val="en-CA"/>
          </w:rPr>
          <w:t>3 : Presentation of the project</w:t>
        </w:r>
        <w:r w:rsidR="00093C3E">
          <w:rPr>
            <w:noProof/>
          </w:rPr>
          <w:tab/>
        </w:r>
        <w:r w:rsidR="00093C3E">
          <w:rPr>
            <w:noProof/>
          </w:rPr>
          <w:fldChar w:fldCharType="begin"/>
        </w:r>
        <w:r w:rsidR="00093C3E">
          <w:rPr>
            <w:noProof/>
          </w:rPr>
          <w:instrText xml:space="preserve"> PAGEREF _Toc177127275 \h </w:instrText>
        </w:r>
        <w:r w:rsidR="00093C3E">
          <w:rPr>
            <w:noProof/>
          </w:rPr>
        </w:r>
        <w:r w:rsidR="00093C3E">
          <w:rPr>
            <w:noProof/>
          </w:rPr>
          <w:fldChar w:fldCharType="separate"/>
        </w:r>
        <w:r w:rsidR="00093C3E">
          <w:rPr>
            <w:noProof/>
          </w:rPr>
          <w:t>15</w:t>
        </w:r>
        <w:r w:rsidR="00093C3E">
          <w:rPr>
            <w:noProof/>
          </w:rPr>
          <w:fldChar w:fldCharType="end"/>
        </w:r>
      </w:hyperlink>
    </w:p>
    <w:p w14:paraId="2056FED7" w14:textId="2E05917D"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76" w:history="1">
        <w:r w:rsidR="00093C3E" w:rsidRPr="00EE374C">
          <w:rPr>
            <w:rStyle w:val="Lienhypertexte"/>
            <w:noProof/>
            <w:lang w:val="en-CA"/>
          </w:rPr>
          <w:t xml:space="preserve">3.1. CONTEXT, STATE OF THE ART AND </w:t>
        </w:r>
        <w:r w:rsidR="00093C3E" w:rsidRPr="00EE374C">
          <w:rPr>
            <w:rStyle w:val="Lienhypertexte"/>
            <w:rFonts w:eastAsia="Verdana"/>
            <w:noProof/>
            <w:lang w:val="en-CA"/>
          </w:rPr>
          <w:t>PROJECT OBJECTIVES</w:t>
        </w:r>
        <w:r w:rsidR="00093C3E">
          <w:rPr>
            <w:noProof/>
          </w:rPr>
          <w:tab/>
        </w:r>
        <w:r w:rsidR="00093C3E">
          <w:rPr>
            <w:noProof/>
          </w:rPr>
          <w:fldChar w:fldCharType="begin"/>
        </w:r>
        <w:r w:rsidR="00093C3E">
          <w:rPr>
            <w:noProof/>
          </w:rPr>
          <w:instrText xml:space="preserve"> PAGEREF _Toc177127276 \h </w:instrText>
        </w:r>
        <w:r w:rsidR="00093C3E">
          <w:rPr>
            <w:noProof/>
          </w:rPr>
        </w:r>
        <w:r w:rsidR="00093C3E">
          <w:rPr>
            <w:noProof/>
          </w:rPr>
          <w:fldChar w:fldCharType="separate"/>
        </w:r>
        <w:r w:rsidR="00093C3E">
          <w:rPr>
            <w:noProof/>
          </w:rPr>
          <w:t>15</w:t>
        </w:r>
        <w:r w:rsidR="00093C3E">
          <w:rPr>
            <w:noProof/>
          </w:rPr>
          <w:fldChar w:fldCharType="end"/>
        </w:r>
      </w:hyperlink>
    </w:p>
    <w:p w14:paraId="447B334E" w14:textId="4FF4D120"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77" w:history="1">
        <w:r w:rsidR="00093C3E" w:rsidRPr="00EE374C">
          <w:rPr>
            <w:rStyle w:val="Lienhypertexte"/>
            <w:noProof/>
            <w:lang w:val="en-CA"/>
          </w:rPr>
          <w:t>3.2. PROJECT PROGRAM</w:t>
        </w:r>
        <w:r w:rsidR="00093C3E">
          <w:rPr>
            <w:noProof/>
          </w:rPr>
          <w:tab/>
        </w:r>
        <w:r w:rsidR="00093C3E">
          <w:rPr>
            <w:noProof/>
          </w:rPr>
          <w:fldChar w:fldCharType="begin"/>
        </w:r>
        <w:r w:rsidR="00093C3E">
          <w:rPr>
            <w:noProof/>
          </w:rPr>
          <w:instrText xml:space="preserve"> PAGEREF _Toc177127277 \h </w:instrText>
        </w:r>
        <w:r w:rsidR="00093C3E">
          <w:rPr>
            <w:noProof/>
          </w:rPr>
        </w:r>
        <w:r w:rsidR="00093C3E">
          <w:rPr>
            <w:noProof/>
          </w:rPr>
          <w:fldChar w:fldCharType="separate"/>
        </w:r>
        <w:r w:rsidR="00093C3E">
          <w:rPr>
            <w:noProof/>
          </w:rPr>
          <w:t>15</w:t>
        </w:r>
        <w:r w:rsidR="00093C3E">
          <w:rPr>
            <w:noProof/>
          </w:rPr>
          <w:fldChar w:fldCharType="end"/>
        </w:r>
      </w:hyperlink>
    </w:p>
    <w:p w14:paraId="456C0FD4" w14:textId="360F4A55"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78" w:history="1">
        <w:r w:rsidR="00093C3E" w:rsidRPr="00EE374C">
          <w:rPr>
            <w:rStyle w:val="Lienhypertexte"/>
            <w:caps/>
            <w:noProof/>
            <w:kern w:val="21"/>
            <w:lang w:val="en-CA"/>
          </w:rPr>
          <w:t>3.3. Necessary, central and specific role of the Partner Entity IN the implementation of the project</w:t>
        </w:r>
        <w:r w:rsidR="00093C3E">
          <w:rPr>
            <w:noProof/>
          </w:rPr>
          <w:tab/>
        </w:r>
        <w:r w:rsidR="00093C3E">
          <w:rPr>
            <w:noProof/>
          </w:rPr>
          <w:fldChar w:fldCharType="begin"/>
        </w:r>
        <w:r w:rsidR="00093C3E">
          <w:rPr>
            <w:noProof/>
          </w:rPr>
          <w:instrText xml:space="preserve"> PAGEREF _Toc177127278 \h </w:instrText>
        </w:r>
        <w:r w:rsidR="00093C3E">
          <w:rPr>
            <w:noProof/>
          </w:rPr>
        </w:r>
        <w:r w:rsidR="00093C3E">
          <w:rPr>
            <w:noProof/>
          </w:rPr>
          <w:fldChar w:fldCharType="separate"/>
        </w:r>
        <w:r w:rsidR="00093C3E">
          <w:rPr>
            <w:noProof/>
          </w:rPr>
          <w:t>16</w:t>
        </w:r>
        <w:r w:rsidR="00093C3E">
          <w:rPr>
            <w:noProof/>
          </w:rPr>
          <w:fldChar w:fldCharType="end"/>
        </w:r>
      </w:hyperlink>
    </w:p>
    <w:p w14:paraId="5DA7FF59" w14:textId="0EA4372D"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79" w:history="1">
        <w:r w:rsidR="00093C3E" w:rsidRPr="00EE374C">
          <w:rPr>
            <w:rStyle w:val="Lienhypertexte"/>
            <w:noProof/>
            <w:lang w:val="en-CA"/>
          </w:rPr>
          <w:t>4 : Project Budget</w:t>
        </w:r>
        <w:r w:rsidR="00093C3E">
          <w:rPr>
            <w:noProof/>
          </w:rPr>
          <w:tab/>
        </w:r>
        <w:r w:rsidR="00093C3E">
          <w:rPr>
            <w:noProof/>
          </w:rPr>
          <w:fldChar w:fldCharType="begin"/>
        </w:r>
        <w:r w:rsidR="00093C3E">
          <w:rPr>
            <w:noProof/>
          </w:rPr>
          <w:instrText xml:space="preserve"> PAGEREF _Toc177127279 \h </w:instrText>
        </w:r>
        <w:r w:rsidR="00093C3E">
          <w:rPr>
            <w:noProof/>
          </w:rPr>
        </w:r>
        <w:r w:rsidR="00093C3E">
          <w:rPr>
            <w:noProof/>
          </w:rPr>
          <w:fldChar w:fldCharType="separate"/>
        </w:r>
        <w:r w:rsidR="00093C3E">
          <w:rPr>
            <w:noProof/>
          </w:rPr>
          <w:t>18</w:t>
        </w:r>
        <w:r w:rsidR="00093C3E">
          <w:rPr>
            <w:noProof/>
          </w:rPr>
          <w:fldChar w:fldCharType="end"/>
        </w:r>
      </w:hyperlink>
    </w:p>
    <w:p w14:paraId="10FBD02D" w14:textId="16792D0A"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80" w:history="1">
        <w:r w:rsidR="00093C3E" w:rsidRPr="00EE374C">
          <w:rPr>
            <w:rStyle w:val="Lienhypertexte"/>
            <w:noProof/>
            <w:lang w:val="en-CA"/>
          </w:rPr>
          <w:t>4.1. BUDGET</w:t>
        </w:r>
        <w:r w:rsidR="00093C3E" w:rsidRPr="00EE374C">
          <w:rPr>
            <w:rStyle w:val="Lienhypertexte"/>
            <w:rFonts w:cs="Times New Roman"/>
            <w:noProof/>
            <w:lang w:val="en-CA"/>
          </w:rPr>
          <w:t xml:space="preserve"> OF THE RESEARCH ORGANISATION</w:t>
        </w:r>
        <w:r w:rsidR="00093C3E">
          <w:rPr>
            <w:noProof/>
          </w:rPr>
          <w:tab/>
        </w:r>
        <w:r w:rsidR="00093C3E">
          <w:rPr>
            <w:noProof/>
          </w:rPr>
          <w:fldChar w:fldCharType="begin"/>
        </w:r>
        <w:r w:rsidR="00093C3E">
          <w:rPr>
            <w:noProof/>
          </w:rPr>
          <w:instrText xml:space="preserve"> PAGEREF _Toc177127280 \h </w:instrText>
        </w:r>
        <w:r w:rsidR="00093C3E">
          <w:rPr>
            <w:noProof/>
          </w:rPr>
        </w:r>
        <w:r w:rsidR="00093C3E">
          <w:rPr>
            <w:noProof/>
          </w:rPr>
          <w:fldChar w:fldCharType="separate"/>
        </w:r>
        <w:r w:rsidR="00093C3E">
          <w:rPr>
            <w:noProof/>
          </w:rPr>
          <w:t>18</w:t>
        </w:r>
        <w:r w:rsidR="00093C3E">
          <w:rPr>
            <w:noProof/>
          </w:rPr>
          <w:fldChar w:fldCharType="end"/>
        </w:r>
      </w:hyperlink>
    </w:p>
    <w:p w14:paraId="276E15D5" w14:textId="7B89933D"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81" w:history="1">
        <w:r w:rsidR="00093C3E" w:rsidRPr="00EE374C">
          <w:rPr>
            <w:rStyle w:val="Lienhypertexte"/>
            <w:noProof/>
            <w:lang w:val="en-CA"/>
          </w:rPr>
          <w:t>4.2.</w:t>
        </w:r>
        <w:r w:rsidR="00093C3E" w:rsidRPr="00EE374C">
          <w:rPr>
            <w:rStyle w:val="Lienhypertexte"/>
            <w:rFonts w:cs="Times New Roman"/>
            <w:noProof/>
            <w:lang w:val="en-CA"/>
          </w:rPr>
          <w:t xml:space="preserve"> PARTNER ENTITY</w:t>
        </w:r>
        <w:r w:rsidR="00093C3E" w:rsidRPr="00EE374C">
          <w:rPr>
            <w:rStyle w:val="Lienhypertexte"/>
            <w:rFonts w:cs="Times New Roman"/>
            <w:iCs/>
            <w:noProof/>
            <w:lang w:val="en-CA"/>
          </w:rPr>
          <w:t xml:space="preserve"> BUDGET</w:t>
        </w:r>
        <w:r w:rsidR="00093C3E">
          <w:rPr>
            <w:noProof/>
          </w:rPr>
          <w:tab/>
        </w:r>
        <w:r w:rsidR="00093C3E">
          <w:rPr>
            <w:noProof/>
          </w:rPr>
          <w:fldChar w:fldCharType="begin"/>
        </w:r>
        <w:r w:rsidR="00093C3E">
          <w:rPr>
            <w:noProof/>
          </w:rPr>
          <w:instrText xml:space="preserve"> PAGEREF _Toc177127281 \h </w:instrText>
        </w:r>
        <w:r w:rsidR="00093C3E">
          <w:rPr>
            <w:noProof/>
          </w:rPr>
        </w:r>
        <w:r w:rsidR="00093C3E">
          <w:rPr>
            <w:noProof/>
          </w:rPr>
          <w:fldChar w:fldCharType="separate"/>
        </w:r>
        <w:r w:rsidR="00093C3E">
          <w:rPr>
            <w:noProof/>
          </w:rPr>
          <w:t>21</w:t>
        </w:r>
        <w:r w:rsidR="00093C3E">
          <w:rPr>
            <w:noProof/>
          </w:rPr>
          <w:fldChar w:fldCharType="end"/>
        </w:r>
      </w:hyperlink>
    </w:p>
    <w:p w14:paraId="45484ACB" w14:textId="4DBFAEB8"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82" w:history="1">
        <w:r w:rsidR="00093C3E" w:rsidRPr="00EE374C">
          <w:rPr>
            <w:rStyle w:val="Lienhypertexte"/>
            <w:noProof/>
            <w:lang w:val="en-CA"/>
          </w:rPr>
          <w:t>5 : Perspective of results valorisation and impact for the Brussels-Capital Region</w:t>
        </w:r>
        <w:r w:rsidR="00093C3E">
          <w:rPr>
            <w:noProof/>
          </w:rPr>
          <w:tab/>
        </w:r>
        <w:r w:rsidR="00093C3E">
          <w:rPr>
            <w:noProof/>
          </w:rPr>
          <w:fldChar w:fldCharType="begin"/>
        </w:r>
        <w:r w:rsidR="00093C3E">
          <w:rPr>
            <w:noProof/>
          </w:rPr>
          <w:instrText xml:space="preserve"> PAGEREF _Toc177127282 \h </w:instrText>
        </w:r>
        <w:r w:rsidR="00093C3E">
          <w:rPr>
            <w:noProof/>
          </w:rPr>
        </w:r>
        <w:r w:rsidR="00093C3E">
          <w:rPr>
            <w:noProof/>
          </w:rPr>
          <w:fldChar w:fldCharType="separate"/>
        </w:r>
        <w:r w:rsidR="00093C3E">
          <w:rPr>
            <w:noProof/>
          </w:rPr>
          <w:t>21</w:t>
        </w:r>
        <w:r w:rsidR="00093C3E">
          <w:rPr>
            <w:noProof/>
          </w:rPr>
          <w:fldChar w:fldCharType="end"/>
        </w:r>
      </w:hyperlink>
    </w:p>
    <w:p w14:paraId="016A335A" w14:textId="1BA63A26"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83" w:history="1">
        <w:r w:rsidR="00093C3E" w:rsidRPr="00EE374C">
          <w:rPr>
            <w:rStyle w:val="Lienhypertexte"/>
            <w:noProof/>
            <w:lang w:val="en-CA"/>
          </w:rPr>
          <w:t>5.1.</w:t>
        </w:r>
        <w:r w:rsidR="00093C3E" w:rsidRPr="00EE374C">
          <w:rPr>
            <w:rStyle w:val="Lienhypertexte"/>
            <w:rFonts w:cs="Times New Roman"/>
            <w:caps/>
            <w:noProof/>
            <w:kern w:val="22"/>
            <w:lang w:val="en-CA"/>
          </w:rPr>
          <w:t xml:space="preserve"> Perspective FOR THE Valorisation</w:t>
        </w:r>
        <w:r w:rsidR="00093C3E" w:rsidRPr="00EE374C">
          <w:rPr>
            <w:rStyle w:val="Lienhypertexte"/>
            <w:rFonts w:cs="Times New Roman"/>
            <w:noProof/>
            <w:lang w:val="en-CA"/>
          </w:rPr>
          <w:t xml:space="preserve"> OF THE RESULTS BY </w:t>
        </w:r>
        <w:r w:rsidR="00093C3E" w:rsidRPr="00EE374C">
          <w:rPr>
            <w:rStyle w:val="Lienhypertexte"/>
            <w:rFonts w:cs="Times New Roman"/>
            <w:iCs/>
            <w:noProof/>
            <w:lang w:val="en-CA"/>
          </w:rPr>
          <w:t>THE PARTNER ENTITY</w:t>
        </w:r>
        <w:r w:rsidR="00093C3E">
          <w:rPr>
            <w:noProof/>
          </w:rPr>
          <w:tab/>
        </w:r>
        <w:r w:rsidR="00093C3E">
          <w:rPr>
            <w:noProof/>
          </w:rPr>
          <w:fldChar w:fldCharType="begin"/>
        </w:r>
        <w:r w:rsidR="00093C3E">
          <w:rPr>
            <w:noProof/>
          </w:rPr>
          <w:instrText xml:space="preserve"> PAGEREF _Toc177127283 \h </w:instrText>
        </w:r>
        <w:r w:rsidR="00093C3E">
          <w:rPr>
            <w:noProof/>
          </w:rPr>
        </w:r>
        <w:r w:rsidR="00093C3E">
          <w:rPr>
            <w:noProof/>
          </w:rPr>
          <w:fldChar w:fldCharType="separate"/>
        </w:r>
        <w:r w:rsidR="00093C3E">
          <w:rPr>
            <w:noProof/>
          </w:rPr>
          <w:t>21</w:t>
        </w:r>
        <w:r w:rsidR="00093C3E">
          <w:rPr>
            <w:noProof/>
          </w:rPr>
          <w:fldChar w:fldCharType="end"/>
        </w:r>
      </w:hyperlink>
    </w:p>
    <w:p w14:paraId="6240C2DC" w14:textId="444F89BE"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84" w:history="1">
        <w:r w:rsidR="00093C3E" w:rsidRPr="00EE374C">
          <w:rPr>
            <w:rStyle w:val="Lienhypertexte"/>
            <w:noProof/>
            <w:lang w:val="en-CA"/>
          </w:rPr>
          <w:t>5.2.</w:t>
        </w:r>
        <w:r w:rsidR="00093C3E" w:rsidRPr="00EE374C">
          <w:rPr>
            <w:rStyle w:val="Lienhypertexte"/>
            <w:rFonts w:cs="Times New Roman"/>
            <w:noProof/>
            <w:lang w:val="en-CA"/>
          </w:rPr>
          <w:t xml:space="preserve"> PERSPECTIVE FOR THE VALORISATION OF THE RESULTS BY THE RESEARCH ORGANISATION</w:t>
        </w:r>
        <w:r w:rsidR="00093C3E">
          <w:rPr>
            <w:noProof/>
          </w:rPr>
          <w:tab/>
        </w:r>
        <w:r w:rsidR="00093C3E">
          <w:rPr>
            <w:noProof/>
          </w:rPr>
          <w:fldChar w:fldCharType="begin"/>
        </w:r>
        <w:r w:rsidR="00093C3E">
          <w:rPr>
            <w:noProof/>
          </w:rPr>
          <w:instrText xml:space="preserve"> PAGEREF _Toc177127284 \h </w:instrText>
        </w:r>
        <w:r w:rsidR="00093C3E">
          <w:rPr>
            <w:noProof/>
          </w:rPr>
        </w:r>
        <w:r w:rsidR="00093C3E">
          <w:rPr>
            <w:noProof/>
          </w:rPr>
          <w:fldChar w:fldCharType="separate"/>
        </w:r>
        <w:r w:rsidR="00093C3E">
          <w:rPr>
            <w:noProof/>
          </w:rPr>
          <w:t>21</w:t>
        </w:r>
        <w:r w:rsidR="00093C3E">
          <w:rPr>
            <w:noProof/>
          </w:rPr>
          <w:fldChar w:fldCharType="end"/>
        </w:r>
      </w:hyperlink>
    </w:p>
    <w:p w14:paraId="6980507B" w14:textId="668FA7FA"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85" w:history="1">
        <w:r w:rsidR="00093C3E" w:rsidRPr="00EE374C">
          <w:rPr>
            <w:rStyle w:val="Lienhypertexte"/>
            <w:noProof/>
            <w:lang w:val="en-CA"/>
          </w:rPr>
          <w:t>5.3.</w:t>
        </w:r>
        <w:r w:rsidR="00093C3E" w:rsidRPr="00EE374C">
          <w:rPr>
            <w:rStyle w:val="Lienhypertexte"/>
            <w:rFonts w:cs="Times New Roman"/>
            <w:noProof/>
            <w:lang w:val="en-CA"/>
          </w:rPr>
          <w:t xml:space="preserve"> POTENTIAL IMPACT OF THIS VALORISATION FOR THE BRUSSELS-CAPITAL REGION</w:t>
        </w:r>
        <w:r w:rsidR="00093C3E">
          <w:rPr>
            <w:noProof/>
          </w:rPr>
          <w:tab/>
        </w:r>
        <w:r w:rsidR="00093C3E">
          <w:rPr>
            <w:noProof/>
          </w:rPr>
          <w:fldChar w:fldCharType="begin"/>
        </w:r>
        <w:r w:rsidR="00093C3E">
          <w:rPr>
            <w:noProof/>
          </w:rPr>
          <w:instrText xml:space="preserve"> PAGEREF _Toc177127285 \h </w:instrText>
        </w:r>
        <w:r w:rsidR="00093C3E">
          <w:rPr>
            <w:noProof/>
          </w:rPr>
        </w:r>
        <w:r w:rsidR="00093C3E">
          <w:rPr>
            <w:noProof/>
          </w:rPr>
          <w:fldChar w:fldCharType="separate"/>
        </w:r>
        <w:r w:rsidR="00093C3E">
          <w:rPr>
            <w:noProof/>
          </w:rPr>
          <w:t>22</w:t>
        </w:r>
        <w:r w:rsidR="00093C3E">
          <w:rPr>
            <w:noProof/>
          </w:rPr>
          <w:fldChar w:fldCharType="end"/>
        </w:r>
      </w:hyperlink>
    </w:p>
    <w:p w14:paraId="7A9C6CD3" w14:textId="15493080"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86" w:history="1">
        <w:r w:rsidR="00093C3E" w:rsidRPr="00EE374C">
          <w:rPr>
            <w:rStyle w:val="Lienhypertexte"/>
            <w:noProof/>
            <w:lang w:val="en-CA"/>
          </w:rPr>
          <w:t>6 : Collaboration Agreement</w:t>
        </w:r>
        <w:r w:rsidR="00093C3E">
          <w:rPr>
            <w:noProof/>
          </w:rPr>
          <w:tab/>
        </w:r>
        <w:r w:rsidR="00093C3E">
          <w:rPr>
            <w:noProof/>
          </w:rPr>
          <w:fldChar w:fldCharType="begin"/>
        </w:r>
        <w:r w:rsidR="00093C3E">
          <w:rPr>
            <w:noProof/>
          </w:rPr>
          <w:instrText xml:space="preserve"> PAGEREF _Toc177127286 \h </w:instrText>
        </w:r>
        <w:r w:rsidR="00093C3E">
          <w:rPr>
            <w:noProof/>
          </w:rPr>
        </w:r>
        <w:r w:rsidR="00093C3E">
          <w:rPr>
            <w:noProof/>
          </w:rPr>
          <w:fldChar w:fldCharType="separate"/>
        </w:r>
        <w:r w:rsidR="00093C3E">
          <w:rPr>
            <w:noProof/>
          </w:rPr>
          <w:t>23</w:t>
        </w:r>
        <w:r w:rsidR="00093C3E">
          <w:rPr>
            <w:noProof/>
          </w:rPr>
          <w:fldChar w:fldCharType="end"/>
        </w:r>
      </w:hyperlink>
    </w:p>
    <w:p w14:paraId="5E07DB4D" w14:textId="650B31B8"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87" w:history="1">
        <w:r w:rsidR="00093C3E" w:rsidRPr="00EE374C">
          <w:rPr>
            <w:rStyle w:val="Lienhypertexte"/>
            <w:noProof/>
            <w:lang w:val="en-CA"/>
          </w:rPr>
          <w:t>7 : Summary of the appendices to be provided</w:t>
        </w:r>
        <w:r w:rsidR="00093C3E">
          <w:rPr>
            <w:noProof/>
          </w:rPr>
          <w:tab/>
        </w:r>
        <w:r w:rsidR="00093C3E">
          <w:rPr>
            <w:noProof/>
          </w:rPr>
          <w:fldChar w:fldCharType="begin"/>
        </w:r>
        <w:r w:rsidR="00093C3E">
          <w:rPr>
            <w:noProof/>
          </w:rPr>
          <w:instrText xml:space="preserve"> PAGEREF _Toc177127287 \h </w:instrText>
        </w:r>
        <w:r w:rsidR="00093C3E">
          <w:rPr>
            <w:noProof/>
          </w:rPr>
        </w:r>
        <w:r w:rsidR="00093C3E">
          <w:rPr>
            <w:noProof/>
          </w:rPr>
          <w:fldChar w:fldCharType="separate"/>
        </w:r>
        <w:r w:rsidR="00093C3E">
          <w:rPr>
            <w:noProof/>
          </w:rPr>
          <w:t>23</w:t>
        </w:r>
        <w:r w:rsidR="00093C3E">
          <w:rPr>
            <w:noProof/>
          </w:rPr>
          <w:fldChar w:fldCharType="end"/>
        </w:r>
      </w:hyperlink>
    </w:p>
    <w:p w14:paraId="6E751487" w14:textId="5F5D0920" w:rsidR="00093C3E" w:rsidRDefault="00286898">
      <w:pPr>
        <w:pStyle w:val="TM1"/>
        <w:rPr>
          <w:rFonts w:asciiTheme="minorHAnsi" w:eastAsiaTheme="minorEastAsia" w:hAnsiTheme="minorHAnsi" w:cstheme="minorBidi"/>
          <w:noProof/>
          <w:kern w:val="2"/>
          <w:lang w:eastAsia="fr-BE"/>
          <w14:ligatures w14:val="standardContextual"/>
        </w:rPr>
      </w:pPr>
      <w:hyperlink w:anchor="_Toc177127288" w:history="1">
        <w:r w:rsidR="00093C3E" w:rsidRPr="00EE374C">
          <w:rPr>
            <w:rStyle w:val="Lienhypertexte"/>
            <w:noProof/>
            <w:lang w:val="en-CA"/>
          </w:rPr>
          <w:t>8 : Signatures</w:t>
        </w:r>
        <w:r w:rsidR="00093C3E">
          <w:rPr>
            <w:noProof/>
          </w:rPr>
          <w:tab/>
        </w:r>
        <w:r w:rsidR="00093C3E">
          <w:rPr>
            <w:noProof/>
          </w:rPr>
          <w:fldChar w:fldCharType="begin"/>
        </w:r>
        <w:r w:rsidR="00093C3E">
          <w:rPr>
            <w:noProof/>
          </w:rPr>
          <w:instrText xml:space="preserve"> PAGEREF _Toc177127288 \h </w:instrText>
        </w:r>
        <w:r w:rsidR="00093C3E">
          <w:rPr>
            <w:noProof/>
          </w:rPr>
        </w:r>
        <w:r w:rsidR="00093C3E">
          <w:rPr>
            <w:noProof/>
          </w:rPr>
          <w:fldChar w:fldCharType="separate"/>
        </w:r>
        <w:r w:rsidR="00093C3E">
          <w:rPr>
            <w:noProof/>
          </w:rPr>
          <w:t>24</w:t>
        </w:r>
        <w:r w:rsidR="00093C3E">
          <w:rPr>
            <w:noProof/>
          </w:rPr>
          <w:fldChar w:fldCharType="end"/>
        </w:r>
      </w:hyperlink>
    </w:p>
    <w:p w14:paraId="1CA16D0A" w14:textId="593643EC"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89" w:history="1">
        <w:r w:rsidR="00093C3E" w:rsidRPr="00EE374C">
          <w:rPr>
            <w:rStyle w:val="Lienhypertexte"/>
            <w:noProof/>
            <w:lang w:val="en-CA"/>
          </w:rPr>
          <w:t xml:space="preserve">8.1. SIGNATURE AND DECLARATION OF </w:t>
        </w:r>
        <w:r w:rsidR="00093C3E" w:rsidRPr="00EE374C">
          <w:rPr>
            <w:rStyle w:val="Lienhypertexte"/>
            <w:caps/>
            <w:noProof/>
            <w:lang w:val="en-CA"/>
          </w:rPr>
          <w:t>THE CANDIDATE</w:t>
        </w:r>
        <w:r w:rsidR="00093C3E">
          <w:rPr>
            <w:noProof/>
          </w:rPr>
          <w:tab/>
        </w:r>
        <w:r w:rsidR="00093C3E">
          <w:rPr>
            <w:noProof/>
          </w:rPr>
          <w:fldChar w:fldCharType="begin"/>
        </w:r>
        <w:r w:rsidR="00093C3E">
          <w:rPr>
            <w:noProof/>
          </w:rPr>
          <w:instrText xml:space="preserve"> PAGEREF _Toc177127289 \h </w:instrText>
        </w:r>
        <w:r w:rsidR="00093C3E">
          <w:rPr>
            <w:noProof/>
          </w:rPr>
        </w:r>
        <w:r w:rsidR="00093C3E">
          <w:rPr>
            <w:noProof/>
          </w:rPr>
          <w:fldChar w:fldCharType="separate"/>
        </w:r>
        <w:r w:rsidR="00093C3E">
          <w:rPr>
            <w:noProof/>
          </w:rPr>
          <w:t>24</w:t>
        </w:r>
        <w:r w:rsidR="00093C3E">
          <w:rPr>
            <w:noProof/>
          </w:rPr>
          <w:fldChar w:fldCharType="end"/>
        </w:r>
      </w:hyperlink>
    </w:p>
    <w:p w14:paraId="77E0E4FB" w14:textId="1C00F74D"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90" w:history="1">
        <w:r w:rsidR="00093C3E" w:rsidRPr="00EE374C">
          <w:rPr>
            <w:rStyle w:val="Lienhypertexte"/>
            <w:noProof/>
            <w:lang w:val="en-CA"/>
          </w:rPr>
          <w:t>8.2. SIGNATURE AND DECLARATION OF THE PROMOTOR</w:t>
        </w:r>
        <w:r w:rsidR="00093C3E">
          <w:rPr>
            <w:noProof/>
          </w:rPr>
          <w:tab/>
        </w:r>
        <w:r w:rsidR="00093C3E">
          <w:rPr>
            <w:noProof/>
          </w:rPr>
          <w:fldChar w:fldCharType="begin"/>
        </w:r>
        <w:r w:rsidR="00093C3E">
          <w:rPr>
            <w:noProof/>
          </w:rPr>
          <w:instrText xml:space="preserve"> PAGEREF _Toc177127290 \h </w:instrText>
        </w:r>
        <w:r w:rsidR="00093C3E">
          <w:rPr>
            <w:noProof/>
          </w:rPr>
        </w:r>
        <w:r w:rsidR="00093C3E">
          <w:rPr>
            <w:noProof/>
          </w:rPr>
          <w:fldChar w:fldCharType="separate"/>
        </w:r>
        <w:r w:rsidR="00093C3E">
          <w:rPr>
            <w:noProof/>
          </w:rPr>
          <w:t>24</w:t>
        </w:r>
        <w:r w:rsidR="00093C3E">
          <w:rPr>
            <w:noProof/>
          </w:rPr>
          <w:fldChar w:fldCharType="end"/>
        </w:r>
      </w:hyperlink>
    </w:p>
    <w:p w14:paraId="09BD74E9" w14:textId="59975B31"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91" w:history="1">
        <w:r w:rsidR="00093C3E" w:rsidRPr="00EE374C">
          <w:rPr>
            <w:rStyle w:val="Lienhypertexte"/>
            <w:noProof/>
            <w:lang w:val="en-CA"/>
          </w:rPr>
          <w:t>8.3. SIGNATURE AND DECLARATION OF THE PROMOTOR'S AUTHORITIES</w:t>
        </w:r>
        <w:r w:rsidR="00093C3E">
          <w:rPr>
            <w:noProof/>
          </w:rPr>
          <w:tab/>
        </w:r>
        <w:r w:rsidR="00093C3E">
          <w:rPr>
            <w:noProof/>
          </w:rPr>
          <w:fldChar w:fldCharType="begin"/>
        </w:r>
        <w:r w:rsidR="00093C3E">
          <w:rPr>
            <w:noProof/>
          </w:rPr>
          <w:instrText xml:space="preserve"> PAGEREF _Toc177127291 \h </w:instrText>
        </w:r>
        <w:r w:rsidR="00093C3E">
          <w:rPr>
            <w:noProof/>
          </w:rPr>
        </w:r>
        <w:r w:rsidR="00093C3E">
          <w:rPr>
            <w:noProof/>
          </w:rPr>
          <w:fldChar w:fldCharType="separate"/>
        </w:r>
        <w:r w:rsidR="00093C3E">
          <w:rPr>
            <w:noProof/>
          </w:rPr>
          <w:t>25</w:t>
        </w:r>
        <w:r w:rsidR="00093C3E">
          <w:rPr>
            <w:noProof/>
          </w:rPr>
          <w:fldChar w:fldCharType="end"/>
        </w:r>
      </w:hyperlink>
    </w:p>
    <w:p w14:paraId="443ACEB5" w14:textId="6F62AD32"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92" w:history="1">
        <w:r w:rsidR="00093C3E" w:rsidRPr="00EE374C">
          <w:rPr>
            <w:rStyle w:val="Lienhypertexte"/>
            <w:noProof/>
            <w:lang w:val="en-CA"/>
          </w:rPr>
          <w:t xml:space="preserve">8.4. SIGNATURE AND DECLARATION OF </w:t>
        </w:r>
        <w:r w:rsidR="00093C3E" w:rsidRPr="00EE374C">
          <w:rPr>
            <w:rStyle w:val="Lienhypertexte"/>
            <w:caps/>
            <w:noProof/>
            <w:lang w:val="en-CA"/>
          </w:rPr>
          <w:t>THE MAIN SUPERVISOR</w:t>
        </w:r>
        <w:r w:rsidR="00093C3E">
          <w:rPr>
            <w:noProof/>
          </w:rPr>
          <w:tab/>
        </w:r>
        <w:r w:rsidR="00093C3E">
          <w:rPr>
            <w:noProof/>
          </w:rPr>
          <w:fldChar w:fldCharType="begin"/>
        </w:r>
        <w:r w:rsidR="00093C3E">
          <w:rPr>
            <w:noProof/>
          </w:rPr>
          <w:instrText xml:space="preserve"> PAGEREF _Toc177127292 \h </w:instrText>
        </w:r>
        <w:r w:rsidR="00093C3E">
          <w:rPr>
            <w:noProof/>
          </w:rPr>
        </w:r>
        <w:r w:rsidR="00093C3E">
          <w:rPr>
            <w:noProof/>
          </w:rPr>
          <w:fldChar w:fldCharType="separate"/>
        </w:r>
        <w:r w:rsidR="00093C3E">
          <w:rPr>
            <w:noProof/>
          </w:rPr>
          <w:t>25</w:t>
        </w:r>
        <w:r w:rsidR="00093C3E">
          <w:rPr>
            <w:noProof/>
          </w:rPr>
          <w:fldChar w:fldCharType="end"/>
        </w:r>
      </w:hyperlink>
    </w:p>
    <w:p w14:paraId="1F18DB36" w14:textId="3B89703C"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93" w:history="1">
        <w:r w:rsidR="00093C3E" w:rsidRPr="00EE374C">
          <w:rPr>
            <w:rStyle w:val="Lienhypertexte"/>
            <w:noProof/>
            <w:lang w:val="en-CA"/>
          </w:rPr>
          <w:t xml:space="preserve">8.5. SIGNATURE AND DECLARATION OF </w:t>
        </w:r>
        <w:r w:rsidR="00093C3E" w:rsidRPr="00EE374C">
          <w:rPr>
            <w:rStyle w:val="Lienhypertexte"/>
            <w:caps/>
            <w:noProof/>
            <w:lang w:val="en-CA"/>
          </w:rPr>
          <w:t>THE SECOND SUPERVISOR</w:t>
        </w:r>
        <w:r w:rsidR="00093C3E">
          <w:rPr>
            <w:noProof/>
          </w:rPr>
          <w:tab/>
        </w:r>
        <w:r w:rsidR="00093C3E">
          <w:rPr>
            <w:noProof/>
          </w:rPr>
          <w:fldChar w:fldCharType="begin"/>
        </w:r>
        <w:r w:rsidR="00093C3E">
          <w:rPr>
            <w:noProof/>
          </w:rPr>
          <w:instrText xml:space="preserve"> PAGEREF _Toc177127293 \h </w:instrText>
        </w:r>
        <w:r w:rsidR="00093C3E">
          <w:rPr>
            <w:noProof/>
          </w:rPr>
        </w:r>
        <w:r w:rsidR="00093C3E">
          <w:rPr>
            <w:noProof/>
          </w:rPr>
          <w:fldChar w:fldCharType="separate"/>
        </w:r>
        <w:r w:rsidR="00093C3E">
          <w:rPr>
            <w:noProof/>
          </w:rPr>
          <w:t>26</w:t>
        </w:r>
        <w:r w:rsidR="00093C3E">
          <w:rPr>
            <w:noProof/>
          </w:rPr>
          <w:fldChar w:fldCharType="end"/>
        </w:r>
      </w:hyperlink>
    </w:p>
    <w:p w14:paraId="179E57D9" w14:textId="6483653F" w:rsidR="00093C3E" w:rsidRDefault="00286898">
      <w:pPr>
        <w:pStyle w:val="TM2"/>
        <w:rPr>
          <w:rFonts w:asciiTheme="minorHAnsi" w:eastAsiaTheme="minorEastAsia" w:hAnsiTheme="minorHAnsi" w:cstheme="minorBidi"/>
          <w:noProof/>
          <w:kern w:val="2"/>
          <w:lang w:eastAsia="fr-BE"/>
          <w14:ligatures w14:val="standardContextual"/>
        </w:rPr>
      </w:pPr>
      <w:hyperlink w:anchor="_Toc177127294" w:history="1">
        <w:r w:rsidR="00093C3E" w:rsidRPr="00EE374C">
          <w:rPr>
            <w:rStyle w:val="Lienhypertexte"/>
            <w:noProof/>
            <w:lang w:val="en-CA"/>
          </w:rPr>
          <w:t>8.6. SIGNATURE AND DECLARATION OF THE PARTNER ENTITY</w:t>
        </w:r>
        <w:r w:rsidR="00093C3E">
          <w:rPr>
            <w:noProof/>
          </w:rPr>
          <w:tab/>
        </w:r>
        <w:r w:rsidR="00093C3E">
          <w:rPr>
            <w:noProof/>
          </w:rPr>
          <w:fldChar w:fldCharType="begin"/>
        </w:r>
        <w:r w:rsidR="00093C3E">
          <w:rPr>
            <w:noProof/>
          </w:rPr>
          <w:instrText xml:space="preserve"> PAGEREF _Toc177127294 \h </w:instrText>
        </w:r>
        <w:r w:rsidR="00093C3E">
          <w:rPr>
            <w:noProof/>
          </w:rPr>
        </w:r>
        <w:r w:rsidR="00093C3E">
          <w:rPr>
            <w:noProof/>
          </w:rPr>
          <w:fldChar w:fldCharType="separate"/>
        </w:r>
        <w:r w:rsidR="00093C3E">
          <w:rPr>
            <w:noProof/>
          </w:rPr>
          <w:t>26</w:t>
        </w:r>
        <w:r w:rsidR="00093C3E">
          <w:rPr>
            <w:noProof/>
          </w:rPr>
          <w:fldChar w:fldCharType="end"/>
        </w:r>
      </w:hyperlink>
    </w:p>
    <w:p w14:paraId="059EA8DA" w14:textId="309CE046" w:rsidR="00DB72A4" w:rsidRPr="0020175B" w:rsidRDefault="00DB72A4">
      <w:pPr>
        <w:pStyle w:val="TM2"/>
        <w:tabs>
          <w:tab w:val="right" w:leader="dot" w:pos="9638"/>
        </w:tabs>
        <w:rPr>
          <w:rFonts w:eastAsia="Times New Roman" w:cs="Calibri"/>
          <w:b/>
          <w:color w:val="02488E"/>
          <w:sz w:val="22"/>
          <w:szCs w:val="22"/>
          <w:lang w:val="en-CA"/>
        </w:rPr>
        <w:sectPr w:rsidR="00DB72A4" w:rsidRPr="0020175B">
          <w:type w:val="continuous"/>
          <w:pgSz w:w="11906" w:h="16838"/>
          <w:pgMar w:top="1134" w:right="1134" w:bottom="1212" w:left="1134" w:header="720" w:footer="709" w:gutter="0"/>
          <w:cols w:space="720"/>
          <w:docGrid w:linePitch="360"/>
        </w:sectPr>
      </w:pPr>
      <w:r w:rsidRPr="0020175B">
        <w:rPr>
          <w:lang w:val="en-CA"/>
        </w:rPr>
        <w:fldChar w:fldCharType="end"/>
      </w:r>
    </w:p>
    <w:p w14:paraId="32C067F2" w14:textId="77777777" w:rsidR="00DB72A4" w:rsidRPr="0020175B" w:rsidRDefault="00DB72A4" w:rsidP="004C6637">
      <w:pPr>
        <w:pStyle w:val="Corpsdetexte"/>
        <w:spacing w:before="113" w:after="119"/>
        <w:ind w:right="12"/>
        <w:rPr>
          <w:rFonts w:eastAsia="Times New Roman" w:cs="Calibri"/>
          <w:b/>
          <w:color w:val="02488E"/>
          <w:szCs w:val="22"/>
          <w:lang w:val="en-CA"/>
        </w:rPr>
      </w:pPr>
    </w:p>
    <w:p w14:paraId="1A6083F6" w14:textId="4E8BCB14" w:rsidR="00DB72A4" w:rsidRPr="0020175B" w:rsidRDefault="00DB72A4">
      <w:pPr>
        <w:pStyle w:val="Titre1"/>
        <w:pageBreakBefore/>
        <w:ind w:hanging="431"/>
        <w:rPr>
          <w:lang w:val="en-CA"/>
        </w:rPr>
      </w:pPr>
      <w:bookmarkStart w:id="3" w:name="__RefHeading__1030_296410584"/>
      <w:bookmarkStart w:id="4" w:name="__RefHeading__4405_887083246"/>
      <w:bookmarkStart w:id="5" w:name="__RefHeading__2118_296410584"/>
      <w:bookmarkStart w:id="6" w:name="_Toc177127251"/>
      <w:bookmarkEnd w:id="3"/>
      <w:bookmarkEnd w:id="4"/>
      <w:bookmarkEnd w:id="5"/>
      <w:r w:rsidRPr="0020175B">
        <w:rPr>
          <w:lang w:val="en-CA"/>
        </w:rPr>
        <w:lastRenderedPageBreak/>
        <w:t>: Summary sheet</w:t>
      </w:r>
      <w:bookmarkEnd w:id="6"/>
    </w:p>
    <w:p w14:paraId="03B32E11" w14:textId="77777777" w:rsidR="00DB72A4" w:rsidRPr="0020175B" w:rsidRDefault="00DB72A4">
      <w:pPr>
        <w:rPr>
          <w:lang w:val="en-CA"/>
        </w:rPr>
      </w:pPr>
    </w:p>
    <w:tbl>
      <w:tblPr>
        <w:tblW w:w="0" w:type="auto"/>
        <w:tblInd w:w="-218" w:type="dxa"/>
        <w:tblLayout w:type="fixed"/>
        <w:tblLook w:val="0000" w:firstRow="0" w:lastRow="0" w:firstColumn="0" w:lastColumn="0" w:noHBand="0" w:noVBand="0"/>
      </w:tblPr>
      <w:tblGrid>
        <w:gridCol w:w="10283"/>
      </w:tblGrid>
      <w:tr w:rsidR="00DB72A4" w:rsidRPr="0020175B" w14:paraId="34E5A265"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FAF069" w14:textId="2CD15A3C" w:rsidR="00DB72A4" w:rsidRPr="0020175B" w:rsidRDefault="00DB72A4">
            <w:pPr>
              <w:pStyle w:val="Titre2"/>
              <w:snapToGrid w:val="0"/>
              <w:rPr>
                <w:lang w:val="en-CA"/>
              </w:rPr>
            </w:pPr>
            <w:bookmarkStart w:id="7" w:name="__RefHeading__1032_296410584"/>
            <w:bookmarkStart w:id="8" w:name="__RefHeading__1039_1338712634"/>
            <w:bookmarkStart w:id="9" w:name="__RefHeading__991_940877344"/>
            <w:bookmarkStart w:id="10" w:name="__RefHeading__8395_1378622865"/>
            <w:bookmarkStart w:id="11" w:name="__RefHeading__2986_1378622865"/>
            <w:bookmarkStart w:id="12" w:name="__RefHeading__881_1622893258"/>
            <w:bookmarkStart w:id="13" w:name="__RefHeading__873_746942823"/>
            <w:bookmarkStart w:id="14" w:name="__RefHeading__824_2068346959"/>
            <w:bookmarkStart w:id="15" w:name="__RefHeading__11885_2070677050"/>
            <w:bookmarkStart w:id="16" w:name="__RefHeading__848_840197702"/>
            <w:bookmarkStart w:id="17" w:name="__RefHeading__14550_313356584"/>
            <w:bookmarkStart w:id="18" w:name="__RefHeading__12888_313356584"/>
            <w:bookmarkStart w:id="19" w:name="__RefHeading__11338_313356584"/>
            <w:bookmarkStart w:id="20" w:name="__RefHeading__9900_313356584"/>
            <w:bookmarkStart w:id="21" w:name="__RefHeading__8045_313356584"/>
            <w:bookmarkStart w:id="22" w:name="__RefHeading__529_1973456737"/>
            <w:bookmarkStart w:id="23" w:name="__RefHeading__457_1462091452"/>
            <w:bookmarkStart w:id="24" w:name="__RefHeading__3672_2137508071"/>
            <w:bookmarkStart w:id="25" w:name="__RefHeading__3137_1488078753"/>
            <w:bookmarkStart w:id="26" w:name="__RefHeading__1778_1744149599"/>
            <w:bookmarkStart w:id="27" w:name="__RefHeading__325_1037130382"/>
            <w:bookmarkStart w:id="28" w:name="__RefHeading__265_528634967"/>
            <w:bookmarkStart w:id="29" w:name="__RefHeading__556_1616996356"/>
            <w:bookmarkStart w:id="30" w:name="__RefHeading__260_1403169175"/>
            <w:bookmarkStart w:id="31" w:name="__RefHeading__7906_1180481512"/>
            <w:bookmarkStart w:id="32" w:name="__RefHeading__235_1652688562"/>
            <w:bookmarkStart w:id="33" w:name="__RefHeading__3583_638885521"/>
            <w:bookmarkStart w:id="34" w:name="__RefHeading__42145_1322639838"/>
            <w:bookmarkStart w:id="35" w:name="__RefHeading__1999_638885521"/>
            <w:bookmarkStart w:id="36" w:name="__RefHeading__4853_638885521"/>
            <w:bookmarkStart w:id="37" w:name="__RefHeading__119_1069027205"/>
            <w:bookmarkStart w:id="38" w:name="__RefHeading__34544_1180481512"/>
            <w:bookmarkStart w:id="39" w:name="__RefHeading__175_1207516483"/>
            <w:bookmarkStart w:id="40" w:name="__RefHeading__651_1724803592"/>
            <w:bookmarkStart w:id="41" w:name="__RefHeading__1297_528634967"/>
            <w:bookmarkStart w:id="42" w:name="__RefHeading__296_742086832"/>
            <w:bookmarkStart w:id="43" w:name="__RefHeading__873_890753680"/>
            <w:bookmarkStart w:id="44" w:name="__RefHeading__2623_2137508071"/>
            <w:bookmarkStart w:id="45" w:name="__RefHeading__432_2099186206"/>
            <w:bookmarkStart w:id="46" w:name="__RefHeading__483_361555741"/>
            <w:bookmarkStart w:id="47" w:name="__RefHeading__2783_1973456737"/>
            <w:bookmarkStart w:id="48" w:name="__RefHeading__9223_313356584"/>
            <w:bookmarkStart w:id="49" w:name="__RefHeading__10605_313356584"/>
            <w:bookmarkStart w:id="50" w:name="__RefHeading__12099_313356584"/>
            <w:bookmarkStart w:id="51" w:name="__RefHeading__13705_313356584"/>
            <w:bookmarkStart w:id="52" w:name="__RefHeading__15423_313356584"/>
            <w:bookmarkStart w:id="53" w:name="__RefHeading__2231_840197702"/>
            <w:bookmarkStart w:id="54" w:name="__RefHeading__801_1655144338"/>
            <w:bookmarkStart w:id="55" w:name="__RefHeading__847_51179467"/>
            <w:bookmarkStart w:id="56" w:name="__RefHeading__897_1950444858"/>
            <w:bookmarkStart w:id="57" w:name="__RefHeading__1559_194657520"/>
            <w:bookmarkStart w:id="58" w:name="__RefHeading__5323_1378622865"/>
            <w:bookmarkStart w:id="59" w:name="__RefHeading__10417_1378622865"/>
            <w:bookmarkStart w:id="60" w:name="__RefHeading__2474_1354280005"/>
            <w:bookmarkStart w:id="61" w:name="__RefHeading__1076_887083246"/>
            <w:bookmarkStart w:id="62" w:name="__RefHeading__2120_29641058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20175B">
              <w:rPr>
                <w:rFonts w:eastAsia="Times New Roman" w:cs="Times New Roman"/>
                <w:lang w:val="en-CA"/>
              </w:rPr>
              <w:t xml:space="preserve"> </w:t>
            </w:r>
            <w:bookmarkStart w:id="63" w:name="_Toc177127252"/>
            <w:r w:rsidRPr="0020175B">
              <w:rPr>
                <w:rFonts w:eastAsia="Verdana" w:cs="Verdana"/>
                <w:lang w:val="en-CA"/>
              </w:rPr>
              <w:t xml:space="preserve">BENEFICIARY (RESEARCH </w:t>
            </w:r>
            <w:r w:rsidR="00787C1A" w:rsidRPr="0020175B">
              <w:rPr>
                <w:rFonts w:eastAsia="Verdana" w:cs="Verdana"/>
                <w:lang w:val="en-CA"/>
              </w:rPr>
              <w:t>ORGANISATION</w:t>
            </w:r>
            <w:r w:rsidRPr="0020175B">
              <w:rPr>
                <w:rFonts w:eastAsia="Verdana" w:cs="Verdana"/>
                <w:lang w:val="en-CA"/>
              </w:rPr>
              <w:t>)</w:t>
            </w:r>
            <w:bookmarkEnd w:id="63"/>
          </w:p>
        </w:tc>
      </w:tr>
    </w:tbl>
    <w:p w14:paraId="6893C3A5" w14:textId="77777777" w:rsidR="00DB72A4" w:rsidRPr="0020175B" w:rsidRDefault="00DB72A4">
      <w:pPr>
        <w:tabs>
          <w:tab w:val="left" w:pos="2694"/>
        </w:tabs>
        <w:spacing w:before="57" w:line="200" w:lineRule="atLeast"/>
        <w:rPr>
          <w:sz w:val="16"/>
          <w:szCs w:val="16"/>
          <w:lang w:val="en-CA"/>
        </w:rPr>
      </w:pPr>
    </w:p>
    <w:p w14:paraId="07C591AC" w14:textId="514B3EBD" w:rsidR="00DB72A4" w:rsidRPr="0020175B" w:rsidRDefault="00DB72A4" w:rsidP="00272F2E">
      <w:pPr>
        <w:tabs>
          <w:tab w:val="left" w:pos="2694"/>
        </w:tabs>
        <w:spacing w:before="57" w:line="200" w:lineRule="atLeast"/>
        <w:rPr>
          <w:rFonts w:ascii="Times New Roman" w:hAnsi="Times New Roman" w:cs="Times New Roman"/>
          <w:lang w:val="en-CA"/>
        </w:rPr>
      </w:pPr>
      <w:r w:rsidRPr="0020175B">
        <w:rPr>
          <w:rFonts w:ascii="Times New Roman" w:hAnsi="Times New Roman" w:cs="Times New Roman"/>
          <w:lang w:val="en-CA"/>
        </w:rPr>
        <w:t>Name of the host institution: .........................................................................................................................</w:t>
      </w:r>
    </w:p>
    <w:p w14:paraId="41722935" w14:textId="018B1994" w:rsidR="00BA46FF" w:rsidRPr="0020175B" w:rsidRDefault="00BA46FF" w:rsidP="00272F2E">
      <w:pPr>
        <w:tabs>
          <w:tab w:val="left" w:pos="2694"/>
        </w:tabs>
        <w:spacing w:before="20" w:line="200" w:lineRule="atLeast"/>
        <w:rPr>
          <w:rFonts w:cs="Times New Roman"/>
          <w:i/>
          <w:color w:val="7B7B7B"/>
          <w:sz w:val="20"/>
          <w:szCs w:val="20"/>
          <w:lang w:val="en-CA"/>
        </w:rPr>
      </w:pPr>
      <w:r w:rsidRPr="0020175B">
        <w:rPr>
          <w:rFonts w:cs="Times New Roman"/>
          <w:i/>
          <w:color w:val="7B7B7B"/>
          <w:sz w:val="20"/>
          <w:szCs w:val="20"/>
          <w:lang w:val="en-CA"/>
        </w:rPr>
        <w:t xml:space="preserve">University, </w:t>
      </w:r>
      <w:r w:rsidR="0051308B" w:rsidRPr="0020175B">
        <w:rPr>
          <w:rFonts w:cs="Times New Roman"/>
          <w:i/>
          <w:color w:val="7B7B7B"/>
          <w:sz w:val="20"/>
          <w:szCs w:val="20"/>
          <w:lang w:val="en-CA"/>
        </w:rPr>
        <w:t>Higher Education institution</w:t>
      </w:r>
      <w:r w:rsidRPr="0020175B">
        <w:rPr>
          <w:rFonts w:cs="Times New Roman"/>
          <w:i/>
          <w:color w:val="7B7B7B"/>
          <w:sz w:val="20"/>
          <w:szCs w:val="20"/>
          <w:lang w:val="en-CA"/>
        </w:rPr>
        <w:t xml:space="preserve">, collective research centre or other research organisation with a research </w:t>
      </w:r>
      <w:r w:rsidR="0051308B" w:rsidRPr="0020175B">
        <w:rPr>
          <w:rFonts w:cs="Times New Roman"/>
          <w:i/>
          <w:color w:val="7B7B7B"/>
          <w:sz w:val="20"/>
          <w:szCs w:val="20"/>
          <w:lang w:val="en-CA"/>
        </w:rPr>
        <w:t>site</w:t>
      </w:r>
      <w:r w:rsidRPr="0020175B">
        <w:rPr>
          <w:rFonts w:cs="Times New Roman"/>
          <w:i/>
          <w:color w:val="7B7B7B"/>
          <w:sz w:val="20"/>
          <w:szCs w:val="20"/>
          <w:lang w:val="en-CA"/>
        </w:rPr>
        <w:t xml:space="preserve"> in the Brussels-Capital Region</w:t>
      </w:r>
      <w:r w:rsidR="00F11FC3" w:rsidRPr="0020175B">
        <w:rPr>
          <w:rFonts w:cs="Times New Roman"/>
          <w:i/>
          <w:color w:val="7B7B7B"/>
          <w:sz w:val="20"/>
          <w:szCs w:val="20"/>
          <w:lang w:val="en-CA"/>
        </w:rPr>
        <w:t xml:space="preserve"> (BCR)</w:t>
      </w:r>
      <w:r w:rsidRPr="0020175B">
        <w:rPr>
          <w:rFonts w:cs="Times New Roman"/>
          <w:i/>
          <w:color w:val="7B7B7B"/>
          <w:sz w:val="20"/>
          <w:szCs w:val="20"/>
          <w:lang w:val="en-CA"/>
        </w:rPr>
        <w:t>. The host institution</w:t>
      </w:r>
      <w:r w:rsidR="0051308B" w:rsidRPr="0020175B">
        <w:rPr>
          <w:rFonts w:cs="Times New Roman"/>
          <w:i/>
          <w:color w:val="7B7B7B"/>
          <w:sz w:val="20"/>
          <w:szCs w:val="20"/>
          <w:lang w:val="en-CA"/>
        </w:rPr>
        <w:t>, beneficiary of the</w:t>
      </w:r>
      <w:r w:rsidRPr="0020175B">
        <w:rPr>
          <w:rFonts w:cs="Times New Roman"/>
          <w:i/>
          <w:color w:val="7B7B7B"/>
          <w:sz w:val="20"/>
          <w:szCs w:val="20"/>
          <w:lang w:val="en-CA"/>
        </w:rPr>
        <w:t xml:space="preserve"> </w:t>
      </w:r>
      <w:proofErr w:type="spellStart"/>
      <w:r w:rsidRPr="0020175B">
        <w:rPr>
          <w:rFonts w:cs="Times New Roman"/>
          <w:i/>
          <w:color w:val="7B7B7B"/>
          <w:sz w:val="20"/>
          <w:szCs w:val="20"/>
          <w:lang w:val="en-CA"/>
        </w:rPr>
        <w:t>the</w:t>
      </w:r>
      <w:proofErr w:type="spellEnd"/>
      <w:r w:rsidRPr="0020175B">
        <w:rPr>
          <w:rFonts w:cs="Times New Roman"/>
          <w:i/>
          <w:color w:val="7B7B7B"/>
          <w:sz w:val="20"/>
          <w:szCs w:val="20"/>
          <w:lang w:val="en-CA"/>
        </w:rPr>
        <w:t xml:space="preserve"> subsidy is the </w:t>
      </w:r>
      <w:r w:rsidR="0051308B" w:rsidRPr="0020175B">
        <w:rPr>
          <w:rFonts w:cs="Times New Roman"/>
          <w:i/>
          <w:color w:val="7B7B7B"/>
          <w:sz w:val="20"/>
          <w:szCs w:val="20"/>
          <w:lang w:val="en-CA"/>
        </w:rPr>
        <w:t>candidate’</w:t>
      </w:r>
      <w:r w:rsidRPr="0020175B">
        <w:rPr>
          <w:rFonts w:cs="Times New Roman"/>
          <w:i/>
          <w:color w:val="7B7B7B"/>
          <w:sz w:val="20"/>
          <w:szCs w:val="20"/>
          <w:lang w:val="en-CA"/>
        </w:rPr>
        <w:t>s employer</w:t>
      </w:r>
      <w:r w:rsidR="0051308B" w:rsidRPr="0020175B">
        <w:rPr>
          <w:rFonts w:cs="Times New Roman"/>
          <w:i/>
          <w:color w:val="7B7B7B"/>
          <w:sz w:val="20"/>
          <w:szCs w:val="20"/>
          <w:lang w:val="en-CA"/>
        </w:rPr>
        <w:t xml:space="preserve"> for the duration of the project</w:t>
      </w:r>
      <w:r w:rsidRPr="0020175B">
        <w:rPr>
          <w:rFonts w:cs="Times New Roman"/>
          <w:i/>
          <w:color w:val="7B7B7B"/>
          <w:sz w:val="20"/>
          <w:szCs w:val="20"/>
          <w:lang w:val="en-CA"/>
        </w:rPr>
        <w:t>.</w:t>
      </w:r>
    </w:p>
    <w:p w14:paraId="53A3B929" w14:textId="77777777" w:rsidR="00D37852" w:rsidRPr="0020175B" w:rsidRDefault="00D37852" w:rsidP="00272F2E">
      <w:pPr>
        <w:tabs>
          <w:tab w:val="left" w:pos="2694"/>
        </w:tabs>
        <w:spacing w:before="20" w:line="200" w:lineRule="atLeast"/>
        <w:rPr>
          <w:rFonts w:cs="Times New Roman"/>
          <w:i/>
          <w:color w:val="7B7B7B"/>
          <w:sz w:val="20"/>
          <w:szCs w:val="20"/>
          <w:lang w:val="en-CA"/>
        </w:rPr>
      </w:pPr>
    </w:p>
    <w:p w14:paraId="4B032ABE" w14:textId="0864C5CF" w:rsidR="00D37852" w:rsidRPr="0020175B" w:rsidRDefault="00F11FC3" w:rsidP="00272F2E">
      <w:pPr>
        <w:tabs>
          <w:tab w:val="left" w:pos="2694"/>
        </w:tabs>
        <w:spacing w:before="20" w:line="200" w:lineRule="atLeast"/>
        <w:rPr>
          <w:rFonts w:ascii="Times New Roman" w:hAnsi="Times New Roman" w:cs="Times New Roman"/>
          <w:szCs w:val="22"/>
          <w:lang w:val="en-CA"/>
        </w:rPr>
      </w:pPr>
      <w:r w:rsidRPr="0020175B">
        <w:rPr>
          <w:rFonts w:ascii="Times New Roman" w:hAnsi="Times New Roman" w:cs="Times New Roman"/>
          <w:color w:val="000000"/>
          <w:szCs w:val="22"/>
          <w:lang w:val="en-CA"/>
        </w:rPr>
        <w:t>Company registration number</w:t>
      </w:r>
      <w:r w:rsidR="00D37852" w:rsidRPr="0020175B">
        <w:rPr>
          <w:rFonts w:ascii="Times New Roman" w:hAnsi="Times New Roman" w:cs="Times New Roman"/>
          <w:szCs w:val="22"/>
          <w:lang w:val="en-CA"/>
        </w:rPr>
        <w:t>: .......................................</w:t>
      </w:r>
    </w:p>
    <w:p w14:paraId="538B947D" w14:textId="77777777" w:rsidR="00D37852" w:rsidRPr="0020175B" w:rsidRDefault="00D37852" w:rsidP="00791317">
      <w:pPr>
        <w:tabs>
          <w:tab w:val="left" w:pos="2694"/>
        </w:tabs>
        <w:spacing w:before="20" w:line="200" w:lineRule="atLeast"/>
        <w:jc w:val="both"/>
        <w:rPr>
          <w:rFonts w:ascii="Times New Roman" w:hAnsi="Times New Roman" w:cs="Times New Roman"/>
          <w:szCs w:val="22"/>
          <w:lang w:val="en-CA"/>
        </w:rPr>
      </w:pPr>
    </w:p>
    <w:p w14:paraId="2CCC549B" w14:textId="03F766C4" w:rsidR="00D37852" w:rsidRPr="0020175B" w:rsidRDefault="00A558B5" w:rsidP="00272F2E">
      <w:pPr>
        <w:tabs>
          <w:tab w:val="left" w:pos="2694"/>
        </w:tabs>
        <w:spacing w:before="20" w:line="200" w:lineRule="atLeast"/>
        <w:rPr>
          <w:rFonts w:ascii="Times New Roman" w:hAnsi="Times New Roman" w:cs="Times New Roman"/>
          <w:szCs w:val="22"/>
          <w:lang w:val="en-CA"/>
        </w:rPr>
      </w:pPr>
      <w:r w:rsidRPr="0020175B">
        <w:rPr>
          <w:rFonts w:ascii="Times New Roman" w:hAnsi="Times New Roman" w:cs="Times New Roman"/>
          <w:szCs w:val="22"/>
          <w:lang w:val="en-CA"/>
        </w:rPr>
        <w:t>Bank account (IBAN): .............................................</w:t>
      </w:r>
    </w:p>
    <w:p w14:paraId="35D685F1" w14:textId="77777777" w:rsidR="00D37852" w:rsidRPr="0020175B" w:rsidRDefault="00D37852" w:rsidP="00272F2E">
      <w:pPr>
        <w:tabs>
          <w:tab w:val="left" w:pos="2694"/>
        </w:tabs>
        <w:spacing w:before="20" w:line="200" w:lineRule="atLeast"/>
        <w:rPr>
          <w:rFonts w:ascii="Times New Roman" w:hAnsi="Times New Roman" w:cs="Times New Roman"/>
          <w:szCs w:val="22"/>
          <w:lang w:val="en-CA"/>
        </w:rPr>
      </w:pPr>
    </w:p>
    <w:p w14:paraId="01DD3AE8" w14:textId="06D97131" w:rsidR="00A558B5" w:rsidRPr="0020175B" w:rsidRDefault="00D37852" w:rsidP="00A558B5">
      <w:pPr>
        <w:tabs>
          <w:tab w:val="left" w:pos="2694"/>
        </w:tabs>
        <w:spacing w:before="20" w:line="200" w:lineRule="atLeast"/>
        <w:rPr>
          <w:rFonts w:ascii="Times New Roman" w:hAnsi="Times New Roman" w:cs="Times New Roman"/>
          <w:szCs w:val="22"/>
          <w:lang w:val="en-CA"/>
        </w:rPr>
      </w:pPr>
      <w:r w:rsidRPr="0020175B">
        <w:rPr>
          <w:rFonts w:ascii="Times New Roman" w:hAnsi="Times New Roman" w:cs="Times New Roman"/>
          <w:szCs w:val="22"/>
          <w:lang w:val="en-CA"/>
        </w:rPr>
        <w:t>Legal representative:</w:t>
      </w:r>
    </w:p>
    <w:p w14:paraId="1F298D48" w14:textId="77777777" w:rsidR="00D37852" w:rsidRPr="0020175B" w:rsidRDefault="00A558B5" w:rsidP="00A558B5">
      <w:pPr>
        <w:tabs>
          <w:tab w:val="left" w:pos="2694"/>
        </w:tabs>
        <w:spacing w:before="20" w:after="120" w:line="200" w:lineRule="atLeast"/>
        <w:rPr>
          <w:rFonts w:cs="Times New Roman"/>
          <w:i/>
          <w:color w:val="AEAAAA"/>
          <w:sz w:val="20"/>
          <w:szCs w:val="20"/>
          <w:lang w:val="en-CA"/>
        </w:rPr>
      </w:pPr>
      <w:r w:rsidRPr="0020175B">
        <w:rPr>
          <w:rFonts w:cs="Times New Roman"/>
          <w:i/>
          <w:color w:val="AEAAAA"/>
          <w:sz w:val="20"/>
          <w:szCs w:val="20"/>
          <w:lang w:val="en-CA"/>
        </w:rPr>
        <w:t>(Rector, Executive Director, Authorized Person)</w:t>
      </w:r>
    </w:p>
    <w:p w14:paraId="181DC313" w14:textId="01B41087" w:rsidR="00A558B5" w:rsidRPr="0020175B" w:rsidRDefault="00A558B5" w:rsidP="00A558B5">
      <w:pPr>
        <w:tabs>
          <w:tab w:val="left" w:pos="440"/>
          <w:tab w:val="left" w:pos="2289"/>
        </w:tabs>
        <w:spacing w:before="102" w:after="40"/>
        <w:ind w:left="440" w:right="5"/>
        <w:rPr>
          <w:rFonts w:ascii="Times New Roman" w:hAnsi="Times New Roman" w:cs="Times New Roman"/>
          <w:szCs w:val="22"/>
          <w:lang w:val="en-CA"/>
        </w:rPr>
      </w:pPr>
      <w:r w:rsidRPr="0020175B">
        <w:rPr>
          <w:rFonts w:ascii="Times New Roman" w:hAnsi="Times New Roman" w:cs="Times New Roman"/>
          <w:szCs w:val="22"/>
          <w:lang w:val="en-CA"/>
        </w:rPr>
        <w:tab/>
      </w:r>
      <w:r w:rsidR="009D248D">
        <w:rPr>
          <w:rFonts w:ascii="Times New Roman" w:hAnsi="Times New Roman" w:cs="Times New Roman"/>
          <w:szCs w:val="22"/>
          <w:lang w:val="en-CA"/>
        </w:rPr>
        <w:t>First n</w:t>
      </w:r>
      <w:r w:rsidRPr="0020175B">
        <w:rPr>
          <w:rFonts w:ascii="Times New Roman" w:hAnsi="Times New Roman" w:cs="Times New Roman"/>
          <w:szCs w:val="22"/>
          <w:lang w:val="en-CA"/>
        </w:rPr>
        <w:t xml:space="preserve">ame: </w:t>
      </w:r>
      <w:r w:rsidRPr="0020175B">
        <w:rPr>
          <w:rFonts w:ascii="Times New Roman" w:hAnsi="Times New Roman" w:cs="Times New Roman"/>
          <w:szCs w:val="22"/>
          <w:lang w:val="en-CA"/>
        </w:rPr>
        <w:tab/>
        <w:t>…........................................................</w:t>
      </w:r>
    </w:p>
    <w:p w14:paraId="48D1780F" w14:textId="14970C00" w:rsidR="00A558B5" w:rsidRPr="0020175B" w:rsidRDefault="00A558B5" w:rsidP="00A558B5">
      <w:pPr>
        <w:tabs>
          <w:tab w:val="left" w:pos="440"/>
          <w:tab w:val="left" w:pos="2289"/>
        </w:tabs>
        <w:spacing w:before="102" w:after="40"/>
        <w:ind w:left="440" w:right="5"/>
        <w:rPr>
          <w:rFonts w:ascii="Times New Roman" w:hAnsi="Times New Roman" w:cs="Times New Roman"/>
          <w:szCs w:val="22"/>
          <w:lang w:val="en-CA"/>
        </w:rPr>
      </w:pPr>
      <w:r w:rsidRPr="0020175B">
        <w:rPr>
          <w:rFonts w:ascii="Times New Roman" w:hAnsi="Times New Roman" w:cs="Times New Roman"/>
          <w:szCs w:val="22"/>
          <w:lang w:val="en-CA"/>
        </w:rPr>
        <w:tab/>
      </w:r>
      <w:r w:rsidR="009D248D">
        <w:rPr>
          <w:rFonts w:ascii="Times New Roman" w:hAnsi="Times New Roman" w:cs="Times New Roman"/>
          <w:szCs w:val="22"/>
          <w:lang w:val="en-CA"/>
        </w:rPr>
        <w:t xml:space="preserve">Last </w:t>
      </w:r>
      <w:r w:rsidRPr="0020175B">
        <w:rPr>
          <w:rFonts w:ascii="Times New Roman" w:hAnsi="Times New Roman" w:cs="Times New Roman"/>
          <w:szCs w:val="22"/>
          <w:lang w:val="en-CA"/>
        </w:rPr>
        <w:t xml:space="preserve">name: </w:t>
      </w:r>
      <w:r w:rsidRPr="0020175B">
        <w:rPr>
          <w:rFonts w:ascii="Times New Roman" w:hAnsi="Times New Roman" w:cs="Times New Roman"/>
          <w:szCs w:val="22"/>
          <w:lang w:val="en-CA"/>
        </w:rPr>
        <w:tab/>
        <w:t>…........................................................</w:t>
      </w:r>
    </w:p>
    <w:p w14:paraId="26F7AE38" w14:textId="789B44D4" w:rsidR="00A558B5" w:rsidRPr="0020175B" w:rsidRDefault="00A558B5" w:rsidP="00A558B5">
      <w:pPr>
        <w:tabs>
          <w:tab w:val="left" w:pos="440"/>
          <w:tab w:val="left" w:pos="2289"/>
        </w:tabs>
        <w:spacing w:before="102" w:after="40"/>
        <w:ind w:left="440" w:right="5"/>
        <w:rPr>
          <w:rFonts w:ascii="Times New Roman" w:hAnsi="Times New Roman" w:cs="Times New Roman"/>
          <w:szCs w:val="22"/>
          <w:lang w:val="en-CA"/>
        </w:rPr>
      </w:pPr>
      <w:r w:rsidRPr="0020175B">
        <w:rPr>
          <w:rFonts w:ascii="Times New Roman" w:hAnsi="Times New Roman" w:cs="Times New Roman"/>
          <w:szCs w:val="22"/>
          <w:lang w:val="en-CA"/>
        </w:rPr>
        <w:tab/>
        <w:t xml:space="preserve">Email: </w:t>
      </w:r>
      <w:r w:rsidRPr="0020175B">
        <w:rPr>
          <w:rFonts w:ascii="Times New Roman" w:hAnsi="Times New Roman" w:cs="Times New Roman"/>
          <w:szCs w:val="22"/>
          <w:lang w:val="en-CA"/>
        </w:rPr>
        <w:tab/>
        <w:t>….........................................................</w:t>
      </w:r>
    </w:p>
    <w:p w14:paraId="06E35ADC" w14:textId="77777777" w:rsidR="00DB72A4" w:rsidRPr="0020175B" w:rsidRDefault="00DB72A4">
      <w:pPr>
        <w:tabs>
          <w:tab w:val="left" w:pos="2694"/>
        </w:tabs>
        <w:spacing w:before="57" w:line="200" w:lineRule="atLeast"/>
        <w:rPr>
          <w:rFonts w:ascii="Times New Roman" w:hAnsi="Times New Roman" w:cs="Times New Roman"/>
          <w:lang w:val="en-CA"/>
        </w:rPr>
      </w:pPr>
    </w:p>
    <w:tbl>
      <w:tblPr>
        <w:tblW w:w="0" w:type="auto"/>
        <w:tblInd w:w="-201" w:type="dxa"/>
        <w:tblLayout w:type="fixed"/>
        <w:tblLook w:val="0000" w:firstRow="0" w:lastRow="0" w:firstColumn="0" w:lastColumn="0" w:noHBand="0" w:noVBand="0"/>
      </w:tblPr>
      <w:tblGrid>
        <w:gridCol w:w="10250"/>
      </w:tblGrid>
      <w:tr w:rsidR="00DB72A4" w:rsidRPr="0020175B" w14:paraId="2C4AA9BC" w14:textId="77777777">
        <w:trPr>
          <w:trHeight w:val="346"/>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B216C75" w14:textId="1817B7A7" w:rsidR="00DB72A4" w:rsidRPr="0020175B" w:rsidRDefault="00DB72A4">
            <w:pPr>
              <w:pStyle w:val="Titre2"/>
              <w:snapToGrid w:val="0"/>
              <w:rPr>
                <w:lang w:val="en-CA"/>
              </w:rPr>
            </w:pPr>
            <w:bookmarkStart w:id="64" w:name="__RefHeading__1034_296410584"/>
            <w:bookmarkStart w:id="65" w:name="__RefHeading__1041_1338712634"/>
            <w:bookmarkStart w:id="66" w:name="__RefHeading__993_940877344"/>
            <w:bookmarkStart w:id="67" w:name="__RefHeading__8397_1378622865"/>
            <w:bookmarkStart w:id="68" w:name="__RefHeading__2988_1378622865"/>
            <w:bookmarkStart w:id="69" w:name="__RefHeading__883_1622893258"/>
            <w:bookmarkStart w:id="70" w:name="__RefHeading__875_746942823"/>
            <w:bookmarkStart w:id="71" w:name="__RefHeading__826_2068346959"/>
            <w:bookmarkStart w:id="72" w:name="__RefHeading__11887_2070677050"/>
            <w:bookmarkStart w:id="73" w:name="__RefHeading__850_840197702"/>
            <w:bookmarkStart w:id="74" w:name="__RefHeading__14552_313356584"/>
            <w:bookmarkStart w:id="75" w:name="__RefHeading__12890_313356584"/>
            <w:bookmarkStart w:id="76" w:name="__RefHeading__11340_313356584"/>
            <w:bookmarkStart w:id="77" w:name="__RefHeading__9902_313356584"/>
            <w:bookmarkStart w:id="78" w:name="__RefHeading__8047_313356584"/>
            <w:bookmarkStart w:id="79" w:name="__RefHeading__531_1973456737"/>
            <w:bookmarkStart w:id="80" w:name="__RefHeading__459_1462091452"/>
            <w:bookmarkStart w:id="81" w:name="__RefHeading__3674_2137508071"/>
            <w:bookmarkStart w:id="82" w:name="__RefHeading__3139_1488078753"/>
            <w:bookmarkStart w:id="83" w:name="__RefHeading__1780_1744149599"/>
            <w:bookmarkStart w:id="84" w:name="__RefHeading__327_1037130382"/>
            <w:bookmarkStart w:id="85" w:name="__RefHeading__267_528634967"/>
            <w:bookmarkStart w:id="86" w:name="__RefHeading__558_1616996356"/>
            <w:bookmarkStart w:id="87" w:name="__RefHeading__262_1403169175"/>
            <w:bookmarkStart w:id="88" w:name="__RefHeading__7908_1180481512"/>
            <w:bookmarkStart w:id="89" w:name="__RefHeading__237_1652688562"/>
            <w:bookmarkStart w:id="90" w:name="__RefHeading__121_1069027205"/>
            <w:bookmarkStart w:id="91" w:name="__RefHeading__34546_1180481512"/>
            <w:bookmarkStart w:id="92" w:name="__RefHeading__177_1207516483"/>
            <w:bookmarkStart w:id="93" w:name="__RefHeading__653_1724803592"/>
            <w:bookmarkStart w:id="94" w:name="__RefHeading__1299_528634967"/>
            <w:bookmarkStart w:id="95" w:name="__RefHeading__298_742086832"/>
            <w:bookmarkStart w:id="96" w:name="__RefHeading__875_890753680"/>
            <w:bookmarkStart w:id="97" w:name="__RefHeading__2625_2137508071"/>
            <w:bookmarkStart w:id="98" w:name="__RefHeading__434_2099186206"/>
            <w:bookmarkStart w:id="99" w:name="__RefHeading__485_361555741"/>
            <w:bookmarkStart w:id="100" w:name="__RefHeading__2785_1973456737"/>
            <w:bookmarkStart w:id="101" w:name="__RefHeading__9225_313356584"/>
            <w:bookmarkStart w:id="102" w:name="__RefHeading__10607_313356584"/>
            <w:bookmarkStart w:id="103" w:name="__RefHeading__12101_313356584"/>
            <w:bookmarkStart w:id="104" w:name="__RefHeading__13707_313356584"/>
            <w:bookmarkStart w:id="105" w:name="__RefHeading__15425_313356584"/>
            <w:bookmarkStart w:id="106" w:name="__RefHeading__2233_840197702"/>
            <w:bookmarkStart w:id="107" w:name="__RefHeading__803_1655144338"/>
            <w:bookmarkStart w:id="108" w:name="__RefHeading__849_51179467"/>
            <w:bookmarkStart w:id="109" w:name="__RefHeading__899_1950444858"/>
            <w:bookmarkStart w:id="110" w:name="__RefHeading__1561_194657520"/>
            <w:bookmarkStart w:id="111" w:name="__RefHeading__5325_1378622865"/>
            <w:bookmarkStart w:id="112" w:name="__RefHeading__10419_1378622865"/>
            <w:bookmarkStart w:id="113" w:name="__RefHeading__2476_1354280005"/>
            <w:bookmarkStart w:id="114" w:name="__RefHeading__1078_887083246"/>
            <w:bookmarkStart w:id="115" w:name="__RefHeading__2122_29641058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20175B">
              <w:rPr>
                <w:rFonts w:eastAsia="Times New Roman" w:cs="Times New Roman"/>
                <w:lang w:val="en-CA"/>
              </w:rPr>
              <w:t xml:space="preserve"> </w:t>
            </w:r>
            <w:bookmarkStart w:id="116" w:name="_Toc177127253"/>
            <w:r w:rsidRPr="0020175B">
              <w:rPr>
                <w:rFonts w:cs="Times New Roman"/>
                <w:lang w:val="en-CA"/>
              </w:rPr>
              <w:t>PROJECT PROMOT</w:t>
            </w:r>
            <w:r w:rsidR="002C1D0A" w:rsidRPr="0020175B">
              <w:rPr>
                <w:rFonts w:cs="Times New Roman"/>
                <w:lang w:val="en-CA"/>
              </w:rPr>
              <w:t>O</w:t>
            </w:r>
            <w:r w:rsidRPr="0020175B">
              <w:rPr>
                <w:rFonts w:cs="Times New Roman"/>
                <w:lang w:val="en-CA"/>
              </w:rPr>
              <w:t>R</w:t>
            </w:r>
            <w:bookmarkEnd w:id="116"/>
          </w:p>
        </w:tc>
      </w:tr>
    </w:tbl>
    <w:p w14:paraId="08394AC0" w14:textId="573807F4" w:rsidR="002C1D0A" w:rsidRPr="0020175B" w:rsidRDefault="00DB72A4" w:rsidP="00791317">
      <w:pPr>
        <w:tabs>
          <w:tab w:val="left" w:pos="2694"/>
        </w:tabs>
        <w:spacing w:before="17" w:after="62" w:line="200" w:lineRule="atLeast"/>
        <w:jc w:val="both"/>
        <w:rPr>
          <w:rFonts w:cs="Calibri"/>
          <w:i/>
          <w:iCs/>
          <w:color w:val="808080"/>
          <w:sz w:val="20"/>
          <w:szCs w:val="20"/>
          <w:lang w:val="en-CA"/>
        </w:rPr>
      </w:pPr>
      <w:r w:rsidRPr="0020175B">
        <w:rPr>
          <w:rFonts w:cs="Calibri"/>
          <w:i/>
          <w:iCs/>
          <w:color w:val="808080"/>
          <w:sz w:val="20"/>
          <w:szCs w:val="20"/>
          <w:lang w:val="en-CA"/>
        </w:rPr>
        <w:t>Please duplicate this table in case a co-</w:t>
      </w:r>
      <w:r w:rsidR="002C1D0A" w:rsidRPr="0020175B">
        <w:rPr>
          <w:rFonts w:cs="Calibri"/>
          <w:i/>
          <w:iCs/>
          <w:color w:val="808080"/>
          <w:sz w:val="20"/>
          <w:szCs w:val="20"/>
          <w:lang w:val="en-CA"/>
        </w:rPr>
        <w:t>promotor</w:t>
      </w:r>
      <w:r w:rsidRPr="0020175B">
        <w:rPr>
          <w:rFonts w:cs="Calibri"/>
          <w:i/>
          <w:iCs/>
          <w:color w:val="808080"/>
          <w:sz w:val="20"/>
          <w:szCs w:val="20"/>
          <w:lang w:val="en-CA"/>
        </w:rPr>
        <w:t xml:space="preserve"> is also associated with the project.</w:t>
      </w:r>
      <w:r w:rsidR="003614CE" w:rsidRPr="0020175B">
        <w:rPr>
          <w:rFonts w:cs="Calibri"/>
          <w:i/>
          <w:iCs/>
          <w:color w:val="808080"/>
          <w:sz w:val="20"/>
          <w:szCs w:val="20"/>
          <w:lang w:val="en-CA"/>
        </w:rPr>
        <w:t xml:space="preserve"> A </w:t>
      </w:r>
      <w:r w:rsidR="003614CE" w:rsidRPr="0020175B">
        <w:rPr>
          <w:rFonts w:cs="Calibri"/>
          <w:i/>
          <w:iCs/>
          <w:color w:val="808080"/>
          <w:sz w:val="20"/>
          <w:szCs w:val="20"/>
          <w:u w:val="single"/>
          <w:lang w:val="en-CA"/>
        </w:rPr>
        <w:t xml:space="preserve">maximum of two </w:t>
      </w:r>
      <w:r w:rsidR="002C1D0A" w:rsidRPr="0020175B">
        <w:rPr>
          <w:rFonts w:cs="Calibri"/>
          <w:i/>
          <w:iCs/>
          <w:color w:val="808080"/>
          <w:sz w:val="20"/>
          <w:szCs w:val="20"/>
          <w:u w:val="single"/>
          <w:lang w:val="en-CA"/>
        </w:rPr>
        <w:t>promotor</w:t>
      </w:r>
      <w:r w:rsidR="003614CE" w:rsidRPr="0020175B">
        <w:rPr>
          <w:rFonts w:cs="Calibri"/>
          <w:i/>
          <w:iCs/>
          <w:color w:val="808080"/>
          <w:sz w:val="20"/>
          <w:szCs w:val="20"/>
          <w:u w:val="single"/>
          <w:lang w:val="en-CA"/>
        </w:rPr>
        <w:t>s</w:t>
      </w:r>
      <w:r w:rsidR="003614CE" w:rsidRPr="0020175B">
        <w:rPr>
          <w:rFonts w:cs="Calibri"/>
          <w:i/>
          <w:iCs/>
          <w:color w:val="808080"/>
          <w:sz w:val="20"/>
          <w:szCs w:val="20"/>
          <w:lang w:val="en-CA"/>
        </w:rPr>
        <w:t xml:space="preserve"> </w:t>
      </w:r>
      <w:r w:rsidR="002C1D0A" w:rsidRPr="0020175B">
        <w:rPr>
          <w:rFonts w:cs="Calibri"/>
          <w:i/>
          <w:iCs/>
          <w:color w:val="808080"/>
          <w:sz w:val="20"/>
          <w:szCs w:val="20"/>
          <w:lang w:val="en-CA"/>
        </w:rPr>
        <w:t>can</w:t>
      </w:r>
      <w:r w:rsidR="003614CE" w:rsidRPr="0020175B">
        <w:rPr>
          <w:rFonts w:cs="Calibri"/>
          <w:i/>
          <w:iCs/>
          <w:color w:val="808080"/>
          <w:sz w:val="20"/>
          <w:szCs w:val="20"/>
          <w:lang w:val="en-CA"/>
        </w:rPr>
        <w:t xml:space="preserve"> be associated with the project </w:t>
      </w:r>
      <w:r w:rsidR="002C1D0A" w:rsidRPr="0020175B">
        <w:rPr>
          <w:rFonts w:cs="Calibri"/>
          <w:i/>
          <w:iCs/>
          <w:color w:val="808080"/>
          <w:sz w:val="20"/>
          <w:szCs w:val="20"/>
          <w:lang w:val="en-CA"/>
        </w:rPr>
        <w:t>if the</w:t>
      </w:r>
      <w:r w:rsidR="003614CE" w:rsidRPr="0020175B">
        <w:rPr>
          <w:rFonts w:cs="Calibri"/>
          <w:i/>
          <w:iCs/>
          <w:color w:val="808080"/>
          <w:sz w:val="20"/>
          <w:szCs w:val="20"/>
          <w:lang w:val="en-CA"/>
        </w:rPr>
        <w:t xml:space="preserve"> research organisation is a university, </w:t>
      </w:r>
      <w:r w:rsidR="003614CE" w:rsidRPr="0020175B">
        <w:rPr>
          <w:rFonts w:cs="Calibri"/>
          <w:i/>
          <w:iCs/>
          <w:color w:val="808080"/>
          <w:sz w:val="20"/>
          <w:szCs w:val="20"/>
          <w:u w:val="single"/>
          <w:lang w:val="en-CA"/>
        </w:rPr>
        <w:t xml:space="preserve">three </w:t>
      </w:r>
      <w:r w:rsidR="002C1D0A" w:rsidRPr="0020175B">
        <w:rPr>
          <w:rFonts w:cs="Calibri"/>
          <w:i/>
          <w:iCs/>
          <w:color w:val="808080"/>
          <w:sz w:val="20"/>
          <w:szCs w:val="20"/>
          <w:u w:val="single"/>
          <w:lang w:val="en-CA"/>
        </w:rPr>
        <w:t>otherwise</w:t>
      </w:r>
      <w:r w:rsidR="003614CE" w:rsidRPr="0020175B">
        <w:rPr>
          <w:rFonts w:cs="Calibri"/>
          <w:i/>
          <w:iCs/>
          <w:color w:val="808080"/>
          <w:sz w:val="20"/>
          <w:szCs w:val="20"/>
          <w:lang w:val="en-CA"/>
        </w:rPr>
        <w:t xml:space="preserve"> (configuration 2 – see </w:t>
      </w:r>
      <w:r w:rsidR="002C1D0A" w:rsidRPr="0020175B">
        <w:rPr>
          <w:rFonts w:cs="Calibri"/>
          <w:i/>
          <w:iCs/>
          <w:color w:val="808080"/>
          <w:sz w:val="20"/>
          <w:szCs w:val="20"/>
          <w:lang w:val="en-CA"/>
        </w:rPr>
        <w:t>Program rules</w:t>
      </w:r>
      <w:r w:rsidR="003614CE" w:rsidRPr="0020175B">
        <w:rPr>
          <w:rFonts w:cs="Calibri"/>
          <w:i/>
          <w:iCs/>
          <w:color w:val="808080"/>
          <w:sz w:val="20"/>
          <w:szCs w:val="20"/>
          <w:lang w:val="en-CA"/>
        </w:rPr>
        <w:t>).</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20175B" w14:paraId="1528F34E"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8C8B75A" w14:textId="60DE98C9" w:rsidR="00DB72A4" w:rsidRPr="0020175B" w:rsidRDefault="005054B3">
            <w:pPr>
              <w:tabs>
                <w:tab w:val="left" w:pos="2694"/>
              </w:tabs>
              <w:snapToGrid w:val="0"/>
              <w:spacing w:before="283" w:after="40" w:line="264" w:lineRule="auto"/>
              <w:rPr>
                <w:rFonts w:ascii="Times New Roman" w:hAnsi="Times New Roman" w:cs="Times New Roman"/>
                <w:lang w:val="en-CA"/>
              </w:rPr>
            </w:pPr>
            <w:r w:rsidRPr="0020175B">
              <w:rPr>
                <w:rFonts w:ascii="Times New Roman" w:hAnsi="Times New Roman" w:cs="Times New Roman"/>
                <w:lang w:val="en-CA"/>
              </w:rPr>
              <w:t>First n</w:t>
            </w:r>
            <w:r w:rsidR="00DB72A4" w:rsidRPr="0020175B">
              <w:rPr>
                <w:rFonts w:ascii="Times New Roman" w:hAnsi="Times New Roman" w:cs="Times New Roman"/>
                <w:lang w:val="en-CA"/>
              </w:rPr>
              <w:t>ame:</w:t>
            </w:r>
            <w:r w:rsidR="00DB72A4" w:rsidRPr="0020175B">
              <w:rPr>
                <w:rFonts w:ascii="Times New Roman" w:hAnsi="Times New Roman" w:cs="Times New Roman"/>
                <w:lang w:val="en-CA"/>
              </w:rPr>
              <w:tab/>
              <w:t>.......................................................................................................................</w:t>
            </w:r>
          </w:p>
          <w:p w14:paraId="172EB224" w14:textId="4B04972D" w:rsidR="00DB72A4" w:rsidRPr="0020175B" w:rsidRDefault="005054B3">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Last name</w:t>
            </w:r>
            <w:r w:rsidR="00DB72A4" w:rsidRPr="0020175B">
              <w:rPr>
                <w:rFonts w:ascii="Times New Roman" w:hAnsi="Times New Roman" w:cs="Times New Roman"/>
                <w:lang w:val="en-CA"/>
              </w:rPr>
              <w:t xml:space="preserve">: </w:t>
            </w:r>
            <w:r w:rsidR="00DB72A4" w:rsidRPr="0020175B">
              <w:rPr>
                <w:rFonts w:ascii="Times New Roman" w:hAnsi="Times New Roman" w:cs="Times New Roman"/>
                <w:lang w:val="en-CA"/>
              </w:rPr>
              <w:tab/>
              <w:t>.......................................................................................................................</w:t>
            </w:r>
          </w:p>
          <w:p w14:paraId="7574DCA0"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Function:</w:t>
            </w:r>
            <w:r w:rsidRPr="0020175B">
              <w:rPr>
                <w:rFonts w:ascii="Times New Roman" w:hAnsi="Times New Roman" w:cs="Times New Roman"/>
                <w:lang w:val="en-CA"/>
              </w:rPr>
              <w:tab/>
              <w:t>.......................................................................................................................</w:t>
            </w:r>
          </w:p>
          <w:p w14:paraId="1F40E641"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Entity*:</w:t>
            </w:r>
            <w:r w:rsidRPr="0020175B">
              <w:rPr>
                <w:rFonts w:ascii="Times New Roman" w:hAnsi="Times New Roman" w:cs="Times New Roman"/>
                <w:lang w:val="en-CA"/>
              </w:rPr>
              <w:tab/>
              <w:t>.......................................................................................................................</w:t>
            </w:r>
          </w:p>
          <w:p w14:paraId="17CE1678"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Research unit:</w:t>
            </w:r>
            <w:r w:rsidRPr="0020175B">
              <w:rPr>
                <w:rFonts w:ascii="Times New Roman" w:hAnsi="Times New Roman" w:cs="Times New Roman"/>
                <w:lang w:val="en-CA"/>
              </w:rPr>
              <w:tab/>
              <w:t>.......................................................................................................................</w:t>
            </w:r>
          </w:p>
          <w:p w14:paraId="5840BEAD" w14:textId="74CE87B0" w:rsidR="00DB72A4" w:rsidRPr="0020175B" w:rsidRDefault="005054B3">
            <w:pPr>
              <w:tabs>
                <w:tab w:val="left" w:pos="2694"/>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Work</w:t>
            </w:r>
            <w:r w:rsidR="00DB72A4" w:rsidRPr="0020175B">
              <w:rPr>
                <w:rFonts w:ascii="Times New Roman" w:hAnsi="Times New Roman" w:cs="Times New Roman"/>
                <w:lang w:val="en-CA"/>
              </w:rPr>
              <w:t xml:space="preserve"> </w:t>
            </w:r>
            <w:r w:rsidRPr="0020175B">
              <w:rPr>
                <w:rFonts w:ascii="Times New Roman" w:hAnsi="Times New Roman" w:cs="Times New Roman"/>
                <w:lang w:val="en-CA"/>
              </w:rPr>
              <w:t>a</w:t>
            </w:r>
            <w:r w:rsidR="00DB72A4" w:rsidRPr="0020175B">
              <w:rPr>
                <w:rFonts w:ascii="Times New Roman" w:hAnsi="Times New Roman" w:cs="Times New Roman"/>
                <w:lang w:val="en-CA"/>
              </w:rPr>
              <w:t>ddress:</w:t>
            </w:r>
            <w:r w:rsidR="00DB72A4" w:rsidRPr="0020175B">
              <w:rPr>
                <w:rFonts w:ascii="Times New Roman" w:hAnsi="Times New Roman" w:cs="Times New Roman"/>
                <w:lang w:val="en-CA"/>
              </w:rPr>
              <w:tab/>
            </w:r>
            <w:r w:rsidR="00620BAC" w:rsidRPr="0020175B">
              <w:rPr>
                <w:rFonts w:ascii="Times New Roman" w:hAnsi="Times New Roman" w:cs="Times New Roman"/>
                <w:lang w:val="en-CA"/>
              </w:rPr>
              <w:t>Street: .....................................................</w:t>
            </w:r>
            <w:r w:rsidR="00DB72A4" w:rsidRPr="0020175B">
              <w:rPr>
                <w:rFonts w:ascii="Times New Roman" w:hAnsi="Times New Roman" w:cs="Times New Roman"/>
                <w:lang w:val="en-CA"/>
              </w:rPr>
              <w:t xml:space="preserve"> Number/Box :.................................</w:t>
            </w:r>
          </w:p>
          <w:p w14:paraId="46DFDED2" w14:textId="38E9B300" w:rsidR="00DB72A4" w:rsidRPr="0020175B" w:rsidRDefault="00DB72A4">
            <w:pPr>
              <w:tabs>
                <w:tab w:val="left" w:pos="2694"/>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ab/>
              <w:t xml:space="preserve">Zip </w:t>
            </w:r>
            <w:r w:rsidR="00620BAC" w:rsidRPr="0020175B">
              <w:rPr>
                <w:rFonts w:ascii="Times New Roman" w:hAnsi="Times New Roman" w:cs="Times New Roman"/>
                <w:lang w:val="en-CA"/>
              </w:rPr>
              <w:t>code: ................</w:t>
            </w:r>
            <w:r w:rsidRPr="0020175B">
              <w:rPr>
                <w:rFonts w:ascii="Times New Roman" w:hAnsi="Times New Roman" w:cs="Times New Roman"/>
                <w:lang w:val="en-CA"/>
              </w:rPr>
              <w:t xml:space="preserve"> </w:t>
            </w:r>
            <w:r w:rsidR="00620BAC" w:rsidRPr="0020175B">
              <w:rPr>
                <w:rFonts w:ascii="Times New Roman" w:hAnsi="Times New Roman" w:cs="Times New Roman"/>
                <w:lang w:val="en-CA"/>
              </w:rPr>
              <w:t>Locality: .....................................................................</w:t>
            </w:r>
          </w:p>
          <w:p w14:paraId="1573EE51" w14:textId="771081E5"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Telephone:</w:t>
            </w:r>
            <w:r w:rsidRPr="0020175B">
              <w:rPr>
                <w:rFonts w:ascii="Times New Roman" w:hAnsi="Times New Roman" w:cs="Times New Roman"/>
                <w:lang w:val="en-CA"/>
              </w:rPr>
              <w:tab/>
            </w:r>
            <w:r w:rsidR="00620BAC" w:rsidRPr="0020175B">
              <w:rPr>
                <w:rFonts w:ascii="Times New Roman" w:hAnsi="Times New Roman" w:cs="Times New Roman"/>
                <w:lang w:val="en-CA"/>
              </w:rPr>
              <w:t>.......................................................................................................................</w:t>
            </w:r>
          </w:p>
          <w:p w14:paraId="1B8A4C9B"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Email:</w:t>
            </w:r>
            <w:r w:rsidRPr="0020175B">
              <w:rPr>
                <w:rFonts w:ascii="Times New Roman" w:hAnsi="Times New Roman" w:cs="Times New Roman"/>
                <w:lang w:val="en-CA"/>
              </w:rPr>
              <w:tab/>
              <w:t>.......................................................................................................................</w:t>
            </w:r>
          </w:p>
          <w:p w14:paraId="23A98C1C"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Research Areas:</w:t>
            </w:r>
            <w:r w:rsidRPr="0020175B">
              <w:rPr>
                <w:rFonts w:ascii="Times New Roman" w:hAnsi="Times New Roman" w:cs="Times New Roman"/>
                <w:lang w:val="en-CA"/>
              </w:rPr>
              <w:tab/>
              <w:t>.......................................................................................................................</w:t>
            </w:r>
          </w:p>
          <w:p w14:paraId="3A70D1AF" w14:textId="77777777" w:rsidR="00DB72A4" w:rsidRPr="0020175B" w:rsidRDefault="00DB72A4">
            <w:pPr>
              <w:tabs>
                <w:tab w:val="left" w:pos="2694"/>
              </w:tabs>
              <w:spacing w:before="102"/>
              <w:rPr>
                <w:rFonts w:ascii="Times New Roman" w:hAnsi="Times New Roman" w:cs="Times New Roman"/>
                <w:sz w:val="16"/>
                <w:szCs w:val="16"/>
                <w:lang w:val="en-CA"/>
              </w:rPr>
            </w:pPr>
          </w:p>
        </w:tc>
      </w:tr>
    </w:tbl>
    <w:p w14:paraId="5F0AAACF" w14:textId="1DFA0DCA" w:rsidR="00DB72A4" w:rsidRPr="0020175B" w:rsidRDefault="00DB72A4">
      <w:pPr>
        <w:tabs>
          <w:tab w:val="left" w:pos="2694"/>
        </w:tabs>
        <w:spacing w:before="45" w:line="360" w:lineRule="auto"/>
        <w:ind w:right="-710"/>
        <w:rPr>
          <w:rFonts w:ascii="Times New Roman" w:hAnsi="Times New Roman" w:cs="Times New Roman"/>
          <w:sz w:val="18"/>
          <w:lang w:val="en-CA"/>
        </w:rPr>
      </w:pPr>
      <w:r w:rsidRPr="0020175B">
        <w:rPr>
          <w:rFonts w:ascii="Times New Roman" w:hAnsi="Times New Roman" w:cs="Times New Roman"/>
          <w:sz w:val="18"/>
          <w:szCs w:val="18"/>
          <w:lang w:val="en-CA"/>
        </w:rPr>
        <w:t xml:space="preserve">*: Name of the research </w:t>
      </w:r>
      <w:r w:rsidR="00787C1A" w:rsidRPr="0020175B">
        <w:rPr>
          <w:rFonts w:ascii="Times New Roman" w:hAnsi="Times New Roman" w:cs="Times New Roman"/>
          <w:sz w:val="18"/>
          <w:szCs w:val="18"/>
          <w:lang w:val="en-CA"/>
        </w:rPr>
        <w:t>organisation</w:t>
      </w:r>
      <w:r w:rsidRPr="0020175B">
        <w:rPr>
          <w:rFonts w:ascii="Times New Roman" w:hAnsi="Times New Roman" w:cs="Times New Roman"/>
          <w:sz w:val="18"/>
          <w:szCs w:val="18"/>
          <w:lang w:val="en-CA"/>
        </w:rPr>
        <w:t xml:space="preserve"> </w:t>
      </w:r>
    </w:p>
    <w:p w14:paraId="3747BF3C" w14:textId="77777777" w:rsidR="00DB72A4" w:rsidRPr="0020175B" w:rsidRDefault="00DB72A4" w:rsidP="0063300A">
      <w:pPr>
        <w:tabs>
          <w:tab w:val="left" w:pos="2694"/>
        </w:tabs>
        <w:rPr>
          <w:rFonts w:ascii="Times New Roman" w:hAnsi="Times New Roman" w:cs="Times New Roman"/>
          <w:sz w:val="18"/>
          <w:lang w:val="en-CA"/>
        </w:rPr>
      </w:pPr>
    </w:p>
    <w:tbl>
      <w:tblPr>
        <w:tblW w:w="0" w:type="auto"/>
        <w:tblInd w:w="-201" w:type="dxa"/>
        <w:tblLayout w:type="fixed"/>
        <w:tblLook w:val="0000" w:firstRow="0" w:lastRow="0" w:firstColumn="0" w:lastColumn="0" w:noHBand="0" w:noVBand="0"/>
      </w:tblPr>
      <w:tblGrid>
        <w:gridCol w:w="10283"/>
      </w:tblGrid>
      <w:tr w:rsidR="00DB72A4" w:rsidRPr="0020175B" w14:paraId="104511AA"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6803A2F" w14:textId="0B8841C9" w:rsidR="00DB72A4" w:rsidRPr="0020175B" w:rsidRDefault="00DB72A4">
            <w:pPr>
              <w:pStyle w:val="Titre2"/>
              <w:snapToGrid w:val="0"/>
              <w:rPr>
                <w:lang w:val="en-CA"/>
              </w:rPr>
            </w:pPr>
            <w:bookmarkStart w:id="117" w:name="__RefHeading__1036_296410584"/>
            <w:bookmarkStart w:id="118" w:name="__RefHeading__1043_1338712634"/>
            <w:bookmarkStart w:id="119" w:name="__RefHeading__995_940877344"/>
            <w:bookmarkStart w:id="120" w:name="__RefHeading__8399_1378622865"/>
            <w:bookmarkStart w:id="121" w:name="__RefHeading__2990_1378622865"/>
            <w:bookmarkStart w:id="122" w:name="__RefHeading__885_1622893258"/>
            <w:bookmarkStart w:id="123" w:name="__RefHeading__877_746942823"/>
            <w:bookmarkStart w:id="124" w:name="__RefHeading__828_2068346959"/>
            <w:bookmarkStart w:id="125" w:name="__RefHeading__11889_2070677050"/>
            <w:bookmarkStart w:id="126" w:name="__RefHeading__852_840197702"/>
            <w:bookmarkStart w:id="127" w:name="__RefHeading__14554_313356584"/>
            <w:bookmarkStart w:id="128" w:name="__RefHeading__12892_313356584"/>
            <w:bookmarkStart w:id="129" w:name="__RefHeading__11342_313356584"/>
            <w:bookmarkStart w:id="130" w:name="__RefHeading__9904_313356584"/>
            <w:bookmarkStart w:id="131" w:name="__RefHeading__8049_313356584"/>
            <w:bookmarkStart w:id="132" w:name="__RefHeading__533_1973456737"/>
            <w:bookmarkStart w:id="133" w:name="__RefHeading__461_1462091452"/>
            <w:bookmarkStart w:id="134" w:name="__RefHeading__3676_2137508071"/>
            <w:bookmarkStart w:id="135" w:name="__RefHeading__3141_1488078753"/>
            <w:bookmarkStart w:id="136" w:name="__RefHeading__1782_1744149599"/>
            <w:bookmarkStart w:id="137" w:name="__RefHeading__329_1037130382"/>
            <w:bookmarkStart w:id="138" w:name="__RefHeading__269_528634967"/>
            <w:bookmarkStart w:id="139" w:name="__RefHeading__560_1616996356"/>
            <w:bookmarkStart w:id="140" w:name="__RefHeading__264_1403169175"/>
            <w:bookmarkStart w:id="141" w:name="__RefHeading__7910_1180481512"/>
            <w:bookmarkStart w:id="142" w:name="__RefHeading__239_1652688562"/>
            <w:bookmarkStart w:id="143" w:name="__RefHeading__3585_638885521"/>
            <w:bookmarkStart w:id="144" w:name="__RefHeading__42147_1322639838"/>
            <w:bookmarkStart w:id="145" w:name="__RefHeading__2001_638885521"/>
            <w:bookmarkStart w:id="146" w:name="__RefHeading__4855_638885521"/>
            <w:bookmarkStart w:id="147" w:name="__RefHeading__123_1069027205"/>
            <w:bookmarkStart w:id="148" w:name="__RefHeading__34548_1180481512"/>
            <w:bookmarkStart w:id="149" w:name="__RefHeading__179_1207516483"/>
            <w:bookmarkStart w:id="150" w:name="__RefHeading__655_1724803592"/>
            <w:bookmarkStart w:id="151" w:name="__RefHeading__1301_528634967"/>
            <w:bookmarkStart w:id="152" w:name="__RefHeading__300_742086832"/>
            <w:bookmarkStart w:id="153" w:name="__RefHeading__877_890753680"/>
            <w:bookmarkStart w:id="154" w:name="__RefHeading__2627_2137508071"/>
            <w:bookmarkStart w:id="155" w:name="__RefHeading__436_2099186206"/>
            <w:bookmarkStart w:id="156" w:name="__RefHeading__487_361555741"/>
            <w:bookmarkStart w:id="157" w:name="__RefHeading__2787_1973456737"/>
            <w:bookmarkStart w:id="158" w:name="__RefHeading__9227_313356584"/>
            <w:bookmarkStart w:id="159" w:name="__RefHeading__10609_313356584"/>
            <w:bookmarkStart w:id="160" w:name="__RefHeading__12103_313356584"/>
            <w:bookmarkStart w:id="161" w:name="__RefHeading__13709_313356584"/>
            <w:bookmarkStart w:id="162" w:name="__RefHeading__15427_313356584"/>
            <w:bookmarkStart w:id="163" w:name="__RefHeading__2235_840197702"/>
            <w:bookmarkStart w:id="164" w:name="__RefHeading__805_1655144338"/>
            <w:bookmarkStart w:id="165" w:name="__RefHeading__851_51179467"/>
            <w:bookmarkStart w:id="166" w:name="__RefHeading__901_1950444858"/>
            <w:bookmarkStart w:id="167" w:name="__RefHeading__1563_194657520"/>
            <w:bookmarkStart w:id="168" w:name="__RefHeading__5327_1378622865"/>
            <w:bookmarkStart w:id="169" w:name="__RefHeading__10421_1378622865"/>
            <w:bookmarkStart w:id="170" w:name="__RefHeading__2478_1354280005"/>
            <w:bookmarkStart w:id="171" w:name="__RefHeading__1080_887083246"/>
            <w:bookmarkStart w:id="172" w:name="__RefHeading__2124_29641058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20175B">
              <w:rPr>
                <w:rFonts w:eastAsia="Times New Roman" w:cs="Times New Roman"/>
                <w:lang w:val="en-CA"/>
              </w:rPr>
              <w:t xml:space="preserve"> </w:t>
            </w:r>
            <w:bookmarkStart w:id="173" w:name="_Toc177127254"/>
            <w:r w:rsidRPr="0020175B">
              <w:rPr>
                <w:rFonts w:cs="Times New Roman"/>
                <w:lang w:val="en-CA"/>
              </w:rPr>
              <w:t>CANDIDATE</w:t>
            </w:r>
            <w:bookmarkEnd w:id="173"/>
          </w:p>
        </w:tc>
      </w:tr>
    </w:tbl>
    <w:p w14:paraId="44C37283" w14:textId="77777777" w:rsidR="00DB72A4" w:rsidRPr="0020175B" w:rsidRDefault="00DB72A4">
      <w:pPr>
        <w:tabs>
          <w:tab w:val="left" w:pos="2977"/>
        </w:tabs>
        <w:spacing w:before="100" w:after="40"/>
        <w:rPr>
          <w:rFonts w:ascii="Times New Roman" w:hAnsi="Times New Roman" w:cs="Times New Roman"/>
          <w:sz w:val="16"/>
          <w:szCs w:val="16"/>
          <w:lang w:val="en-CA"/>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286898" w14:paraId="59C1F5B7"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190CD792" w14:textId="4748C3E4" w:rsidR="00DB72A4" w:rsidRPr="0020175B" w:rsidRDefault="005054B3">
            <w:pPr>
              <w:tabs>
                <w:tab w:val="left" w:pos="2794"/>
              </w:tabs>
              <w:snapToGrid w:val="0"/>
              <w:spacing w:before="352" w:after="40" w:line="264" w:lineRule="auto"/>
              <w:rPr>
                <w:rFonts w:ascii="Times New Roman" w:hAnsi="Times New Roman" w:cs="Times New Roman"/>
                <w:lang w:val="en-CA"/>
              </w:rPr>
            </w:pPr>
            <w:r w:rsidRPr="0020175B">
              <w:rPr>
                <w:rFonts w:ascii="Times New Roman" w:hAnsi="Times New Roman" w:cs="Times New Roman"/>
                <w:lang w:val="en-CA"/>
              </w:rPr>
              <w:lastRenderedPageBreak/>
              <w:t>First n</w:t>
            </w:r>
            <w:r w:rsidR="00DB72A4" w:rsidRPr="0020175B">
              <w:rPr>
                <w:rFonts w:ascii="Times New Roman" w:hAnsi="Times New Roman" w:cs="Times New Roman"/>
                <w:lang w:val="en-CA"/>
              </w:rPr>
              <w:t>ame:</w:t>
            </w:r>
            <w:r w:rsidR="00DB72A4" w:rsidRPr="0020175B">
              <w:rPr>
                <w:rFonts w:ascii="Times New Roman" w:hAnsi="Times New Roman" w:cs="Times New Roman"/>
                <w:lang w:val="en-CA"/>
              </w:rPr>
              <w:tab/>
              <w:t>......................................................................................................................</w:t>
            </w:r>
          </w:p>
          <w:p w14:paraId="1CB6B68F" w14:textId="7EC54E7A" w:rsidR="00DB72A4" w:rsidRPr="0020175B" w:rsidRDefault="005054B3">
            <w:pPr>
              <w:tabs>
                <w:tab w:val="left" w:pos="2775"/>
              </w:tabs>
              <w:spacing w:before="102" w:after="40" w:line="264" w:lineRule="auto"/>
              <w:rPr>
                <w:rFonts w:ascii="Times New Roman" w:hAnsi="Times New Roman" w:cs="Times New Roman"/>
                <w:lang w:val="en-CA"/>
              </w:rPr>
            </w:pPr>
            <w:r w:rsidRPr="0020175B">
              <w:rPr>
                <w:rFonts w:ascii="Times New Roman" w:hAnsi="Times New Roman" w:cs="Times New Roman"/>
                <w:lang w:val="en-CA"/>
              </w:rPr>
              <w:t xml:space="preserve">Last </w:t>
            </w:r>
            <w:r w:rsidR="00DB72A4" w:rsidRPr="0020175B">
              <w:rPr>
                <w:rFonts w:ascii="Times New Roman" w:hAnsi="Times New Roman" w:cs="Times New Roman"/>
                <w:lang w:val="en-CA"/>
              </w:rPr>
              <w:t xml:space="preserve">name: </w:t>
            </w:r>
            <w:r w:rsidR="00DB72A4" w:rsidRPr="0020175B">
              <w:rPr>
                <w:rFonts w:ascii="Times New Roman" w:hAnsi="Times New Roman" w:cs="Times New Roman"/>
                <w:lang w:val="en-CA"/>
              </w:rPr>
              <w:tab/>
              <w:t>......................................................................................................................</w:t>
            </w:r>
          </w:p>
          <w:p w14:paraId="3FBB07EA" w14:textId="3DB8A93F" w:rsidR="00D64C41" w:rsidRPr="0020175B" w:rsidRDefault="00D64C41" w:rsidP="00D64C41">
            <w:pPr>
              <w:tabs>
                <w:tab w:val="left" w:pos="1358"/>
              </w:tabs>
              <w:rPr>
                <w:rFonts w:ascii="Times New Roman" w:hAnsi="Times New Roman" w:cs="Times New Roman"/>
                <w:lang w:val="en-CA"/>
              </w:rPr>
            </w:pPr>
            <w:r w:rsidRPr="0020175B">
              <w:rPr>
                <w:rFonts w:ascii="Times New Roman" w:hAnsi="Times New Roman" w:cs="Times New Roman"/>
                <w:lang w:val="en-CA"/>
              </w:rPr>
              <w:tab/>
            </w:r>
          </w:p>
          <w:p w14:paraId="28866078" w14:textId="77777777" w:rsidR="00DB72A4" w:rsidRPr="0020175B" w:rsidRDefault="00DB72A4">
            <w:pPr>
              <w:tabs>
                <w:tab w:val="left" w:pos="27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Nationality:</w:t>
            </w:r>
            <w:r w:rsidRPr="0020175B">
              <w:rPr>
                <w:rFonts w:ascii="Times New Roman" w:hAnsi="Times New Roman" w:cs="Times New Roman"/>
                <w:lang w:val="en-CA"/>
              </w:rPr>
              <w:tab/>
              <w:t>......................................................................................................................</w:t>
            </w:r>
          </w:p>
          <w:p w14:paraId="462FB13D" w14:textId="77777777" w:rsidR="00DB72A4" w:rsidRPr="0020175B" w:rsidRDefault="00DB72A4">
            <w:pPr>
              <w:tabs>
                <w:tab w:val="left" w:pos="2813"/>
              </w:tabs>
              <w:spacing w:before="102" w:after="40" w:line="264" w:lineRule="auto"/>
              <w:rPr>
                <w:rFonts w:ascii="Times New Roman" w:hAnsi="Times New Roman" w:cs="Times New Roman"/>
                <w:lang w:val="en-CA"/>
              </w:rPr>
            </w:pPr>
            <w:r w:rsidRPr="0020175B">
              <w:rPr>
                <w:rFonts w:ascii="Times New Roman" w:hAnsi="Times New Roman" w:cs="Times New Roman"/>
                <w:lang w:val="en-CA"/>
              </w:rPr>
              <w:t>Place and date of birth:</w:t>
            </w:r>
            <w:r w:rsidRPr="0020175B">
              <w:rPr>
                <w:rFonts w:ascii="Times New Roman" w:hAnsi="Times New Roman" w:cs="Times New Roman"/>
                <w:lang w:val="en-CA"/>
              </w:rPr>
              <w:tab/>
              <w:t>......................................................................................................................</w:t>
            </w:r>
          </w:p>
          <w:p w14:paraId="2EAF3C3D" w14:textId="5EF5EC67" w:rsidR="00DB72A4" w:rsidRPr="0020175B" w:rsidRDefault="00DB72A4">
            <w:pPr>
              <w:tabs>
                <w:tab w:val="left" w:pos="2850"/>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Address:</w:t>
            </w:r>
            <w:r w:rsidRPr="0020175B">
              <w:rPr>
                <w:rFonts w:ascii="Times New Roman" w:hAnsi="Times New Roman" w:cs="Times New Roman"/>
                <w:lang w:val="en-CA"/>
              </w:rPr>
              <w:tab/>
            </w:r>
            <w:r w:rsidR="00620BAC" w:rsidRPr="0020175B">
              <w:rPr>
                <w:rFonts w:ascii="Times New Roman" w:hAnsi="Times New Roman" w:cs="Times New Roman"/>
                <w:lang w:val="en-CA"/>
              </w:rPr>
              <w:t>Street: .....................................................</w:t>
            </w:r>
            <w:r w:rsidRPr="0020175B">
              <w:rPr>
                <w:rFonts w:ascii="Times New Roman" w:hAnsi="Times New Roman" w:cs="Times New Roman"/>
                <w:lang w:val="en-CA"/>
              </w:rPr>
              <w:t xml:space="preserve"> Number/Box: .............................</w:t>
            </w:r>
          </w:p>
          <w:p w14:paraId="13A6CA27" w14:textId="2B2AFB83" w:rsidR="00DB72A4" w:rsidRPr="0020175B" w:rsidRDefault="00DB72A4">
            <w:pPr>
              <w:tabs>
                <w:tab w:val="left" w:pos="2869"/>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ab/>
              <w:t xml:space="preserve">Zip </w:t>
            </w:r>
            <w:r w:rsidR="00620BAC" w:rsidRPr="0020175B">
              <w:rPr>
                <w:rFonts w:ascii="Times New Roman" w:hAnsi="Times New Roman" w:cs="Times New Roman"/>
                <w:lang w:val="en-CA"/>
              </w:rPr>
              <w:t>code: ..............</w:t>
            </w:r>
            <w:r w:rsidRPr="0020175B">
              <w:rPr>
                <w:rFonts w:ascii="Times New Roman" w:hAnsi="Times New Roman" w:cs="Times New Roman"/>
                <w:lang w:val="en-CA"/>
              </w:rPr>
              <w:t xml:space="preserve"> </w:t>
            </w:r>
            <w:r w:rsidR="00620BAC" w:rsidRPr="0020175B">
              <w:rPr>
                <w:rFonts w:ascii="Times New Roman" w:hAnsi="Times New Roman" w:cs="Times New Roman"/>
                <w:lang w:val="en-CA"/>
              </w:rPr>
              <w:t>Locality: ...................</w:t>
            </w:r>
            <w:r w:rsidRPr="0020175B">
              <w:rPr>
                <w:rFonts w:ascii="Times New Roman" w:hAnsi="Times New Roman" w:cs="Times New Roman"/>
                <w:lang w:val="en-CA"/>
              </w:rPr>
              <w:t xml:space="preserve"> </w:t>
            </w:r>
            <w:r w:rsidR="00620BAC" w:rsidRPr="0020175B">
              <w:rPr>
                <w:rFonts w:ascii="Times New Roman" w:hAnsi="Times New Roman" w:cs="Times New Roman"/>
                <w:lang w:val="en-CA"/>
              </w:rPr>
              <w:t>Country: .........................................</w:t>
            </w:r>
          </w:p>
          <w:p w14:paraId="00A5F36B" w14:textId="769E3804" w:rsidR="00DB72A4" w:rsidRPr="0020175B" w:rsidRDefault="00DB72A4">
            <w:pPr>
              <w:tabs>
                <w:tab w:val="left" w:pos="2888"/>
              </w:tabs>
              <w:spacing w:before="102" w:after="40" w:line="264" w:lineRule="auto"/>
              <w:rPr>
                <w:rFonts w:ascii="Times New Roman" w:hAnsi="Times New Roman" w:cs="Times New Roman"/>
                <w:lang w:val="en-CA"/>
              </w:rPr>
            </w:pPr>
            <w:r w:rsidRPr="0020175B">
              <w:rPr>
                <w:rFonts w:ascii="Times New Roman" w:hAnsi="Times New Roman" w:cs="Times New Roman"/>
                <w:lang w:val="en-CA"/>
              </w:rPr>
              <w:t>Telephone:</w:t>
            </w:r>
            <w:r w:rsidRPr="0020175B">
              <w:rPr>
                <w:rFonts w:ascii="Times New Roman" w:hAnsi="Times New Roman" w:cs="Times New Roman"/>
                <w:lang w:val="en-CA"/>
              </w:rPr>
              <w:tab/>
            </w:r>
            <w:r w:rsidR="00286898" w:rsidRPr="0020175B">
              <w:rPr>
                <w:rFonts w:ascii="Times New Roman" w:hAnsi="Times New Roman" w:cs="Times New Roman"/>
                <w:lang w:val="en-CA"/>
              </w:rPr>
              <w:t>....................................................................................................................</w:t>
            </w:r>
          </w:p>
          <w:p w14:paraId="7977FAA7" w14:textId="77777777" w:rsidR="00DB72A4" w:rsidRPr="0020175B" w:rsidRDefault="00DB72A4">
            <w:pPr>
              <w:tabs>
                <w:tab w:val="left" w:pos="2906"/>
              </w:tabs>
              <w:spacing w:before="102" w:after="40" w:line="264" w:lineRule="auto"/>
              <w:rPr>
                <w:rFonts w:ascii="Times New Roman" w:hAnsi="Times New Roman" w:cs="Times New Roman"/>
                <w:lang w:val="en-CA"/>
              </w:rPr>
            </w:pPr>
            <w:r w:rsidRPr="0020175B">
              <w:rPr>
                <w:rFonts w:ascii="Times New Roman" w:hAnsi="Times New Roman" w:cs="Times New Roman"/>
                <w:lang w:val="en-CA"/>
              </w:rPr>
              <w:t>Email:</w:t>
            </w:r>
            <w:r w:rsidRPr="0020175B">
              <w:rPr>
                <w:rFonts w:ascii="Times New Roman" w:hAnsi="Times New Roman" w:cs="Times New Roman"/>
                <w:lang w:val="en-CA"/>
              </w:rPr>
              <w:tab/>
              <w:t>....................................................................................................................</w:t>
            </w:r>
          </w:p>
          <w:p w14:paraId="0AD7CE03" w14:textId="0E9860BA" w:rsidR="00DB72A4" w:rsidRPr="0020175B" w:rsidRDefault="00DB72A4">
            <w:pPr>
              <w:tabs>
                <w:tab w:val="left" w:pos="2869"/>
              </w:tabs>
              <w:spacing w:before="102" w:after="40" w:line="264" w:lineRule="auto"/>
              <w:rPr>
                <w:rFonts w:ascii="Times New Roman" w:hAnsi="Times New Roman" w:cs="Times New Roman"/>
                <w:lang w:val="en-CA"/>
              </w:rPr>
            </w:pPr>
            <w:r w:rsidRPr="0020175B">
              <w:rPr>
                <w:rFonts w:ascii="Times New Roman" w:hAnsi="Times New Roman" w:cs="Times New Roman"/>
                <w:lang w:val="en-CA"/>
              </w:rPr>
              <w:t>University degree(s):</w:t>
            </w:r>
            <w:r w:rsidRPr="0020175B">
              <w:rPr>
                <w:rFonts w:ascii="Times New Roman" w:hAnsi="Times New Roman" w:cs="Times New Roman"/>
                <w:lang w:val="en-CA"/>
              </w:rPr>
              <w:tab/>
              <w:t>.....................................................................................................................</w:t>
            </w:r>
          </w:p>
          <w:p w14:paraId="1406F2FA" w14:textId="77777777" w:rsidR="00DB72A4" w:rsidRPr="0020175B" w:rsidRDefault="00DB72A4">
            <w:pPr>
              <w:tabs>
                <w:tab w:val="left" w:pos="2977"/>
              </w:tabs>
              <w:spacing w:before="102" w:after="40"/>
              <w:rPr>
                <w:rFonts w:ascii="Times New Roman" w:hAnsi="Times New Roman" w:cs="Times New Roman"/>
                <w:lang w:val="en-CA"/>
              </w:rPr>
            </w:pPr>
            <w:r w:rsidRPr="0020175B">
              <w:rPr>
                <w:rFonts w:ascii="Times New Roman" w:hAnsi="Times New Roman" w:cs="Times New Roman"/>
                <w:lang w:val="en-CA"/>
              </w:rPr>
              <w:t>Current position:</w:t>
            </w:r>
            <w:r w:rsidRPr="0020175B">
              <w:rPr>
                <w:rFonts w:ascii="Times New Roman" w:hAnsi="Times New Roman" w:cs="Times New Roman"/>
                <w:lang w:val="en-CA"/>
              </w:rPr>
              <w:tab/>
              <w:t>..................................................................................................................</w:t>
            </w:r>
          </w:p>
          <w:p w14:paraId="69A428E6" w14:textId="77777777" w:rsidR="00DB72A4" w:rsidRPr="0020175B" w:rsidRDefault="00DB72A4">
            <w:pPr>
              <w:tabs>
                <w:tab w:val="left" w:pos="2410"/>
                <w:tab w:val="left" w:pos="2977"/>
              </w:tabs>
              <w:spacing w:before="40" w:after="40" w:line="264" w:lineRule="auto"/>
              <w:rPr>
                <w:rFonts w:ascii="Times New Roman" w:hAnsi="Times New Roman" w:cs="Times New Roman"/>
                <w:sz w:val="16"/>
                <w:szCs w:val="16"/>
                <w:lang w:val="en-CA"/>
              </w:rPr>
            </w:pPr>
          </w:p>
        </w:tc>
      </w:tr>
    </w:tbl>
    <w:p w14:paraId="00FC587B" w14:textId="77777777" w:rsidR="00A558B5" w:rsidRPr="0020175B" w:rsidRDefault="00A558B5">
      <w:pPr>
        <w:tabs>
          <w:tab w:val="left" w:pos="375"/>
          <w:tab w:val="left" w:pos="1276"/>
        </w:tabs>
        <w:spacing w:after="91" w:line="200" w:lineRule="atLeast"/>
        <w:jc w:val="both"/>
        <w:rPr>
          <w:lang w:val="en-CA"/>
        </w:rPr>
      </w:pPr>
      <w:bookmarkStart w:id="174" w:name="__RefHeading__1038_296410584"/>
      <w:bookmarkStart w:id="175" w:name="__RefHeading__1082_887083246"/>
      <w:bookmarkStart w:id="176" w:name="__RefHeading__1045_1338712634"/>
      <w:bookmarkStart w:id="177" w:name="__RefHeading__997_940877344"/>
      <w:bookmarkStart w:id="178" w:name="__RefHeading__8401_1378622865"/>
      <w:bookmarkStart w:id="179" w:name="__RefHeading__2992_1378622865"/>
      <w:bookmarkStart w:id="180" w:name="__RefHeading__887_1622893258"/>
      <w:bookmarkStart w:id="181" w:name="__RefHeading__879_746942823"/>
      <w:bookmarkStart w:id="182" w:name="__RefHeading__830_2068346959"/>
      <w:bookmarkStart w:id="183" w:name="__RefHeading__11891_2070677050"/>
      <w:bookmarkStart w:id="184" w:name="__RefHeading__854_840197702"/>
      <w:bookmarkStart w:id="185" w:name="__RefHeading__14556_313356584"/>
      <w:bookmarkStart w:id="186" w:name="__RefHeading__12894_313356584"/>
      <w:bookmarkStart w:id="187" w:name="__RefHeading__11344_313356584"/>
      <w:bookmarkStart w:id="188" w:name="__RefHeading__9906_313356584"/>
      <w:bookmarkStart w:id="189" w:name="__RefHeading__8051_313356584"/>
      <w:bookmarkStart w:id="190" w:name="__RefHeading__535_1973456737"/>
      <w:bookmarkStart w:id="191" w:name="__RefHeading__463_1462091452"/>
      <w:bookmarkStart w:id="192" w:name="__RefHeading__3678_2137508071"/>
      <w:bookmarkStart w:id="193" w:name="__RefHeading__3143_1488078753"/>
      <w:bookmarkStart w:id="194" w:name="__RefHeading__1784_1744149599"/>
      <w:bookmarkStart w:id="195" w:name="__RefHeading__331_1037130382"/>
      <w:bookmarkStart w:id="196" w:name="__RefHeading__271_528634967"/>
      <w:bookmarkStart w:id="197" w:name="__RefHeading__562_1616996356"/>
      <w:bookmarkStart w:id="198" w:name="__RefHeading__266_1403169175"/>
      <w:bookmarkStart w:id="199" w:name="__RefHeading__7912_1180481512"/>
      <w:bookmarkStart w:id="200" w:name="__RefHeading__241_1652688562"/>
      <w:bookmarkStart w:id="201" w:name="__RefHeading__3587_638885521"/>
      <w:bookmarkStart w:id="202" w:name="__RefHeading__42149_1322639838"/>
      <w:bookmarkStart w:id="203" w:name="__RefHeading__2003_638885521"/>
      <w:bookmarkStart w:id="204" w:name="__RefHeading__4857_638885521"/>
      <w:bookmarkStart w:id="205" w:name="__RefHeading__125_1069027205"/>
      <w:bookmarkStart w:id="206" w:name="__RefHeading__34550_1180481512"/>
      <w:bookmarkStart w:id="207" w:name="__RefHeading__181_1207516483"/>
      <w:bookmarkStart w:id="208" w:name="__RefHeading__657_1724803592"/>
      <w:bookmarkStart w:id="209" w:name="__RefHeading__1303_528634967"/>
      <w:bookmarkStart w:id="210" w:name="__RefHeading__302_742086832"/>
      <w:bookmarkStart w:id="211" w:name="__RefHeading__879_890753680"/>
      <w:bookmarkStart w:id="212" w:name="__RefHeading__2629_2137508071"/>
      <w:bookmarkStart w:id="213" w:name="__RefHeading__438_2099186206"/>
      <w:bookmarkStart w:id="214" w:name="__RefHeading__489_361555741"/>
      <w:bookmarkStart w:id="215" w:name="__RefHeading__2789_1973456737"/>
      <w:bookmarkStart w:id="216" w:name="__RefHeading__9229_313356584"/>
      <w:bookmarkStart w:id="217" w:name="__RefHeading__10611_313356584"/>
      <w:bookmarkStart w:id="218" w:name="__RefHeading__12105_313356584"/>
      <w:bookmarkStart w:id="219" w:name="__RefHeading__13711_313356584"/>
      <w:bookmarkStart w:id="220" w:name="__RefHeading__15429_313356584"/>
      <w:bookmarkStart w:id="221" w:name="__RefHeading__2237_840197702"/>
      <w:bookmarkStart w:id="222" w:name="__RefHeading__807_1655144338"/>
      <w:bookmarkStart w:id="223" w:name="__RefHeading__853_51179467"/>
      <w:bookmarkStart w:id="224" w:name="__RefHeading__903_1950444858"/>
      <w:bookmarkStart w:id="225" w:name="__RefHeading__1565_194657520"/>
      <w:bookmarkStart w:id="226" w:name="__RefHeading__5329_1378622865"/>
      <w:bookmarkStart w:id="227" w:name="__RefHeading__10423_1378622865"/>
      <w:bookmarkStart w:id="228" w:name="__RefHeading__2480_1354280005"/>
      <w:bookmarkStart w:id="229" w:name="__RefHeading__2126_29641058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tbl>
      <w:tblPr>
        <w:tblW w:w="0" w:type="auto"/>
        <w:tblInd w:w="-201" w:type="dxa"/>
        <w:tblLayout w:type="fixed"/>
        <w:tblLook w:val="0000" w:firstRow="0" w:lastRow="0" w:firstColumn="0" w:lastColumn="0" w:noHBand="0" w:noVBand="0"/>
      </w:tblPr>
      <w:tblGrid>
        <w:gridCol w:w="10283"/>
      </w:tblGrid>
      <w:tr w:rsidR="00A558B5" w:rsidRPr="00286898" w14:paraId="51BACF38" w14:textId="77777777" w:rsidTr="00132FDB">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BDB28D8" w14:textId="77777777" w:rsidR="00A558B5" w:rsidRPr="0020175B" w:rsidRDefault="00A558B5" w:rsidP="00132FDB">
            <w:pPr>
              <w:pStyle w:val="Titre2"/>
              <w:snapToGrid w:val="0"/>
              <w:rPr>
                <w:lang w:val="en-CA"/>
              </w:rPr>
            </w:pPr>
            <w:bookmarkStart w:id="230" w:name="_Toc177127255"/>
            <w:r w:rsidRPr="0020175B">
              <w:rPr>
                <w:lang w:val="en-CA"/>
              </w:rPr>
              <w:t>PERSON IN CHARGE AT THE INTERFACE</w:t>
            </w:r>
            <w:bookmarkEnd w:id="230"/>
          </w:p>
        </w:tc>
      </w:tr>
    </w:tbl>
    <w:p w14:paraId="06AC7A2E" w14:textId="251A0B36" w:rsidR="00DB72A4" w:rsidRPr="0020175B" w:rsidRDefault="00DB72A4">
      <w:pPr>
        <w:tabs>
          <w:tab w:val="left" w:pos="375"/>
          <w:tab w:val="left" w:pos="1276"/>
        </w:tabs>
        <w:spacing w:after="91" w:line="200" w:lineRule="atLeast"/>
        <w:jc w:val="both"/>
        <w:rPr>
          <w:rFonts w:ascii="Times New Roman" w:hAnsi="Times New Roman" w:cs="Times New Roman"/>
          <w:color w:val="000000"/>
          <w:szCs w:val="22"/>
          <w:lang w:val="en-CA"/>
        </w:rPr>
      </w:pPr>
      <w:r w:rsidRPr="0020175B">
        <w:rPr>
          <w:rFonts w:cs="Calibri"/>
          <w:i/>
          <w:iCs/>
          <w:color w:val="808080"/>
          <w:sz w:val="20"/>
          <w:szCs w:val="20"/>
          <w:lang w:val="en-CA"/>
        </w:rPr>
        <w:t xml:space="preserve">Contact the </w:t>
      </w:r>
      <w:r w:rsidR="005054B3" w:rsidRPr="0020175B">
        <w:rPr>
          <w:rFonts w:cs="Calibri"/>
          <w:i/>
          <w:iCs/>
          <w:color w:val="808080"/>
          <w:sz w:val="20"/>
          <w:szCs w:val="20"/>
          <w:lang w:val="en-CA"/>
        </w:rPr>
        <w:t>“Interface” (</w:t>
      </w:r>
      <w:r w:rsidRPr="0020175B">
        <w:rPr>
          <w:rFonts w:cs="Calibri"/>
          <w:i/>
          <w:iCs/>
          <w:color w:val="808080"/>
          <w:sz w:val="20"/>
          <w:szCs w:val="20"/>
          <w:lang w:val="en-CA"/>
        </w:rPr>
        <w:t>Technology/Knowledge Transfer Office (TTO/KTO)</w:t>
      </w:r>
      <w:r w:rsidR="005054B3" w:rsidRPr="0020175B">
        <w:rPr>
          <w:rFonts w:cs="Calibri"/>
          <w:i/>
          <w:iCs/>
          <w:color w:val="808080"/>
          <w:sz w:val="20"/>
          <w:szCs w:val="20"/>
          <w:lang w:val="en-CA"/>
        </w:rPr>
        <w:t>)</w:t>
      </w:r>
      <w:r w:rsidRPr="0020175B">
        <w:rPr>
          <w:rFonts w:cs="Calibri"/>
          <w:i/>
          <w:iCs/>
          <w:color w:val="808080"/>
          <w:sz w:val="20"/>
          <w:szCs w:val="20"/>
          <w:lang w:val="en-CA"/>
        </w:rPr>
        <w:t xml:space="preserve"> of the </w:t>
      </w:r>
      <w:r w:rsidR="005054B3" w:rsidRPr="0020175B">
        <w:rPr>
          <w:rFonts w:cs="Calibri"/>
          <w:i/>
          <w:iCs/>
          <w:color w:val="808080"/>
          <w:sz w:val="20"/>
          <w:szCs w:val="20"/>
          <w:lang w:val="en-CA"/>
        </w:rPr>
        <w:t>candidate</w:t>
      </w:r>
      <w:r w:rsidRPr="0020175B">
        <w:rPr>
          <w:rFonts w:cs="Calibri"/>
          <w:i/>
          <w:iCs/>
          <w:color w:val="808080"/>
          <w:sz w:val="20"/>
          <w:szCs w:val="20"/>
          <w:lang w:val="en-CA"/>
        </w:rPr>
        <w:t xml:space="preserve">'s hosting research organisation (beneficiary institution). The interface representative helps with project set-up, relations between the research organisation and the partner entity and coordinates the submission of </w:t>
      </w:r>
      <w:r w:rsidR="0080488A" w:rsidRPr="0020175B">
        <w:rPr>
          <w:rFonts w:cs="Calibri"/>
          <w:i/>
          <w:iCs/>
          <w:color w:val="808080"/>
          <w:sz w:val="20"/>
          <w:szCs w:val="20"/>
          <w:lang w:val="en-CA"/>
        </w:rPr>
        <w:t xml:space="preserve">the </w:t>
      </w:r>
      <w:r w:rsidRPr="0020175B">
        <w:rPr>
          <w:rFonts w:cs="Calibri"/>
          <w:i/>
          <w:iCs/>
          <w:color w:val="808080"/>
          <w:sz w:val="20"/>
          <w:szCs w:val="20"/>
          <w:lang w:val="en-CA"/>
        </w:rPr>
        <w:t>applications to Innoviris.</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20175B" w14:paraId="61C5585E"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21D7DA3B" w14:textId="05129A41" w:rsidR="00DB72A4" w:rsidRPr="0020175B" w:rsidRDefault="0080488A">
            <w:pPr>
              <w:tabs>
                <w:tab w:val="left" w:pos="2160"/>
              </w:tabs>
              <w:snapToGrid w:val="0"/>
              <w:spacing w:before="35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First n</w:t>
            </w:r>
            <w:r w:rsidR="00DB72A4" w:rsidRPr="0020175B">
              <w:rPr>
                <w:rFonts w:ascii="Times New Roman" w:hAnsi="Times New Roman" w:cs="Times New Roman"/>
                <w:color w:val="000000"/>
                <w:szCs w:val="22"/>
                <w:lang w:val="en-CA"/>
              </w:rPr>
              <w:t>ame:</w:t>
            </w:r>
            <w:r w:rsidR="00DB72A4" w:rsidRPr="0020175B">
              <w:rPr>
                <w:rFonts w:ascii="Times New Roman" w:hAnsi="Times New Roman" w:cs="Times New Roman"/>
                <w:color w:val="000000"/>
                <w:szCs w:val="22"/>
                <w:lang w:val="en-CA"/>
              </w:rPr>
              <w:tab/>
              <w:t>..................................................................................................................................</w:t>
            </w:r>
          </w:p>
          <w:p w14:paraId="70DBC0A7" w14:textId="217574F4" w:rsidR="00DB72A4" w:rsidRPr="0020175B" w:rsidRDefault="0080488A">
            <w:pPr>
              <w:tabs>
                <w:tab w:val="left" w:pos="2160"/>
                <w:tab w:val="left" w:pos="217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Last </w:t>
            </w:r>
            <w:r w:rsidR="00DB72A4" w:rsidRPr="0020175B">
              <w:rPr>
                <w:rFonts w:ascii="Times New Roman" w:hAnsi="Times New Roman" w:cs="Times New Roman"/>
                <w:color w:val="000000"/>
                <w:szCs w:val="22"/>
                <w:lang w:val="en-CA"/>
              </w:rPr>
              <w:t xml:space="preserve">name: </w:t>
            </w:r>
            <w:r w:rsidR="00DB72A4" w:rsidRPr="0020175B">
              <w:rPr>
                <w:rFonts w:ascii="Times New Roman" w:hAnsi="Times New Roman" w:cs="Times New Roman"/>
                <w:color w:val="000000"/>
                <w:szCs w:val="22"/>
                <w:lang w:val="en-CA"/>
              </w:rPr>
              <w:tab/>
              <w:t>..................................................................................................................................</w:t>
            </w:r>
          </w:p>
          <w:p w14:paraId="397AC1DA" w14:textId="00F62884" w:rsidR="00DB72A4" w:rsidRPr="0020175B" w:rsidRDefault="0080488A">
            <w:pPr>
              <w:tabs>
                <w:tab w:val="left" w:pos="2160"/>
                <w:tab w:val="left" w:pos="220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Position (Job Title)</w:t>
            </w:r>
            <w:r w:rsidR="00DB72A4" w:rsidRPr="0020175B">
              <w:rPr>
                <w:rFonts w:ascii="Times New Roman" w:hAnsi="Times New Roman" w:cs="Times New Roman"/>
                <w:color w:val="000000"/>
                <w:szCs w:val="22"/>
                <w:lang w:val="en-CA"/>
              </w:rPr>
              <w:t>:</w:t>
            </w:r>
            <w:r w:rsidR="00DB72A4" w:rsidRPr="0020175B">
              <w:rPr>
                <w:rFonts w:ascii="Times New Roman" w:hAnsi="Times New Roman" w:cs="Times New Roman"/>
                <w:color w:val="000000"/>
                <w:szCs w:val="22"/>
                <w:lang w:val="en-CA"/>
              </w:rPr>
              <w:tab/>
              <w:t>..................................................................................................................................</w:t>
            </w:r>
          </w:p>
          <w:p w14:paraId="356B9359" w14:textId="77777777" w:rsidR="00DB72A4" w:rsidRPr="0020175B" w:rsidRDefault="00DB72A4">
            <w:pPr>
              <w:tabs>
                <w:tab w:val="left" w:pos="2160"/>
                <w:tab w:val="left" w:pos="2977"/>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Telephone:</w:t>
            </w:r>
            <w:r w:rsidRPr="0020175B">
              <w:rPr>
                <w:rFonts w:ascii="Times New Roman" w:hAnsi="Times New Roman" w:cs="Times New Roman"/>
                <w:color w:val="000000"/>
                <w:szCs w:val="22"/>
                <w:lang w:val="en-CA"/>
              </w:rPr>
              <w:tab/>
              <w:t>..................................................................................................................................</w:t>
            </w:r>
          </w:p>
          <w:p w14:paraId="7B009E49" w14:textId="77777777" w:rsidR="00DB72A4" w:rsidRPr="0020175B" w:rsidRDefault="00DB72A4">
            <w:pPr>
              <w:tabs>
                <w:tab w:val="left" w:pos="2160"/>
                <w:tab w:val="left" w:pos="2977"/>
              </w:tabs>
              <w:spacing w:before="102" w:after="283"/>
              <w:rPr>
                <w:lang w:val="en-CA"/>
              </w:rPr>
            </w:pPr>
            <w:r w:rsidRPr="0020175B">
              <w:rPr>
                <w:rFonts w:ascii="Times New Roman" w:hAnsi="Times New Roman" w:cs="Times New Roman"/>
                <w:color w:val="000000"/>
                <w:szCs w:val="22"/>
                <w:lang w:val="en-CA"/>
              </w:rPr>
              <w:t>Email:</w:t>
            </w:r>
            <w:r w:rsidRPr="0020175B">
              <w:rPr>
                <w:rFonts w:ascii="Times New Roman" w:hAnsi="Times New Roman" w:cs="Times New Roman"/>
                <w:color w:val="000000"/>
                <w:szCs w:val="22"/>
                <w:lang w:val="en-CA"/>
              </w:rPr>
              <w:tab/>
              <w:t>..................................................................................................................................</w:t>
            </w:r>
          </w:p>
        </w:tc>
      </w:tr>
    </w:tbl>
    <w:p w14:paraId="6ADC061B" w14:textId="1CC06233" w:rsidR="00DB72A4" w:rsidRPr="0020175B" w:rsidRDefault="00DB72A4">
      <w:pPr>
        <w:rPr>
          <w:rFonts w:ascii="Times New Roman" w:hAnsi="Times New Roman" w:cs="Times New Roman"/>
          <w:szCs w:val="22"/>
          <w:lang w:val="en-CA"/>
        </w:rPr>
      </w:pPr>
    </w:p>
    <w:p w14:paraId="308E9A89" w14:textId="77777777" w:rsidR="00997B28" w:rsidRPr="0020175B" w:rsidRDefault="00997B28" w:rsidP="00997B28">
      <w:pPr>
        <w:tabs>
          <w:tab w:val="left" w:pos="375"/>
          <w:tab w:val="left" w:pos="1276"/>
        </w:tabs>
        <w:spacing w:after="91" w:line="200" w:lineRule="atLeast"/>
        <w:jc w:val="both"/>
        <w:rPr>
          <w:lang w:val="en-CA"/>
        </w:rPr>
      </w:pPr>
    </w:p>
    <w:tbl>
      <w:tblPr>
        <w:tblW w:w="0" w:type="auto"/>
        <w:tblInd w:w="-201" w:type="dxa"/>
        <w:tblLayout w:type="fixed"/>
        <w:tblLook w:val="0000" w:firstRow="0" w:lastRow="0" w:firstColumn="0" w:lastColumn="0" w:noHBand="0" w:noVBand="0"/>
      </w:tblPr>
      <w:tblGrid>
        <w:gridCol w:w="10283"/>
      </w:tblGrid>
      <w:tr w:rsidR="00997B28" w:rsidRPr="00286898" w14:paraId="36EEE962" w14:textId="77777777" w:rsidTr="00997B28">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CB4A51" w14:textId="1EB5C4EE" w:rsidR="00997B28" w:rsidRPr="0020175B" w:rsidRDefault="00997B28" w:rsidP="00997B28">
            <w:pPr>
              <w:pStyle w:val="Titre2"/>
              <w:snapToGrid w:val="0"/>
              <w:rPr>
                <w:lang w:val="en-CA"/>
              </w:rPr>
            </w:pPr>
            <w:bookmarkStart w:id="231" w:name="_Toc177127256"/>
            <w:r w:rsidRPr="0020175B">
              <w:rPr>
                <w:lang w:val="en-CA"/>
              </w:rPr>
              <w:t>CONTACT PERSON FOR FINANCIAL MATTERS</w:t>
            </w:r>
            <w:bookmarkEnd w:id="231"/>
          </w:p>
        </w:tc>
      </w:tr>
    </w:tbl>
    <w:p w14:paraId="067C13EB" w14:textId="59DCA30B" w:rsidR="00997B28" w:rsidRPr="0020175B" w:rsidRDefault="00997B28" w:rsidP="00997B28">
      <w:pPr>
        <w:tabs>
          <w:tab w:val="left" w:pos="375"/>
          <w:tab w:val="left" w:pos="1276"/>
        </w:tabs>
        <w:spacing w:after="91" w:line="200" w:lineRule="atLeast"/>
        <w:jc w:val="both"/>
        <w:rPr>
          <w:rFonts w:ascii="Times New Roman" w:hAnsi="Times New Roman" w:cs="Times New Roman"/>
          <w:color w:val="000000"/>
          <w:szCs w:val="22"/>
          <w:lang w:val="en-CA"/>
        </w:rPr>
      </w:pPr>
      <w:r w:rsidRPr="0020175B">
        <w:rPr>
          <w:rFonts w:cs="Calibri"/>
          <w:i/>
          <w:iCs/>
          <w:color w:val="808080"/>
          <w:sz w:val="20"/>
          <w:szCs w:val="20"/>
          <w:lang w:val="en-CA"/>
        </w:rPr>
        <w:t>This person is responsible for the file</w:t>
      </w:r>
      <w:r w:rsidR="0080488A" w:rsidRPr="0020175B">
        <w:rPr>
          <w:rFonts w:cs="Calibri"/>
          <w:i/>
          <w:iCs/>
          <w:color w:val="808080"/>
          <w:sz w:val="20"/>
          <w:szCs w:val="20"/>
          <w:lang w:val="en-CA"/>
        </w:rPr>
        <w:t xml:space="preserve"> (project)</w:t>
      </w:r>
      <w:r w:rsidRPr="0020175B">
        <w:rPr>
          <w:rFonts w:cs="Calibri"/>
          <w:i/>
          <w:iCs/>
          <w:color w:val="808080"/>
          <w:sz w:val="20"/>
          <w:szCs w:val="20"/>
          <w:lang w:val="en-CA"/>
        </w:rPr>
        <w:t xml:space="preserve"> within the financial department of the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If the project is selected, </w:t>
      </w:r>
      <w:r w:rsidR="0080488A" w:rsidRPr="0020175B">
        <w:rPr>
          <w:rFonts w:cs="Calibri"/>
          <w:i/>
          <w:iCs/>
          <w:color w:val="808080"/>
          <w:sz w:val="20"/>
          <w:szCs w:val="20"/>
          <w:lang w:val="en-CA"/>
        </w:rPr>
        <w:t>this person</w:t>
      </w:r>
      <w:r w:rsidRPr="0020175B">
        <w:rPr>
          <w:rFonts w:cs="Calibri"/>
          <w:i/>
          <w:iCs/>
          <w:color w:val="808080"/>
          <w:sz w:val="20"/>
          <w:szCs w:val="20"/>
          <w:lang w:val="en-CA"/>
        </w:rPr>
        <w:t xml:space="preserve"> will be in charge of submitting financial reports to Innoviris. The financial reports detail the expenses incurred during the project. Contact the "financial administration" department of the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The interface manager can also help you identify the point of contact for financial matters.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997B28" w:rsidRPr="0020175B" w14:paraId="0A425E42" w14:textId="77777777" w:rsidTr="00997B28">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114E481" w14:textId="20470548" w:rsidR="00997B28" w:rsidRPr="0020175B" w:rsidRDefault="0080488A" w:rsidP="00997B28">
            <w:pPr>
              <w:tabs>
                <w:tab w:val="left" w:pos="2160"/>
              </w:tabs>
              <w:snapToGrid w:val="0"/>
              <w:spacing w:before="35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First n</w:t>
            </w:r>
            <w:r w:rsidR="00997B28" w:rsidRPr="0020175B">
              <w:rPr>
                <w:rFonts w:ascii="Times New Roman" w:hAnsi="Times New Roman" w:cs="Times New Roman"/>
                <w:color w:val="000000"/>
                <w:szCs w:val="22"/>
                <w:lang w:val="en-CA"/>
              </w:rPr>
              <w:t>ame:</w:t>
            </w:r>
            <w:r w:rsidR="00997B28" w:rsidRPr="0020175B">
              <w:rPr>
                <w:rFonts w:ascii="Times New Roman" w:hAnsi="Times New Roman" w:cs="Times New Roman"/>
                <w:color w:val="000000"/>
                <w:szCs w:val="22"/>
                <w:lang w:val="en-CA"/>
              </w:rPr>
              <w:tab/>
              <w:t>..................................................................................................................................</w:t>
            </w:r>
          </w:p>
          <w:p w14:paraId="798F034C" w14:textId="01725B6A" w:rsidR="00997B28" w:rsidRPr="0020175B" w:rsidRDefault="0080488A" w:rsidP="00997B28">
            <w:pPr>
              <w:tabs>
                <w:tab w:val="left" w:pos="2160"/>
                <w:tab w:val="left" w:pos="217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Last </w:t>
            </w:r>
            <w:r w:rsidR="00997B28" w:rsidRPr="0020175B">
              <w:rPr>
                <w:rFonts w:ascii="Times New Roman" w:hAnsi="Times New Roman" w:cs="Times New Roman"/>
                <w:color w:val="000000"/>
                <w:szCs w:val="22"/>
                <w:lang w:val="en-CA"/>
              </w:rPr>
              <w:t xml:space="preserve">name: </w:t>
            </w:r>
            <w:r w:rsidR="00997B28" w:rsidRPr="0020175B">
              <w:rPr>
                <w:rFonts w:ascii="Times New Roman" w:hAnsi="Times New Roman" w:cs="Times New Roman"/>
                <w:color w:val="000000"/>
                <w:szCs w:val="22"/>
                <w:lang w:val="en-CA"/>
              </w:rPr>
              <w:tab/>
              <w:t>..................................................................................................................................</w:t>
            </w:r>
          </w:p>
          <w:p w14:paraId="7E7E8406" w14:textId="2CEB7FB2" w:rsidR="00997B28" w:rsidRPr="0020175B" w:rsidRDefault="0080488A" w:rsidP="00997B28">
            <w:pPr>
              <w:tabs>
                <w:tab w:val="left" w:pos="2160"/>
                <w:tab w:val="left" w:pos="220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Position (Job Title):</w:t>
            </w:r>
            <w:r w:rsidR="00997B28" w:rsidRPr="0020175B">
              <w:rPr>
                <w:rFonts w:ascii="Times New Roman" w:hAnsi="Times New Roman" w:cs="Times New Roman"/>
                <w:color w:val="000000"/>
                <w:szCs w:val="22"/>
                <w:lang w:val="en-CA"/>
              </w:rPr>
              <w:tab/>
              <w:t>..................................................................................................................................</w:t>
            </w:r>
          </w:p>
          <w:p w14:paraId="569BDF7A" w14:textId="77777777" w:rsidR="00997B28" w:rsidRPr="0020175B" w:rsidRDefault="00997B28" w:rsidP="00997B28">
            <w:pPr>
              <w:tabs>
                <w:tab w:val="left" w:pos="2160"/>
                <w:tab w:val="left" w:pos="2977"/>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Telephone:</w:t>
            </w:r>
            <w:r w:rsidRPr="0020175B">
              <w:rPr>
                <w:rFonts w:ascii="Times New Roman" w:hAnsi="Times New Roman" w:cs="Times New Roman"/>
                <w:color w:val="000000"/>
                <w:szCs w:val="22"/>
                <w:lang w:val="en-CA"/>
              </w:rPr>
              <w:tab/>
              <w:t>..................................................................................................................................</w:t>
            </w:r>
          </w:p>
          <w:p w14:paraId="34D92A8E" w14:textId="77777777" w:rsidR="00997B28" w:rsidRPr="0020175B" w:rsidRDefault="00997B28" w:rsidP="00997B28">
            <w:pPr>
              <w:tabs>
                <w:tab w:val="left" w:pos="2160"/>
                <w:tab w:val="left" w:pos="2977"/>
              </w:tabs>
              <w:spacing w:before="102" w:after="283"/>
              <w:rPr>
                <w:lang w:val="en-CA"/>
              </w:rPr>
            </w:pPr>
            <w:r w:rsidRPr="0020175B">
              <w:rPr>
                <w:rFonts w:ascii="Times New Roman" w:hAnsi="Times New Roman" w:cs="Times New Roman"/>
                <w:color w:val="000000"/>
                <w:szCs w:val="22"/>
                <w:lang w:val="en-CA"/>
              </w:rPr>
              <w:lastRenderedPageBreak/>
              <w:t>Email:</w:t>
            </w:r>
            <w:r w:rsidRPr="0020175B">
              <w:rPr>
                <w:rFonts w:ascii="Times New Roman" w:hAnsi="Times New Roman" w:cs="Times New Roman"/>
                <w:color w:val="000000"/>
                <w:szCs w:val="22"/>
                <w:lang w:val="en-CA"/>
              </w:rPr>
              <w:tab/>
              <w:t>..................................................................................................................................</w:t>
            </w:r>
          </w:p>
        </w:tc>
      </w:tr>
    </w:tbl>
    <w:p w14:paraId="2F26C732" w14:textId="77777777" w:rsidR="00997B28" w:rsidRPr="0020175B" w:rsidRDefault="00997B28" w:rsidP="00997B28">
      <w:pPr>
        <w:rPr>
          <w:rFonts w:ascii="Times New Roman" w:hAnsi="Times New Roman" w:cs="Times New Roman"/>
          <w:szCs w:val="22"/>
          <w:lang w:val="en-CA"/>
        </w:rPr>
      </w:pPr>
    </w:p>
    <w:p w14:paraId="1B83F65A" w14:textId="77777777" w:rsidR="00997B28" w:rsidRPr="0020175B" w:rsidRDefault="00997B28">
      <w:pPr>
        <w:rPr>
          <w:rFonts w:ascii="Times New Roman" w:hAnsi="Times New Roman" w:cs="Times New Roman"/>
          <w:szCs w:val="22"/>
          <w:lang w:val="en-CA"/>
        </w:rPr>
      </w:pPr>
    </w:p>
    <w:p w14:paraId="15E33299" w14:textId="77777777" w:rsidR="00DB72A4" w:rsidRPr="0020175B" w:rsidRDefault="00DB72A4">
      <w:pPr>
        <w:rPr>
          <w:rFonts w:ascii="Times New Roman" w:hAnsi="Times New Roman" w:cs="Times New Roman"/>
          <w:szCs w:val="22"/>
          <w:lang w:val="en-CA"/>
        </w:rPr>
      </w:pPr>
    </w:p>
    <w:tbl>
      <w:tblPr>
        <w:tblW w:w="0" w:type="auto"/>
        <w:tblInd w:w="-201" w:type="dxa"/>
        <w:tblLayout w:type="fixed"/>
        <w:tblLook w:val="0000" w:firstRow="0" w:lastRow="0" w:firstColumn="0" w:lastColumn="0" w:noHBand="0" w:noVBand="0"/>
      </w:tblPr>
      <w:tblGrid>
        <w:gridCol w:w="10267"/>
      </w:tblGrid>
      <w:tr w:rsidR="00DB72A4" w:rsidRPr="0020175B" w14:paraId="79135D0D" w14:textId="77777777">
        <w:trPr>
          <w:trHeight w:val="346"/>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818C391" w14:textId="77777777" w:rsidR="00DB72A4" w:rsidRPr="0020175B" w:rsidRDefault="00DB72A4" w:rsidP="001B2329">
            <w:pPr>
              <w:pStyle w:val="Titre2"/>
              <w:snapToGrid w:val="0"/>
              <w:rPr>
                <w:lang w:val="en-CA"/>
              </w:rPr>
            </w:pPr>
            <w:bookmarkStart w:id="232" w:name="__RefHeading__1040_296410584"/>
            <w:bookmarkStart w:id="233" w:name="__RefHeading__1047_1338712634"/>
            <w:bookmarkStart w:id="234" w:name="__RefHeading__999_940877344"/>
            <w:bookmarkStart w:id="235" w:name="__RefHeading__8403_1378622865"/>
            <w:bookmarkStart w:id="236" w:name="__RefHeading__2994_1378622865"/>
            <w:bookmarkStart w:id="237" w:name="__RefHeading__889_1622893258"/>
            <w:bookmarkStart w:id="238" w:name="__RefHeading__881_746942823"/>
            <w:bookmarkStart w:id="239" w:name="__RefHeading__832_2068346959"/>
            <w:bookmarkStart w:id="240" w:name="__RefHeading__11893_2070677050"/>
            <w:bookmarkStart w:id="241" w:name="__RefHeading__856_840197702"/>
            <w:bookmarkStart w:id="242" w:name="__RefHeading__14558_313356584"/>
            <w:bookmarkStart w:id="243" w:name="__RefHeading__12896_313356584"/>
            <w:bookmarkStart w:id="244" w:name="__RefHeading__11346_313356584"/>
            <w:bookmarkStart w:id="245" w:name="__RefHeading__9908_313356584"/>
            <w:bookmarkStart w:id="246" w:name="__RefHeading__8053_313356584"/>
            <w:bookmarkStart w:id="247" w:name="__RefHeading__537_1973456737"/>
            <w:bookmarkStart w:id="248" w:name="__RefHeading__465_1462091452"/>
            <w:bookmarkStart w:id="249" w:name="__RefHeading__3680_2137508071"/>
            <w:bookmarkStart w:id="250" w:name="__RefHeading__3145_1488078753"/>
            <w:bookmarkStart w:id="251" w:name="__RefHeading__1786_1744149599"/>
            <w:bookmarkStart w:id="252" w:name="__RefHeading__333_1037130382"/>
            <w:bookmarkStart w:id="253" w:name="__RefHeading__273_528634967"/>
            <w:bookmarkStart w:id="254" w:name="__RefHeading__564_1616996356"/>
            <w:bookmarkStart w:id="255" w:name="__RefHeading__268_1403169175"/>
            <w:bookmarkStart w:id="256" w:name="__RefHeading__7914_1180481512"/>
            <w:bookmarkStart w:id="257" w:name="__RefHeading__243_1652688562"/>
            <w:bookmarkStart w:id="258" w:name="__RefHeading__3589_638885521"/>
            <w:bookmarkStart w:id="259" w:name="__RefHeading__42151_1322639838"/>
            <w:bookmarkStart w:id="260" w:name="__RefHeading__2005_638885521"/>
            <w:bookmarkStart w:id="261" w:name="__RefHeading__4859_638885521"/>
            <w:bookmarkStart w:id="262" w:name="__RefHeading__127_1069027205"/>
            <w:bookmarkStart w:id="263" w:name="__RefHeading__34552_1180481512"/>
            <w:bookmarkStart w:id="264" w:name="__RefHeading__183_1207516483"/>
            <w:bookmarkStart w:id="265" w:name="__RefHeading__659_1724803592"/>
            <w:bookmarkStart w:id="266" w:name="__RefHeading__1305_528634967"/>
            <w:bookmarkStart w:id="267" w:name="__RefHeading__304_742086832"/>
            <w:bookmarkStart w:id="268" w:name="__RefHeading__881_890753680"/>
            <w:bookmarkStart w:id="269" w:name="__RefHeading__2631_2137508071"/>
            <w:bookmarkStart w:id="270" w:name="__RefHeading__440_2099186206"/>
            <w:bookmarkStart w:id="271" w:name="__RefHeading__491_361555741"/>
            <w:bookmarkStart w:id="272" w:name="__RefHeading__2791_1973456737"/>
            <w:bookmarkStart w:id="273" w:name="__RefHeading__9231_313356584"/>
            <w:bookmarkStart w:id="274" w:name="__RefHeading__10613_313356584"/>
            <w:bookmarkStart w:id="275" w:name="__RefHeading__12107_313356584"/>
            <w:bookmarkStart w:id="276" w:name="__RefHeading__13713_313356584"/>
            <w:bookmarkStart w:id="277" w:name="__RefHeading__15431_313356584"/>
            <w:bookmarkStart w:id="278" w:name="__RefHeading__2239_840197702"/>
            <w:bookmarkStart w:id="279" w:name="__RefHeading__809_1655144338"/>
            <w:bookmarkStart w:id="280" w:name="__RefHeading__855_51179467"/>
            <w:bookmarkStart w:id="281" w:name="__RefHeading__905_1950444858"/>
            <w:bookmarkStart w:id="282" w:name="__RefHeading__1567_194657520"/>
            <w:bookmarkStart w:id="283" w:name="__RefHeading__5331_1378622865"/>
            <w:bookmarkStart w:id="284" w:name="__RefHeading__10425_1378622865"/>
            <w:bookmarkStart w:id="285" w:name="__RefHeading__2482_1354280005"/>
            <w:bookmarkStart w:id="286" w:name="__RefHeading__1084_887083246"/>
            <w:bookmarkStart w:id="287" w:name="__RefHeading__2128_29641058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20175B">
              <w:rPr>
                <w:rFonts w:eastAsia="Times New Roman" w:cs="Times New Roman"/>
                <w:sz w:val="22"/>
                <w:szCs w:val="22"/>
                <w:lang w:val="en-CA"/>
              </w:rPr>
              <w:t xml:space="preserve"> </w:t>
            </w:r>
            <w:bookmarkStart w:id="288" w:name="_Toc177127257"/>
            <w:r w:rsidR="001B2329" w:rsidRPr="0020175B">
              <w:rPr>
                <w:rFonts w:cs="Times New Roman"/>
                <w:sz w:val="22"/>
                <w:szCs w:val="22"/>
                <w:lang w:val="en-CA"/>
              </w:rPr>
              <w:t>PARTNER ENTITY</w:t>
            </w:r>
            <w:bookmarkEnd w:id="288"/>
          </w:p>
        </w:tc>
      </w:tr>
    </w:tbl>
    <w:p w14:paraId="76E5B195" w14:textId="6679E40F" w:rsidR="00DB72A4" w:rsidRPr="0020175B" w:rsidRDefault="00DB72A4">
      <w:pPr>
        <w:tabs>
          <w:tab w:val="left" w:pos="2694"/>
        </w:tabs>
        <w:spacing w:before="17" w:after="62" w:line="200" w:lineRule="atLeast"/>
        <w:rPr>
          <w:rFonts w:ascii="Times New Roman" w:hAnsi="Times New Roman" w:cs="Times New Roman"/>
          <w:szCs w:val="22"/>
          <w:lang w:val="en-CA"/>
        </w:rPr>
      </w:pP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20175B" w14:paraId="0D5A6F4A"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4DA96B1" w14:textId="77777777" w:rsidR="005C0D0A" w:rsidRPr="0020175B" w:rsidRDefault="00DB72A4" w:rsidP="005C0D0A">
            <w:pPr>
              <w:snapToGrid w:val="0"/>
              <w:spacing w:before="352" w:after="40"/>
              <w:ind w:left="34" w:right="6"/>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Name of the entity:</w:t>
            </w:r>
            <w:r w:rsidRPr="0020175B">
              <w:rPr>
                <w:rFonts w:ascii="Times New Roman" w:hAnsi="Times New Roman" w:cs="Times New Roman"/>
                <w:color w:val="000000"/>
                <w:szCs w:val="22"/>
                <w:lang w:val="en-CA"/>
              </w:rPr>
              <w:tab/>
              <w:t>..................................................................................................................................</w:t>
            </w:r>
          </w:p>
          <w:p w14:paraId="30D3DDFE" w14:textId="259BE5FF" w:rsidR="005C0D0A" w:rsidRPr="0020175B" w:rsidRDefault="00620BAC">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Website: .................................................................................................................................</w:t>
            </w:r>
          </w:p>
          <w:p w14:paraId="4AF81D02" w14:textId="77777777" w:rsidR="00DB72A4" w:rsidRPr="0020175B" w:rsidRDefault="00DB72A4">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Legal form: </w:t>
            </w:r>
            <w:r w:rsidRPr="0020175B">
              <w:rPr>
                <w:rFonts w:ascii="Times New Roman" w:hAnsi="Times New Roman" w:cs="Times New Roman"/>
                <w:color w:val="000000"/>
                <w:szCs w:val="22"/>
                <w:lang w:val="en-CA"/>
              </w:rPr>
              <w:tab/>
              <w:t>…..............................................................................................................................</w:t>
            </w:r>
          </w:p>
          <w:p w14:paraId="2B7DB75C" w14:textId="77777777" w:rsidR="001B2329" w:rsidRPr="0020175B" w:rsidRDefault="001B2329">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Category:</w:t>
            </w:r>
          </w:p>
          <w:p w14:paraId="4A4F6279" w14:textId="7117BD8E" w:rsidR="00702C72" w:rsidRPr="0020175B" w:rsidRDefault="00702C72" w:rsidP="00702C72">
            <w:pPr>
              <w:spacing w:before="102" w:after="40"/>
              <w:ind w:left="709" w:right="5"/>
              <w:rPr>
                <w:rFonts w:ascii="Times New Roman" w:hAnsi="Times New Roman" w:cs="Times New Roman"/>
                <w:color w:val="000000"/>
                <w:szCs w:val="22"/>
                <w:lang w:val="en-CA"/>
              </w:rPr>
            </w:pPr>
            <w:r w:rsidRPr="0020175B">
              <w:rPr>
                <w:rFonts w:ascii="Times New Roman" w:hAnsi="Times New Roman" w:cs="Times New Roman"/>
                <w:color w:val="000000"/>
                <w:lang w:val="en-CA"/>
              </w:rPr>
              <w:object w:dxaOrig="225" w:dyaOrig="225" w14:anchorId="0C26C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39.2pt;height:18pt" o:ole="">
                  <v:imagedata r:id="rId15" o:title=""/>
                </v:shape>
                <w:control r:id="rId16" w:name="CheckBox1" w:shapeid="_x0000_i1040"/>
              </w:object>
            </w:r>
          </w:p>
          <w:p w14:paraId="62818922" w14:textId="612B618A" w:rsidR="00702C72" w:rsidRPr="0020175B" w:rsidRDefault="00702C72" w:rsidP="00702C72">
            <w:pPr>
              <w:spacing w:before="102" w:after="40"/>
              <w:ind w:left="709" w:right="5"/>
              <w:rPr>
                <w:rFonts w:ascii="Times New Roman" w:hAnsi="Times New Roman" w:cs="Times New Roman"/>
                <w:color w:val="000000"/>
                <w:lang w:val="en-CA"/>
              </w:rPr>
            </w:pPr>
            <w:r w:rsidRPr="0020175B">
              <w:rPr>
                <w:rFonts w:ascii="Times New Roman" w:hAnsi="Times New Roman" w:cs="Times New Roman"/>
                <w:color w:val="000000"/>
                <w:lang w:val="en-CA"/>
              </w:rPr>
              <w:object w:dxaOrig="225" w:dyaOrig="225" w14:anchorId="45BC688D">
                <v:shape id="_x0000_i1042" type="#_x0000_t75" style="width:216.6pt;height:18pt" o:ole="">
                  <v:imagedata r:id="rId17" o:title=""/>
                </v:shape>
                <w:control r:id="rId18" w:name="CheckBox2" w:shapeid="_x0000_i1042"/>
              </w:object>
            </w:r>
          </w:p>
          <w:p w14:paraId="1E76BAA4" w14:textId="4DBD71A0" w:rsidR="00702C72" w:rsidRPr="0020175B" w:rsidRDefault="00702C72" w:rsidP="00702C72">
            <w:pPr>
              <w:spacing w:before="102" w:after="40"/>
              <w:ind w:left="709" w:right="5"/>
              <w:rPr>
                <w:rFonts w:ascii="Times New Roman" w:hAnsi="Times New Roman" w:cs="Times New Roman"/>
                <w:i/>
                <w:iCs/>
                <w:color w:val="000000"/>
                <w:szCs w:val="22"/>
                <w:lang w:val="en-CA"/>
              </w:rPr>
            </w:pPr>
            <w:r w:rsidRPr="0020175B">
              <w:rPr>
                <w:rFonts w:ascii="Times New Roman" w:hAnsi="Times New Roman" w:cs="Times New Roman"/>
                <w:i/>
                <w:iCs/>
                <w:color w:val="000000"/>
                <w:lang w:val="en-CA"/>
              </w:rPr>
              <w:object w:dxaOrig="225" w:dyaOrig="225" w14:anchorId="6803BFEA">
                <v:shape id="_x0000_i1044" type="#_x0000_t75" style="width:216.6pt;height:18.6pt" o:ole="">
                  <v:imagedata r:id="rId19" o:title=""/>
                </v:shape>
                <w:control r:id="rId20" w:name="CheckBox12" w:shapeid="_x0000_i1044"/>
              </w:object>
            </w:r>
          </w:p>
          <w:p w14:paraId="4BE2DE86" w14:textId="459F9256" w:rsidR="00702C72" w:rsidRPr="0020175B" w:rsidRDefault="00702C72" w:rsidP="00702C72">
            <w:pPr>
              <w:spacing w:before="102" w:after="40"/>
              <w:ind w:left="709" w:right="5"/>
              <w:rPr>
                <w:rFonts w:ascii="Times New Roman" w:hAnsi="Times New Roman" w:cs="Times New Roman"/>
                <w:color w:val="000000"/>
                <w:lang w:val="en-CA"/>
              </w:rPr>
            </w:pPr>
            <w:r w:rsidRPr="0020175B">
              <w:rPr>
                <w:rFonts w:ascii="Times New Roman" w:hAnsi="Times New Roman" w:cs="Times New Roman"/>
                <w:color w:val="000000"/>
                <w:lang w:val="en-CA"/>
              </w:rPr>
              <w:object w:dxaOrig="225" w:dyaOrig="225" w14:anchorId="72E653EA">
                <v:shape id="_x0000_i1046" type="#_x0000_t75" style="width:108pt;height:18pt" o:ole="">
                  <v:imagedata r:id="rId21" o:title=""/>
                </v:shape>
                <w:control r:id="rId22" w:name="CheckBox22" w:shapeid="_x0000_i1046"/>
              </w:object>
            </w:r>
          </w:p>
          <w:p w14:paraId="597F9651" w14:textId="488F2C83" w:rsidR="00702C72" w:rsidRPr="0020175B" w:rsidRDefault="00702C72" w:rsidP="00702C72">
            <w:pPr>
              <w:spacing w:before="102" w:after="40"/>
              <w:ind w:left="709" w:right="5"/>
              <w:rPr>
                <w:rFonts w:ascii="Times New Roman" w:hAnsi="Times New Roman" w:cs="Times New Roman"/>
                <w:color w:val="000000"/>
                <w:lang w:val="en-CA"/>
              </w:rPr>
            </w:pPr>
            <w:r w:rsidRPr="0020175B">
              <w:rPr>
                <w:rFonts w:ascii="Times New Roman" w:hAnsi="Times New Roman" w:cs="Times New Roman"/>
                <w:color w:val="000000"/>
                <w:lang w:val="en-CA"/>
              </w:rPr>
              <w:object w:dxaOrig="225" w:dyaOrig="225" w14:anchorId="092E2508">
                <v:shape id="_x0000_i1048" type="#_x0000_t75" style="width:108pt;height:18pt" o:ole="">
                  <v:imagedata r:id="rId23" o:title=""/>
                </v:shape>
                <w:control r:id="rId24" w:name="CheckBox221" w:shapeid="_x0000_i1048"/>
              </w:object>
            </w:r>
          </w:p>
          <w:p w14:paraId="59AFE760" w14:textId="77777777" w:rsidR="00702C72" w:rsidRPr="0020175B" w:rsidRDefault="00702C72">
            <w:pPr>
              <w:spacing w:before="102" w:after="40"/>
              <w:ind w:left="35" w:right="5"/>
              <w:rPr>
                <w:rFonts w:ascii="Times New Roman" w:hAnsi="Times New Roman" w:cs="Times New Roman"/>
                <w:color w:val="000000"/>
                <w:szCs w:val="22"/>
                <w:lang w:val="en-CA"/>
              </w:rPr>
            </w:pPr>
          </w:p>
          <w:p w14:paraId="384E8685" w14:textId="3906EC9C" w:rsidR="00DB72A4" w:rsidRPr="0020175B" w:rsidRDefault="00DB72A4">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Creation date: </w:t>
            </w:r>
            <w:r w:rsidRPr="0020175B">
              <w:rPr>
                <w:rFonts w:ascii="Times New Roman" w:hAnsi="Times New Roman" w:cs="Times New Roman"/>
                <w:color w:val="000000"/>
                <w:szCs w:val="22"/>
                <w:lang w:val="en-CA"/>
              </w:rPr>
              <w:tab/>
              <w:t>…..............................................................................................................................</w:t>
            </w:r>
          </w:p>
          <w:p w14:paraId="378B7974" w14:textId="2FD7B7C4" w:rsidR="007C7EC4" w:rsidRPr="0020175B" w:rsidRDefault="00F11FC3" w:rsidP="007C7EC4">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Company registration number</w:t>
            </w:r>
            <w:r w:rsidR="00DB72A4" w:rsidRPr="0020175B">
              <w:rPr>
                <w:rFonts w:ascii="Times New Roman" w:hAnsi="Times New Roman" w:cs="Times New Roman"/>
                <w:color w:val="000000"/>
                <w:szCs w:val="22"/>
                <w:lang w:val="en-CA"/>
              </w:rPr>
              <w:t xml:space="preserve">: </w:t>
            </w:r>
            <w:r w:rsidR="00DB72A4" w:rsidRPr="0020175B">
              <w:rPr>
                <w:rFonts w:ascii="Times New Roman" w:hAnsi="Times New Roman" w:cs="Times New Roman"/>
                <w:color w:val="000000"/>
                <w:szCs w:val="22"/>
                <w:lang w:val="en-CA"/>
              </w:rPr>
              <w:tab/>
              <w:t>............................................................................................</w:t>
            </w:r>
          </w:p>
          <w:p w14:paraId="7CBF2882" w14:textId="6A590309" w:rsidR="00DB72A4" w:rsidRPr="0020175B" w:rsidRDefault="00F11FC3">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Operation site</w:t>
            </w:r>
            <w:r w:rsidR="00DB72A4" w:rsidRPr="0020175B">
              <w:rPr>
                <w:rFonts w:ascii="Times New Roman" w:hAnsi="Times New Roman" w:cs="Times New Roman"/>
                <w:color w:val="000000"/>
                <w:szCs w:val="22"/>
                <w:lang w:val="en-CA"/>
              </w:rPr>
              <w:t xml:space="preserve"> in RBC </w:t>
            </w:r>
            <w:r w:rsidR="00DB72A4" w:rsidRPr="0020175B">
              <w:rPr>
                <w:rFonts w:cs="Calibri"/>
                <w:i/>
                <w:iCs/>
                <w:color w:val="808080"/>
                <w:sz w:val="20"/>
                <w:szCs w:val="20"/>
                <w:lang w:val="en-CA"/>
              </w:rPr>
              <w:t>(where min 50% of the PhD project will be carried out):</w:t>
            </w:r>
            <w:r w:rsidR="00DB72A4" w:rsidRPr="0020175B">
              <w:rPr>
                <w:rFonts w:cs="Calibri"/>
                <w:color w:val="000000"/>
                <w:sz w:val="20"/>
                <w:szCs w:val="20"/>
                <w:lang w:val="en-CA"/>
              </w:rPr>
              <w:t xml:space="preserve"> </w:t>
            </w:r>
          </w:p>
          <w:p w14:paraId="4C820D78" w14:textId="44642512" w:rsidR="00DB72A4" w:rsidRPr="0020175B" w:rsidRDefault="00DB72A4">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9F0E28" w:rsidRPr="0020175B">
              <w:rPr>
                <w:rFonts w:ascii="Times New Roman" w:hAnsi="Times New Roman" w:cs="Times New Roman"/>
                <w:color w:val="000000"/>
                <w:szCs w:val="22"/>
                <w:lang w:val="en-CA"/>
              </w:rPr>
              <w:t>Street: ..............................................</w:t>
            </w:r>
            <w:r w:rsidRPr="0020175B">
              <w:rPr>
                <w:rFonts w:ascii="Times New Roman" w:hAnsi="Times New Roman" w:cs="Times New Roman"/>
                <w:color w:val="000000"/>
                <w:szCs w:val="22"/>
                <w:lang w:val="en-CA"/>
              </w:rPr>
              <w:t xml:space="preserve"> Number/Box: ................................................</w:t>
            </w:r>
          </w:p>
          <w:p w14:paraId="344B9361" w14:textId="5FAC7519" w:rsidR="00DB72A4" w:rsidRPr="0020175B" w:rsidRDefault="00DB72A4">
            <w:pPr>
              <w:tabs>
                <w:tab w:val="left" w:pos="2194"/>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Zip </w:t>
            </w:r>
            <w:r w:rsidR="009F0E28" w:rsidRPr="0020175B">
              <w:rPr>
                <w:rFonts w:ascii="Times New Roman" w:hAnsi="Times New Roman" w:cs="Times New Roman"/>
                <w:color w:val="000000"/>
                <w:szCs w:val="22"/>
                <w:lang w:val="en-CA"/>
              </w:rPr>
              <w:t>code: .................</w:t>
            </w:r>
            <w:r w:rsidRPr="0020175B">
              <w:rPr>
                <w:rFonts w:ascii="Times New Roman" w:hAnsi="Times New Roman" w:cs="Times New Roman"/>
                <w:color w:val="000000"/>
                <w:szCs w:val="22"/>
                <w:lang w:val="en-CA"/>
              </w:rPr>
              <w:t xml:space="preserve"> </w:t>
            </w:r>
            <w:r w:rsidR="009F0E28" w:rsidRPr="0020175B">
              <w:rPr>
                <w:rFonts w:ascii="Times New Roman" w:hAnsi="Times New Roman" w:cs="Times New Roman"/>
                <w:color w:val="000000"/>
                <w:szCs w:val="22"/>
                <w:lang w:val="en-CA"/>
              </w:rPr>
              <w:t>Locality: ..............................................................................</w:t>
            </w:r>
          </w:p>
          <w:p w14:paraId="5261C176" w14:textId="24627A71" w:rsidR="00DB72A4" w:rsidRPr="0020175B" w:rsidRDefault="00DB72A4">
            <w:pPr>
              <w:tabs>
                <w:tab w:val="left" w:pos="905"/>
                <w:tab w:val="left" w:pos="2308"/>
                <w:tab w:val="left" w:pos="2345"/>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Research activities at this operating site: .............................................................................</w:t>
            </w:r>
          </w:p>
          <w:p w14:paraId="0B47A1D0" w14:textId="310010EC" w:rsidR="00DB72A4" w:rsidRPr="0020175B" w:rsidRDefault="00DB72A4">
            <w:pPr>
              <w:tabs>
                <w:tab w:val="left" w:pos="2213"/>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w:t>
            </w:r>
          </w:p>
          <w:p w14:paraId="56176926" w14:textId="49C60BFF" w:rsidR="00196631" w:rsidRPr="0020175B" w:rsidRDefault="00196631" w:rsidP="00196631">
            <w:pPr>
              <w:tabs>
                <w:tab w:val="left" w:pos="2194"/>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Head</w:t>
            </w:r>
            <w:r w:rsidR="00DC635E" w:rsidRPr="0020175B">
              <w:rPr>
                <w:rFonts w:ascii="Times New Roman" w:hAnsi="Times New Roman" w:cs="Times New Roman"/>
                <w:color w:val="000000"/>
                <w:szCs w:val="22"/>
                <w:lang w:val="en-CA"/>
              </w:rPr>
              <w:t>quarter</w:t>
            </w:r>
            <w:r w:rsidRPr="0020175B">
              <w:rPr>
                <w:rFonts w:ascii="Times New Roman" w:hAnsi="Times New Roman" w:cs="Times New Roman"/>
                <w:color w:val="000000"/>
                <w:szCs w:val="22"/>
                <w:lang w:val="en-CA"/>
              </w:rPr>
              <w:t xml:space="preserve"> (if different from the </w:t>
            </w:r>
            <w:r w:rsidR="00F11FC3" w:rsidRPr="0020175B">
              <w:rPr>
                <w:rFonts w:ascii="Times New Roman" w:hAnsi="Times New Roman" w:cs="Times New Roman"/>
                <w:color w:val="000000"/>
                <w:szCs w:val="22"/>
                <w:lang w:val="en-CA"/>
              </w:rPr>
              <w:t>operation site</w:t>
            </w:r>
            <w:r w:rsidRPr="0020175B">
              <w:rPr>
                <w:rFonts w:ascii="Times New Roman" w:hAnsi="Times New Roman" w:cs="Times New Roman"/>
                <w:color w:val="000000"/>
                <w:szCs w:val="22"/>
                <w:lang w:val="en-CA"/>
              </w:rPr>
              <w:t>)</w:t>
            </w:r>
          </w:p>
          <w:p w14:paraId="16898AE0" w14:textId="77777777" w:rsidR="009F0E28" w:rsidRPr="0020175B" w:rsidRDefault="009F0E28" w:rsidP="009F0E28">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Street: .............................................. Number/Box: ................................................</w:t>
            </w:r>
          </w:p>
          <w:p w14:paraId="35A162E1" w14:textId="77777777" w:rsidR="009F0E28" w:rsidRPr="0020175B" w:rsidRDefault="009F0E28" w:rsidP="009F0E28">
            <w:pPr>
              <w:tabs>
                <w:tab w:val="left" w:pos="2194"/>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Zip code: ................. Locality: ..............................................................................</w:t>
            </w:r>
          </w:p>
          <w:p w14:paraId="59F2AB47" w14:textId="77777777" w:rsidR="00DB72A4" w:rsidRPr="0020175B" w:rsidRDefault="00DB72A4">
            <w:pPr>
              <w:tabs>
                <w:tab w:val="left" w:pos="2195"/>
                <w:tab w:val="left" w:pos="2285"/>
              </w:tabs>
              <w:spacing w:before="102" w:after="40"/>
              <w:ind w:left="35" w:right="5"/>
              <w:rPr>
                <w:rFonts w:ascii="Times New Roman" w:hAnsi="Times New Roman" w:cs="Times New Roman"/>
                <w:color w:val="000000"/>
                <w:szCs w:val="22"/>
                <w:lang w:val="en-CA"/>
              </w:rPr>
            </w:pPr>
          </w:p>
          <w:p w14:paraId="4DA1B283" w14:textId="078BA1A2" w:rsidR="00DB72A4" w:rsidRPr="0020175B" w:rsidRDefault="00F11FC3">
            <w:pPr>
              <w:tabs>
                <w:tab w:val="left" w:pos="2195"/>
                <w:tab w:val="left" w:pos="2285"/>
              </w:tabs>
              <w:spacing w:before="102" w:after="40"/>
              <w:ind w:left="35" w:right="5"/>
              <w:rPr>
                <w:rStyle w:val="Standaardalinea-lettertype1"/>
                <w:rFonts w:ascii="Times calibri Roman" w:hAnsi="Times calibri Roman" w:cs="Times calibri Roman" w:hint="eastAsia"/>
                <w:i/>
                <w:iCs/>
                <w:color w:val="808080"/>
                <w:sz w:val="20"/>
                <w:szCs w:val="20"/>
                <w:lang w:val="en-CA"/>
              </w:rPr>
            </w:pPr>
            <w:r w:rsidRPr="0020175B">
              <w:rPr>
                <w:rFonts w:ascii="Times New Roman" w:hAnsi="Times New Roman" w:cs="Times New Roman"/>
                <w:color w:val="000000"/>
                <w:szCs w:val="22"/>
                <w:lang w:val="en-CA"/>
              </w:rPr>
              <w:t>MAIN</w:t>
            </w:r>
            <w:r w:rsidR="00D455EA" w:rsidRPr="0020175B">
              <w:rPr>
                <w:rFonts w:ascii="Times New Roman" w:hAnsi="Times New Roman" w:cs="Times New Roman"/>
                <w:color w:val="000000"/>
                <w:szCs w:val="22"/>
                <w:lang w:val="en-CA"/>
              </w:rPr>
              <w:t xml:space="preserve"> SUPERVISOR:</w:t>
            </w:r>
          </w:p>
          <w:p w14:paraId="4F4A1EC2" w14:textId="77777777" w:rsidR="00DB72A4" w:rsidRPr="0020175B" w:rsidRDefault="00DB72A4">
            <w:pPr>
              <w:tabs>
                <w:tab w:val="left" w:pos="2195"/>
                <w:tab w:val="left" w:pos="2285"/>
              </w:tabs>
              <w:spacing w:line="100" w:lineRule="atLeast"/>
              <w:ind w:left="35" w:right="5"/>
              <w:jc w:val="both"/>
              <w:rPr>
                <w:rFonts w:cs="Times New Roman"/>
                <w:color w:val="000000"/>
                <w:szCs w:val="22"/>
                <w:lang w:val="en-CA"/>
              </w:rPr>
            </w:pPr>
            <w:r w:rsidRPr="0020175B">
              <w:rPr>
                <w:rStyle w:val="Standaardalinea-lettertype1"/>
                <w:rFonts w:cs="Times calibri Roman"/>
                <w:i/>
                <w:iCs/>
                <w:color w:val="808080"/>
                <w:sz w:val="20"/>
                <w:szCs w:val="20"/>
                <w:lang w:val="en-CA"/>
              </w:rPr>
              <w:t>Member of the staff of the Partner Entity with a high level of technical/scientific expertise related to the Project and responsible for the supervision and integration of the PhD student within the Partner Entity.</w:t>
            </w:r>
          </w:p>
          <w:p w14:paraId="698AEA24" w14:textId="479F8386" w:rsidR="00DB72A4" w:rsidRPr="0020175B" w:rsidRDefault="00DB72A4">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First n</w:t>
            </w:r>
            <w:r w:rsidRPr="0020175B">
              <w:rPr>
                <w:rFonts w:ascii="Times New Roman" w:hAnsi="Times New Roman" w:cs="Times New Roman"/>
                <w:color w:val="000000"/>
                <w:szCs w:val="22"/>
                <w:lang w:val="en-CA"/>
              </w:rPr>
              <w:t xml:space="preserve">ame: </w:t>
            </w:r>
            <w:bookmarkStart w:id="289" w:name="_Hlk176772488"/>
            <w:r w:rsidRPr="0020175B">
              <w:rPr>
                <w:rFonts w:ascii="Times New Roman" w:hAnsi="Times New Roman" w:cs="Times New Roman"/>
                <w:color w:val="000000"/>
                <w:szCs w:val="22"/>
                <w:lang w:val="en-CA"/>
              </w:rPr>
              <w:tab/>
            </w:r>
            <w:bookmarkEnd w:id="289"/>
            <w:r w:rsidRPr="0020175B">
              <w:rPr>
                <w:rFonts w:ascii="Times New Roman" w:hAnsi="Times New Roman" w:cs="Times New Roman"/>
                <w:color w:val="000000"/>
                <w:szCs w:val="22"/>
                <w:lang w:val="en-CA"/>
              </w:rPr>
              <w:t>…............................................................................................................................</w:t>
            </w:r>
          </w:p>
          <w:p w14:paraId="114555FA" w14:textId="53938C9B" w:rsidR="00DB72A4" w:rsidRPr="0020175B" w:rsidRDefault="00DB72A4">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 xml:space="preserve">Last </w:t>
            </w:r>
            <w:r w:rsidRPr="0020175B">
              <w:rPr>
                <w:rFonts w:ascii="Times New Roman" w:hAnsi="Times New Roman" w:cs="Times New Roman"/>
                <w:color w:val="000000"/>
                <w:szCs w:val="22"/>
                <w:lang w:val="en-CA"/>
              </w:rPr>
              <w:t xml:space="preserve">name: </w:t>
            </w:r>
            <w:r w:rsidRPr="0020175B">
              <w:rPr>
                <w:rFonts w:ascii="Times New Roman" w:hAnsi="Times New Roman" w:cs="Times New Roman"/>
                <w:color w:val="000000"/>
                <w:szCs w:val="22"/>
                <w:lang w:val="en-CA"/>
              </w:rPr>
              <w:tab/>
              <w:t>…............................................................................................................................</w:t>
            </w:r>
          </w:p>
          <w:p w14:paraId="2C0004B4" w14:textId="48E9622E" w:rsidR="00DB72A4" w:rsidRPr="0020175B" w:rsidRDefault="00DB72A4">
            <w:pPr>
              <w:tabs>
                <w:tab w:val="left" w:pos="440"/>
                <w:tab w:val="left" w:pos="2270"/>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Position (Job Title):</w:t>
            </w:r>
            <w:r w:rsidRPr="0020175B">
              <w:rPr>
                <w:rFonts w:ascii="Times New Roman" w:hAnsi="Times New Roman" w:cs="Times New Roman"/>
                <w:color w:val="000000"/>
                <w:szCs w:val="22"/>
                <w:lang w:val="en-CA"/>
              </w:rPr>
              <w:tab/>
              <w:t>…............................................................................................................................</w:t>
            </w:r>
          </w:p>
          <w:p w14:paraId="17C13FAA" w14:textId="7A04BC5D" w:rsidR="00DB72A4" w:rsidRPr="0020175B" w:rsidRDefault="00DB72A4">
            <w:pPr>
              <w:tabs>
                <w:tab w:val="left" w:pos="440"/>
                <w:tab w:val="left" w:pos="2233"/>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lastRenderedPageBreak/>
              <w:tab/>
              <w:t xml:space="preserve">Telephone: </w:t>
            </w:r>
            <w:r w:rsidRPr="0020175B">
              <w:rPr>
                <w:rFonts w:ascii="Times New Roman" w:hAnsi="Times New Roman" w:cs="Times New Roman"/>
                <w:color w:val="000000"/>
                <w:szCs w:val="22"/>
                <w:lang w:val="en-CA"/>
              </w:rPr>
              <w:tab/>
              <w:t>….............................................................................................................................</w:t>
            </w:r>
          </w:p>
          <w:p w14:paraId="6BB4212A" w14:textId="352E4542" w:rsidR="0084761D" w:rsidRPr="0020175B" w:rsidRDefault="00DB72A4" w:rsidP="0084761D">
            <w:pPr>
              <w:tabs>
                <w:tab w:val="left" w:pos="440"/>
                <w:tab w:val="left" w:pos="2195"/>
              </w:tabs>
              <w:spacing w:before="102" w:after="283"/>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Email: </w:t>
            </w:r>
            <w:r w:rsidRPr="0020175B">
              <w:rPr>
                <w:rFonts w:ascii="Times New Roman" w:hAnsi="Times New Roman" w:cs="Times New Roman"/>
                <w:color w:val="000000"/>
                <w:szCs w:val="22"/>
                <w:lang w:val="en-CA"/>
              </w:rPr>
              <w:tab/>
              <w:t>…..............................................................................................................................</w:t>
            </w:r>
          </w:p>
          <w:p w14:paraId="7869423D" w14:textId="77777777" w:rsidR="0084761D" w:rsidRPr="0020175B" w:rsidRDefault="0084761D" w:rsidP="0084761D">
            <w:pPr>
              <w:tabs>
                <w:tab w:val="left" w:pos="440"/>
                <w:tab w:val="left" w:pos="2195"/>
              </w:tabs>
              <w:spacing w:before="102"/>
              <w:ind w:left="23" w:right="6"/>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SECOND SUPERVISOR</w:t>
            </w:r>
          </w:p>
          <w:p w14:paraId="791F1345" w14:textId="37343EE3" w:rsidR="0084761D" w:rsidRPr="0020175B" w:rsidRDefault="0084761D" w:rsidP="0084761D">
            <w:pPr>
              <w:tabs>
                <w:tab w:val="left" w:pos="440"/>
                <w:tab w:val="left" w:pos="2195"/>
              </w:tabs>
              <w:ind w:left="23" w:right="6"/>
              <w:rPr>
                <w:rFonts w:cs="Times New Roman"/>
                <w:i/>
                <w:color w:val="767171"/>
                <w:sz w:val="20"/>
                <w:szCs w:val="20"/>
                <w:lang w:val="en-CA"/>
              </w:rPr>
            </w:pPr>
            <w:r w:rsidRPr="0020175B">
              <w:rPr>
                <w:i/>
                <w:color w:val="767171"/>
                <w:sz w:val="20"/>
                <w:szCs w:val="20"/>
                <w:lang w:val="en-CA"/>
              </w:rPr>
              <w:t xml:space="preserve">Member of the staff of the Partner Entity who ensures the continuity of the researcher's supervision and the involvement of the entity in the project in </w:t>
            </w:r>
            <w:r w:rsidR="00DC635E" w:rsidRPr="0020175B">
              <w:rPr>
                <w:i/>
                <w:color w:val="767171"/>
                <w:sz w:val="20"/>
                <w:szCs w:val="20"/>
                <w:lang w:val="en-CA"/>
              </w:rPr>
              <w:t>case</w:t>
            </w:r>
            <w:r w:rsidRPr="0020175B">
              <w:rPr>
                <w:i/>
                <w:color w:val="767171"/>
                <w:sz w:val="20"/>
                <w:szCs w:val="20"/>
                <w:lang w:val="en-CA"/>
              </w:rPr>
              <w:t xml:space="preserve"> the main supervisor leaves his or her position</w:t>
            </w:r>
            <w:r w:rsidRPr="0020175B">
              <w:rPr>
                <w:rFonts w:cs="Times New Roman"/>
                <w:i/>
                <w:color w:val="767171"/>
                <w:sz w:val="20"/>
                <w:szCs w:val="20"/>
                <w:lang w:val="en-CA"/>
              </w:rPr>
              <w:t xml:space="preserve"> (see </w:t>
            </w:r>
            <w:r w:rsidR="00DC635E" w:rsidRPr="0020175B">
              <w:rPr>
                <w:rFonts w:cs="Times New Roman"/>
                <w:i/>
                <w:color w:val="767171"/>
                <w:sz w:val="20"/>
                <w:szCs w:val="20"/>
                <w:lang w:val="en-CA"/>
              </w:rPr>
              <w:t>the Applied PHD Rules</w:t>
            </w:r>
            <w:r w:rsidRPr="0020175B">
              <w:rPr>
                <w:rFonts w:cs="Times New Roman"/>
                <w:i/>
                <w:color w:val="767171"/>
                <w:sz w:val="20"/>
                <w:szCs w:val="20"/>
                <w:lang w:val="en-CA"/>
              </w:rPr>
              <w:t>)</w:t>
            </w:r>
          </w:p>
          <w:p w14:paraId="38333AAC" w14:textId="38ECE735"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First n</w:t>
            </w:r>
            <w:r w:rsidRPr="0020175B">
              <w:rPr>
                <w:rFonts w:ascii="Times New Roman" w:hAnsi="Times New Roman" w:cs="Times New Roman"/>
                <w:color w:val="000000"/>
                <w:szCs w:val="22"/>
                <w:lang w:val="en-CA"/>
              </w:rPr>
              <w:t xml:space="preserve">ame: </w:t>
            </w:r>
            <w:r w:rsidRPr="0020175B">
              <w:rPr>
                <w:rFonts w:ascii="Times New Roman" w:hAnsi="Times New Roman" w:cs="Times New Roman"/>
                <w:color w:val="000000"/>
                <w:szCs w:val="22"/>
                <w:lang w:val="en-CA"/>
              </w:rPr>
              <w:tab/>
              <w:t>…............................................................................................................................</w:t>
            </w:r>
          </w:p>
          <w:p w14:paraId="205EB506" w14:textId="5BAB0EF8"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 xml:space="preserve">Last </w:t>
            </w:r>
            <w:r w:rsidRPr="0020175B">
              <w:rPr>
                <w:rFonts w:ascii="Times New Roman" w:hAnsi="Times New Roman" w:cs="Times New Roman"/>
                <w:color w:val="000000"/>
                <w:szCs w:val="22"/>
                <w:lang w:val="en-CA"/>
              </w:rPr>
              <w:t xml:space="preserve">name: </w:t>
            </w:r>
            <w:r w:rsidRPr="0020175B">
              <w:rPr>
                <w:rFonts w:ascii="Times New Roman" w:hAnsi="Times New Roman" w:cs="Times New Roman"/>
                <w:color w:val="000000"/>
                <w:szCs w:val="22"/>
                <w:lang w:val="en-CA"/>
              </w:rPr>
              <w:tab/>
              <w:t>…............................................................................................................................</w:t>
            </w:r>
          </w:p>
          <w:p w14:paraId="6C53672B" w14:textId="41D59B4F" w:rsidR="0084761D" w:rsidRPr="0020175B" w:rsidRDefault="0084761D" w:rsidP="0084761D">
            <w:pPr>
              <w:tabs>
                <w:tab w:val="left" w:pos="440"/>
                <w:tab w:val="left" w:pos="2270"/>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Position (Job Title):</w:t>
            </w:r>
            <w:r w:rsidRPr="0020175B">
              <w:rPr>
                <w:rFonts w:ascii="Times New Roman" w:hAnsi="Times New Roman" w:cs="Times New Roman"/>
                <w:color w:val="000000"/>
                <w:szCs w:val="22"/>
                <w:lang w:val="en-CA"/>
              </w:rPr>
              <w:tab/>
              <w:t>…............................................................................................................................</w:t>
            </w:r>
          </w:p>
          <w:p w14:paraId="56A9BB1B" w14:textId="2A7BF3E3" w:rsidR="0084761D" w:rsidRPr="0020175B" w:rsidRDefault="0084761D" w:rsidP="0084761D">
            <w:pPr>
              <w:tabs>
                <w:tab w:val="left" w:pos="440"/>
                <w:tab w:val="left" w:pos="2233"/>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Telephone: </w:t>
            </w:r>
            <w:r w:rsidRPr="0020175B">
              <w:rPr>
                <w:rFonts w:ascii="Times New Roman" w:hAnsi="Times New Roman" w:cs="Times New Roman"/>
                <w:color w:val="000000"/>
                <w:szCs w:val="22"/>
                <w:lang w:val="en-CA"/>
              </w:rPr>
              <w:tab/>
              <w:t>….............................................................................................................................</w:t>
            </w:r>
          </w:p>
          <w:p w14:paraId="487BD698" w14:textId="43FAF715" w:rsidR="0084761D" w:rsidRPr="0020175B" w:rsidRDefault="0084761D" w:rsidP="0084761D">
            <w:pPr>
              <w:tabs>
                <w:tab w:val="left" w:pos="440"/>
                <w:tab w:val="left" w:pos="2195"/>
              </w:tabs>
              <w:spacing w:before="102"/>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Email: </w:t>
            </w:r>
            <w:r w:rsidRPr="0020175B">
              <w:rPr>
                <w:rFonts w:ascii="Times New Roman" w:hAnsi="Times New Roman" w:cs="Times New Roman"/>
                <w:color w:val="000000"/>
                <w:szCs w:val="22"/>
                <w:lang w:val="en-CA"/>
              </w:rPr>
              <w:tab/>
              <w:t>…..............................................................................................................................</w:t>
            </w:r>
          </w:p>
          <w:p w14:paraId="51E4729D" w14:textId="77777777" w:rsidR="0084761D" w:rsidRPr="0020175B" w:rsidRDefault="0084761D" w:rsidP="0084761D">
            <w:pPr>
              <w:tabs>
                <w:tab w:val="left" w:pos="440"/>
                <w:tab w:val="left" w:pos="2195"/>
              </w:tabs>
              <w:spacing w:before="102"/>
              <w:ind w:left="23" w:right="6"/>
              <w:rPr>
                <w:rFonts w:cs="Times New Roman"/>
                <w:color w:val="767171"/>
                <w:szCs w:val="22"/>
                <w:lang w:val="en-CA"/>
              </w:rPr>
            </w:pPr>
          </w:p>
          <w:p w14:paraId="440DD25E" w14:textId="77777777" w:rsidR="0084761D" w:rsidRPr="0020175B" w:rsidRDefault="0084761D" w:rsidP="0084761D">
            <w:pPr>
              <w:pStyle w:val="Corpsdetexte21"/>
              <w:spacing w:before="102" w:after="0" w:line="240" w:lineRule="auto"/>
              <w:rPr>
                <w:rFonts w:cs="Times New Roman"/>
                <w:i/>
                <w:iCs/>
                <w:caps/>
                <w:color w:val="000000"/>
                <w:kern w:val="22"/>
                <w:szCs w:val="22"/>
                <w:lang w:val="en-CA"/>
              </w:rPr>
            </w:pPr>
            <w:r w:rsidRPr="0020175B">
              <w:rPr>
                <w:rFonts w:ascii="Times New Roman" w:hAnsi="Times New Roman" w:cs="Times New Roman"/>
                <w:caps/>
                <w:color w:val="000000"/>
                <w:kern w:val="22"/>
                <w:szCs w:val="22"/>
                <w:lang w:val="en-CA"/>
              </w:rPr>
              <w:t>Legal representative</w:t>
            </w:r>
          </w:p>
          <w:p w14:paraId="614C381D" w14:textId="77777777" w:rsidR="0084761D" w:rsidRPr="0020175B" w:rsidRDefault="0084761D" w:rsidP="0084761D">
            <w:pPr>
              <w:pStyle w:val="Corpsdetexte21"/>
              <w:spacing w:after="0" w:line="240" w:lineRule="auto"/>
              <w:rPr>
                <w:rFonts w:cs="Times New Roman"/>
                <w:i/>
                <w:iCs/>
                <w:color w:val="767171"/>
                <w:sz w:val="20"/>
                <w:lang w:val="en-CA"/>
              </w:rPr>
            </w:pPr>
            <w:r w:rsidRPr="0020175B">
              <w:rPr>
                <w:rFonts w:cs="Times New Roman"/>
                <w:i/>
                <w:iCs/>
                <w:color w:val="767171"/>
                <w:sz w:val="20"/>
                <w:lang w:val="en-CA"/>
              </w:rPr>
              <w:t>Person legally authorized to bind the partner entity</w:t>
            </w:r>
          </w:p>
          <w:p w14:paraId="441193D1" w14:textId="391477F6"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First n</w:t>
            </w:r>
            <w:r w:rsidRPr="0020175B">
              <w:rPr>
                <w:rFonts w:ascii="Times New Roman" w:hAnsi="Times New Roman" w:cs="Times New Roman"/>
                <w:color w:val="000000"/>
                <w:szCs w:val="22"/>
                <w:lang w:val="en-CA"/>
              </w:rPr>
              <w:t xml:space="preserve">ame: </w:t>
            </w:r>
            <w:r w:rsidRPr="0020175B">
              <w:rPr>
                <w:rFonts w:ascii="Times New Roman" w:hAnsi="Times New Roman" w:cs="Times New Roman"/>
                <w:color w:val="000000"/>
                <w:szCs w:val="22"/>
                <w:lang w:val="en-CA"/>
              </w:rPr>
              <w:tab/>
              <w:t>…............................................................................................................................</w:t>
            </w:r>
          </w:p>
          <w:p w14:paraId="71608640" w14:textId="74233616"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 xml:space="preserve">Last </w:t>
            </w:r>
            <w:r w:rsidRPr="0020175B">
              <w:rPr>
                <w:rFonts w:ascii="Times New Roman" w:hAnsi="Times New Roman" w:cs="Times New Roman"/>
                <w:color w:val="000000"/>
                <w:szCs w:val="22"/>
                <w:lang w:val="en-CA"/>
              </w:rPr>
              <w:t xml:space="preserve">name: </w:t>
            </w:r>
            <w:r w:rsidRPr="0020175B">
              <w:rPr>
                <w:rFonts w:ascii="Times New Roman" w:hAnsi="Times New Roman" w:cs="Times New Roman"/>
                <w:color w:val="000000"/>
                <w:szCs w:val="22"/>
                <w:lang w:val="en-CA"/>
              </w:rPr>
              <w:tab/>
              <w:t>…............................................................................................................................</w:t>
            </w:r>
          </w:p>
          <w:p w14:paraId="1F0B307A" w14:textId="1377284B" w:rsidR="0084761D" w:rsidRPr="0020175B" w:rsidRDefault="0084761D" w:rsidP="0084761D">
            <w:pPr>
              <w:tabs>
                <w:tab w:val="left" w:pos="440"/>
                <w:tab w:val="left" w:pos="2270"/>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Position (Job Title):</w:t>
            </w:r>
            <w:r w:rsidRPr="0020175B">
              <w:rPr>
                <w:rFonts w:ascii="Times New Roman" w:hAnsi="Times New Roman" w:cs="Times New Roman"/>
                <w:color w:val="000000"/>
                <w:szCs w:val="22"/>
                <w:lang w:val="en-CA"/>
              </w:rPr>
              <w:tab/>
              <w:t>…............................................................................................................................</w:t>
            </w:r>
          </w:p>
          <w:p w14:paraId="0B4F691A" w14:textId="034807A4" w:rsidR="0084761D" w:rsidRPr="0020175B" w:rsidRDefault="0084761D" w:rsidP="0084761D">
            <w:pPr>
              <w:tabs>
                <w:tab w:val="left" w:pos="440"/>
                <w:tab w:val="left" w:pos="2233"/>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Telephone: </w:t>
            </w:r>
            <w:r w:rsidRPr="0020175B">
              <w:rPr>
                <w:rFonts w:ascii="Times New Roman" w:hAnsi="Times New Roman" w:cs="Times New Roman"/>
                <w:color w:val="000000"/>
                <w:szCs w:val="22"/>
                <w:lang w:val="en-CA"/>
              </w:rPr>
              <w:tab/>
              <w:t>….............................................................................................................................</w:t>
            </w:r>
          </w:p>
          <w:p w14:paraId="007FC771" w14:textId="72CFD2AA" w:rsidR="0084761D" w:rsidRPr="0020175B" w:rsidRDefault="0084761D" w:rsidP="0084761D">
            <w:pPr>
              <w:tabs>
                <w:tab w:val="left" w:pos="440"/>
                <w:tab w:val="left" w:pos="2195"/>
              </w:tabs>
              <w:spacing w:before="102" w:after="283"/>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Email: </w:t>
            </w:r>
            <w:r w:rsidRPr="0020175B">
              <w:rPr>
                <w:rFonts w:ascii="Times New Roman" w:hAnsi="Times New Roman" w:cs="Times New Roman"/>
                <w:color w:val="000000"/>
                <w:szCs w:val="22"/>
                <w:lang w:val="en-CA"/>
              </w:rPr>
              <w:tab/>
              <w:t>…..............................................................................................................................</w:t>
            </w:r>
          </w:p>
          <w:p w14:paraId="4112E7FB" w14:textId="77777777" w:rsidR="006B2CD6" w:rsidRPr="0020175B" w:rsidRDefault="006B2CD6">
            <w:pPr>
              <w:tabs>
                <w:tab w:val="left" w:pos="440"/>
                <w:tab w:val="left" w:pos="2195"/>
              </w:tabs>
              <w:spacing w:before="102" w:after="283"/>
              <w:ind w:left="20" w:right="5"/>
              <w:rPr>
                <w:lang w:val="en-CA"/>
              </w:rPr>
            </w:pPr>
          </w:p>
        </w:tc>
      </w:tr>
    </w:tbl>
    <w:p w14:paraId="616C266C" w14:textId="1C3DFC5D" w:rsidR="00670B10" w:rsidRPr="0020175B" w:rsidRDefault="00670B10">
      <w:pPr>
        <w:pStyle w:val="Corpsdetexte21"/>
        <w:spacing w:after="0" w:line="240" w:lineRule="auto"/>
        <w:rPr>
          <w:rFonts w:cs="Times New Roman"/>
          <w:i/>
          <w:iCs/>
          <w:color w:val="000000"/>
          <w:szCs w:val="22"/>
          <w:lang w:val="en-CA"/>
        </w:rPr>
      </w:pPr>
    </w:p>
    <w:p w14:paraId="11072DFE" w14:textId="77777777" w:rsidR="00B034B2" w:rsidRPr="0020175B" w:rsidRDefault="00B034B2">
      <w:pPr>
        <w:pStyle w:val="Corpsdetexte21"/>
        <w:spacing w:after="0" w:line="240" w:lineRule="auto"/>
        <w:rPr>
          <w:rFonts w:cs="Times New Roman"/>
          <w:i/>
          <w:iCs/>
          <w:color w:val="000000"/>
          <w:szCs w:val="22"/>
          <w:lang w:val="en-CA"/>
        </w:rPr>
      </w:pPr>
    </w:p>
    <w:tbl>
      <w:tblPr>
        <w:tblW w:w="0" w:type="auto"/>
        <w:tblInd w:w="-201" w:type="dxa"/>
        <w:tblLayout w:type="fixed"/>
        <w:tblLook w:val="0000" w:firstRow="0" w:lastRow="0" w:firstColumn="0" w:lastColumn="0" w:noHBand="0" w:noVBand="0"/>
      </w:tblPr>
      <w:tblGrid>
        <w:gridCol w:w="10250"/>
      </w:tblGrid>
      <w:tr w:rsidR="00B034B2" w:rsidRPr="0020175B" w14:paraId="6F1E8D31" w14:textId="77777777" w:rsidTr="00F329F4">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0649E6D" w14:textId="27CA702B" w:rsidR="00B034B2" w:rsidRPr="0020175B" w:rsidRDefault="00B034B2" w:rsidP="00F329F4">
            <w:pPr>
              <w:pStyle w:val="Titre2"/>
              <w:snapToGrid w:val="0"/>
              <w:rPr>
                <w:lang w:val="en-CA"/>
              </w:rPr>
            </w:pPr>
            <w:bookmarkStart w:id="290" w:name="_Toc177127258"/>
            <w:r w:rsidRPr="0020175B">
              <w:rPr>
                <w:rFonts w:cs="Times New Roman"/>
                <w:lang w:val="en-CA"/>
              </w:rPr>
              <w:t>PROJECT TITLE</w:t>
            </w:r>
            <w:bookmarkEnd w:id="290"/>
          </w:p>
        </w:tc>
      </w:tr>
    </w:tbl>
    <w:p w14:paraId="7CE332B9" w14:textId="77777777" w:rsidR="00DB72A4" w:rsidRPr="0020175B" w:rsidRDefault="00DB72A4">
      <w:pPr>
        <w:spacing w:before="45"/>
        <w:rPr>
          <w:i/>
          <w:lang w:val="en-CA"/>
        </w:rPr>
      </w:pPr>
      <w:r w:rsidRPr="0020175B">
        <w:rPr>
          <w:rFonts w:cs="Calibri"/>
          <w:i/>
          <w:color w:val="808080"/>
          <w:sz w:val="20"/>
          <w:szCs w:val="20"/>
          <w:lang w:val="en-CA"/>
        </w:rPr>
        <w:t>Indicate the title of the project.</w:t>
      </w:r>
    </w:p>
    <w:p w14:paraId="331DE2D0" w14:textId="77777777" w:rsidR="00DB72A4" w:rsidRPr="0020175B" w:rsidRDefault="00DB72A4">
      <w:pPr>
        <w:rPr>
          <w:i/>
          <w:lang w:val="en-CA"/>
        </w:rPr>
      </w:pPr>
    </w:p>
    <w:p w14:paraId="1C9305EE" w14:textId="75D06816" w:rsidR="00DB72A4" w:rsidRPr="0020175B" w:rsidRDefault="00DB72A4">
      <w:pPr>
        <w:spacing w:before="102" w:after="40"/>
        <w:rPr>
          <w:rFonts w:ascii="Times New Roman" w:eastAsia="Times New Roman" w:hAnsi="Times New Roman" w:cs="Times New Roman"/>
          <w:lang w:val="en-CA"/>
        </w:rPr>
      </w:pPr>
      <w:r w:rsidRPr="0020175B">
        <w:rPr>
          <w:rFonts w:ascii="Times New Roman" w:hAnsi="Times New Roman" w:cs="Times New Roman"/>
          <w:b/>
          <w:lang w:val="en-CA"/>
        </w:rPr>
        <w:t>Project Title:</w:t>
      </w:r>
    </w:p>
    <w:p w14:paraId="4F57300F" w14:textId="77777777" w:rsidR="00DB72A4" w:rsidRPr="0020175B" w:rsidRDefault="00DB72A4">
      <w:pPr>
        <w:spacing w:before="102" w:after="40"/>
        <w:rPr>
          <w:rFonts w:ascii="Times New Roman" w:hAnsi="Times New Roman" w:cs="Times New Roman"/>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20D55955" w14:textId="2EC277ED" w:rsidR="00DB72A4" w:rsidRPr="0020175B" w:rsidRDefault="00B52E87" w:rsidP="004C6637">
      <w:pPr>
        <w:spacing w:before="102" w:after="40"/>
        <w:rPr>
          <w:rFonts w:ascii="Times New Roman" w:hAnsi="Times New Roman" w:cs="Times New Roman"/>
          <w:lang w:val="en-CA"/>
        </w:rPr>
      </w:pPr>
      <w:r w:rsidRPr="0020175B">
        <w:rPr>
          <w:rFonts w:ascii="Times New Roman" w:hAnsi="Times New Roman" w:cs="Times New Roman"/>
          <w:b/>
          <w:lang w:val="en-CA"/>
        </w:rPr>
        <w:t xml:space="preserve">Acronym: </w:t>
      </w:r>
      <w:r w:rsidR="00B45DAF" w:rsidRPr="0020175B">
        <w:rPr>
          <w:rFonts w:ascii="Times New Roman" w:hAnsi="Times New Roman" w:cs="Times New Roman"/>
          <w:lang w:val="en-CA"/>
        </w:rPr>
        <w:t>.............................</w:t>
      </w:r>
    </w:p>
    <w:p w14:paraId="6AF5B5ED" w14:textId="77777777" w:rsidR="00B45DAF" w:rsidRPr="0020175B" w:rsidRDefault="00B45DAF" w:rsidP="004C6637">
      <w:pPr>
        <w:spacing w:before="102" w:after="40"/>
        <w:rPr>
          <w:rFonts w:ascii="Times New Roman" w:eastAsia="Times New Roman" w:hAnsi="Times New Roman" w:cs="Times New Roman"/>
          <w:lang w:val="en-CA"/>
        </w:rPr>
      </w:pPr>
    </w:p>
    <w:p w14:paraId="33D0CF2C" w14:textId="77777777" w:rsidR="00DB72A4" w:rsidRPr="0020175B" w:rsidRDefault="00DB72A4">
      <w:pPr>
        <w:rPr>
          <w:lang w:val="en-CA"/>
        </w:rPr>
      </w:pPr>
    </w:p>
    <w:tbl>
      <w:tblPr>
        <w:tblW w:w="0" w:type="auto"/>
        <w:tblInd w:w="-201" w:type="dxa"/>
        <w:tblLayout w:type="fixed"/>
        <w:tblLook w:val="0000" w:firstRow="0" w:lastRow="0" w:firstColumn="0" w:lastColumn="0" w:noHBand="0" w:noVBand="0"/>
      </w:tblPr>
      <w:tblGrid>
        <w:gridCol w:w="10250"/>
      </w:tblGrid>
      <w:tr w:rsidR="00DB72A4" w:rsidRPr="0020175B" w14:paraId="1A60E001" w14:textId="77777777">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CA894C9" w14:textId="5D518B14" w:rsidR="00DB72A4" w:rsidRPr="0020175B" w:rsidRDefault="00DB72A4">
            <w:pPr>
              <w:pStyle w:val="Titre2"/>
              <w:snapToGrid w:val="0"/>
              <w:rPr>
                <w:lang w:val="en-CA"/>
              </w:rPr>
            </w:pPr>
            <w:bookmarkStart w:id="291" w:name="__RefHeading__1044_296410584"/>
            <w:bookmarkStart w:id="292" w:name="__RefHeading__1051_1338712634"/>
            <w:bookmarkStart w:id="293" w:name="__RefHeading__1003_940877344"/>
            <w:bookmarkStart w:id="294" w:name="__RefHeading__8407_1378622865"/>
            <w:bookmarkStart w:id="295" w:name="__RefHeading__2998_1378622865"/>
            <w:bookmarkStart w:id="296" w:name="__RefHeading__893_1622893258"/>
            <w:bookmarkStart w:id="297" w:name="__RefHeading__885_746942823"/>
            <w:bookmarkStart w:id="298" w:name="__RefHeading__836_2068346959"/>
            <w:bookmarkStart w:id="299" w:name="__RefHeading__11897_2070677050"/>
            <w:bookmarkStart w:id="300" w:name="__RefHeading__860_840197702"/>
            <w:bookmarkStart w:id="301" w:name="__RefHeading__14562_313356584"/>
            <w:bookmarkStart w:id="302" w:name="__RefHeading__12900_313356584"/>
            <w:bookmarkStart w:id="303" w:name="__RefHeading__11350_313356584"/>
            <w:bookmarkStart w:id="304" w:name="__RefHeading__9912_313356584"/>
            <w:bookmarkStart w:id="305" w:name="__RefHeading__8057_313356584"/>
            <w:bookmarkStart w:id="306" w:name="__RefHeading__541_1973456737"/>
            <w:bookmarkStart w:id="307" w:name="__RefHeading__469_1462091452"/>
            <w:bookmarkStart w:id="308" w:name="__RefHeading__3684_2137508071"/>
            <w:bookmarkStart w:id="309" w:name="__RefHeading__3149_1488078753"/>
            <w:bookmarkStart w:id="310" w:name="__RefHeading__1790_1744149599"/>
            <w:bookmarkStart w:id="311" w:name="__RefHeading__337_1037130382"/>
            <w:bookmarkStart w:id="312" w:name="__RefHeading__277_528634967"/>
            <w:bookmarkStart w:id="313" w:name="__RefHeading__568_1616996356"/>
            <w:bookmarkStart w:id="314" w:name="__RefHeading__274_1403169175"/>
            <w:bookmarkStart w:id="315" w:name="__RefHeading__7920_1180481512"/>
            <w:bookmarkStart w:id="316" w:name="__RefHeading__249_1652688562"/>
            <w:bookmarkStart w:id="317" w:name="__RefHeading__3595_638885521"/>
            <w:bookmarkStart w:id="318" w:name="__RefHeading__42157_1322639838"/>
            <w:bookmarkStart w:id="319" w:name="__RefHeading__2011_638885521"/>
            <w:bookmarkStart w:id="320" w:name="__RefHeading__4865_638885521"/>
            <w:bookmarkStart w:id="321" w:name="__RefHeading__133_1069027205"/>
            <w:bookmarkStart w:id="322" w:name="__RefHeading__34558_1180481512"/>
            <w:bookmarkStart w:id="323" w:name="__RefHeading__187_1207516483"/>
            <w:bookmarkStart w:id="324" w:name="__RefHeading__663_1724803592"/>
            <w:bookmarkStart w:id="325" w:name="__RefHeading__1309_528634967"/>
            <w:bookmarkStart w:id="326" w:name="__RefHeading__308_742086832"/>
            <w:bookmarkStart w:id="327" w:name="__RefHeading__885_890753680"/>
            <w:bookmarkStart w:id="328" w:name="__RefHeading__2635_2137508071"/>
            <w:bookmarkStart w:id="329" w:name="__RefHeading__444_2099186206"/>
            <w:bookmarkStart w:id="330" w:name="__RefHeading__495_361555741"/>
            <w:bookmarkStart w:id="331" w:name="__RefHeading__2795_1973456737"/>
            <w:bookmarkStart w:id="332" w:name="__RefHeading__9235_313356584"/>
            <w:bookmarkStart w:id="333" w:name="__RefHeading__10617_313356584"/>
            <w:bookmarkStart w:id="334" w:name="__RefHeading__12111_313356584"/>
            <w:bookmarkStart w:id="335" w:name="__RefHeading__13717_313356584"/>
            <w:bookmarkStart w:id="336" w:name="__RefHeading__15435_313356584"/>
            <w:bookmarkStart w:id="337" w:name="__RefHeading__2243_840197702"/>
            <w:bookmarkStart w:id="338" w:name="__RefHeading__813_1655144338"/>
            <w:bookmarkStart w:id="339" w:name="__RefHeading__859_51179467"/>
            <w:bookmarkStart w:id="340" w:name="__RefHeading__909_1950444858"/>
            <w:bookmarkStart w:id="341" w:name="__RefHeading__1571_194657520"/>
            <w:bookmarkStart w:id="342" w:name="__RefHeading__5335_1378622865"/>
            <w:bookmarkStart w:id="343" w:name="__RefHeading__10429_1378622865"/>
            <w:bookmarkStart w:id="344" w:name="__RefHeading__2486_1354280005"/>
            <w:bookmarkStart w:id="345" w:name="__RefHeading__1088_887083246"/>
            <w:bookmarkStart w:id="346" w:name="__RefHeading__2132_296410584"/>
            <w:bookmarkStart w:id="347" w:name="_Hlk6341946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20175B">
              <w:rPr>
                <w:rFonts w:eastAsia="Times New Roman" w:cs="Times New Roman"/>
                <w:lang w:val="en-CA"/>
              </w:rPr>
              <w:t xml:space="preserve"> </w:t>
            </w:r>
            <w:bookmarkStart w:id="348" w:name="_Toc177127259"/>
            <w:r w:rsidRPr="0020175B">
              <w:rPr>
                <w:rFonts w:cs="Times New Roman"/>
                <w:lang w:val="en-CA"/>
              </w:rPr>
              <w:t>PROJECT</w:t>
            </w:r>
            <w:r w:rsidRPr="0020175B">
              <w:rPr>
                <w:lang w:val="en-CA"/>
              </w:rPr>
              <w:t xml:space="preserve"> SUMMARY</w:t>
            </w:r>
            <w:bookmarkEnd w:id="348"/>
          </w:p>
        </w:tc>
      </w:tr>
    </w:tbl>
    <w:bookmarkEnd w:id="347"/>
    <w:p w14:paraId="6F9EC710" w14:textId="78B11FB0" w:rsidR="00DB72A4" w:rsidRPr="0020175B" w:rsidRDefault="00DB72A4" w:rsidP="00554530">
      <w:pPr>
        <w:spacing w:after="40"/>
        <w:ind w:left="-17"/>
        <w:jc w:val="both"/>
        <w:rPr>
          <w:b/>
          <w:bCs/>
          <w:lang w:val="en-CA"/>
        </w:rPr>
      </w:pPr>
      <w:r w:rsidRPr="0020175B">
        <w:rPr>
          <w:rFonts w:cs="Calibri"/>
          <w:i/>
          <w:iCs/>
          <w:color w:val="808080"/>
          <w:sz w:val="20"/>
          <w:szCs w:val="20"/>
          <w:lang w:val="en-CA"/>
        </w:rPr>
        <w:t xml:space="preserve">(1.5 pages max) </w:t>
      </w:r>
    </w:p>
    <w:p w14:paraId="7D769209" w14:textId="24081278" w:rsidR="006F2E9F" w:rsidRPr="0020175B" w:rsidRDefault="006F2E9F" w:rsidP="006F2E9F">
      <w:pPr>
        <w:rPr>
          <w:rFonts w:cs="Calibri"/>
          <w:i/>
          <w:color w:val="808080"/>
          <w:sz w:val="20"/>
          <w:szCs w:val="20"/>
          <w:lang w:val="en-CA"/>
        </w:rPr>
      </w:pPr>
      <w:bookmarkStart w:id="349" w:name="_Hlk109988522"/>
      <w:r w:rsidRPr="0020175B">
        <w:rPr>
          <w:rFonts w:cs="Calibri"/>
          <w:i/>
          <w:color w:val="808080"/>
          <w:sz w:val="20"/>
          <w:szCs w:val="20"/>
          <w:lang w:val="en-CA"/>
        </w:rPr>
        <w:t xml:space="preserve">All of the following </w:t>
      </w:r>
      <w:r w:rsidR="00DC635E" w:rsidRPr="0020175B">
        <w:rPr>
          <w:rFonts w:cs="Calibri"/>
          <w:i/>
          <w:color w:val="808080"/>
          <w:sz w:val="20"/>
          <w:szCs w:val="20"/>
          <w:lang w:val="en-CA"/>
        </w:rPr>
        <w:t xml:space="preserve">elements </w:t>
      </w:r>
      <w:r w:rsidRPr="0020175B">
        <w:rPr>
          <w:rFonts w:cs="Calibri"/>
          <w:i/>
          <w:color w:val="808080"/>
          <w:sz w:val="20"/>
          <w:szCs w:val="20"/>
          <w:lang w:val="en-CA"/>
        </w:rPr>
        <w:t>should appear in the project summary. Their order may be modified for the sake of clarity and consistency of the description</w:t>
      </w:r>
    </w:p>
    <w:bookmarkEnd w:id="349"/>
    <w:p w14:paraId="1A059CF7" w14:textId="20A60706" w:rsidR="00DB72A4" w:rsidRPr="0020175B" w:rsidRDefault="00DB72A4" w:rsidP="00107BD3">
      <w:pPr>
        <w:spacing w:before="102" w:after="40"/>
        <w:jc w:val="both"/>
        <w:rPr>
          <w:rFonts w:ascii="Times New Roman" w:hAnsi="Times New Roman" w:cs="Times New Roman"/>
          <w:b/>
          <w:lang w:val="en-CA"/>
        </w:rPr>
      </w:pPr>
    </w:p>
    <w:p w14:paraId="6D88C03E" w14:textId="77777777" w:rsidR="005D6A98" w:rsidRPr="0020175B" w:rsidRDefault="005D6A98" w:rsidP="005D6A98">
      <w:pPr>
        <w:spacing w:before="102" w:after="40"/>
        <w:ind w:left="-16"/>
        <w:jc w:val="both"/>
        <w:rPr>
          <w:rFonts w:cs="Calibri"/>
          <w:i/>
          <w:sz w:val="20"/>
          <w:szCs w:val="20"/>
          <w:lang w:val="en-CA"/>
        </w:rPr>
      </w:pPr>
      <w:bookmarkStart w:id="350" w:name="_Hlk102376341"/>
      <w:r w:rsidRPr="0020175B">
        <w:rPr>
          <w:rFonts w:cs="Calibri"/>
          <w:i/>
          <w:sz w:val="20"/>
          <w:szCs w:val="20"/>
          <w:lang w:val="en-CA"/>
        </w:rPr>
        <w:t>Context of the project:</w:t>
      </w:r>
    </w:p>
    <w:p w14:paraId="3243FC1E" w14:textId="77777777" w:rsidR="005D6A98" w:rsidRPr="0020175B" w:rsidRDefault="005D6A98" w:rsidP="005D6A98">
      <w:pPr>
        <w:spacing w:before="102" w:after="40"/>
        <w:rPr>
          <w:lang w:val="en-CA"/>
        </w:rPr>
      </w:pPr>
      <w:r w:rsidRPr="0020175B">
        <w:rPr>
          <w:lang w:val="en-CA"/>
        </w:rPr>
        <w:t xml:space="preserve">  .........................................................................................................................................................................</w:t>
      </w:r>
    </w:p>
    <w:p w14:paraId="752BCC75" w14:textId="77777777" w:rsidR="005D6A98" w:rsidRPr="0020175B" w:rsidRDefault="005D6A98" w:rsidP="005D6A98">
      <w:pPr>
        <w:spacing w:before="102" w:after="40"/>
        <w:ind w:left="-16"/>
        <w:jc w:val="both"/>
        <w:rPr>
          <w:lang w:val="en-CA"/>
        </w:rPr>
      </w:pPr>
      <w:r w:rsidRPr="0020175B">
        <w:rPr>
          <w:lang w:val="en-CA"/>
        </w:rPr>
        <w:lastRenderedPageBreak/>
        <w:t xml:space="preserve">  .........................................................................................................................................................................</w:t>
      </w:r>
    </w:p>
    <w:p w14:paraId="2C4FA23C" w14:textId="77777777" w:rsidR="005D6A98" w:rsidRPr="0020175B" w:rsidRDefault="005D6A98" w:rsidP="005D6A98">
      <w:pPr>
        <w:spacing w:before="102" w:after="240"/>
        <w:rPr>
          <w:lang w:val="en-CA"/>
        </w:rPr>
      </w:pPr>
      <w:r w:rsidRPr="0020175B">
        <w:rPr>
          <w:lang w:val="en-CA"/>
        </w:rPr>
        <w:t xml:space="preserve">  .........................................................................................................................................................................</w:t>
      </w:r>
    </w:p>
    <w:p w14:paraId="060FA9D9" w14:textId="2B740753" w:rsidR="005D6A98" w:rsidRPr="0020175B" w:rsidRDefault="005D6A98" w:rsidP="005D6A98">
      <w:pPr>
        <w:spacing w:before="102" w:after="40"/>
        <w:rPr>
          <w:rFonts w:cs="Calibri"/>
          <w:i/>
          <w:sz w:val="20"/>
          <w:szCs w:val="20"/>
          <w:lang w:val="en-CA"/>
        </w:rPr>
      </w:pPr>
      <w:r w:rsidRPr="0020175B">
        <w:rPr>
          <w:rFonts w:cs="Calibri"/>
          <w:i/>
          <w:sz w:val="20"/>
          <w:szCs w:val="20"/>
          <w:lang w:val="en-CA"/>
        </w:rPr>
        <w:t>Project objective:</w:t>
      </w:r>
    </w:p>
    <w:p w14:paraId="21F39957" w14:textId="77777777" w:rsidR="005D6A98" w:rsidRPr="0020175B" w:rsidRDefault="005D6A98" w:rsidP="005D6A98">
      <w:pPr>
        <w:spacing w:before="102" w:after="40"/>
        <w:rPr>
          <w:lang w:val="en-CA"/>
        </w:rPr>
      </w:pPr>
      <w:r w:rsidRPr="0020175B">
        <w:rPr>
          <w:lang w:val="en-CA"/>
        </w:rPr>
        <w:t xml:space="preserve">  .........................................................................................................................................................................</w:t>
      </w:r>
    </w:p>
    <w:p w14:paraId="194E583A" w14:textId="77777777" w:rsidR="005D6A98" w:rsidRPr="0020175B" w:rsidRDefault="005D6A98" w:rsidP="005D6A98">
      <w:pPr>
        <w:spacing w:before="102" w:after="40"/>
        <w:ind w:left="-16"/>
        <w:jc w:val="both"/>
        <w:rPr>
          <w:lang w:val="en-CA"/>
        </w:rPr>
      </w:pPr>
      <w:r w:rsidRPr="0020175B">
        <w:rPr>
          <w:lang w:val="en-CA"/>
        </w:rPr>
        <w:t xml:space="preserve">  .........................................................................................................................................................................</w:t>
      </w:r>
    </w:p>
    <w:p w14:paraId="6D9B76B2" w14:textId="77777777" w:rsidR="005D6A98" w:rsidRPr="0020175B" w:rsidRDefault="005D6A98" w:rsidP="005D6A98">
      <w:pPr>
        <w:spacing w:before="102" w:after="120"/>
        <w:rPr>
          <w:lang w:val="en-CA"/>
        </w:rPr>
      </w:pPr>
      <w:r w:rsidRPr="0020175B">
        <w:rPr>
          <w:lang w:val="en-CA"/>
        </w:rPr>
        <w:t xml:space="preserve">  .........................................................................................................................................................................</w:t>
      </w:r>
    </w:p>
    <w:p w14:paraId="00256B67" w14:textId="77777777" w:rsidR="005D6A98" w:rsidRPr="0020175B" w:rsidRDefault="005D6A98" w:rsidP="005D6A98">
      <w:pPr>
        <w:spacing w:before="102" w:after="40"/>
        <w:rPr>
          <w:rFonts w:cs="Calibri"/>
          <w:b/>
          <w:bCs/>
          <w:i/>
          <w:color w:val="808080"/>
          <w:sz w:val="20"/>
          <w:szCs w:val="20"/>
          <w:lang w:val="en-CA"/>
        </w:rPr>
      </w:pPr>
    </w:p>
    <w:p w14:paraId="3695EEB7" w14:textId="1BDF7BE4" w:rsidR="005D6A98" w:rsidRPr="0020175B" w:rsidRDefault="005D6A98" w:rsidP="005D6A98">
      <w:pPr>
        <w:rPr>
          <w:rFonts w:cs="Calibri"/>
          <w:i/>
          <w:sz w:val="20"/>
          <w:szCs w:val="20"/>
          <w:lang w:val="en-CA"/>
        </w:rPr>
      </w:pPr>
      <w:r w:rsidRPr="0020175B">
        <w:rPr>
          <w:rFonts w:cs="Calibri"/>
          <w:i/>
          <w:sz w:val="20"/>
          <w:szCs w:val="20"/>
          <w:lang w:val="en-CA"/>
        </w:rPr>
        <w:t>Research questions of the project:</w:t>
      </w:r>
    </w:p>
    <w:p w14:paraId="30F3A0F9" w14:textId="77777777" w:rsidR="005D6A98" w:rsidRPr="0020175B" w:rsidRDefault="005D6A98" w:rsidP="005D6A98">
      <w:pPr>
        <w:spacing w:before="102" w:after="40"/>
        <w:rPr>
          <w:lang w:val="en-CA"/>
        </w:rPr>
      </w:pPr>
      <w:r w:rsidRPr="0020175B">
        <w:rPr>
          <w:lang w:val="en-CA"/>
        </w:rPr>
        <w:t xml:space="preserve">  .........................................................................................................................................................................</w:t>
      </w:r>
    </w:p>
    <w:p w14:paraId="0D73450E" w14:textId="77777777" w:rsidR="005D6A98" w:rsidRPr="0020175B" w:rsidRDefault="005D6A98" w:rsidP="005D6A98">
      <w:pPr>
        <w:spacing w:before="102" w:after="40"/>
        <w:ind w:left="-16"/>
        <w:jc w:val="both"/>
        <w:rPr>
          <w:lang w:val="en-CA"/>
        </w:rPr>
      </w:pPr>
      <w:r w:rsidRPr="0020175B">
        <w:rPr>
          <w:lang w:val="en-CA"/>
        </w:rPr>
        <w:t xml:space="preserve">  .........................................................................................................................................................................</w:t>
      </w:r>
    </w:p>
    <w:p w14:paraId="1A2CE056" w14:textId="77777777" w:rsidR="005D6A98" w:rsidRPr="0020175B" w:rsidRDefault="005D6A98" w:rsidP="005D6A98">
      <w:pPr>
        <w:spacing w:before="102" w:after="120"/>
        <w:rPr>
          <w:lang w:val="en-CA"/>
        </w:rPr>
      </w:pPr>
      <w:r w:rsidRPr="0020175B">
        <w:rPr>
          <w:lang w:val="en-CA"/>
        </w:rPr>
        <w:t xml:space="preserve">  .........................................................................................................................................................................</w:t>
      </w:r>
    </w:p>
    <w:p w14:paraId="46A70A33" w14:textId="226777C2" w:rsidR="005D6A98" w:rsidRPr="0020175B" w:rsidRDefault="005D6A98" w:rsidP="005D6A98">
      <w:pPr>
        <w:rPr>
          <w:rFonts w:cs="Calibri"/>
          <w:i/>
          <w:sz w:val="20"/>
          <w:szCs w:val="20"/>
          <w:lang w:val="en-CA"/>
        </w:rPr>
      </w:pPr>
    </w:p>
    <w:p w14:paraId="4749D1FF" w14:textId="50894C51" w:rsidR="007E0FFE" w:rsidRPr="0020175B" w:rsidRDefault="007E0FFE" w:rsidP="007E0FFE">
      <w:pPr>
        <w:rPr>
          <w:rFonts w:cs="Calibri"/>
          <w:i/>
          <w:sz w:val="20"/>
          <w:szCs w:val="20"/>
          <w:lang w:val="en-CA"/>
        </w:rPr>
      </w:pPr>
      <w:r w:rsidRPr="0020175B">
        <w:rPr>
          <w:rFonts w:cs="Calibri"/>
          <w:i/>
          <w:sz w:val="20"/>
          <w:szCs w:val="20"/>
          <w:lang w:val="en-CA"/>
        </w:rPr>
        <w:t xml:space="preserve">Brief presentation of the partner entity (activities and expertise of its Brussels </w:t>
      </w:r>
      <w:r w:rsidR="00DC635E" w:rsidRPr="0020175B">
        <w:rPr>
          <w:rFonts w:cs="Calibri"/>
          <w:i/>
          <w:sz w:val="20"/>
          <w:szCs w:val="20"/>
          <w:lang w:val="en-CA"/>
        </w:rPr>
        <w:t>site,</w:t>
      </w:r>
      <w:r w:rsidRPr="0020175B">
        <w:rPr>
          <w:rFonts w:cs="Calibri"/>
          <w:i/>
          <w:sz w:val="20"/>
          <w:szCs w:val="20"/>
          <w:lang w:val="en-CA"/>
        </w:rPr>
        <w:t xml:space="preserve"> number of FTEs</w:t>
      </w:r>
      <w:r w:rsidR="00DC635E" w:rsidRPr="0020175B">
        <w:rPr>
          <w:rFonts w:cs="Calibri"/>
          <w:i/>
          <w:sz w:val="20"/>
          <w:szCs w:val="20"/>
          <w:lang w:val="en-CA"/>
        </w:rPr>
        <w:t xml:space="preserve"> (Full-Time Equivalents)</w:t>
      </w:r>
      <w:r w:rsidRPr="0020175B">
        <w:rPr>
          <w:rFonts w:cs="Calibri"/>
          <w:i/>
          <w:sz w:val="20"/>
          <w:szCs w:val="20"/>
          <w:lang w:val="en-CA"/>
        </w:rPr>
        <w:t>, team in which the researcher will be integrated):</w:t>
      </w:r>
    </w:p>
    <w:p w14:paraId="5E032826" w14:textId="77777777" w:rsidR="00554530" w:rsidRPr="0020175B" w:rsidRDefault="00554530" w:rsidP="00554530">
      <w:pPr>
        <w:spacing w:before="102" w:after="40"/>
        <w:rPr>
          <w:lang w:val="en-CA"/>
        </w:rPr>
      </w:pPr>
      <w:r w:rsidRPr="0020175B">
        <w:rPr>
          <w:lang w:val="en-CA"/>
        </w:rPr>
        <w:t xml:space="preserve">  .........................................................................................................................................................................</w:t>
      </w:r>
    </w:p>
    <w:p w14:paraId="3A282E78" w14:textId="77777777" w:rsidR="00554530" w:rsidRPr="0020175B" w:rsidRDefault="00554530" w:rsidP="00554530">
      <w:pPr>
        <w:spacing w:before="102" w:after="40"/>
        <w:ind w:left="-16"/>
        <w:jc w:val="both"/>
        <w:rPr>
          <w:lang w:val="en-CA"/>
        </w:rPr>
      </w:pPr>
      <w:r w:rsidRPr="0020175B">
        <w:rPr>
          <w:lang w:val="en-CA"/>
        </w:rPr>
        <w:t xml:space="preserve">  .........................................................................................................................................................................</w:t>
      </w:r>
    </w:p>
    <w:p w14:paraId="328B8451" w14:textId="77777777" w:rsidR="00554530" w:rsidRPr="0020175B" w:rsidRDefault="00554530" w:rsidP="00554530">
      <w:pPr>
        <w:spacing w:before="102" w:after="120"/>
        <w:rPr>
          <w:lang w:val="en-CA"/>
        </w:rPr>
      </w:pPr>
      <w:r w:rsidRPr="0020175B">
        <w:rPr>
          <w:lang w:val="en-CA"/>
        </w:rPr>
        <w:t xml:space="preserve">  .........................................................................................................................................................................</w:t>
      </w:r>
    </w:p>
    <w:p w14:paraId="766A1ED8" w14:textId="77777777" w:rsidR="007E0FFE" w:rsidRPr="0020175B" w:rsidRDefault="007E0FFE" w:rsidP="005D6A98">
      <w:pPr>
        <w:rPr>
          <w:rFonts w:cs="Calibri"/>
          <w:i/>
          <w:sz w:val="20"/>
          <w:szCs w:val="20"/>
          <w:lang w:val="en-CA"/>
        </w:rPr>
      </w:pPr>
    </w:p>
    <w:p w14:paraId="113F20E5" w14:textId="10C6C778" w:rsidR="005D6A98" w:rsidRPr="0020175B" w:rsidRDefault="005D6A98" w:rsidP="005D6A98">
      <w:pPr>
        <w:rPr>
          <w:rFonts w:cs="Calibri"/>
          <w:i/>
          <w:sz w:val="20"/>
          <w:szCs w:val="20"/>
          <w:lang w:val="en-CA"/>
        </w:rPr>
      </w:pPr>
      <w:r w:rsidRPr="0020175B">
        <w:rPr>
          <w:rFonts w:cs="Calibri"/>
          <w:i/>
          <w:sz w:val="20"/>
          <w:szCs w:val="20"/>
          <w:lang w:val="en-CA"/>
        </w:rPr>
        <w:t xml:space="preserve">Innovation of the project (expected </w:t>
      </w:r>
      <w:r w:rsidR="00DC635E" w:rsidRPr="0020175B">
        <w:rPr>
          <w:rFonts w:cs="Calibri"/>
          <w:i/>
          <w:sz w:val="20"/>
          <w:szCs w:val="20"/>
          <w:lang w:val="en-CA"/>
        </w:rPr>
        <w:t>contribution</w:t>
      </w:r>
      <w:r w:rsidRPr="0020175B">
        <w:rPr>
          <w:rFonts w:cs="Calibri"/>
          <w:i/>
          <w:sz w:val="20"/>
          <w:szCs w:val="20"/>
          <w:lang w:val="en-CA"/>
        </w:rPr>
        <w:t xml:space="preserve"> to the state of the art):</w:t>
      </w:r>
      <w:bookmarkStart w:id="351" w:name="_Hlk109988415"/>
      <w:bookmarkEnd w:id="351"/>
    </w:p>
    <w:p w14:paraId="3DDDA6EA" w14:textId="77777777" w:rsidR="005D6A98" w:rsidRPr="0020175B" w:rsidRDefault="005D6A98" w:rsidP="005D6A98">
      <w:pPr>
        <w:spacing w:before="102" w:after="40"/>
        <w:rPr>
          <w:lang w:val="en-CA"/>
        </w:rPr>
      </w:pPr>
      <w:r w:rsidRPr="0020175B">
        <w:rPr>
          <w:lang w:val="en-CA"/>
        </w:rPr>
        <w:t xml:space="preserve">  .........................................................................................................................................................................</w:t>
      </w:r>
    </w:p>
    <w:p w14:paraId="7B5941E9" w14:textId="77777777" w:rsidR="005D6A98" w:rsidRPr="0020175B" w:rsidRDefault="005D6A98" w:rsidP="005D6A98">
      <w:pPr>
        <w:spacing w:before="102" w:after="40"/>
        <w:ind w:left="-16"/>
        <w:jc w:val="both"/>
        <w:rPr>
          <w:lang w:val="en-CA"/>
        </w:rPr>
      </w:pPr>
      <w:r w:rsidRPr="0020175B">
        <w:rPr>
          <w:lang w:val="en-CA"/>
        </w:rPr>
        <w:t xml:space="preserve">  .........................................................................................................................................................................</w:t>
      </w:r>
    </w:p>
    <w:p w14:paraId="2A427EDB" w14:textId="77777777" w:rsidR="005D6A98" w:rsidRPr="0020175B" w:rsidRDefault="005D6A98" w:rsidP="005D6A98">
      <w:pPr>
        <w:spacing w:before="102" w:after="120"/>
        <w:rPr>
          <w:lang w:val="en-CA"/>
        </w:rPr>
      </w:pPr>
      <w:r w:rsidRPr="0020175B">
        <w:rPr>
          <w:lang w:val="en-CA"/>
        </w:rPr>
        <w:t xml:space="preserve">  .........................................................................................................................................................................</w:t>
      </w:r>
    </w:p>
    <w:p w14:paraId="54097119" w14:textId="77777777" w:rsidR="005D6A98" w:rsidRPr="0020175B" w:rsidRDefault="005D6A98" w:rsidP="005D6A98">
      <w:pPr>
        <w:rPr>
          <w:rFonts w:cs="Calibri"/>
          <w:i/>
          <w:sz w:val="20"/>
          <w:szCs w:val="20"/>
          <w:lang w:val="en-CA"/>
        </w:rPr>
      </w:pPr>
    </w:p>
    <w:p w14:paraId="0944A83F" w14:textId="43147055" w:rsidR="005D6A98" w:rsidRPr="0020175B" w:rsidRDefault="00F86488" w:rsidP="005D6A98">
      <w:pPr>
        <w:rPr>
          <w:rFonts w:cs="Calibri"/>
          <w:i/>
          <w:sz w:val="20"/>
          <w:szCs w:val="20"/>
          <w:lang w:val="en-CA"/>
        </w:rPr>
      </w:pPr>
      <w:r w:rsidRPr="0020175B">
        <w:rPr>
          <w:rFonts w:cs="Calibri"/>
          <w:i/>
          <w:sz w:val="20"/>
          <w:szCs w:val="20"/>
          <w:lang w:val="en-CA"/>
        </w:rPr>
        <w:t>Main steps of the project</w:t>
      </w:r>
      <w:r w:rsidR="005D6A98" w:rsidRPr="0020175B">
        <w:rPr>
          <w:rFonts w:cs="Calibri"/>
          <w:i/>
          <w:sz w:val="20"/>
          <w:szCs w:val="20"/>
          <w:lang w:val="en-CA"/>
        </w:rPr>
        <w:t xml:space="preserve"> (program):</w:t>
      </w:r>
    </w:p>
    <w:p w14:paraId="29F73C66" w14:textId="77777777" w:rsidR="005D6A98" w:rsidRPr="0020175B" w:rsidRDefault="005D6A98" w:rsidP="005D6A98">
      <w:pPr>
        <w:spacing w:before="102" w:after="40"/>
        <w:rPr>
          <w:lang w:val="en-CA"/>
        </w:rPr>
      </w:pPr>
      <w:r w:rsidRPr="0020175B">
        <w:rPr>
          <w:lang w:val="en-CA"/>
        </w:rPr>
        <w:t xml:space="preserve">  .........................................................................................................................................................................</w:t>
      </w:r>
    </w:p>
    <w:p w14:paraId="0CD4E1C9" w14:textId="77777777" w:rsidR="005D6A98" w:rsidRPr="0020175B" w:rsidRDefault="005D6A98" w:rsidP="005D6A98">
      <w:pPr>
        <w:spacing w:before="102" w:after="40"/>
        <w:ind w:left="-16"/>
        <w:jc w:val="both"/>
        <w:rPr>
          <w:lang w:val="en-CA"/>
        </w:rPr>
      </w:pPr>
      <w:r w:rsidRPr="0020175B">
        <w:rPr>
          <w:lang w:val="en-CA"/>
        </w:rPr>
        <w:t xml:space="preserve">  .........................................................................................................................................................................</w:t>
      </w:r>
    </w:p>
    <w:p w14:paraId="5DE68F7E" w14:textId="77777777" w:rsidR="005D6A98" w:rsidRPr="0020175B" w:rsidRDefault="005D6A98" w:rsidP="005D6A98">
      <w:pPr>
        <w:spacing w:before="102" w:after="120"/>
        <w:rPr>
          <w:lang w:val="en-CA"/>
        </w:rPr>
      </w:pPr>
      <w:r w:rsidRPr="0020175B">
        <w:rPr>
          <w:lang w:val="en-CA"/>
        </w:rPr>
        <w:t xml:space="preserve">  .........................................................................................................................................................................</w:t>
      </w:r>
    </w:p>
    <w:p w14:paraId="170038FB" w14:textId="77777777" w:rsidR="005D6A98" w:rsidRPr="0020175B" w:rsidRDefault="005D6A98" w:rsidP="005D6A98">
      <w:pPr>
        <w:rPr>
          <w:rFonts w:cs="Calibri"/>
          <w:i/>
          <w:iCs/>
          <w:sz w:val="20"/>
          <w:szCs w:val="20"/>
          <w:lang w:val="en-CA"/>
        </w:rPr>
      </w:pPr>
    </w:p>
    <w:p w14:paraId="7E96A67C" w14:textId="492E02C3" w:rsidR="005D6A98" w:rsidRPr="0020175B" w:rsidRDefault="005D6A98" w:rsidP="005D6A98">
      <w:pPr>
        <w:rPr>
          <w:i/>
          <w:sz w:val="20"/>
          <w:szCs w:val="20"/>
          <w:shd w:val="clear" w:color="auto" w:fill="FFFF00"/>
          <w:lang w:val="en-CA"/>
        </w:rPr>
      </w:pPr>
      <w:r w:rsidRPr="0020175B">
        <w:rPr>
          <w:rFonts w:cs="Calibri"/>
          <w:i/>
          <w:iCs/>
          <w:sz w:val="20"/>
          <w:szCs w:val="20"/>
          <w:lang w:val="en-CA"/>
        </w:rPr>
        <w:t xml:space="preserve">Perspective of </w:t>
      </w:r>
      <w:r w:rsidR="00F86488" w:rsidRPr="0020175B">
        <w:rPr>
          <w:rFonts w:cs="Calibri"/>
          <w:i/>
          <w:iCs/>
          <w:sz w:val="20"/>
          <w:szCs w:val="20"/>
          <w:lang w:val="en-CA"/>
        </w:rPr>
        <w:t>valorisation</w:t>
      </w:r>
      <w:r w:rsidRPr="0020175B">
        <w:rPr>
          <w:rFonts w:cs="Calibri"/>
          <w:i/>
          <w:iCs/>
          <w:sz w:val="20"/>
          <w:szCs w:val="20"/>
          <w:lang w:val="en-CA"/>
        </w:rPr>
        <w:t xml:space="preserve"> of the results (academic and by the Partner Entity, impact for the region):</w:t>
      </w:r>
      <w:bookmarkStart w:id="352" w:name="_Hlk109988451"/>
      <w:bookmarkEnd w:id="352"/>
    </w:p>
    <w:p w14:paraId="747DD0D0" w14:textId="77777777" w:rsidR="005D6A98" w:rsidRPr="0020175B" w:rsidRDefault="005D6A98" w:rsidP="005D6A98">
      <w:pPr>
        <w:spacing w:before="102" w:after="40"/>
        <w:rPr>
          <w:lang w:val="en-CA"/>
        </w:rPr>
      </w:pPr>
      <w:r w:rsidRPr="0020175B">
        <w:rPr>
          <w:lang w:val="en-CA"/>
        </w:rPr>
        <w:t xml:space="preserve">  .........................................................................................................................................................................</w:t>
      </w:r>
    </w:p>
    <w:p w14:paraId="19C0BFD0" w14:textId="77777777" w:rsidR="005D6A98" w:rsidRPr="0020175B" w:rsidRDefault="005D6A98" w:rsidP="005D6A98">
      <w:pPr>
        <w:spacing w:before="102" w:after="40"/>
        <w:ind w:left="-16"/>
        <w:jc w:val="both"/>
        <w:rPr>
          <w:lang w:val="en-CA"/>
        </w:rPr>
      </w:pPr>
      <w:r w:rsidRPr="0020175B">
        <w:rPr>
          <w:lang w:val="en-CA"/>
        </w:rPr>
        <w:t xml:space="preserve">  .........................................................................................................................................................................</w:t>
      </w:r>
    </w:p>
    <w:p w14:paraId="128B58F8" w14:textId="77777777" w:rsidR="005D6A98" w:rsidRPr="0020175B" w:rsidRDefault="005D6A98" w:rsidP="005D6A98">
      <w:pPr>
        <w:spacing w:before="102" w:after="40"/>
        <w:rPr>
          <w:lang w:val="en-CA"/>
        </w:rPr>
      </w:pPr>
      <w:r w:rsidRPr="0020175B">
        <w:rPr>
          <w:lang w:val="en-CA"/>
        </w:rPr>
        <w:t xml:space="preserve">  .........................................................................................................................................................................</w:t>
      </w:r>
    </w:p>
    <w:bookmarkEnd w:id="350"/>
    <w:p w14:paraId="162AEF05" w14:textId="77777777" w:rsidR="005D6A98" w:rsidRPr="0020175B" w:rsidRDefault="005D6A98" w:rsidP="00E516EC">
      <w:pPr>
        <w:spacing w:before="102" w:after="40"/>
        <w:jc w:val="both"/>
        <w:rPr>
          <w:rFonts w:ascii="Times New Roman" w:hAnsi="Times New Roman" w:cs="Times New Roman"/>
          <w:b/>
          <w:lang w:val="en-CA"/>
        </w:rPr>
      </w:pPr>
    </w:p>
    <w:p w14:paraId="64636082" w14:textId="366755B7" w:rsidR="00DB72A4" w:rsidRPr="0020175B" w:rsidRDefault="00DB72A4">
      <w:pPr>
        <w:spacing w:before="102" w:after="40"/>
        <w:rPr>
          <w:rFonts w:ascii="Times New Roman" w:eastAsia="Times New Roman" w:hAnsi="Times New Roman" w:cs="Times New Roman"/>
          <w:lang w:val="en-CA"/>
        </w:rPr>
      </w:pPr>
      <w:r w:rsidRPr="0020175B">
        <w:rPr>
          <w:rFonts w:ascii="Times New Roman" w:hAnsi="Times New Roman" w:cs="Times New Roman"/>
          <w:b/>
          <w:lang w:val="en-CA"/>
        </w:rPr>
        <w:t>Project keywords:</w:t>
      </w:r>
    </w:p>
    <w:p w14:paraId="537A3E95" w14:textId="77777777" w:rsidR="00DB72A4" w:rsidRPr="0020175B" w:rsidRDefault="00DB72A4">
      <w:pPr>
        <w:spacing w:before="102" w:after="40"/>
        <w:rPr>
          <w:rFonts w:ascii="Times New Roman" w:hAnsi="Times New Roman" w:cs="Times New Roman"/>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2F42C838" w14:textId="04733B53" w:rsidR="00352F61" w:rsidRPr="00E516EC" w:rsidRDefault="00DB72A4" w:rsidP="00E516EC">
      <w:pPr>
        <w:spacing w:before="102" w:after="40"/>
        <w:ind w:left="-16"/>
        <w:jc w:val="both"/>
        <w:rPr>
          <w:b/>
          <w:lang w:val="en-CA"/>
        </w:rPr>
      </w:pPr>
      <w:r w:rsidRPr="0020175B">
        <w:rPr>
          <w:rFonts w:ascii="Times New Roman" w:hAnsi="Times New Roman" w:cs="Times New Roman"/>
          <w:lang w:val="en-CA"/>
        </w:rPr>
        <w:t>...........................................................................................................................................................................</w:t>
      </w:r>
      <w:bookmarkStart w:id="353" w:name="_Toc26883339"/>
    </w:p>
    <w:bookmarkEnd w:id="353"/>
    <w:p w14:paraId="6EC1AD41" w14:textId="77777777" w:rsidR="00352F61" w:rsidRPr="0020175B" w:rsidRDefault="00352F61" w:rsidP="00352F61">
      <w:pPr>
        <w:spacing w:before="113" w:after="113"/>
        <w:rPr>
          <w:rFonts w:asciiTheme="minorHAnsi" w:hAnsiTheme="minorHAnsi"/>
          <w:i/>
          <w:lang w:val="en-CA"/>
        </w:rPr>
      </w:pPr>
    </w:p>
    <w:p w14:paraId="3B259B7B" w14:textId="64756CEB" w:rsidR="00352F61" w:rsidRPr="0020175B" w:rsidRDefault="00352F61" w:rsidP="00352F61">
      <w:pPr>
        <w:spacing w:before="102" w:after="40"/>
        <w:rPr>
          <w:rFonts w:ascii="Times New Roman" w:eastAsia="Times New Roman" w:hAnsi="Times New Roman" w:cs="Times New Roman"/>
          <w:lang w:val="en-CA"/>
        </w:rPr>
      </w:pPr>
      <w:r w:rsidRPr="0020175B">
        <w:rPr>
          <w:rFonts w:ascii="Times New Roman" w:hAnsi="Times New Roman" w:cs="Times New Roman"/>
          <w:b/>
          <w:lang w:val="en-CA"/>
        </w:rPr>
        <w:t xml:space="preserve">Application Sector: </w:t>
      </w:r>
      <w:r w:rsidRPr="00E516EC">
        <w:rPr>
          <w:rFonts w:ascii="Times New Roman" w:hAnsi="Times New Roman" w:cs="Times New Roman"/>
          <w:bCs/>
          <w:lang w:val="en-CA"/>
        </w:rPr>
        <w:t>.........................................................................................</w:t>
      </w:r>
    </w:p>
    <w:p w14:paraId="7A2C8637" w14:textId="55C6D735" w:rsidR="00352F61" w:rsidRPr="0020175B" w:rsidRDefault="00352F61" w:rsidP="00352F61">
      <w:pPr>
        <w:rPr>
          <w:rFonts w:eastAsia="Times New Roman" w:cs="Calibri"/>
          <w:color w:val="000000"/>
          <w:szCs w:val="22"/>
          <w:lang w:val="en-CA"/>
        </w:rPr>
      </w:pPr>
    </w:p>
    <w:p w14:paraId="3040881D" w14:textId="30DBD421" w:rsidR="00352F61" w:rsidRPr="0020175B" w:rsidRDefault="00352F61" w:rsidP="00352F61">
      <w:pPr>
        <w:pStyle w:val="Titre2"/>
        <w:numPr>
          <w:ilvl w:val="0"/>
          <w:numId w:val="0"/>
        </w:numPr>
        <w:ind w:left="576" w:hanging="576"/>
        <w:rPr>
          <w:sz w:val="22"/>
          <w:szCs w:val="22"/>
          <w:lang w:val="en-CA"/>
        </w:rPr>
      </w:pPr>
      <w:bookmarkStart w:id="354" w:name="_Toc26883341"/>
    </w:p>
    <w:tbl>
      <w:tblPr>
        <w:tblW w:w="10250" w:type="dxa"/>
        <w:tblInd w:w="-201" w:type="dxa"/>
        <w:tblLayout w:type="fixed"/>
        <w:tblLook w:val="0000" w:firstRow="0" w:lastRow="0" w:firstColumn="0" w:lastColumn="0" w:noHBand="0" w:noVBand="0"/>
      </w:tblPr>
      <w:tblGrid>
        <w:gridCol w:w="10250"/>
      </w:tblGrid>
      <w:tr w:rsidR="00DB72A4" w:rsidRPr="0020175B" w14:paraId="7EDE5070" w14:textId="77777777" w:rsidTr="00F50961">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CE456B0" w14:textId="79AD2890" w:rsidR="00DB72A4" w:rsidRPr="0020175B" w:rsidRDefault="00DB72A4">
            <w:pPr>
              <w:pStyle w:val="Titre2"/>
              <w:snapToGrid w:val="0"/>
              <w:rPr>
                <w:lang w:val="en-CA"/>
              </w:rPr>
            </w:pPr>
            <w:bookmarkStart w:id="355" w:name="_Toc177127260"/>
            <w:bookmarkEnd w:id="354"/>
            <w:r w:rsidRPr="0020175B">
              <w:rPr>
                <w:lang w:val="en-CA"/>
              </w:rPr>
              <w:t>START DATE</w:t>
            </w:r>
            <w:bookmarkEnd w:id="355"/>
          </w:p>
        </w:tc>
      </w:tr>
    </w:tbl>
    <w:p w14:paraId="31C0C2DD" w14:textId="77777777" w:rsidR="00DB72A4" w:rsidRPr="0020175B" w:rsidRDefault="00DB72A4">
      <w:pPr>
        <w:spacing w:before="62"/>
        <w:rPr>
          <w:rFonts w:ascii="Times New Roman" w:hAnsi="Times New Roman" w:cs="Times New Roman"/>
          <w:lang w:val="en-CA"/>
        </w:rPr>
      </w:pPr>
      <w:r w:rsidRPr="0020175B">
        <w:rPr>
          <w:rFonts w:cs="Calibri"/>
          <w:i/>
          <w:color w:val="808080"/>
          <w:sz w:val="20"/>
          <w:szCs w:val="20"/>
          <w:lang w:val="en-CA"/>
        </w:rPr>
        <w:t xml:space="preserve">Indicate the start date of the project and its duration. </w:t>
      </w:r>
    </w:p>
    <w:p w14:paraId="4B005A99" w14:textId="77777777" w:rsidR="00DB72A4" w:rsidRPr="0020175B" w:rsidRDefault="00DB72A4">
      <w:pPr>
        <w:rPr>
          <w:rFonts w:ascii="Times New Roman" w:hAnsi="Times New Roman" w:cs="Times New Roman"/>
          <w:lang w:val="en-CA"/>
        </w:rPr>
      </w:pPr>
    </w:p>
    <w:p w14:paraId="67A06FE7" w14:textId="2E58B4EC" w:rsidR="00DB72A4" w:rsidRPr="0020175B" w:rsidRDefault="00DB72A4">
      <w:pPr>
        <w:rPr>
          <w:rFonts w:cs="Calibri"/>
          <w:i/>
          <w:iCs/>
          <w:color w:val="808080"/>
          <w:sz w:val="20"/>
          <w:szCs w:val="20"/>
          <w:lang w:val="en-CA"/>
        </w:rPr>
      </w:pPr>
      <w:r w:rsidRPr="0020175B">
        <w:rPr>
          <w:rFonts w:ascii="Times New Roman" w:hAnsi="Times New Roman" w:cs="Times New Roman"/>
          <w:b/>
          <w:lang w:val="en-CA"/>
        </w:rPr>
        <w:t>Project Start Date:</w:t>
      </w:r>
      <w:r w:rsidRPr="0020175B">
        <w:rPr>
          <w:rFonts w:ascii="Times New Roman" w:hAnsi="Times New Roman" w:cs="Times New Roman"/>
          <w:lang w:val="en-CA"/>
        </w:rPr>
        <w:t xml:space="preserve"> ...............................................................................................................................</w:t>
      </w:r>
    </w:p>
    <w:p w14:paraId="10F1E655" w14:textId="0CF21C11" w:rsidR="00DB72A4" w:rsidRPr="0020175B" w:rsidRDefault="00025EF2">
      <w:pPr>
        <w:rPr>
          <w:b/>
          <w:lang w:val="en-CA"/>
        </w:rPr>
      </w:pPr>
      <w:r w:rsidRPr="0020175B">
        <w:rPr>
          <w:rFonts w:cs="Calibri"/>
          <w:i/>
          <w:iCs/>
          <w:color w:val="808080"/>
          <w:sz w:val="20"/>
          <w:szCs w:val="20"/>
          <w:lang w:val="en-CA"/>
        </w:rPr>
        <w:t>(e.g. 01/10/2025, "Applied PhD" projects can start between October 1</w:t>
      </w:r>
      <w:r w:rsidR="00DB72A4" w:rsidRPr="0020175B">
        <w:rPr>
          <w:rFonts w:cs="Calibri"/>
          <w:i/>
          <w:iCs/>
          <w:color w:val="808080"/>
          <w:sz w:val="20"/>
          <w:szCs w:val="20"/>
          <w:vertAlign w:val="superscript"/>
          <w:lang w:val="en-CA"/>
        </w:rPr>
        <w:t xml:space="preserve"> </w:t>
      </w:r>
      <w:r w:rsidR="00625130" w:rsidRPr="0020175B">
        <w:rPr>
          <w:rFonts w:cs="Calibri"/>
          <w:i/>
          <w:iCs/>
          <w:color w:val="808080"/>
          <w:sz w:val="20"/>
          <w:szCs w:val="20"/>
          <w:lang w:val="en-CA"/>
        </w:rPr>
        <w:t xml:space="preserve">and December 1, 2025, see </w:t>
      </w:r>
      <w:r w:rsidR="00F86488" w:rsidRPr="0020175B">
        <w:rPr>
          <w:rFonts w:cs="Calibri"/>
          <w:i/>
          <w:iCs/>
          <w:color w:val="808080"/>
          <w:sz w:val="20"/>
          <w:szCs w:val="20"/>
          <w:lang w:val="en-CA"/>
        </w:rPr>
        <w:t>Program rules</w:t>
      </w:r>
      <w:r w:rsidR="00625130" w:rsidRPr="0020175B">
        <w:rPr>
          <w:rFonts w:cs="Calibri"/>
          <w:i/>
          <w:iCs/>
          <w:color w:val="808080"/>
          <w:sz w:val="20"/>
          <w:szCs w:val="20"/>
          <w:lang w:val="en-CA"/>
        </w:rPr>
        <w:t xml:space="preserve"> § 9).</w:t>
      </w:r>
    </w:p>
    <w:p w14:paraId="10FBEECE" w14:textId="0F35E4EA" w:rsidR="00352F61" w:rsidRPr="0020175B" w:rsidRDefault="00352F61">
      <w:pPr>
        <w:spacing w:before="62"/>
        <w:rPr>
          <w:rFonts w:ascii="Times New Roman" w:hAnsi="Times New Roman" w:cs="Times New Roman"/>
          <w:color w:val="000000"/>
          <w:szCs w:val="22"/>
          <w:lang w:val="en-CA"/>
        </w:rPr>
      </w:pPr>
      <w:bookmarkStart w:id="356" w:name="__RefHeading__1048_296410584"/>
      <w:bookmarkStart w:id="357" w:name="__RefHeading__1055_1338712634"/>
      <w:bookmarkStart w:id="358" w:name="__RefHeading__1007_940877344"/>
      <w:bookmarkStart w:id="359" w:name="__RefHeading__8411_1378622865"/>
      <w:bookmarkStart w:id="360" w:name="__RefHeading__3002_1378622865"/>
      <w:bookmarkStart w:id="361" w:name="__RefHeading__897_1622893258"/>
      <w:bookmarkStart w:id="362" w:name="__RefHeading__889_746942823"/>
      <w:bookmarkStart w:id="363" w:name="__RefHeading__840_2068346959"/>
      <w:bookmarkStart w:id="364" w:name="__RefHeading__11901_2070677050"/>
      <w:bookmarkStart w:id="365" w:name="__RefHeading__864_840197702"/>
      <w:bookmarkStart w:id="366" w:name="__RefHeading__14566_313356584"/>
      <w:bookmarkStart w:id="367" w:name="__RefHeading__12904_313356584"/>
      <w:bookmarkStart w:id="368" w:name="__RefHeading__11354_313356584"/>
      <w:bookmarkStart w:id="369" w:name="__RefHeading__9916_313356584"/>
      <w:bookmarkStart w:id="370" w:name="__RefHeading__8061_313356584"/>
      <w:bookmarkStart w:id="371" w:name="__RefHeading__545_1973456737"/>
      <w:bookmarkStart w:id="372" w:name="__RefHeading__473_1462091452"/>
      <w:bookmarkStart w:id="373" w:name="__RefHeading__3688_2137508071"/>
      <w:bookmarkStart w:id="374" w:name="__RefHeading__3153_1488078753"/>
      <w:bookmarkStart w:id="375" w:name="__RefHeading__1794_1744149599"/>
      <w:bookmarkStart w:id="376" w:name="__RefHeading__341_1037130382"/>
      <w:bookmarkStart w:id="377" w:name="__RefHeading__281_528634967"/>
      <w:bookmarkStart w:id="378" w:name="__RefHeading__572_1616996356"/>
      <w:bookmarkStart w:id="379" w:name="__RefHeading__278_1403169175"/>
      <w:bookmarkStart w:id="380" w:name="__RefHeading__7924_1180481512"/>
      <w:bookmarkStart w:id="381" w:name="__RefHeading__253_1652688562"/>
      <w:bookmarkStart w:id="382" w:name="__RefHeading__3599_638885521"/>
      <w:bookmarkStart w:id="383" w:name="__RefHeading__42161_1322639838"/>
      <w:bookmarkStart w:id="384" w:name="__RefHeading__2015_638885521"/>
      <w:bookmarkStart w:id="385" w:name="__RefHeading__4869_638885521"/>
      <w:bookmarkStart w:id="386" w:name="__RefHeading__137_1069027205"/>
      <w:bookmarkStart w:id="387" w:name="__RefHeading__34562_1180481512"/>
      <w:bookmarkStart w:id="388" w:name="__RefHeading__191_1207516483"/>
      <w:bookmarkStart w:id="389" w:name="__RefHeading__667_1724803592"/>
      <w:bookmarkStart w:id="390" w:name="__RefHeading__1313_528634967"/>
      <w:bookmarkStart w:id="391" w:name="__RefHeading__312_742086832"/>
      <w:bookmarkStart w:id="392" w:name="__RefHeading__889_890753680"/>
      <w:bookmarkStart w:id="393" w:name="__RefHeading__2639_2137508071"/>
      <w:bookmarkStart w:id="394" w:name="__RefHeading__448_2099186206"/>
      <w:bookmarkStart w:id="395" w:name="__RefHeading__499_361555741"/>
      <w:bookmarkStart w:id="396" w:name="__RefHeading__2799_1973456737"/>
      <w:bookmarkStart w:id="397" w:name="__RefHeading__9239_313356584"/>
      <w:bookmarkStart w:id="398" w:name="__RefHeading__10621_313356584"/>
      <w:bookmarkStart w:id="399" w:name="__RefHeading__12115_313356584"/>
      <w:bookmarkStart w:id="400" w:name="__RefHeading__13721_313356584"/>
      <w:bookmarkStart w:id="401" w:name="__RefHeading__15439_313356584"/>
      <w:bookmarkStart w:id="402" w:name="__RefHeading__2247_840197702"/>
      <w:bookmarkStart w:id="403" w:name="__RefHeading__817_1655144338"/>
      <w:bookmarkStart w:id="404" w:name="__RefHeading__863_51179467"/>
      <w:bookmarkStart w:id="405" w:name="__RefHeading__913_1950444858"/>
      <w:bookmarkStart w:id="406" w:name="__RefHeading__1575_194657520"/>
      <w:bookmarkStart w:id="407" w:name="__RefHeading__5339_1378622865"/>
      <w:bookmarkStart w:id="408" w:name="__RefHeading__10433_1378622865"/>
      <w:bookmarkStart w:id="409" w:name="__RefHeading__2490_1354280005"/>
      <w:bookmarkStart w:id="410" w:name="__RefHeading__1092_887083246"/>
      <w:bookmarkStart w:id="411" w:name="__RefHeading__2136_296410584"/>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219BA094" w14:textId="04627752" w:rsidR="00352F61" w:rsidRPr="0020175B" w:rsidRDefault="00352F61">
      <w:pPr>
        <w:spacing w:before="62"/>
        <w:rPr>
          <w:rFonts w:ascii="Times New Roman" w:hAnsi="Times New Roman" w:cs="Times New Roman"/>
          <w:color w:val="000000"/>
          <w:szCs w:val="22"/>
          <w:lang w:val="en-CA"/>
        </w:rPr>
      </w:pPr>
    </w:p>
    <w:tbl>
      <w:tblPr>
        <w:tblW w:w="10267" w:type="dxa"/>
        <w:tblInd w:w="-201" w:type="dxa"/>
        <w:tblLayout w:type="fixed"/>
        <w:tblLook w:val="0000" w:firstRow="0" w:lastRow="0" w:firstColumn="0" w:lastColumn="0" w:noHBand="0" w:noVBand="0"/>
      </w:tblPr>
      <w:tblGrid>
        <w:gridCol w:w="10267"/>
      </w:tblGrid>
      <w:tr w:rsidR="00352F61" w:rsidRPr="0020175B" w14:paraId="16EAD28D" w14:textId="77777777" w:rsidTr="00352F61">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BBD53" w14:textId="226824FD" w:rsidR="00352F61" w:rsidRPr="0020175B" w:rsidRDefault="00612803" w:rsidP="00352F61">
            <w:pPr>
              <w:pStyle w:val="Titre2"/>
              <w:snapToGrid w:val="0"/>
              <w:rPr>
                <w:lang w:val="en-CA"/>
              </w:rPr>
            </w:pPr>
            <w:bookmarkStart w:id="412" w:name="_Hlk175227956"/>
            <w:r w:rsidRPr="0020175B">
              <w:rPr>
                <w:lang w:val="en-CA"/>
              </w:rPr>
              <w:t xml:space="preserve"> </w:t>
            </w:r>
            <w:bookmarkStart w:id="413" w:name="_Toc177127261"/>
            <w:r w:rsidRPr="0020175B">
              <w:rPr>
                <w:lang w:val="en-CA"/>
              </w:rPr>
              <w:t>EQUAL OPPORTUNITIES</w:t>
            </w:r>
            <w:bookmarkEnd w:id="413"/>
          </w:p>
        </w:tc>
      </w:tr>
    </w:tbl>
    <w:bookmarkEnd w:id="412"/>
    <w:p w14:paraId="68CE1D2F" w14:textId="488C6CFC" w:rsidR="00352F61" w:rsidRPr="0020175B" w:rsidRDefault="00352F61" w:rsidP="00352F61">
      <w:pPr>
        <w:jc w:val="both"/>
        <w:rPr>
          <w:lang w:val="en-CA"/>
        </w:rPr>
      </w:pPr>
      <w:r w:rsidRPr="0020175B">
        <w:rPr>
          <w:lang w:val="en-CA"/>
        </w:rPr>
        <w:t>Do you consider that the theme and/or activities of the project may lead to discrimination against people directly or indirectly impacted, depending on gender, ethnic and cultural origin, sexual orientation, gender identity and expression, or origin and social situation?</w:t>
      </w:r>
    </w:p>
    <w:p w14:paraId="7502FAC5" w14:textId="02506BBC" w:rsidR="00A95B1E" w:rsidRPr="0020175B" w:rsidRDefault="00A95B1E" w:rsidP="00A95B1E">
      <w:pPr>
        <w:spacing w:before="102" w:after="40"/>
        <w:ind w:left="709" w:right="5"/>
        <w:rPr>
          <w:rFonts w:ascii="Times New Roman" w:hAnsi="Times New Roman" w:cs="Times New Roman"/>
          <w:color w:val="000000"/>
          <w:szCs w:val="22"/>
          <w:lang w:val="en-CA"/>
        </w:rPr>
      </w:pPr>
      <w:r w:rsidRPr="0020175B">
        <w:rPr>
          <w:rFonts w:ascii="Times New Roman" w:hAnsi="Times New Roman" w:cs="Times New Roman"/>
          <w:color w:val="000000"/>
          <w:lang w:val="en-CA"/>
        </w:rPr>
        <w:object w:dxaOrig="225" w:dyaOrig="225" w14:anchorId="2C4519FC">
          <v:shape id="_x0000_i1050" type="#_x0000_t75" style="width:139.2pt;height:18pt" o:ole="">
            <v:imagedata r:id="rId25" o:title=""/>
          </v:shape>
          <w:control r:id="rId26" w:name="CheckBox11" w:shapeid="_x0000_i1050"/>
        </w:object>
      </w:r>
    </w:p>
    <w:p w14:paraId="0E5B445E" w14:textId="4E71469B" w:rsidR="00A95B1E" w:rsidRPr="0020175B" w:rsidRDefault="00A95B1E" w:rsidP="00A95B1E">
      <w:pPr>
        <w:spacing w:before="102" w:after="40"/>
        <w:ind w:left="709" w:right="5"/>
        <w:rPr>
          <w:rFonts w:ascii="Times New Roman" w:hAnsi="Times New Roman" w:cs="Times New Roman"/>
          <w:color w:val="000000"/>
          <w:szCs w:val="22"/>
          <w:lang w:val="en-CA"/>
        </w:rPr>
      </w:pPr>
      <w:r w:rsidRPr="0020175B">
        <w:rPr>
          <w:rFonts w:ascii="Times New Roman" w:hAnsi="Times New Roman" w:cs="Times New Roman"/>
          <w:color w:val="000000"/>
          <w:lang w:val="en-CA"/>
        </w:rPr>
        <w:object w:dxaOrig="225" w:dyaOrig="225" w14:anchorId="720290BE">
          <v:shape id="_x0000_i1052" type="#_x0000_t75" style="width:108pt;height:18pt" o:ole="">
            <v:imagedata r:id="rId27" o:title=""/>
          </v:shape>
          <w:control r:id="rId28" w:name="CheckBox21" w:shapeid="_x0000_i1052"/>
        </w:object>
      </w:r>
    </w:p>
    <w:p w14:paraId="30B88263" w14:textId="77777777" w:rsidR="00A95B1E" w:rsidRPr="0020175B" w:rsidRDefault="00A95B1E" w:rsidP="00352F61">
      <w:pPr>
        <w:jc w:val="both"/>
        <w:rPr>
          <w:rFonts w:eastAsia="DengXian"/>
          <w:lang w:val="en-CA"/>
        </w:rPr>
      </w:pPr>
    </w:p>
    <w:p w14:paraId="46429374" w14:textId="77777777" w:rsidR="00352F61" w:rsidRPr="0020175B" w:rsidRDefault="00352F61" w:rsidP="00352F61">
      <w:pPr>
        <w:pStyle w:val="Paragraphedeliste"/>
        <w:rPr>
          <w:lang w:val="en-CA"/>
        </w:rPr>
      </w:pPr>
      <w:r w:rsidRPr="0020175B">
        <w:rPr>
          <w:lang w:val="en-CA"/>
        </w:rPr>
        <w:t xml:space="preserve">If so, </w:t>
      </w:r>
    </w:p>
    <w:p w14:paraId="031F9AE4" w14:textId="797687CC" w:rsidR="00352F61" w:rsidRPr="0020175B" w:rsidRDefault="00352F61" w:rsidP="006525AF">
      <w:pPr>
        <w:pStyle w:val="Paragraphedeliste"/>
        <w:numPr>
          <w:ilvl w:val="1"/>
          <w:numId w:val="21"/>
        </w:numPr>
        <w:rPr>
          <w:lang w:val="en-CA"/>
        </w:rPr>
      </w:pPr>
      <w:r w:rsidRPr="0020175B">
        <w:rPr>
          <w:lang w:val="en-CA"/>
        </w:rPr>
        <w:t xml:space="preserve">What type of discrimination would be </w:t>
      </w:r>
      <w:r w:rsidR="00F86488" w:rsidRPr="0020175B">
        <w:rPr>
          <w:lang w:val="en-CA"/>
        </w:rPr>
        <w:t>liked</w:t>
      </w:r>
      <w:r w:rsidRPr="0020175B">
        <w:rPr>
          <w:lang w:val="en-CA"/>
        </w:rPr>
        <w:t xml:space="preserve"> to the project?</w:t>
      </w:r>
    </w:p>
    <w:p w14:paraId="6E85D6D2" w14:textId="77777777" w:rsidR="00352F61" w:rsidRPr="0020175B" w:rsidRDefault="00352F61" w:rsidP="006525AF">
      <w:pPr>
        <w:pStyle w:val="Paragraphedeliste"/>
        <w:numPr>
          <w:ilvl w:val="1"/>
          <w:numId w:val="21"/>
        </w:numPr>
        <w:rPr>
          <w:lang w:val="en-CA"/>
        </w:rPr>
      </w:pPr>
      <w:r w:rsidRPr="0020175B">
        <w:rPr>
          <w:lang w:val="en-CA"/>
        </w:rPr>
        <w:t xml:space="preserve">What would be the extent of its impact? </w:t>
      </w:r>
    </w:p>
    <w:p w14:paraId="1F8F26C3" w14:textId="77777777" w:rsidR="00352F61" w:rsidRPr="0020175B" w:rsidRDefault="00352F61" w:rsidP="006525AF">
      <w:pPr>
        <w:pStyle w:val="Paragraphedeliste"/>
        <w:numPr>
          <w:ilvl w:val="1"/>
          <w:numId w:val="21"/>
        </w:numPr>
        <w:rPr>
          <w:lang w:val="en-CA"/>
        </w:rPr>
      </w:pPr>
      <w:r w:rsidRPr="0020175B">
        <w:rPr>
          <w:lang w:val="en-CA"/>
        </w:rPr>
        <w:t>How did you take this into account when setting up your project?</w:t>
      </w:r>
    </w:p>
    <w:p w14:paraId="79722CEC" w14:textId="4918F692" w:rsidR="002415A2" w:rsidRPr="0020175B" w:rsidRDefault="00352F61" w:rsidP="006525AF">
      <w:pPr>
        <w:pStyle w:val="Paragraphedeliste"/>
        <w:numPr>
          <w:ilvl w:val="1"/>
          <w:numId w:val="21"/>
        </w:numPr>
        <w:rPr>
          <w:lang w:val="en-CA"/>
        </w:rPr>
      </w:pPr>
      <w:r w:rsidRPr="0020175B">
        <w:rPr>
          <w:lang w:val="en-CA"/>
        </w:rPr>
        <w:t>How will you follow up on these aspects during the project?</w:t>
      </w:r>
    </w:p>
    <w:p w14:paraId="5B5C27C6" w14:textId="77777777" w:rsidR="00791317" w:rsidRPr="0020175B" w:rsidRDefault="00791317" w:rsidP="00791317">
      <w:pPr>
        <w:rPr>
          <w:lang w:val="en-CA"/>
        </w:rPr>
      </w:pPr>
    </w:p>
    <w:tbl>
      <w:tblPr>
        <w:tblW w:w="10267" w:type="dxa"/>
        <w:tblInd w:w="-201" w:type="dxa"/>
        <w:tblLayout w:type="fixed"/>
        <w:tblLook w:val="0000" w:firstRow="0" w:lastRow="0" w:firstColumn="0" w:lastColumn="0" w:noHBand="0" w:noVBand="0"/>
      </w:tblPr>
      <w:tblGrid>
        <w:gridCol w:w="10267"/>
      </w:tblGrid>
      <w:tr w:rsidR="00791317" w:rsidRPr="00286898" w14:paraId="1B2ADEAE" w14:textId="77777777" w:rsidTr="00F329F4">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99E5B8D" w14:textId="7AC1AA4D" w:rsidR="00791317" w:rsidRPr="0020175B" w:rsidRDefault="00581FBF" w:rsidP="00F329F4">
            <w:pPr>
              <w:pStyle w:val="Titre2"/>
              <w:snapToGrid w:val="0"/>
              <w:rPr>
                <w:caps/>
                <w:kern w:val="21"/>
                <w:lang w:val="en-CA"/>
              </w:rPr>
            </w:pPr>
            <w:bookmarkStart w:id="414" w:name="_Toc177127262"/>
            <w:r w:rsidRPr="0020175B">
              <w:rPr>
                <w:caps/>
                <w:kern w:val="21"/>
                <w:lang w:val="en-CA"/>
              </w:rPr>
              <w:t>Link with the competences of the Brussels-Capital Region</w:t>
            </w:r>
            <w:bookmarkEnd w:id="414"/>
          </w:p>
        </w:tc>
      </w:tr>
    </w:tbl>
    <w:p w14:paraId="483DC819" w14:textId="50223FAC" w:rsidR="00791317" w:rsidRPr="0020175B" w:rsidRDefault="00587DC0" w:rsidP="00874270">
      <w:pPr>
        <w:spacing w:before="62"/>
        <w:jc w:val="both"/>
        <w:rPr>
          <w:rFonts w:cs="Calibri"/>
          <w:i/>
          <w:color w:val="808080"/>
          <w:sz w:val="20"/>
          <w:szCs w:val="20"/>
          <w:lang w:val="en-CA"/>
        </w:rPr>
      </w:pPr>
      <w:r w:rsidRPr="0020175B">
        <w:rPr>
          <w:rFonts w:cs="Calibri"/>
          <w:i/>
          <w:color w:val="808080"/>
          <w:sz w:val="20"/>
          <w:szCs w:val="20"/>
          <w:lang w:val="en-CA"/>
        </w:rPr>
        <w:t xml:space="preserve">As the scientific research and innovation funding body for the Brussels-Capital Region, Innoviris is competent to grant </w:t>
      </w:r>
      <w:r w:rsidR="00F86488" w:rsidRPr="0020175B">
        <w:rPr>
          <w:rFonts w:cs="Calibri"/>
          <w:i/>
          <w:color w:val="808080"/>
          <w:sz w:val="20"/>
          <w:szCs w:val="20"/>
          <w:lang w:val="en-CA"/>
        </w:rPr>
        <w:t>subsidy</w:t>
      </w:r>
      <w:r w:rsidRPr="0020175B">
        <w:rPr>
          <w:rFonts w:cs="Calibri"/>
          <w:i/>
          <w:color w:val="808080"/>
          <w:sz w:val="20"/>
          <w:szCs w:val="20"/>
          <w:lang w:val="en-CA"/>
        </w:rPr>
        <w:t xml:space="preserve"> to scientific research projects that are related to matters that explicitly fall within the competences of the Brussels-Capital Region.</w:t>
      </w:r>
    </w:p>
    <w:p w14:paraId="1A6DE817" w14:textId="77777777" w:rsidR="00791317" w:rsidRPr="0020175B" w:rsidRDefault="00791317" w:rsidP="00874270">
      <w:pPr>
        <w:jc w:val="both"/>
        <w:rPr>
          <w:lang w:val="en-CA"/>
        </w:rPr>
      </w:pPr>
    </w:p>
    <w:p w14:paraId="26A9A579" w14:textId="50904771" w:rsidR="00791317" w:rsidRPr="0020175B" w:rsidRDefault="00791317" w:rsidP="00874270">
      <w:pPr>
        <w:spacing w:line="256" w:lineRule="auto"/>
        <w:jc w:val="both"/>
        <w:rPr>
          <w:rFonts w:asciiTheme="minorHAnsi" w:hAnsiTheme="minorHAnsi" w:cstheme="minorHAnsi"/>
          <w:lang w:val="en-CA"/>
        </w:rPr>
      </w:pPr>
      <w:r w:rsidRPr="0020175B">
        <w:rPr>
          <w:rFonts w:asciiTheme="minorHAnsi" w:hAnsiTheme="minorHAnsi" w:cstheme="minorHAnsi"/>
          <w:lang w:val="en-CA"/>
        </w:rPr>
        <w:t>Indicate whether the t</w:t>
      </w:r>
      <w:r w:rsidR="00F86488" w:rsidRPr="0020175B">
        <w:rPr>
          <w:rFonts w:asciiTheme="minorHAnsi" w:hAnsiTheme="minorHAnsi" w:cstheme="minorHAnsi"/>
          <w:lang w:val="en-CA"/>
        </w:rPr>
        <w:t>opic</w:t>
      </w:r>
      <w:r w:rsidRPr="0020175B">
        <w:rPr>
          <w:rFonts w:asciiTheme="minorHAnsi" w:hAnsiTheme="minorHAnsi" w:cstheme="minorHAnsi"/>
          <w:lang w:val="en-CA"/>
        </w:rPr>
        <w:t xml:space="preserve"> of the project has a link (even indirect) with: </w:t>
      </w:r>
    </w:p>
    <w:p w14:paraId="3007A0F5" w14:textId="5E1E203D" w:rsidR="00791317" w:rsidRPr="0020175B" w:rsidRDefault="009E0D77" w:rsidP="00874270">
      <w:pPr>
        <w:spacing w:after="80"/>
        <w:jc w:val="both"/>
        <w:rPr>
          <w:rFonts w:cs="Calibri"/>
          <w:i/>
          <w:color w:val="808080"/>
          <w:sz w:val="20"/>
          <w:szCs w:val="20"/>
          <w:lang w:val="en-CA"/>
        </w:rPr>
      </w:pPr>
      <w:r w:rsidRPr="0020175B">
        <w:rPr>
          <w:rFonts w:cs="Calibri"/>
          <w:i/>
          <w:color w:val="808080"/>
          <w:sz w:val="20"/>
          <w:szCs w:val="20"/>
          <w:lang w:val="en-CA"/>
        </w:rPr>
        <w:t>Check the relevant box(es)</w:t>
      </w:r>
    </w:p>
    <w:p w14:paraId="54617765" w14:textId="107B3B6C" w:rsidR="001D357F" w:rsidRPr="0020175B" w:rsidRDefault="00286898" w:rsidP="00874270">
      <w:pPr>
        <w:spacing w:line="256" w:lineRule="auto"/>
        <w:jc w:val="both"/>
        <w:rPr>
          <w:rFonts w:asciiTheme="minorHAnsi" w:hAnsiTheme="minorHAnsi" w:cstheme="minorHAnsi"/>
          <w:lang w:val="en-CA"/>
        </w:rPr>
      </w:pPr>
      <w:sdt>
        <w:sdtPr>
          <w:rPr>
            <w:rFonts w:asciiTheme="minorHAnsi" w:hAnsiTheme="minorHAnsi" w:cstheme="minorHAnsi"/>
            <w:lang w:val="en-CA"/>
          </w:rPr>
          <w:id w:val="1798717204"/>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1D357F" w:rsidRPr="0020175B">
        <w:rPr>
          <w:rFonts w:asciiTheme="minorHAnsi" w:hAnsiTheme="minorHAnsi" w:cstheme="minorHAnsi"/>
          <w:lang w:val="en-CA"/>
        </w:rPr>
        <w:t xml:space="preserve"> Spatial planning</w:t>
      </w:r>
    </w:p>
    <w:p w14:paraId="782D6B28" w14:textId="31785CE5" w:rsidR="007B2401"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 xml:space="preserve">Spatial planning, urban planning, urban renewal, the acquisition, </w:t>
      </w:r>
      <w:r w:rsidR="0028130B" w:rsidRPr="0020175B">
        <w:rPr>
          <w:rFonts w:asciiTheme="majorHAnsi" w:hAnsiTheme="majorHAnsi" w:cstheme="majorHAnsi"/>
          <w:sz w:val="18"/>
          <w:szCs w:val="18"/>
          <w:lang w:val="en-CA"/>
        </w:rPr>
        <w:t>planning and equipping</w:t>
      </w:r>
      <w:r w:rsidRPr="0020175B">
        <w:rPr>
          <w:rFonts w:asciiTheme="majorHAnsi" w:hAnsiTheme="majorHAnsi" w:cstheme="majorHAnsi"/>
          <w:sz w:val="18"/>
          <w:szCs w:val="18"/>
          <w:lang w:val="en-CA"/>
        </w:rPr>
        <w:t xml:space="preserve"> of land for the use of industry, crafts and services, the </w:t>
      </w:r>
      <w:r w:rsidR="0028130B" w:rsidRPr="0020175B">
        <w:rPr>
          <w:rFonts w:asciiTheme="majorHAnsi" w:hAnsiTheme="majorHAnsi" w:cstheme="majorHAnsi"/>
          <w:sz w:val="18"/>
          <w:szCs w:val="18"/>
          <w:lang w:val="en-CA"/>
        </w:rPr>
        <w:t>revitalisation</w:t>
      </w:r>
      <w:r w:rsidRPr="0020175B">
        <w:rPr>
          <w:rFonts w:asciiTheme="majorHAnsi" w:hAnsiTheme="majorHAnsi" w:cstheme="majorHAnsi"/>
          <w:sz w:val="18"/>
          <w:szCs w:val="18"/>
          <w:lang w:val="en-CA"/>
        </w:rPr>
        <w:t xml:space="preserve"> of disused sites of economic activity, land policy, the protection of monuments and sites.</w:t>
      </w:r>
    </w:p>
    <w:p w14:paraId="2F77C622" w14:textId="58E3B90D" w:rsidR="007B2401" w:rsidRPr="0020175B" w:rsidRDefault="00286898" w:rsidP="00874270">
      <w:pPr>
        <w:spacing w:line="256" w:lineRule="auto"/>
        <w:jc w:val="both"/>
        <w:rPr>
          <w:rFonts w:asciiTheme="minorHAnsi" w:hAnsiTheme="minorHAnsi" w:cstheme="minorHAnsi"/>
          <w:lang w:val="en-CA"/>
        </w:rPr>
      </w:pPr>
      <w:sdt>
        <w:sdtPr>
          <w:rPr>
            <w:rFonts w:asciiTheme="minorHAnsi" w:hAnsiTheme="minorHAnsi" w:cstheme="minorHAnsi"/>
            <w:lang w:val="en-CA"/>
          </w:rPr>
          <w:id w:val="2092199646"/>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7B2401" w:rsidRPr="0020175B">
        <w:rPr>
          <w:rFonts w:asciiTheme="minorHAnsi" w:hAnsiTheme="minorHAnsi" w:cstheme="minorHAnsi"/>
          <w:lang w:val="en-CA"/>
        </w:rPr>
        <w:t xml:space="preserve"> Environment and water policy</w:t>
      </w:r>
    </w:p>
    <w:p w14:paraId="786DFF09" w14:textId="14603F21" w:rsidR="001D357F" w:rsidRPr="0020175B" w:rsidRDefault="001D357F"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The environment and water policy, the protection of the environment against aggression and pollution, the fight against noise, waste policy, the policing of dangerous, un</w:t>
      </w:r>
      <w:r w:rsidR="00E246FE" w:rsidRPr="0020175B">
        <w:rPr>
          <w:rFonts w:asciiTheme="majorHAnsi" w:hAnsiTheme="majorHAnsi" w:cstheme="majorHAnsi"/>
          <w:sz w:val="18"/>
          <w:szCs w:val="18"/>
          <w:lang w:val="en-CA"/>
        </w:rPr>
        <w:t>healthy</w:t>
      </w:r>
      <w:r w:rsidRPr="0020175B">
        <w:rPr>
          <w:rFonts w:asciiTheme="majorHAnsi" w:hAnsiTheme="majorHAnsi" w:cstheme="majorHAnsi"/>
          <w:sz w:val="18"/>
          <w:szCs w:val="18"/>
          <w:lang w:val="en-CA"/>
        </w:rPr>
        <w:t xml:space="preserve"> and inconvenient </w:t>
      </w:r>
      <w:r w:rsidR="0028130B" w:rsidRPr="0020175B">
        <w:rPr>
          <w:rFonts w:asciiTheme="majorHAnsi" w:hAnsiTheme="majorHAnsi" w:cstheme="majorHAnsi"/>
          <w:sz w:val="18"/>
          <w:szCs w:val="18"/>
          <w:lang w:val="en-CA"/>
        </w:rPr>
        <w:t>building</w:t>
      </w:r>
      <w:r w:rsidRPr="0020175B">
        <w:rPr>
          <w:rFonts w:asciiTheme="majorHAnsi" w:hAnsiTheme="majorHAnsi" w:cstheme="majorHAnsi"/>
          <w:sz w:val="18"/>
          <w:szCs w:val="18"/>
          <w:lang w:val="en-CA"/>
        </w:rPr>
        <w:t>s, the production and distribution of water, including quality standards and the treatment of wastewater.</w:t>
      </w:r>
    </w:p>
    <w:p w14:paraId="0CA76448" w14:textId="5D2B269E" w:rsidR="00791317" w:rsidRPr="0020175B" w:rsidRDefault="00286898" w:rsidP="00874270">
      <w:pPr>
        <w:spacing w:line="256" w:lineRule="auto"/>
        <w:jc w:val="both"/>
        <w:rPr>
          <w:rFonts w:asciiTheme="minorHAnsi" w:hAnsiTheme="minorHAnsi" w:cstheme="minorHAnsi"/>
          <w:lang w:val="en-CA"/>
        </w:rPr>
      </w:pPr>
      <w:sdt>
        <w:sdtPr>
          <w:rPr>
            <w:rFonts w:asciiTheme="minorHAnsi" w:hAnsiTheme="minorHAnsi" w:cstheme="minorHAnsi"/>
            <w:lang w:val="en-CA"/>
          </w:rPr>
          <w:id w:val="-329451443"/>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Nature Conservation</w:t>
      </w:r>
    </w:p>
    <w:p w14:paraId="65E87B52" w14:textId="01AA86B9" w:rsidR="001D357F" w:rsidRPr="0020175B" w:rsidRDefault="001D357F"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Nature conservation, green spaces, parks, forests, hunting and fishing, waterways.</w:t>
      </w:r>
    </w:p>
    <w:p w14:paraId="0CBEE3FE" w14:textId="099B657B" w:rsidR="00791317" w:rsidRPr="0020175B" w:rsidRDefault="00286898"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1184712064"/>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Housing</w:t>
      </w:r>
    </w:p>
    <w:p w14:paraId="3898A733" w14:textId="586AB221" w:rsidR="00E90B23"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Including specific rules concerning the rental of property or parts of property intended for residential use; social housing and medium-sized housing.</w:t>
      </w:r>
    </w:p>
    <w:p w14:paraId="17E32A6D" w14:textId="487CA438" w:rsidR="00E90B23" w:rsidRPr="0020175B" w:rsidRDefault="00286898" w:rsidP="00874270">
      <w:pPr>
        <w:autoSpaceDE w:val="0"/>
        <w:autoSpaceDN w:val="0"/>
        <w:adjustRightInd w:val="0"/>
        <w:spacing w:after="80"/>
        <w:jc w:val="both"/>
        <w:rPr>
          <w:rFonts w:asciiTheme="minorHAnsi" w:hAnsiTheme="minorHAnsi" w:cstheme="minorHAnsi"/>
          <w:lang w:val="en-CA"/>
        </w:rPr>
      </w:pPr>
      <w:sdt>
        <w:sdtPr>
          <w:rPr>
            <w:rFonts w:asciiTheme="minorHAnsi" w:hAnsiTheme="minorHAnsi" w:cstheme="minorHAnsi"/>
            <w:lang w:val="en-CA"/>
          </w:rPr>
          <w:id w:val="1402324690"/>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Agriculture</w:t>
      </w:r>
    </w:p>
    <w:p w14:paraId="53AD1648" w14:textId="3EF188DC" w:rsidR="00791317" w:rsidRPr="0020175B" w:rsidRDefault="00286898"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1699766549"/>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702C72" w:rsidRPr="0020175B">
        <w:rPr>
          <w:rFonts w:asciiTheme="minorHAnsi" w:hAnsiTheme="minorHAnsi" w:cstheme="minorHAnsi"/>
          <w:lang w:val="en-CA"/>
        </w:rPr>
        <w:t xml:space="preserve"> </w:t>
      </w:r>
      <w:r w:rsidR="00F86488" w:rsidRPr="0020175B">
        <w:rPr>
          <w:rFonts w:asciiTheme="minorHAnsi" w:hAnsiTheme="minorHAnsi" w:cstheme="minorHAnsi"/>
          <w:kern w:val="22"/>
          <w:lang w:val="en-CA"/>
        </w:rPr>
        <w:t>Economy</w:t>
      </w:r>
    </w:p>
    <w:p w14:paraId="1416D437" w14:textId="6A94D9BB" w:rsidR="00E90B23"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The economy, economic policy and foreign trade, commercial leases, tourism.</w:t>
      </w:r>
    </w:p>
    <w:p w14:paraId="323CA571" w14:textId="5AE2CB23" w:rsidR="00791317" w:rsidRPr="0020175B" w:rsidRDefault="00286898"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2023075554"/>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Energy policy</w:t>
      </w:r>
    </w:p>
    <w:p w14:paraId="18B6AED1" w14:textId="11525565" w:rsidR="00E90B23" w:rsidRPr="0020175B" w:rsidRDefault="00E90B23" w:rsidP="00E516EC">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Energy policy, regional aspects of local electricity and gas distribution, new sources and energy recovery, rational use of energy</w:t>
      </w:r>
    </w:p>
    <w:p w14:paraId="33F1080F" w14:textId="734173D9" w:rsidR="00791317" w:rsidRPr="0020175B" w:rsidRDefault="00286898"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599914610"/>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Employment policy</w:t>
      </w:r>
    </w:p>
    <w:p w14:paraId="1E9EA50B" w14:textId="360B8952" w:rsidR="006636DD" w:rsidRPr="0020175B" w:rsidRDefault="006636DD"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Employment policy, with the placement of workers and programs to put the unemployed back to work</w:t>
      </w:r>
    </w:p>
    <w:p w14:paraId="2CBF76D4" w14:textId="6748B5B5" w:rsidR="00E90B23" w:rsidRPr="0020175B" w:rsidRDefault="00286898" w:rsidP="00874270">
      <w:pPr>
        <w:autoSpaceDE w:val="0"/>
        <w:autoSpaceDN w:val="0"/>
        <w:adjustRightInd w:val="0"/>
        <w:spacing w:after="80"/>
        <w:jc w:val="both"/>
        <w:rPr>
          <w:rFonts w:asciiTheme="minorHAnsi" w:hAnsiTheme="minorHAnsi" w:cstheme="minorHAnsi"/>
          <w:lang w:val="en-CA"/>
        </w:rPr>
      </w:pPr>
      <w:sdt>
        <w:sdtPr>
          <w:rPr>
            <w:rFonts w:asciiTheme="minorHAnsi" w:hAnsiTheme="minorHAnsi" w:cstheme="minorHAnsi"/>
            <w:lang w:val="en-CA"/>
          </w:rPr>
          <w:id w:val="1871248292"/>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Public works</w:t>
      </w:r>
    </w:p>
    <w:p w14:paraId="40CF06E8" w14:textId="6C863928" w:rsidR="00791317" w:rsidRPr="0020175B" w:rsidRDefault="00286898"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1235467587"/>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Mobility, road safety and transport</w:t>
      </w:r>
    </w:p>
    <w:p w14:paraId="6F5016C6" w14:textId="237CC951" w:rsidR="00E90B23"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Mobility, road safety and transport, with roads, waterways, ports and their dependencies, regional public transport</w:t>
      </w:r>
    </w:p>
    <w:p w14:paraId="432737C6" w14:textId="52CBBA94" w:rsidR="00791317" w:rsidRPr="0020175B" w:rsidRDefault="00286898" w:rsidP="00DE4B93">
      <w:pPr>
        <w:autoSpaceDE w:val="0"/>
        <w:autoSpaceDN w:val="0"/>
        <w:adjustRightInd w:val="0"/>
        <w:spacing w:after="80"/>
        <w:jc w:val="both"/>
        <w:rPr>
          <w:rFonts w:asciiTheme="minorHAnsi" w:hAnsiTheme="minorHAnsi" w:cstheme="minorHAnsi"/>
          <w:lang w:val="en-CA"/>
        </w:rPr>
      </w:pPr>
      <w:sdt>
        <w:sdtPr>
          <w:rPr>
            <w:rFonts w:asciiTheme="minorHAnsi" w:hAnsiTheme="minorHAnsi" w:cstheme="minorHAnsi"/>
            <w:lang w:val="en-CA"/>
          </w:rPr>
          <w:id w:val="1267120162"/>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Animal welfare</w:t>
      </w:r>
    </w:p>
    <w:p w14:paraId="7726CD94" w14:textId="77777777" w:rsidR="00791317" w:rsidRPr="0020175B" w:rsidRDefault="00791317" w:rsidP="00791317">
      <w:pPr>
        <w:rPr>
          <w:rFonts w:asciiTheme="minorHAnsi" w:hAnsiTheme="minorHAnsi" w:cstheme="minorHAnsi"/>
          <w:lang w:val="en-CA"/>
        </w:rPr>
      </w:pPr>
    </w:p>
    <w:p w14:paraId="18979E01" w14:textId="77777777" w:rsidR="00791317" w:rsidRPr="0020175B" w:rsidRDefault="00791317" w:rsidP="00791317">
      <w:pPr>
        <w:rPr>
          <w:rFonts w:asciiTheme="minorHAnsi" w:hAnsiTheme="minorHAnsi" w:cstheme="minorHAnsi"/>
          <w:lang w:val="en-CA"/>
        </w:rPr>
      </w:pPr>
    </w:p>
    <w:p w14:paraId="0A781083" w14:textId="7D33693C" w:rsidR="00791317" w:rsidRPr="0020175B" w:rsidRDefault="00791317" w:rsidP="00791317">
      <w:pPr>
        <w:rPr>
          <w:rFonts w:asciiTheme="minorHAnsi" w:hAnsiTheme="minorHAnsi" w:cstheme="minorHAnsi"/>
          <w:lang w:val="en-CA"/>
        </w:rPr>
      </w:pPr>
      <w:r w:rsidRPr="0020175B">
        <w:rPr>
          <w:rFonts w:asciiTheme="minorHAnsi" w:hAnsiTheme="minorHAnsi" w:cstheme="minorHAnsi"/>
          <w:lang w:val="en-CA"/>
        </w:rPr>
        <w:t>Clearly explain the link with the competenc</w:t>
      </w:r>
      <w:r w:rsidR="00A13CCA" w:rsidRPr="0020175B">
        <w:rPr>
          <w:rFonts w:asciiTheme="minorHAnsi" w:hAnsiTheme="minorHAnsi" w:cstheme="minorHAnsi"/>
          <w:lang w:val="en-CA"/>
        </w:rPr>
        <w:t>e</w:t>
      </w:r>
      <w:r w:rsidRPr="0020175B">
        <w:rPr>
          <w:rFonts w:asciiTheme="minorHAnsi" w:hAnsiTheme="minorHAnsi" w:cstheme="minorHAnsi"/>
          <w:lang w:val="en-CA"/>
        </w:rPr>
        <w:t>(s) you have checked</w:t>
      </w:r>
      <w:r w:rsidRPr="0020175B">
        <w:rPr>
          <w:rFonts w:asciiTheme="minorHAnsi" w:hAnsiTheme="minorHAnsi" w:cstheme="minorHAnsi"/>
          <w:i/>
          <w:iCs/>
          <w:color w:val="808080" w:themeColor="background1" w:themeShade="80"/>
          <w:lang w:val="en-CA" w:bidi="hi-IN"/>
        </w:rPr>
        <w:t xml:space="preserve"> (max 1 page)</w:t>
      </w:r>
      <w:r w:rsidRPr="0020175B">
        <w:rPr>
          <w:rFonts w:asciiTheme="minorHAnsi" w:hAnsiTheme="minorHAnsi" w:cstheme="minorHAnsi"/>
          <w:lang w:val="en-CA"/>
        </w:rPr>
        <w:t>:</w:t>
      </w:r>
    </w:p>
    <w:p w14:paraId="1633D6C3" w14:textId="77777777" w:rsidR="00333B76" w:rsidRPr="0020175B" w:rsidRDefault="00333B76" w:rsidP="00333B76">
      <w:pPr>
        <w:spacing w:before="102" w:after="40"/>
        <w:rPr>
          <w:lang w:val="en-CA"/>
        </w:rPr>
      </w:pPr>
      <w:r w:rsidRPr="0020175B">
        <w:rPr>
          <w:lang w:val="en-CA"/>
        </w:rPr>
        <w:t xml:space="preserve">  .........................................................................................................................................................................</w:t>
      </w:r>
    </w:p>
    <w:p w14:paraId="5DC2A90A" w14:textId="77777777" w:rsidR="00333B76" w:rsidRPr="0020175B" w:rsidRDefault="00333B76" w:rsidP="00333B76">
      <w:pPr>
        <w:spacing w:before="102" w:after="40"/>
        <w:ind w:left="-16"/>
        <w:jc w:val="both"/>
        <w:rPr>
          <w:lang w:val="en-CA"/>
        </w:rPr>
      </w:pPr>
      <w:r w:rsidRPr="0020175B">
        <w:rPr>
          <w:lang w:val="en-CA"/>
        </w:rPr>
        <w:t xml:space="preserve">  .........................................................................................................................................................................</w:t>
      </w:r>
    </w:p>
    <w:p w14:paraId="0FDBD94D" w14:textId="77777777" w:rsidR="00333B76" w:rsidRPr="0020175B" w:rsidRDefault="00333B76" w:rsidP="00333B76">
      <w:pPr>
        <w:spacing w:before="102" w:after="120"/>
        <w:rPr>
          <w:lang w:val="en-CA"/>
        </w:rPr>
      </w:pPr>
      <w:r w:rsidRPr="0020175B">
        <w:rPr>
          <w:lang w:val="en-CA"/>
        </w:rPr>
        <w:t xml:space="preserve">  .........................................................................................................................................................................</w:t>
      </w:r>
    </w:p>
    <w:p w14:paraId="43036E9E" w14:textId="77777777" w:rsidR="00791317" w:rsidRPr="0020175B" w:rsidRDefault="00791317" w:rsidP="00791317">
      <w:pPr>
        <w:rPr>
          <w:lang w:val="en-CA"/>
        </w:rPr>
      </w:pPr>
    </w:p>
    <w:p w14:paraId="0D324C26" w14:textId="77777777" w:rsidR="00DB72A4" w:rsidRPr="0020175B" w:rsidRDefault="00DB72A4">
      <w:pPr>
        <w:pStyle w:val="Titre1"/>
        <w:pageBreakBefore/>
        <w:ind w:hanging="431"/>
        <w:rPr>
          <w:lang w:val="en-CA"/>
        </w:rPr>
      </w:pPr>
      <w:bookmarkStart w:id="415" w:name="__RefHeading__1050_296410584"/>
      <w:bookmarkStart w:id="416" w:name="__RefHeading__4407_887083246"/>
      <w:bookmarkStart w:id="417" w:name="__RefHeading__2138_296410584"/>
      <w:bookmarkStart w:id="418" w:name="_Toc177127263"/>
      <w:bookmarkEnd w:id="415"/>
      <w:bookmarkEnd w:id="416"/>
      <w:bookmarkEnd w:id="417"/>
      <w:r w:rsidRPr="0020175B">
        <w:rPr>
          <w:lang w:val="en-CA"/>
        </w:rPr>
        <w:lastRenderedPageBreak/>
        <w:t>: Presentation of the team and the host structures</w:t>
      </w:r>
      <w:bookmarkEnd w:id="418"/>
    </w:p>
    <w:p w14:paraId="5DA000FB" w14:textId="77777777" w:rsidR="00DB72A4" w:rsidRPr="0020175B" w:rsidRDefault="00DB72A4">
      <w:pPr>
        <w:ind w:left="-431"/>
        <w:rPr>
          <w:lang w:val="en-CA"/>
        </w:rPr>
      </w:pPr>
    </w:p>
    <w:tbl>
      <w:tblPr>
        <w:tblW w:w="0" w:type="auto"/>
        <w:tblInd w:w="-51" w:type="dxa"/>
        <w:tblLayout w:type="fixed"/>
        <w:tblLook w:val="0000" w:firstRow="0" w:lastRow="0" w:firstColumn="0" w:lastColumn="0" w:noHBand="0" w:noVBand="0"/>
      </w:tblPr>
      <w:tblGrid>
        <w:gridCol w:w="9933"/>
      </w:tblGrid>
      <w:tr w:rsidR="00DB72A4" w:rsidRPr="00286898" w14:paraId="1D060ED8" w14:textId="77777777">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E527958" w14:textId="6020C17E" w:rsidR="00DB72A4" w:rsidRPr="0020175B" w:rsidRDefault="00DB72A4">
            <w:pPr>
              <w:pStyle w:val="Titre2"/>
              <w:rPr>
                <w:lang w:val="en-CA"/>
              </w:rPr>
            </w:pPr>
            <w:bookmarkStart w:id="419" w:name="__RefHeading__1052_296410584"/>
            <w:bookmarkStart w:id="420" w:name="__RefHeading__1059_1338712634"/>
            <w:bookmarkStart w:id="421" w:name="__RefHeading__2494_1354280005"/>
            <w:bookmarkStart w:id="422" w:name="__RefHeading__1096_887083246"/>
            <w:bookmarkStart w:id="423" w:name="__RefHeading__2140_296410584"/>
            <w:bookmarkEnd w:id="419"/>
            <w:bookmarkEnd w:id="420"/>
            <w:bookmarkEnd w:id="421"/>
            <w:bookmarkEnd w:id="422"/>
            <w:bookmarkEnd w:id="423"/>
            <w:r w:rsidRPr="0020175B">
              <w:rPr>
                <w:rFonts w:eastAsia="Times New Roman" w:cs="Times New Roman"/>
                <w:lang w:val="en-CA"/>
              </w:rPr>
              <w:t xml:space="preserve"> </w:t>
            </w:r>
            <w:bookmarkStart w:id="424" w:name="_Toc177127264"/>
            <w:r w:rsidRPr="0020175B">
              <w:rPr>
                <w:lang w:val="en-CA"/>
              </w:rPr>
              <w:t xml:space="preserve">PROFILE OF THE </w:t>
            </w:r>
            <w:r w:rsidR="00D225B0" w:rsidRPr="0020175B">
              <w:rPr>
                <w:lang w:val="en-CA"/>
              </w:rPr>
              <w:t>PROMOTOR</w:t>
            </w:r>
            <w:r w:rsidRPr="0020175B">
              <w:rPr>
                <w:lang w:val="en-CA"/>
              </w:rPr>
              <w:t xml:space="preserve"> AND HIS</w:t>
            </w:r>
            <w:r w:rsidR="00D75E98">
              <w:rPr>
                <w:lang w:val="en-CA"/>
              </w:rPr>
              <w:t>/HER</w:t>
            </w:r>
            <w:r w:rsidRPr="0020175B">
              <w:rPr>
                <w:lang w:val="en-CA"/>
              </w:rPr>
              <w:t xml:space="preserve"> RESEARCH UNIT</w:t>
            </w:r>
            <w:bookmarkEnd w:id="424"/>
            <w:r w:rsidRPr="0020175B">
              <w:rPr>
                <w:lang w:val="en-CA"/>
              </w:rPr>
              <w:t xml:space="preserve"> </w:t>
            </w:r>
          </w:p>
        </w:tc>
      </w:tr>
    </w:tbl>
    <w:p w14:paraId="0C744133" w14:textId="10217351" w:rsidR="00DB72A4" w:rsidRPr="0020175B" w:rsidRDefault="00DB72A4" w:rsidP="000E0CAA">
      <w:pPr>
        <w:spacing w:before="45" w:after="40"/>
        <w:rPr>
          <w:rFonts w:cs="Calibri"/>
          <w:i/>
          <w:iCs/>
          <w:color w:val="808080"/>
          <w:sz w:val="20"/>
          <w:szCs w:val="20"/>
          <w:lang w:val="en-CA"/>
        </w:rPr>
      </w:pPr>
      <w:bookmarkStart w:id="425" w:name="__RefHeading__2496_1354280005"/>
      <w:bookmarkEnd w:id="425"/>
      <w:r w:rsidRPr="0020175B">
        <w:rPr>
          <w:rFonts w:cs="Calibri"/>
          <w:i/>
          <w:iCs/>
          <w:color w:val="808080"/>
          <w:sz w:val="20"/>
          <w:szCs w:val="20"/>
          <w:lang w:val="en-CA"/>
        </w:rPr>
        <w:t>(1.5 pages max)</w:t>
      </w:r>
    </w:p>
    <w:p w14:paraId="5E26338F" w14:textId="44EA5856" w:rsidR="00EA2B9B" w:rsidRPr="0020175B" w:rsidRDefault="00625130" w:rsidP="00EA2B9B">
      <w:pPr>
        <w:rPr>
          <w:rFonts w:asciiTheme="majorHAnsi" w:hAnsiTheme="majorHAnsi" w:cstheme="majorHAnsi"/>
          <w:i/>
          <w:iCs/>
          <w:color w:val="000000"/>
          <w:szCs w:val="22"/>
          <w:lang w:val="en-CA"/>
        </w:rPr>
      </w:pPr>
      <w:r w:rsidRPr="0020175B">
        <w:rPr>
          <w:rFonts w:asciiTheme="majorHAnsi" w:hAnsiTheme="majorHAnsi" w:cstheme="majorHAnsi"/>
          <w:i/>
          <w:iCs/>
          <w:color w:val="000000"/>
          <w:szCs w:val="22"/>
          <w:lang w:val="en-CA"/>
        </w:rPr>
        <w:t>Please also fill in this information for the co-</w:t>
      </w:r>
      <w:r w:rsidR="002C1D0A" w:rsidRPr="0020175B">
        <w:rPr>
          <w:rFonts w:asciiTheme="majorHAnsi" w:hAnsiTheme="majorHAnsi" w:cstheme="majorHAnsi"/>
          <w:i/>
          <w:iCs/>
          <w:color w:val="000000"/>
          <w:szCs w:val="22"/>
          <w:lang w:val="en-CA"/>
        </w:rPr>
        <w:t>promotor</w:t>
      </w:r>
      <w:r w:rsidRPr="0020175B">
        <w:rPr>
          <w:rFonts w:asciiTheme="majorHAnsi" w:hAnsiTheme="majorHAnsi" w:cstheme="majorHAnsi"/>
          <w:i/>
          <w:iCs/>
          <w:color w:val="000000"/>
          <w:szCs w:val="22"/>
          <w:lang w:val="en-CA"/>
        </w:rPr>
        <w:t xml:space="preserve"> if a co-</w:t>
      </w:r>
      <w:r w:rsidR="002C1D0A" w:rsidRPr="0020175B">
        <w:rPr>
          <w:rFonts w:asciiTheme="majorHAnsi" w:hAnsiTheme="majorHAnsi" w:cstheme="majorHAnsi"/>
          <w:i/>
          <w:iCs/>
          <w:color w:val="000000"/>
          <w:szCs w:val="22"/>
          <w:lang w:val="en-CA"/>
        </w:rPr>
        <w:t>promotor</w:t>
      </w:r>
      <w:r w:rsidRPr="0020175B">
        <w:rPr>
          <w:rFonts w:asciiTheme="majorHAnsi" w:hAnsiTheme="majorHAnsi" w:cstheme="majorHAnsi"/>
          <w:i/>
          <w:iCs/>
          <w:color w:val="000000"/>
          <w:szCs w:val="22"/>
          <w:lang w:val="en-CA"/>
        </w:rPr>
        <w:t xml:space="preserve"> is associated with the project. </w:t>
      </w:r>
    </w:p>
    <w:p w14:paraId="6E51922A" w14:textId="4A6140DB" w:rsidR="00EA2B9B" w:rsidRPr="0020175B" w:rsidRDefault="00EA2B9B" w:rsidP="000E0CAA">
      <w:pPr>
        <w:spacing w:before="45" w:after="40"/>
        <w:rPr>
          <w:rFonts w:cs="Calibri"/>
          <w:i/>
          <w:iCs/>
          <w:color w:val="808080"/>
          <w:sz w:val="20"/>
          <w:szCs w:val="20"/>
          <w:lang w:val="en-CA"/>
        </w:rPr>
      </w:pPr>
    </w:p>
    <w:p w14:paraId="62F5F500" w14:textId="3C31A755" w:rsidR="000E0CAA" w:rsidRPr="0020175B" w:rsidRDefault="00141795" w:rsidP="000E0CAA">
      <w:pPr>
        <w:spacing w:after="60"/>
        <w:jc w:val="both"/>
        <w:rPr>
          <w:rFonts w:cs="Calibri"/>
          <w:i/>
          <w:iCs/>
          <w:color w:val="808080"/>
          <w:sz w:val="20"/>
          <w:szCs w:val="20"/>
          <w:lang w:val="en-CA"/>
        </w:rPr>
      </w:pPr>
      <w:r w:rsidRPr="0020175B">
        <w:rPr>
          <w:rFonts w:cs="Calibri"/>
          <w:i/>
          <w:iCs/>
          <w:color w:val="808080"/>
          <w:sz w:val="20"/>
          <w:szCs w:val="20"/>
          <w:lang w:val="en-CA"/>
        </w:rPr>
        <w:t xml:space="preserve">Note: if you (the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are not a university, </w:t>
      </w:r>
      <w:r w:rsidR="00D225B0" w:rsidRPr="0020175B">
        <w:rPr>
          <w:rFonts w:cs="Calibri"/>
          <w:i/>
          <w:iCs/>
          <w:color w:val="808080"/>
          <w:sz w:val="20"/>
          <w:szCs w:val="20"/>
          <w:lang w:val="en-CA"/>
        </w:rPr>
        <w:t>higher education institution</w:t>
      </w:r>
      <w:r w:rsidRPr="0020175B">
        <w:rPr>
          <w:rFonts w:cs="Calibri"/>
          <w:i/>
          <w:iCs/>
          <w:color w:val="808080"/>
          <w:sz w:val="20"/>
          <w:szCs w:val="20"/>
          <w:lang w:val="en-CA"/>
        </w:rPr>
        <w:t xml:space="preserve"> or collective research center, please fill in the Applicant Qualification Form (</w:t>
      </w:r>
      <w:r w:rsidR="000A107A" w:rsidRPr="0020175B">
        <w:rPr>
          <w:rFonts w:cs="Calibri"/>
          <w:i/>
          <w:iCs/>
          <w:color w:val="5B9BD5" w:themeColor="accent1"/>
          <w:sz w:val="20"/>
          <w:szCs w:val="20"/>
          <w:lang w:val="en-CA"/>
        </w:rPr>
        <w:t xml:space="preserve">Research </w:t>
      </w:r>
      <w:r w:rsidR="00787C1A" w:rsidRPr="0020175B">
        <w:rPr>
          <w:rFonts w:cs="Calibri"/>
          <w:i/>
          <w:iCs/>
          <w:color w:val="5B9BD5" w:themeColor="accent1"/>
          <w:sz w:val="20"/>
          <w:szCs w:val="20"/>
          <w:lang w:val="en-CA"/>
        </w:rPr>
        <w:t>Organisation</w:t>
      </w:r>
      <w:r w:rsidR="000A107A" w:rsidRPr="0020175B">
        <w:rPr>
          <w:rFonts w:cs="Calibri"/>
          <w:i/>
          <w:iCs/>
          <w:color w:val="5B9BD5" w:themeColor="accent1"/>
          <w:sz w:val="20"/>
          <w:szCs w:val="20"/>
          <w:lang w:val="en-CA"/>
        </w:rPr>
        <w:t xml:space="preserve"> Qualification Form </w:t>
      </w:r>
      <w:r w:rsidR="0088397B" w:rsidRPr="0020175B">
        <w:rPr>
          <w:rFonts w:cs="Calibri"/>
          <w:i/>
          <w:iCs/>
          <w:color w:val="808080"/>
          <w:sz w:val="20"/>
          <w:szCs w:val="20"/>
          <w:lang w:val="en-CA"/>
        </w:rPr>
        <w:t>available</w:t>
      </w:r>
      <w:r w:rsidR="00D225B0" w:rsidRPr="0020175B">
        <w:rPr>
          <w:rFonts w:cs="Calibri"/>
          <w:i/>
          <w:iCs/>
          <w:color w:val="808080"/>
          <w:sz w:val="20"/>
          <w:szCs w:val="20"/>
          <w:lang w:val="en-CA"/>
        </w:rPr>
        <w:t xml:space="preserve"> in French or </w:t>
      </w:r>
      <w:r w:rsidR="00306DF2" w:rsidRPr="0020175B">
        <w:rPr>
          <w:rFonts w:cs="Calibri"/>
          <w:i/>
          <w:iCs/>
          <w:color w:val="808080"/>
          <w:sz w:val="20"/>
          <w:szCs w:val="20"/>
          <w:lang w:val="en-CA"/>
        </w:rPr>
        <w:t>Dutch</w:t>
      </w:r>
      <w:r w:rsidR="0088397B" w:rsidRPr="0020175B">
        <w:rPr>
          <w:rFonts w:cs="Calibri"/>
          <w:i/>
          <w:iCs/>
          <w:color w:val="808080"/>
          <w:sz w:val="20"/>
          <w:szCs w:val="20"/>
          <w:lang w:val="en-CA"/>
        </w:rPr>
        <w:t xml:space="preserve"> at the bottom of the </w:t>
      </w:r>
      <w:hyperlink r:id="rId29" w:history="1">
        <w:r w:rsidR="0088397B" w:rsidRPr="0020175B">
          <w:rPr>
            <w:rStyle w:val="Lienhypertexte"/>
            <w:rFonts w:cs="Calibri"/>
            <w:i/>
            <w:iCs/>
            <w:sz w:val="20"/>
            <w:szCs w:val="20"/>
            <w:lang w:val="en-CA"/>
          </w:rPr>
          <w:t>Applied PHD page</w:t>
        </w:r>
      </w:hyperlink>
      <w:r w:rsidR="0088397B" w:rsidRPr="0020175B">
        <w:rPr>
          <w:rFonts w:cs="Calibri"/>
          <w:i/>
          <w:iCs/>
          <w:color w:val="808080"/>
          <w:sz w:val="20"/>
          <w:szCs w:val="20"/>
          <w:lang w:val="en-CA"/>
        </w:rPr>
        <w:t xml:space="preserve"> on the Innoviris website). This duly completed document must allow Innoviris to confirm your status as a research organisation. If this document has already been communicated to Innoviris in 202</w:t>
      </w:r>
      <w:r w:rsidR="00D225B0" w:rsidRPr="0020175B">
        <w:rPr>
          <w:rFonts w:cs="Calibri"/>
          <w:i/>
          <w:iCs/>
          <w:color w:val="808080"/>
          <w:sz w:val="20"/>
          <w:szCs w:val="20"/>
          <w:lang w:val="en-CA"/>
        </w:rPr>
        <w:t>4</w:t>
      </w:r>
      <w:r w:rsidR="0088397B" w:rsidRPr="0020175B">
        <w:rPr>
          <w:rFonts w:cs="Calibri"/>
          <w:i/>
          <w:iCs/>
          <w:color w:val="808080"/>
          <w:sz w:val="20"/>
          <w:szCs w:val="20"/>
          <w:lang w:val="en-CA"/>
        </w:rPr>
        <w:t xml:space="preserve">, please simply refer to it (file reference or recipient if the document is not associated with a specific project). </w:t>
      </w:r>
    </w:p>
    <w:p w14:paraId="44B887D1" w14:textId="1C94ADC6" w:rsidR="00F84362" w:rsidRPr="0020175B" w:rsidRDefault="000E0CAA" w:rsidP="000E0CAA">
      <w:pPr>
        <w:spacing w:after="60"/>
        <w:jc w:val="both"/>
        <w:rPr>
          <w:rFonts w:cs="Calibri"/>
          <w:i/>
          <w:iCs/>
          <w:color w:val="808080"/>
          <w:sz w:val="20"/>
          <w:szCs w:val="20"/>
          <w:lang w:val="en-CA"/>
        </w:rPr>
      </w:pPr>
      <w:r w:rsidRPr="0020175B">
        <w:rPr>
          <w:rFonts w:cs="Calibri"/>
          <w:i/>
          <w:iCs/>
          <w:color w:val="808080"/>
          <w:sz w:val="20"/>
          <w:szCs w:val="20"/>
          <w:lang w:val="en-CA"/>
        </w:rPr>
        <w:t xml:space="preserve">In all cases (University, Higher Education Institution, Collective Research Centre or other research organisation), if there are any doubts about the qualification of the beneficiary as a Research Organisation, Innoviris reserves the right to investigate this point in more detail during the </w:t>
      </w:r>
      <w:r w:rsidR="00D225B0" w:rsidRPr="0020175B">
        <w:rPr>
          <w:rFonts w:cs="Calibri"/>
          <w:i/>
          <w:iCs/>
          <w:color w:val="808080"/>
          <w:sz w:val="20"/>
          <w:szCs w:val="20"/>
          <w:lang w:val="en-CA"/>
        </w:rPr>
        <w:t>eligibility</w:t>
      </w:r>
      <w:r w:rsidRPr="0020175B">
        <w:rPr>
          <w:rFonts w:cs="Calibri"/>
          <w:i/>
          <w:iCs/>
          <w:color w:val="808080"/>
          <w:sz w:val="20"/>
          <w:szCs w:val="20"/>
          <w:lang w:val="en-CA"/>
        </w:rPr>
        <w:t xml:space="preserve"> stage. This can be done by sending the requesting entity a qualification form for a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to be returned to us completed.</w:t>
      </w:r>
    </w:p>
    <w:p w14:paraId="6F92A7A8" w14:textId="77777777" w:rsidR="00DB72A4" w:rsidRPr="0020175B" w:rsidRDefault="00DB72A4" w:rsidP="003D254E">
      <w:pPr>
        <w:pStyle w:val="Titre3"/>
        <w:spacing w:before="238" w:after="45"/>
        <w:rPr>
          <w:color w:val="000000"/>
          <w:szCs w:val="22"/>
          <w:lang w:val="en-CA"/>
        </w:rPr>
      </w:pPr>
      <w:bookmarkStart w:id="426" w:name="__RefHeading__1054_296410584"/>
      <w:bookmarkStart w:id="427" w:name="__RefHeading__1061_1338712634"/>
      <w:bookmarkStart w:id="428" w:name="__RefHeading__1098_887083246"/>
      <w:bookmarkStart w:id="429" w:name="__RefHeading__2142_296410584"/>
      <w:bookmarkStart w:id="430" w:name="_Toc177127265"/>
      <w:bookmarkEnd w:id="426"/>
      <w:bookmarkEnd w:id="427"/>
      <w:bookmarkEnd w:id="428"/>
      <w:bookmarkEnd w:id="429"/>
      <w:r w:rsidRPr="0020175B">
        <w:rPr>
          <w:color w:val="000000"/>
          <w:szCs w:val="22"/>
          <w:lang w:val="en-CA"/>
        </w:rPr>
        <w:t>Research activities</w:t>
      </w:r>
      <w:bookmarkEnd w:id="430"/>
    </w:p>
    <w:p w14:paraId="6836CC9E" w14:textId="40265544" w:rsidR="00DB72A4" w:rsidRPr="0020175B" w:rsidRDefault="00DB72A4">
      <w:pPr>
        <w:spacing w:before="45" w:after="119"/>
        <w:rPr>
          <w:rFonts w:ascii="Times New Roman" w:eastAsia="Times New Roman" w:hAnsi="Times New Roman" w:cs="Times New Roman"/>
          <w:szCs w:val="22"/>
          <w:lang w:val="en-CA"/>
        </w:rPr>
      </w:pPr>
      <w:r w:rsidRPr="0020175B">
        <w:rPr>
          <w:rFonts w:cs="Calibri"/>
          <w:i/>
          <w:iCs/>
          <w:color w:val="808080"/>
          <w:sz w:val="20"/>
          <w:szCs w:val="20"/>
          <w:lang w:val="en-CA"/>
        </w:rPr>
        <w:t xml:space="preserve">Describe the research </w:t>
      </w:r>
      <w:r w:rsidR="00D225B0" w:rsidRPr="0020175B">
        <w:rPr>
          <w:rFonts w:cs="Calibri"/>
          <w:i/>
          <w:iCs/>
          <w:color w:val="808080"/>
          <w:sz w:val="20"/>
          <w:szCs w:val="20"/>
          <w:lang w:val="en-CA"/>
        </w:rPr>
        <w:t>field</w:t>
      </w:r>
      <w:r w:rsidRPr="0020175B">
        <w:rPr>
          <w:rFonts w:cs="Calibri"/>
          <w:i/>
          <w:iCs/>
          <w:color w:val="808080"/>
          <w:sz w:val="20"/>
          <w:szCs w:val="20"/>
          <w:lang w:val="en-CA"/>
        </w:rPr>
        <w:t xml:space="preserve"> of the </w:t>
      </w:r>
      <w:r w:rsidR="00D225B0" w:rsidRPr="0020175B">
        <w:rPr>
          <w:rFonts w:cs="Calibri"/>
          <w:i/>
          <w:iCs/>
          <w:color w:val="808080"/>
          <w:sz w:val="20"/>
          <w:szCs w:val="20"/>
          <w:lang w:val="en-CA"/>
        </w:rPr>
        <w:t>promotor</w:t>
      </w:r>
      <w:r w:rsidRPr="0020175B">
        <w:rPr>
          <w:rFonts w:cs="Calibri"/>
          <w:i/>
          <w:iCs/>
          <w:color w:val="808080"/>
          <w:sz w:val="20"/>
          <w:szCs w:val="20"/>
          <w:lang w:val="en-CA"/>
        </w:rPr>
        <w:t>'s unit and the team in which the candidate will be integrated.</w:t>
      </w:r>
    </w:p>
    <w:p w14:paraId="1954BB84"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62AA82EE" w14:textId="77777777" w:rsidR="00DB72A4" w:rsidRPr="0020175B" w:rsidRDefault="00DB72A4">
      <w:pPr>
        <w:spacing w:before="102" w:after="119"/>
        <w:ind w:left="-16"/>
        <w:jc w:val="both"/>
        <w:rPr>
          <w:rFonts w:eastAsia="Times New Roman" w:cs="Times New Roman"/>
          <w:b/>
          <w:bCs/>
          <w:i/>
          <w:iCs/>
          <w:color w:val="000000"/>
          <w:szCs w:val="22"/>
          <w:lang w:val="en-CA"/>
        </w:rPr>
      </w:pPr>
      <w:r w:rsidRPr="0020175B">
        <w:rPr>
          <w:rFonts w:ascii="Times New Roman" w:eastAsia="Times New Roman" w:hAnsi="Times New Roman" w:cs="Times New Roman"/>
          <w:i/>
          <w:iCs/>
          <w:color w:val="000000"/>
          <w:szCs w:val="22"/>
          <w:lang w:val="en-CA"/>
        </w:rPr>
        <w:t>...........................................................................................................................................................................</w:t>
      </w:r>
    </w:p>
    <w:p w14:paraId="426DC558" w14:textId="37659834" w:rsidR="00DB72A4" w:rsidRPr="0020175B" w:rsidRDefault="00DB72A4">
      <w:pPr>
        <w:pStyle w:val="Titre3"/>
        <w:spacing w:before="238" w:after="45"/>
        <w:rPr>
          <w:rFonts w:ascii="Calibri" w:hAnsi="Calibri" w:cs="Calibri"/>
          <w:i/>
          <w:color w:val="808080"/>
          <w:sz w:val="20"/>
          <w:szCs w:val="20"/>
          <w:lang w:val="en-CA"/>
        </w:rPr>
      </w:pPr>
      <w:bookmarkStart w:id="431" w:name="__RefHeading__1056_296410584"/>
      <w:bookmarkStart w:id="432" w:name="__RefHeading__1063_1338712634"/>
      <w:bookmarkStart w:id="433" w:name="__RefHeading__15908_940877344"/>
      <w:bookmarkStart w:id="434" w:name="__RefHeading__5323_380201425"/>
      <w:bookmarkStart w:id="435" w:name="__RefHeading__380_669119232"/>
      <w:bookmarkStart w:id="436" w:name="__RefHeading__2113_1037130382"/>
      <w:bookmarkStart w:id="437" w:name="__RefHeading__7932_1180481512"/>
      <w:bookmarkStart w:id="438" w:name="__RefHeading__145_1069027205"/>
      <w:bookmarkStart w:id="439" w:name="__RefHeading__34570_1180481512"/>
      <w:bookmarkStart w:id="440" w:name="__RefHeading__1844_1914858911"/>
      <w:bookmarkStart w:id="441" w:name="__RefHeading__4522_1989075678"/>
      <w:bookmarkStart w:id="442" w:name="__RefHeading__474_1262397684"/>
      <w:bookmarkStart w:id="443" w:name="__RefHeading__2196_229888057"/>
      <w:bookmarkStart w:id="444" w:name="__RefHeading__2498_1354280005"/>
      <w:bookmarkStart w:id="445" w:name="__RefHeading__1100_887083246"/>
      <w:bookmarkStart w:id="446" w:name="__RefHeading__2144_296410584"/>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20175B">
        <w:rPr>
          <w:rFonts w:eastAsia="Times New Roman"/>
          <w:i/>
          <w:iCs/>
          <w:color w:val="000000"/>
          <w:szCs w:val="22"/>
          <w:lang w:val="en-CA"/>
        </w:rPr>
        <w:t xml:space="preserve"> </w:t>
      </w:r>
      <w:bookmarkStart w:id="447" w:name="_Toc177127266"/>
      <w:r w:rsidR="00D225B0" w:rsidRPr="0020175B">
        <w:rPr>
          <w:color w:val="000000"/>
          <w:szCs w:val="22"/>
          <w:lang w:val="en-CA"/>
        </w:rPr>
        <w:t>Promotor</w:t>
      </w:r>
      <w:r w:rsidRPr="0020175B">
        <w:rPr>
          <w:color w:val="000000"/>
          <w:szCs w:val="22"/>
          <w:lang w:val="en-CA"/>
        </w:rPr>
        <w:t xml:space="preserve">'s experiences in the </w:t>
      </w:r>
      <w:r w:rsidR="00D225B0" w:rsidRPr="0020175B">
        <w:rPr>
          <w:color w:val="000000"/>
          <w:szCs w:val="22"/>
          <w:lang w:val="en-CA"/>
        </w:rPr>
        <w:t>research field of the project</w:t>
      </w:r>
      <w:bookmarkEnd w:id="447"/>
    </w:p>
    <w:p w14:paraId="0838957E" w14:textId="3055020C" w:rsidR="00DB72A4" w:rsidRPr="0020175B" w:rsidRDefault="00DB72A4">
      <w:pPr>
        <w:jc w:val="both"/>
        <w:rPr>
          <w:rFonts w:cs="Calibri"/>
          <w:i/>
          <w:color w:val="808080"/>
          <w:sz w:val="20"/>
          <w:szCs w:val="20"/>
          <w:lang w:val="en-CA"/>
        </w:rPr>
      </w:pPr>
      <w:r w:rsidRPr="0020175B">
        <w:rPr>
          <w:rFonts w:cs="Calibri"/>
          <w:i/>
          <w:color w:val="808080"/>
          <w:sz w:val="20"/>
          <w:szCs w:val="20"/>
          <w:lang w:val="en-CA"/>
        </w:rPr>
        <w:t xml:space="preserve">Describe the </w:t>
      </w:r>
      <w:r w:rsidR="00D225B0" w:rsidRPr="0020175B">
        <w:rPr>
          <w:rFonts w:cs="Calibri"/>
          <w:i/>
          <w:color w:val="808080"/>
          <w:sz w:val="20"/>
          <w:szCs w:val="20"/>
          <w:lang w:val="en-CA"/>
        </w:rPr>
        <w:t>promoto</w:t>
      </w:r>
      <w:r w:rsidRPr="0020175B">
        <w:rPr>
          <w:rFonts w:cs="Calibri"/>
          <w:i/>
          <w:color w:val="808080"/>
          <w:sz w:val="20"/>
          <w:szCs w:val="20"/>
          <w:lang w:val="en-CA"/>
        </w:rPr>
        <w:t>r's experience in relation to this PhD project.</w:t>
      </w:r>
    </w:p>
    <w:p w14:paraId="7DCBB20D" w14:textId="77777777" w:rsidR="00DB72A4" w:rsidRPr="0020175B" w:rsidRDefault="00DB72A4">
      <w:pPr>
        <w:jc w:val="both"/>
        <w:rPr>
          <w:rFonts w:ascii="Times New Roman" w:eastAsia="Times New Roman" w:hAnsi="Times New Roman" w:cs="Times New Roman"/>
          <w:szCs w:val="22"/>
          <w:lang w:val="en-CA"/>
        </w:rPr>
      </w:pPr>
      <w:r w:rsidRPr="0020175B">
        <w:rPr>
          <w:rFonts w:cs="Calibri"/>
          <w:i/>
          <w:color w:val="808080"/>
          <w:sz w:val="20"/>
          <w:szCs w:val="20"/>
          <w:lang w:val="en-CA"/>
        </w:rPr>
        <w:t>Provide a list of current and/or previous research projects related to this project.</w:t>
      </w:r>
    </w:p>
    <w:p w14:paraId="0A7A8E2B"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1AACBB66" w14:textId="77777777" w:rsidR="00DB72A4" w:rsidRPr="0020175B" w:rsidRDefault="00DB72A4">
      <w:pPr>
        <w:spacing w:before="102" w:after="119"/>
        <w:ind w:left="-16"/>
        <w:jc w:val="both"/>
        <w:rPr>
          <w:rFonts w:eastAsia="Times New Roman" w:cs="Times New Roman"/>
          <w:b/>
          <w:bCs/>
          <w:color w:val="000080"/>
          <w:szCs w:val="22"/>
          <w:lang w:val="en-CA"/>
        </w:rPr>
      </w:pPr>
      <w:r w:rsidRPr="0020175B">
        <w:rPr>
          <w:rFonts w:ascii="Times New Roman" w:eastAsia="Times New Roman" w:hAnsi="Times New Roman" w:cs="Times New Roman"/>
          <w:i/>
          <w:iCs/>
          <w:color w:val="000000"/>
          <w:szCs w:val="22"/>
          <w:lang w:val="en-CA"/>
        </w:rPr>
        <w:t>...........................................................................................................................................................................</w:t>
      </w:r>
    </w:p>
    <w:p w14:paraId="6F9DFF3C" w14:textId="688AE9AB" w:rsidR="00DB72A4" w:rsidRPr="0020175B" w:rsidRDefault="00DB72A4">
      <w:pPr>
        <w:pStyle w:val="Titre3"/>
        <w:spacing w:before="238" w:after="0"/>
        <w:rPr>
          <w:rFonts w:ascii="Calibri" w:hAnsi="Calibri" w:cs="Calibri"/>
          <w:b w:val="0"/>
          <w:bCs w:val="0"/>
          <w:i/>
          <w:iCs/>
          <w:sz w:val="20"/>
          <w:szCs w:val="20"/>
          <w:lang w:val="en-CA"/>
        </w:rPr>
      </w:pPr>
      <w:bookmarkStart w:id="448" w:name="__RefHeading__1058_296410584"/>
      <w:bookmarkStart w:id="449" w:name="__RefHeading__1065_1338712634"/>
      <w:bookmarkStart w:id="450" w:name="__RefHeading__15910_940877344"/>
      <w:bookmarkStart w:id="451" w:name="__RefHeading__5325_380201425"/>
      <w:bookmarkStart w:id="452" w:name="__RefHeading__382_669119232"/>
      <w:bookmarkStart w:id="453" w:name="__RefHeading__2115_1037130382"/>
      <w:bookmarkStart w:id="454" w:name="__RefHeading__7934_1180481512"/>
      <w:bookmarkStart w:id="455" w:name="__RefHeading__147_1069027205"/>
      <w:bookmarkStart w:id="456" w:name="__RefHeading__34572_1180481512"/>
      <w:bookmarkStart w:id="457" w:name="__RefHeading__1846_1914858911"/>
      <w:bookmarkStart w:id="458" w:name="__RefHeading__4524_1989075678"/>
      <w:bookmarkStart w:id="459" w:name="__RefHeading__476_1262397684"/>
      <w:bookmarkStart w:id="460" w:name="__RefHeading__2198_229888057"/>
      <w:bookmarkStart w:id="461" w:name="__RefHeading__2500_1354280005"/>
      <w:bookmarkStart w:id="462" w:name="__RefHeading__1102_887083246"/>
      <w:bookmarkStart w:id="463" w:name="__RefHeading__2146_296410584"/>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20175B">
        <w:rPr>
          <w:rFonts w:eastAsia="Times New Roman"/>
          <w:color w:val="000080"/>
          <w:szCs w:val="22"/>
          <w:lang w:val="en-CA"/>
        </w:rPr>
        <w:t xml:space="preserve"> </w:t>
      </w:r>
      <w:bookmarkStart w:id="464" w:name="_Toc177127267"/>
      <w:r w:rsidR="00C100E4" w:rsidRPr="0020175B">
        <w:rPr>
          <w:rFonts w:eastAsia="Times New Roman"/>
          <w:szCs w:val="22"/>
          <w:lang w:val="en-CA"/>
        </w:rPr>
        <w:t>Pro</w:t>
      </w:r>
      <w:r w:rsidR="00D225B0" w:rsidRPr="0020175B">
        <w:rPr>
          <w:rFonts w:eastAsia="Times New Roman"/>
          <w:szCs w:val="22"/>
          <w:lang w:val="en-CA"/>
        </w:rPr>
        <w:t>motor</w:t>
      </w:r>
      <w:r w:rsidR="00C100E4" w:rsidRPr="0020175B">
        <w:rPr>
          <w:rFonts w:eastAsia="Times New Roman"/>
          <w:szCs w:val="22"/>
          <w:lang w:val="en-CA"/>
        </w:rPr>
        <w:t>'</w:t>
      </w:r>
      <w:r w:rsidR="00D225B0" w:rsidRPr="0020175B">
        <w:rPr>
          <w:rFonts w:eastAsia="Times New Roman"/>
          <w:szCs w:val="22"/>
          <w:lang w:val="en-CA"/>
        </w:rPr>
        <w:t xml:space="preserve">s </w:t>
      </w:r>
      <w:r w:rsidR="00C100E4" w:rsidRPr="0020175B">
        <w:rPr>
          <w:rFonts w:eastAsia="Times New Roman"/>
          <w:szCs w:val="22"/>
          <w:lang w:val="en-CA"/>
        </w:rPr>
        <w:t>motivation</w:t>
      </w:r>
      <w:bookmarkEnd w:id="464"/>
    </w:p>
    <w:p w14:paraId="1B559011" w14:textId="549A7B63" w:rsidR="00DB72A4" w:rsidRPr="0020175B" w:rsidRDefault="00DB72A4">
      <w:pPr>
        <w:spacing w:before="45"/>
        <w:jc w:val="both"/>
        <w:rPr>
          <w:rFonts w:ascii="Times New Roman" w:eastAsia="Times New Roman" w:hAnsi="Times New Roman" w:cs="Times New Roman"/>
          <w:szCs w:val="22"/>
          <w:lang w:val="en-CA"/>
        </w:rPr>
      </w:pPr>
      <w:r w:rsidRPr="0020175B">
        <w:rPr>
          <w:rFonts w:cs="Calibri"/>
          <w:i/>
          <w:iCs/>
          <w:color w:val="808080"/>
          <w:sz w:val="20"/>
          <w:szCs w:val="20"/>
          <w:lang w:val="en-CA"/>
        </w:rPr>
        <w:t xml:space="preserve">Explain the </w:t>
      </w:r>
      <w:r w:rsidR="00D225B0" w:rsidRPr="0020175B">
        <w:rPr>
          <w:rFonts w:cs="Calibri"/>
          <w:i/>
          <w:iCs/>
          <w:color w:val="808080"/>
          <w:sz w:val="20"/>
          <w:szCs w:val="20"/>
          <w:lang w:val="en-CA"/>
        </w:rPr>
        <w:t>promoto</w:t>
      </w:r>
      <w:r w:rsidRPr="0020175B">
        <w:rPr>
          <w:rFonts w:cs="Calibri"/>
          <w:i/>
          <w:iCs/>
          <w:color w:val="808080"/>
          <w:sz w:val="20"/>
          <w:szCs w:val="20"/>
          <w:lang w:val="en-CA"/>
        </w:rPr>
        <w:t>r's interest in the project and</w:t>
      </w:r>
      <w:r w:rsidR="00D225B0" w:rsidRPr="0020175B">
        <w:rPr>
          <w:rFonts w:cs="Calibri"/>
          <w:i/>
          <w:iCs/>
          <w:color w:val="808080"/>
          <w:sz w:val="20"/>
          <w:szCs w:val="20"/>
          <w:lang w:val="en-CA"/>
        </w:rPr>
        <w:t xml:space="preserve"> his</w:t>
      </w:r>
      <w:r w:rsidRPr="0020175B">
        <w:rPr>
          <w:rFonts w:cs="Calibri"/>
          <w:i/>
          <w:iCs/>
          <w:color w:val="808080"/>
          <w:sz w:val="20"/>
          <w:szCs w:val="20"/>
          <w:lang w:val="en-CA"/>
        </w:rPr>
        <w:t xml:space="preserve"> motivation to </w:t>
      </w:r>
      <w:r w:rsidR="00D225B0" w:rsidRPr="0020175B">
        <w:rPr>
          <w:rFonts w:cs="Calibri"/>
          <w:i/>
          <w:iCs/>
          <w:color w:val="808080"/>
          <w:sz w:val="20"/>
          <w:szCs w:val="20"/>
          <w:lang w:val="en-CA"/>
        </w:rPr>
        <w:t>supervise and guide</w:t>
      </w:r>
      <w:r w:rsidRPr="0020175B">
        <w:rPr>
          <w:rFonts w:cs="Calibri"/>
          <w:i/>
          <w:iCs/>
          <w:color w:val="808080"/>
          <w:sz w:val="20"/>
          <w:szCs w:val="20"/>
          <w:lang w:val="en-CA"/>
        </w:rPr>
        <w:t xml:space="preserve"> the researcher</w:t>
      </w:r>
    </w:p>
    <w:p w14:paraId="3C84ABFA"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48C65A74" w14:textId="77777777" w:rsidR="00DB72A4" w:rsidRPr="0020175B" w:rsidRDefault="00DB72A4">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7C88FCAA" w14:textId="74C290BD" w:rsidR="00DB72A4" w:rsidRPr="0020175B" w:rsidRDefault="00DB72A4">
      <w:pPr>
        <w:rPr>
          <w:rFonts w:ascii="Times New Roman" w:hAnsi="Times New Roman" w:cs="Times New Roman"/>
          <w:i/>
          <w:iCs/>
          <w:color w:val="000000"/>
          <w:szCs w:val="22"/>
          <w:lang w:val="en-CA"/>
        </w:rPr>
      </w:pPr>
    </w:p>
    <w:p w14:paraId="4822ACF2" w14:textId="77777777" w:rsidR="00F84362" w:rsidRPr="0020175B" w:rsidRDefault="00F84362">
      <w:pPr>
        <w:rPr>
          <w:rFonts w:ascii="Times New Roman" w:hAnsi="Times New Roman" w:cs="Times New Roman"/>
          <w:i/>
          <w:iCs/>
          <w:color w:val="000000"/>
          <w:szCs w:val="22"/>
          <w:lang w:val="en-CA"/>
        </w:rPr>
      </w:pPr>
    </w:p>
    <w:p w14:paraId="2E51EE82" w14:textId="13758BE0" w:rsidR="00DB72A4" w:rsidRPr="0020175B" w:rsidRDefault="00DB72A4">
      <w:pPr>
        <w:spacing w:before="45"/>
        <w:jc w:val="both"/>
        <w:rPr>
          <w:rFonts w:ascii="Times New Roman" w:hAnsi="Times New Roman" w:cs="Times New Roman"/>
          <w:i/>
          <w:iCs/>
          <w:color w:val="000000"/>
          <w:szCs w:val="22"/>
          <w:lang w:val="en-CA"/>
        </w:rPr>
      </w:pPr>
      <w:r w:rsidRPr="0020175B">
        <w:rPr>
          <w:rFonts w:ascii="Times New Roman" w:hAnsi="Times New Roman" w:cs="Times New Roman"/>
          <w:b/>
          <w:bCs/>
          <w:color w:val="000000"/>
          <w:szCs w:val="22"/>
          <w:lang w:val="en-CA"/>
        </w:rPr>
        <w:t>Appendices to be provided</w:t>
      </w:r>
      <w:r w:rsidR="00D05384" w:rsidRPr="0020175B">
        <w:rPr>
          <w:rFonts w:ascii="Times New Roman" w:hAnsi="Times New Roman" w:cs="Times New Roman"/>
          <w:color w:val="000000"/>
          <w:szCs w:val="22"/>
          <w:lang w:val="en-CA"/>
        </w:rPr>
        <w:t>:</w:t>
      </w:r>
    </w:p>
    <w:p w14:paraId="1837C8AC" w14:textId="40F12512" w:rsidR="00AC41BC" w:rsidRPr="0020175B" w:rsidRDefault="00B432EA" w:rsidP="006525AF">
      <w:pPr>
        <w:numPr>
          <w:ilvl w:val="0"/>
          <w:numId w:val="2"/>
        </w:numPr>
        <w:spacing w:before="45"/>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 xml:space="preserve">If applicable, Research </w:t>
      </w:r>
      <w:r w:rsidR="00787C1A" w:rsidRPr="0020175B">
        <w:rPr>
          <w:rFonts w:ascii="Times New Roman" w:hAnsi="Times New Roman" w:cs="Times New Roman"/>
          <w:i/>
          <w:iCs/>
          <w:color w:val="000000"/>
          <w:szCs w:val="22"/>
          <w:lang w:val="en-CA"/>
        </w:rPr>
        <w:t>Organisation</w:t>
      </w:r>
      <w:r w:rsidR="00D225B0" w:rsidRPr="0020175B">
        <w:rPr>
          <w:rFonts w:ascii="Times New Roman" w:hAnsi="Times New Roman" w:cs="Times New Roman"/>
          <w:i/>
          <w:iCs/>
          <w:color w:val="000000"/>
          <w:szCs w:val="22"/>
          <w:lang w:val="en-CA"/>
        </w:rPr>
        <w:t xml:space="preserve"> Qualification sheet</w:t>
      </w:r>
    </w:p>
    <w:p w14:paraId="2F1A20FD" w14:textId="30F1B713" w:rsidR="00DB72A4" w:rsidRPr="0020175B" w:rsidRDefault="00DB72A4" w:rsidP="006525AF">
      <w:pPr>
        <w:numPr>
          <w:ilvl w:val="0"/>
          <w:numId w:val="2"/>
        </w:numPr>
        <w:spacing w:before="45"/>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 xml:space="preserve">CV of the </w:t>
      </w:r>
      <w:r w:rsidR="00D225B0" w:rsidRPr="0020175B">
        <w:rPr>
          <w:rFonts w:ascii="Times New Roman" w:hAnsi="Times New Roman" w:cs="Times New Roman"/>
          <w:i/>
          <w:iCs/>
          <w:color w:val="000000"/>
          <w:szCs w:val="22"/>
          <w:lang w:val="en-CA"/>
        </w:rPr>
        <w:t>promotor</w:t>
      </w:r>
      <w:r w:rsidRPr="0020175B">
        <w:rPr>
          <w:rFonts w:ascii="Times New Roman" w:hAnsi="Times New Roman" w:cs="Times New Roman"/>
          <w:i/>
          <w:iCs/>
          <w:color w:val="000000"/>
          <w:szCs w:val="22"/>
          <w:lang w:val="en-CA"/>
        </w:rPr>
        <w:t xml:space="preserve"> (and co-</w:t>
      </w:r>
      <w:r w:rsidR="00D225B0" w:rsidRPr="0020175B">
        <w:rPr>
          <w:rFonts w:ascii="Times New Roman" w:hAnsi="Times New Roman" w:cs="Times New Roman"/>
          <w:i/>
          <w:iCs/>
          <w:color w:val="000000"/>
          <w:szCs w:val="22"/>
          <w:lang w:val="en-CA"/>
        </w:rPr>
        <w:t>promotor</w:t>
      </w:r>
      <w:r w:rsidRPr="0020175B">
        <w:rPr>
          <w:rFonts w:ascii="Times New Roman" w:hAnsi="Times New Roman" w:cs="Times New Roman"/>
          <w:i/>
          <w:iCs/>
          <w:color w:val="000000"/>
          <w:szCs w:val="22"/>
          <w:lang w:val="en-CA"/>
        </w:rPr>
        <w:t xml:space="preserve"> if applicable)</w:t>
      </w:r>
    </w:p>
    <w:p w14:paraId="18704DB9" w14:textId="77777777" w:rsidR="00DB72A4" w:rsidRPr="0020175B" w:rsidRDefault="00DB72A4" w:rsidP="006525AF">
      <w:pPr>
        <w:numPr>
          <w:ilvl w:val="0"/>
          <w:numId w:val="2"/>
        </w:numPr>
        <w:spacing w:before="45"/>
        <w:rPr>
          <w:rFonts w:ascii="Times New Roman" w:hAnsi="Times New Roman" w:cs="Times New Roman"/>
          <w:color w:val="000000"/>
          <w:szCs w:val="22"/>
          <w:lang w:val="en-CA"/>
        </w:rPr>
      </w:pPr>
      <w:r w:rsidRPr="0020175B">
        <w:rPr>
          <w:rFonts w:ascii="Times New Roman" w:hAnsi="Times New Roman" w:cs="Times New Roman"/>
          <w:i/>
          <w:iCs/>
          <w:color w:val="000000"/>
          <w:szCs w:val="22"/>
          <w:lang w:val="en-CA"/>
        </w:rPr>
        <w:t>List of the 5 most recent and relevant publications of the research unit in relation to this proposal.</w:t>
      </w:r>
    </w:p>
    <w:p w14:paraId="27627472" w14:textId="77777777" w:rsidR="00DB72A4" w:rsidRPr="0020175B" w:rsidRDefault="00DB72A4">
      <w:pPr>
        <w:rPr>
          <w:rFonts w:ascii="Times New Roman" w:hAnsi="Times New Roman" w:cs="Times New Roman"/>
          <w:color w:val="000000"/>
          <w:szCs w:val="22"/>
          <w:lang w:val="en-CA"/>
        </w:rPr>
      </w:pPr>
    </w:p>
    <w:p w14:paraId="071A02C6" w14:textId="77777777" w:rsidR="00D44875" w:rsidRPr="0020175B" w:rsidRDefault="00D44875">
      <w:pPr>
        <w:rPr>
          <w:rFonts w:ascii="Times New Roman" w:hAnsi="Times New Roman" w:cs="Times New Roman"/>
          <w:color w:val="000000"/>
          <w:szCs w:val="22"/>
          <w:lang w:val="en-CA"/>
        </w:rPr>
      </w:pPr>
    </w:p>
    <w:tbl>
      <w:tblPr>
        <w:tblW w:w="0" w:type="auto"/>
        <w:tblInd w:w="-68" w:type="dxa"/>
        <w:tblLayout w:type="fixed"/>
        <w:tblLook w:val="0000" w:firstRow="0" w:lastRow="0" w:firstColumn="0" w:lastColumn="0" w:noHBand="0" w:noVBand="0"/>
      </w:tblPr>
      <w:tblGrid>
        <w:gridCol w:w="9967"/>
      </w:tblGrid>
      <w:tr w:rsidR="00DB72A4" w:rsidRPr="0020175B" w14:paraId="0780A7F8" w14:textId="77777777">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E912BE" w14:textId="77777777" w:rsidR="00DB72A4" w:rsidRPr="0020175B" w:rsidRDefault="00DB72A4">
            <w:pPr>
              <w:pStyle w:val="Titre2"/>
              <w:rPr>
                <w:lang w:val="en-CA"/>
              </w:rPr>
            </w:pPr>
            <w:bookmarkStart w:id="465" w:name="__RefHeading__1060_296410584"/>
            <w:bookmarkStart w:id="466" w:name="__RefHeading__1067_1338712634"/>
            <w:bookmarkStart w:id="467" w:name="__RefHeading__15912_940877344"/>
            <w:bookmarkStart w:id="468" w:name="__RefHeading__5327_380201425"/>
            <w:bookmarkStart w:id="469" w:name="__RefHeading__384_669119232"/>
            <w:bookmarkStart w:id="470" w:name="__RefHeading__2117_1037130382"/>
            <w:bookmarkStart w:id="471" w:name="__RefHeading__7936_1180481512"/>
            <w:bookmarkStart w:id="472" w:name="__RefHeading__259_1652688562"/>
            <w:bookmarkStart w:id="473" w:name="__RefHeading__3605_638885521"/>
            <w:bookmarkStart w:id="474" w:name="__RefHeading__42167_1322639838"/>
            <w:bookmarkStart w:id="475" w:name="__RefHeading__2021_638885521"/>
            <w:bookmarkStart w:id="476" w:name="__RefHeading__4875_638885521"/>
            <w:bookmarkStart w:id="477" w:name="__RefHeading__149_1069027205"/>
            <w:bookmarkStart w:id="478" w:name="__RefHeading__34574_1180481512"/>
            <w:bookmarkStart w:id="479" w:name="__RefHeading__1848_1914858911"/>
            <w:bookmarkStart w:id="480" w:name="__RefHeading__4526_1989075678"/>
            <w:bookmarkStart w:id="481" w:name="__RefHeading__478_1262397684"/>
            <w:bookmarkStart w:id="482" w:name="__RefHeading__2200_229888057"/>
            <w:bookmarkStart w:id="483" w:name="__RefHeading__1377_1354280005"/>
            <w:bookmarkStart w:id="484" w:name="__RefHeading__1104_887083246"/>
            <w:bookmarkStart w:id="485" w:name="__RefHeading__2148_29641058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20175B">
              <w:rPr>
                <w:rFonts w:eastAsia="Times New Roman" w:cs="Times New Roman"/>
                <w:sz w:val="22"/>
                <w:szCs w:val="22"/>
                <w:lang w:val="en-CA"/>
              </w:rPr>
              <w:t xml:space="preserve"> </w:t>
            </w:r>
            <w:bookmarkStart w:id="486" w:name="_Toc177127268"/>
            <w:r w:rsidRPr="0020175B">
              <w:rPr>
                <w:rFonts w:cs="Times New Roman"/>
                <w:sz w:val="22"/>
                <w:szCs w:val="22"/>
                <w:lang w:val="en-CA"/>
              </w:rPr>
              <w:t>CANDIDATE PROFILE</w:t>
            </w:r>
            <w:bookmarkEnd w:id="486"/>
          </w:p>
        </w:tc>
      </w:tr>
    </w:tbl>
    <w:p w14:paraId="6DB87742" w14:textId="77777777" w:rsidR="00DB72A4" w:rsidRPr="0020175B" w:rsidRDefault="00DB72A4">
      <w:pPr>
        <w:rPr>
          <w:rFonts w:eastAsia="Times New Roman" w:cs="Times New Roman"/>
          <w:color w:val="000000"/>
          <w:szCs w:val="22"/>
          <w:lang w:val="en-CA"/>
        </w:rPr>
      </w:pPr>
      <w:bookmarkStart w:id="487" w:name="__RefHeading__1379_1354280005"/>
      <w:bookmarkEnd w:id="487"/>
      <w:r w:rsidRPr="0020175B">
        <w:rPr>
          <w:rFonts w:eastAsia="Times New Roman" w:cs="Calibri"/>
          <w:i/>
          <w:iCs/>
          <w:color w:val="808080"/>
          <w:sz w:val="20"/>
          <w:szCs w:val="20"/>
          <w:lang w:val="en-CA"/>
        </w:rPr>
        <w:t>(0.5 pages max)</w:t>
      </w:r>
    </w:p>
    <w:p w14:paraId="58C41896" w14:textId="77777777" w:rsidR="00DB72A4" w:rsidRPr="0020175B" w:rsidRDefault="00DB72A4">
      <w:pPr>
        <w:pStyle w:val="Titre3"/>
        <w:spacing w:before="238" w:after="0"/>
        <w:rPr>
          <w:rFonts w:ascii="Calibri" w:hAnsi="Calibri" w:cs="Calibri"/>
          <w:b w:val="0"/>
          <w:bCs w:val="0"/>
          <w:i/>
          <w:iCs/>
          <w:color w:val="808080"/>
          <w:sz w:val="20"/>
          <w:szCs w:val="20"/>
          <w:lang w:val="en-CA"/>
        </w:rPr>
      </w:pPr>
      <w:bookmarkStart w:id="488" w:name="__RefHeading__1062_296410584"/>
      <w:bookmarkStart w:id="489" w:name="__RefHeading__1069_1338712634"/>
      <w:bookmarkStart w:id="490" w:name="__RefHeading__1106_887083246"/>
      <w:bookmarkStart w:id="491" w:name="__RefHeading__2150_296410584"/>
      <w:bookmarkEnd w:id="488"/>
      <w:bookmarkEnd w:id="489"/>
      <w:bookmarkEnd w:id="490"/>
      <w:bookmarkEnd w:id="491"/>
      <w:r w:rsidRPr="0020175B">
        <w:rPr>
          <w:rFonts w:eastAsia="Times New Roman"/>
          <w:color w:val="000000"/>
          <w:szCs w:val="22"/>
          <w:lang w:val="en-CA"/>
        </w:rPr>
        <w:t xml:space="preserve"> </w:t>
      </w:r>
      <w:bookmarkStart w:id="492" w:name="_Toc177127269"/>
      <w:r w:rsidRPr="0020175B">
        <w:rPr>
          <w:color w:val="000000"/>
          <w:szCs w:val="22"/>
          <w:lang w:val="en-CA"/>
        </w:rPr>
        <w:t>Expertise in the field of research</w:t>
      </w:r>
      <w:bookmarkEnd w:id="492"/>
    </w:p>
    <w:p w14:paraId="75F004D6" w14:textId="66418E9D" w:rsidR="00DB72A4" w:rsidRPr="0020175B" w:rsidRDefault="00DB72A4">
      <w:pPr>
        <w:spacing w:before="45"/>
        <w:rPr>
          <w:rFonts w:ascii="Times New Roman" w:eastAsia="Times New Roman" w:hAnsi="Times New Roman" w:cs="Times New Roman"/>
          <w:szCs w:val="22"/>
          <w:lang w:val="en-CA"/>
        </w:rPr>
      </w:pPr>
      <w:r w:rsidRPr="0020175B">
        <w:rPr>
          <w:rFonts w:cs="Calibri"/>
          <w:i/>
          <w:iCs/>
          <w:color w:val="808080"/>
          <w:sz w:val="20"/>
          <w:szCs w:val="20"/>
          <w:lang w:val="en-CA"/>
        </w:rPr>
        <w:t xml:space="preserve">Describe and illustrate how the </w:t>
      </w:r>
      <w:r w:rsidR="00D225B0" w:rsidRPr="0020175B">
        <w:rPr>
          <w:rFonts w:cs="Calibri"/>
          <w:i/>
          <w:iCs/>
          <w:color w:val="808080"/>
          <w:sz w:val="20"/>
          <w:szCs w:val="20"/>
          <w:lang w:val="en-CA"/>
        </w:rPr>
        <w:t>candidate</w:t>
      </w:r>
      <w:r w:rsidRPr="0020175B">
        <w:rPr>
          <w:rFonts w:cs="Calibri"/>
          <w:i/>
          <w:iCs/>
          <w:color w:val="808080"/>
          <w:sz w:val="20"/>
          <w:szCs w:val="20"/>
          <w:lang w:val="en-CA"/>
        </w:rPr>
        <w:t xml:space="preserve"> is competent to implement the project program.</w:t>
      </w:r>
    </w:p>
    <w:p w14:paraId="13F6777D"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71529FB1" w14:textId="77777777" w:rsidR="00DB72A4" w:rsidRPr="0020175B" w:rsidRDefault="00DB72A4">
      <w:pPr>
        <w:spacing w:before="102" w:after="45"/>
        <w:ind w:left="-16"/>
        <w:jc w:val="both"/>
        <w:rPr>
          <w:rFonts w:ascii="Times New Roman" w:hAnsi="Times New Roman" w:cs="Times New Roman"/>
          <w:i/>
          <w:iCs/>
          <w:color w:val="000080"/>
          <w:szCs w:val="22"/>
          <w:lang w:val="en-CA"/>
        </w:rPr>
      </w:pPr>
      <w:r w:rsidRPr="0020175B">
        <w:rPr>
          <w:rFonts w:ascii="Times New Roman" w:eastAsia="Times New Roman" w:hAnsi="Times New Roman" w:cs="Times New Roman"/>
          <w:i/>
          <w:iCs/>
          <w:color w:val="000000"/>
          <w:szCs w:val="22"/>
          <w:lang w:val="en-CA"/>
        </w:rPr>
        <w:lastRenderedPageBreak/>
        <w:t>...........................................................................................................................................................................</w:t>
      </w:r>
    </w:p>
    <w:p w14:paraId="09C54CBB" w14:textId="77777777" w:rsidR="00DB72A4" w:rsidRPr="0020175B" w:rsidRDefault="00DB72A4">
      <w:pPr>
        <w:rPr>
          <w:rFonts w:ascii="Times New Roman" w:hAnsi="Times New Roman" w:cs="Times New Roman"/>
          <w:i/>
          <w:iCs/>
          <w:color w:val="000080"/>
          <w:szCs w:val="22"/>
          <w:lang w:val="en-CA"/>
        </w:rPr>
      </w:pPr>
    </w:p>
    <w:p w14:paraId="711D461F" w14:textId="52A9F54D" w:rsidR="00DB72A4" w:rsidRPr="0020175B" w:rsidRDefault="00DB72A4">
      <w:pPr>
        <w:spacing w:before="45"/>
        <w:jc w:val="both"/>
        <w:rPr>
          <w:rFonts w:ascii="Times New Roman" w:hAnsi="Times New Roman" w:cs="Times New Roman"/>
          <w:i/>
          <w:iCs/>
          <w:color w:val="000000"/>
          <w:szCs w:val="22"/>
          <w:lang w:val="en-CA"/>
        </w:rPr>
      </w:pPr>
      <w:r w:rsidRPr="0020175B">
        <w:rPr>
          <w:rFonts w:ascii="Times New Roman" w:hAnsi="Times New Roman" w:cs="Times New Roman"/>
          <w:b/>
          <w:bCs/>
          <w:color w:val="000000"/>
          <w:szCs w:val="22"/>
          <w:lang w:val="en-CA"/>
        </w:rPr>
        <w:t>Appendices to be provided:</w:t>
      </w:r>
    </w:p>
    <w:p w14:paraId="0B180934" w14:textId="7F35DE12" w:rsidR="00DB72A4" w:rsidRPr="0020175B" w:rsidRDefault="00DB72A4" w:rsidP="006525AF">
      <w:pPr>
        <w:numPr>
          <w:ilvl w:val="0"/>
          <w:numId w:val="3"/>
        </w:numPr>
        <w:spacing w:before="45"/>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CV of the candidate</w:t>
      </w:r>
      <w:r w:rsidR="00D225B0" w:rsidRPr="0020175B">
        <w:rPr>
          <w:rFonts w:ascii="Times New Roman" w:hAnsi="Times New Roman" w:cs="Times New Roman"/>
          <w:i/>
          <w:iCs/>
          <w:color w:val="000000"/>
          <w:szCs w:val="22"/>
          <w:lang w:val="en-CA"/>
        </w:rPr>
        <w:t>-</w:t>
      </w:r>
      <w:r w:rsidRPr="0020175B">
        <w:rPr>
          <w:rFonts w:ascii="Times New Roman" w:hAnsi="Times New Roman" w:cs="Times New Roman"/>
          <w:i/>
          <w:iCs/>
          <w:color w:val="000000"/>
          <w:szCs w:val="22"/>
          <w:lang w:val="en-CA"/>
        </w:rPr>
        <w:t>researcher</w:t>
      </w:r>
    </w:p>
    <w:p w14:paraId="3425BFC5" w14:textId="77777777" w:rsidR="00DB72A4" w:rsidRPr="0020175B" w:rsidRDefault="00DB72A4" w:rsidP="006525AF">
      <w:pPr>
        <w:numPr>
          <w:ilvl w:val="0"/>
          <w:numId w:val="3"/>
        </w:numPr>
        <w:spacing w:before="45"/>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Candidate's cover letter</w:t>
      </w:r>
    </w:p>
    <w:p w14:paraId="273AC508" w14:textId="77777777" w:rsidR="00DB72A4" w:rsidRPr="0020175B" w:rsidRDefault="00DB72A4">
      <w:pPr>
        <w:spacing w:before="45" w:after="45"/>
        <w:jc w:val="both"/>
        <w:rPr>
          <w:rFonts w:ascii="Times New Roman" w:hAnsi="Times New Roman" w:cs="Times New Roman"/>
          <w:i/>
          <w:iCs/>
          <w:color w:val="000000"/>
          <w:szCs w:val="22"/>
          <w:lang w:val="en-CA"/>
        </w:rPr>
      </w:pPr>
    </w:p>
    <w:p w14:paraId="14A57CEE" w14:textId="77777777" w:rsidR="00DB72A4" w:rsidRPr="0020175B" w:rsidRDefault="00DB72A4">
      <w:pPr>
        <w:spacing w:before="45" w:after="45"/>
        <w:jc w:val="both"/>
        <w:rPr>
          <w:rFonts w:ascii="Times New Roman" w:hAnsi="Times New Roman" w:cs="Times New Roman"/>
          <w:i/>
          <w:iCs/>
          <w:color w:val="000000"/>
          <w:szCs w:val="22"/>
          <w:lang w:val="en-CA"/>
        </w:rPr>
      </w:pPr>
    </w:p>
    <w:tbl>
      <w:tblPr>
        <w:tblW w:w="0" w:type="auto"/>
        <w:tblInd w:w="-68" w:type="dxa"/>
        <w:tblLayout w:type="fixed"/>
        <w:tblLook w:val="0000" w:firstRow="0" w:lastRow="0" w:firstColumn="0" w:lastColumn="0" w:noHBand="0" w:noVBand="0"/>
      </w:tblPr>
      <w:tblGrid>
        <w:gridCol w:w="10017"/>
      </w:tblGrid>
      <w:tr w:rsidR="00DB72A4" w:rsidRPr="00286898" w14:paraId="115B3EBB" w14:textId="77777777">
        <w:trPr>
          <w:trHeight w:val="340"/>
        </w:trPr>
        <w:tc>
          <w:tcPr>
            <w:tcW w:w="100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BB672B4" w14:textId="5095464F" w:rsidR="00DB72A4" w:rsidRPr="0020175B" w:rsidRDefault="00DB72A4" w:rsidP="007F6E6D">
            <w:pPr>
              <w:pStyle w:val="Titre2"/>
              <w:rPr>
                <w:lang w:val="en-CA"/>
              </w:rPr>
            </w:pPr>
            <w:bookmarkStart w:id="493" w:name="__RefHeading__1064_296410584"/>
            <w:bookmarkStart w:id="494" w:name="__RefHeading__1071_1338712634"/>
            <w:bookmarkStart w:id="495" w:name="__RefHeading__1108_887083246"/>
            <w:bookmarkStart w:id="496" w:name="__RefHeading__2152_296410584"/>
            <w:bookmarkEnd w:id="493"/>
            <w:bookmarkEnd w:id="494"/>
            <w:bookmarkEnd w:id="495"/>
            <w:bookmarkEnd w:id="496"/>
            <w:r w:rsidRPr="0020175B">
              <w:rPr>
                <w:rFonts w:eastAsia="Times New Roman" w:cs="Times New Roman"/>
                <w:sz w:val="22"/>
                <w:szCs w:val="22"/>
                <w:lang w:val="en-CA"/>
              </w:rPr>
              <w:t xml:space="preserve"> </w:t>
            </w:r>
            <w:bookmarkStart w:id="497" w:name="_Toc177127270"/>
            <w:r w:rsidRPr="0020175B">
              <w:rPr>
                <w:rFonts w:cs="Times New Roman"/>
                <w:sz w:val="22"/>
                <w:szCs w:val="22"/>
                <w:lang w:val="en-CA"/>
              </w:rPr>
              <w:t>SUPERVISOR</w:t>
            </w:r>
            <w:r w:rsidR="00D225B0" w:rsidRPr="0020175B">
              <w:rPr>
                <w:rFonts w:cs="Times New Roman"/>
                <w:sz w:val="22"/>
                <w:szCs w:val="22"/>
                <w:lang w:val="en-CA"/>
              </w:rPr>
              <w:t>S</w:t>
            </w:r>
            <w:r w:rsidRPr="0020175B">
              <w:rPr>
                <w:rFonts w:cs="Times New Roman"/>
                <w:sz w:val="22"/>
                <w:szCs w:val="22"/>
                <w:lang w:val="en-CA"/>
              </w:rPr>
              <w:t xml:space="preserve"> AND PARTNER ENTITY PROFILE</w:t>
            </w:r>
            <w:bookmarkEnd w:id="497"/>
          </w:p>
        </w:tc>
      </w:tr>
    </w:tbl>
    <w:p w14:paraId="74824F84" w14:textId="77777777" w:rsidR="00DB72A4" w:rsidRPr="0020175B" w:rsidRDefault="00DB72A4" w:rsidP="000C0F3D">
      <w:pPr>
        <w:pStyle w:val="Titre3"/>
        <w:spacing w:before="238" w:after="40"/>
        <w:rPr>
          <w:rFonts w:eastAsia="Times New Roman"/>
          <w:color w:val="000000"/>
          <w:szCs w:val="22"/>
          <w:lang w:val="en-CA"/>
        </w:rPr>
      </w:pPr>
      <w:bookmarkStart w:id="498" w:name="__RefHeading__1066_296410584"/>
      <w:bookmarkStart w:id="499" w:name="__RefHeading__1073_1338712634"/>
      <w:bookmarkStart w:id="500" w:name="__RefHeading__1110_887083246"/>
      <w:bookmarkStart w:id="501" w:name="__RefHeading__2154_296410584"/>
      <w:bookmarkEnd w:id="498"/>
      <w:bookmarkEnd w:id="499"/>
      <w:bookmarkEnd w:id="500"/>
      <w:bookmarkEnd w:id="501"/>
      <w:r w:rsidRPr="0020175B">
        <w:rPr>
          <w:rFonts w:eastAsia="Times New Roman"/>
          <w:color w:val="000000"/>
          <w:szCs w:val="22"/>
          <w:lang w:val="en-CA"/>
        </w:rPr>
        <w:t xml:space="preserve"> </w:t>
      </w:r>
      <w:bookmarkStart w:id="502" w:name="_Toc177127271"/>
      <w:r w:rsidRPr="0020175B">
        <w:rPr>
          <w:rFonts w:eastAsia="Times New Roman"/>
          <w:color w:val="000000"/>
          <w:szCs w:val="22"/>
          <w:lang w:val="en-CA"/>
        </w:rPr>
        <w:t>Partner Entity Description</w:t>
      </w:r>
      <w:bookmarkEnd w:id="502"/>
      <w:r w:rsidRPr="0020175B">
        <w:rPr>
          <w:rFonts w:eastAsia="Times New Roman"/>
          <w:color w:val="000000"/>
          <w:szCs w:val="22"/>
          <w:lang w:val="en-CA"/>
        </w:rPr>
        <w:t xml:space="preserve"> </w:t>
      </w:r>
    </w:p>
    <w:p w14:paraId="46317503" w14:textId="77777777" w:rsidR="000C0F3D" w:rsidRPr="0020175B" w:rsidRDefault="000C0F3D" w:rsidP="000C0F3D">
      <w:pPr>
        <w:pStyle w:val="Corpsdetexte"/>
        <w:rPr>
          <w:i/>
          <w:color w:val="808080"/>
          <w:sz w:val="20"/>
          <w:szCs w:val="20"/>
          <w:lang w:val="en-CA"/>
        </w:rPr>
      </w:pPr>
      <w:r w:rsidRPr="0020175B">
        <w:rPr>
          <w:i/>
          <w:color w:val="808080"/>
          <w:sz w:val="20"/>
          <w:szCs w:val="20"/>
          <w:lang w:val="en-CA"/>
        </w:rPr>
        <w:t xml:space="preserve">(2 pages </w:t>
      </w:r>
      <w:r w:rsidRPr="0020175B">
        <w:rPr>
          <w:i/>
          <w:color w:val="808080"/>
          <w:sz w:val="20"/>
          <w:szCs w:val="20"/>
          <w:u w:val="single"/>
          <w:lang w:val="en-CA"/>
        </w:rPr>
        <w:t>max</w:t>
      </w:r>
      <w:r w:rsidRPr="0020175B">
        <w:rPr>
          <w:i/>
          <w:color w:val="808080"/>
          <w:sz w:val="20"/>
          <w:szCs w:val="20"/>
          <w:lang w:val="en-CA"/>
        </w:rPr>
        <w:t>)</w:t>
      </w:r>
    </w:p>
    <w:p w14:paraId="3BF2B351" w14:textId="77777777" w:rsidR="001D0807" w:rsidRPr="0020175B" w:rsidRDefault="001D0807" w:rsidP="000C0F3D">
      <w:pPr>
        <w:pStyle w:val="Corpsdetexte"/>
        <w:rPr>
          <w:i/>
          <w:color w:val="808080"/>
          <w:sz w:val="20"/>
          <w:szCs w:val="20"/>
          <w:lang w:val="en-CA"/>
        </w:rPr>
      </w:pPr>
    </w:p>
    <w:p w14:paraId="55A63107" w14:textId="51A76B10" w:rsidR="001D0807" w:rsidRPr="0020175B" w:rsidRDefault="000C0F3D" w:rsidP="001D0807">
      <w:pPr>
        <w:spacing w:after="60"/>
        <w:jc w:val="both"/>
        <w:rPr>
          <w:rFonts w:eastAsia="Arial" w:cs="Arial"/>
          <w:i/>
          <w:color w:val="808080"/>
          <w:sz w:val="20"/>
          <w:szCs w:val="20"/>
          <w:lang w:val="en-CA"/>
        </w:rPr>
      </w:pPr>
      <w:r w:rsidRPr="0020175B">
        <w:rPr>
          <w:rFonts w:eastAsia="Arial" w:cs="Arial"/>
          <w:i/>
          <w:color w:val="808080"/>
          <w:sz w:val="20"/>
          <w:szCs w:val="20"/>
          <w:lang w:val="en-CA"/>
        </w:rPr>
        <w:t>Describe the activities of the entity, market and sectors covered (services, products, customers/beneficiaries, etc.)</w:t>
      </w:r>
    </w:p>
    <w:p w14:paraId="4DF85DE7" w14:textId="77777777" w:rsidR="001D0807" w:rsidRPr="0020175B" w:rsidRDefault="001D0807" w:rsidP="001D0807">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4C373A8A" w14:textId="77777777" w:rsidR="001D0807" w:rsidRPr="0020175B" w:rsidRDefault="001D0807" w:rsidP="001D0807">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7DCD8EE1" w14:textId="77777777" w:rsidR="001D0807" w:rsidRPr="0020175B" w:rsidRDefault="001D0807" w:rsidP="001D0807">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447D4958" w14:textId="77777777" w:rsidR="001D0807" w:rsidRPr="0020175B" w:rsidRDefault="001D0807" w:rsidP="001D0807">
      <w:pPr>
        <w:spacing w:after="60"/>
        <w:jc w:val="both"/>
        <w:rPr>
          <w:rFonts w:eastAsia="Arial" w:cs="Arial"/>
          <w:i/>
          <w:color w:val="808080"/>
          <w:sz w:val="20"/>
          <w:szCs w:val="20"/>
          <w:lang w:val="en-CA"/>
        </w:rPr>
      </w:pPr>
    </w:p>
    <w:p w14:paraId="52E7BC1E" w14:textId="29A703E3" w:rsidR="000C0F3D" w:rsidRPr="0020175B" w:rsidRDefault="000C0F3D" w:rsidP="001D0807">
      <w:pPr>
        <w:spacing w:after="60"/>
        <w:jc w:val="both"/>
        <w:rPr>
          <w:rFonts w:eastAsia="Times New Roman" w:cs="Calibri"/>
          <w:i/>
          <w:iCs/>
          <w:color w:val="808080"/>
          <w:sz w:val="20"/>
          <w:szCs w:val="20"/>
          <w:lang w:val="en-CA"/>
        </w:rPr>
      </w:pPr>
      <w:r w:rsidRPr="0020175B">
        <w:rPr>
          <w:rFonts w:eastAsia="Times New Roman" w:cs="Calibri"/>
          <w:i/>
          <w:iCs/>
          <w:color w:val="808080"/>
          <w:sz w:val="20"/>
          <w:szCs w:val="20"/>
          <w:lang w:val="en-CA"/>
        </w:rPr>
        <w:t xml:space="preserve">Specifically describe </w:t>
      </w:r>
      <w:r w:rsidRPr="0020175B">
        <w:rPr>
          <w:rFonts w:eastAsia="Arial" w:cs="Arial"/>
          <w:i/>
          <w:color w:val="808080"/>
          <w:sz w:val="20"/>
          <w:szCs w:val="20"/>
          <w:u w:val="single"/>
          <w:lang w:val="en-CA"/>
        </w:rPr>
        <w:t xml:space="preserve">the Brussels </w:t>
      </w:r>
      <w:r w:rsidR="00D225B0" w:rsidRPr="0020175B">
        <w:rPr>
          <w:rFonts w:eastAsia="Arial" w:cs="Arial"/>
          <w:i/>
          <w:color w:val="808080"/>
          <w:sz w:val="20"/>
          <w:szCs w:val="20"/>
          <w:u w:val="single"/>
          <w:lang w:val="en-CA"/>
        </w:rPr>
        <w:t>operation site</w:t>
      </w:r>
      <w:r w:rsidRPr="0020175B">
        <w:rPr>
          <w:rFonts w:eastAsia="Arial" w:cs="Arial"/>
          <w:i/>
          <w:color w:val="808080"/>
          <w:sz w:val="20"/>
          <w:szCs w:val="20"/>
          <w:u w:val="single"/>
          <w:lang w:val="en-CA"/>
        </w:rPr>
        <w:t xml:space="preserve"> in which the researcher will be integrated</w:t>
      </w:r>
      <w:r w:rsidRPr="0020175B">
        <w:rPr>
          <w:rFonts w:eastAsia="Arial" w:cs="Arial"/>
          <w:i/>
          <w:color w:val="808080"/>
          <w:sz w:val="20"/>
          <w:szCs w:val="20"/>
          <w:lang w:val="en-CA"/>
        </w:rPr>
        <w:t xml:space="preserve"> 50% of his time: specific activities and expertise, structure, infrastructure, </w:t>
      </w:r>
      <w:r w:rsidRPr="0020175B">
        <w:rPr>
          <w:rFonts w:eastAsia="Arial" w:cs="Arial"/>
          <w:b/>
          <w:bCs/>
          <w:i/>
          <w:color w:val="808080"/>
          <w:sz w:val="20"/>
          <w:szCs w:val="20"/>
          <w:lang w:val="en-CA"/>
        </w:rPr>
        <w:t>team in which the researcher will be integrated</w:t>
      </w:r>
      <w:r w:rsidR="009D61EF" w:rsidRPr="0020175B">
        <w:rPr>
          <w:rFonts w:eastAsia="Arial" w:cs="Arial"/>
          <w:i/>
          <w:color w:val="808080"/>
          <w:sz w:val="20"/>
          <w:szCs w:val="20"/>
          <w:lang w:val="en-CA"/>
        </w:rPr>
        <w:t xml:space="preserve">, link with the PhD project. Justify the relevance for the project to host the researcher for 50% of his time in this </w:t>
      </w:r>
      <w:r w:rsidR="00D225B0" w:rsidRPr="0020175B">
        <w:rPr>
          <w:rFonts w:eastAsia="Arial" w:cs="Arial"/>
          <w:i/>
          <w:color w:val="808080"/>
          <w:sz w:val="20"/>
          <w:szCs w:val="20"/>
          <w:lang w:val="en-CA"/>
        </w:rPr>
        <w:t>site</w:t>
      </w:r>
      <w:r w:rsidR="009D61EF" w:rsidRPr="0020175B">
        <w:rPr>
          <w:rFonts w:eastAsia="Arial" w:cs="Arial"/>
          <w:i/>
          <w:color w:val="808080"/>
          <w:sz w:val="20"/>
          <w:szCs w:val="20"/>
          <w:lang w:val="en-CA"/>
        </w:rPr>
        <w:t>.</w:t>
      </w:r>
    </w:p>
    <w:p w14:paraId="6EE9CDC3" w14:textId="77777777" w:rsidR="00067394" w:rsidRPr="0020175B" w:rsidRDefault="00067394" w:rsidP="0006739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1A879C04" w14:textId="77777777" w:rsidR="00067394" w:rsidRPr="0020175B" w:rsidRDefault="00067394" w:rsidP="00067394">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5F7907C3" w14:textId="77777777" w:rsidR="00067394" w:rsidRPr="0020175B" w:rsidRDefault="00067394" w:rsidP="0006739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3942DB87" w14:textId="77777777" w:rsidR="001D0807" w:rsidRPr="0020175B" w:rsidRDefault="001D0807" w:rsidP="001D0807">
      <w:pPr>
        <w:spacing w:after="60"/>
        <w:jc w:val="both"/>
        <w:rPr>
          <w:rFonts w:eastAsia="Times New Roman" w:cs="Calibri"/>
          <w:i/>
          <w:iCs/>
          <w:color w:val="808080"/>
          <w:sz w:val="20"/>
          <w:szCs w:val="20"/>
          <w:lang w:val="en-CA"/>
        </w:rPr>
      </w:pPr>
    </w:p>
    <w:p w14:paraId="1F289CA6" w14:textId="65E9C41A" w:rsidR="00F913BA" w:rsidRPr="0020175B" w:rsidRDefault="000C0F3D" w:rsidP="00067394">
      <w:pPr>
        <w:spacing w:after="40"/>
        <w:jc w:val="both"/>
        <w:rPr>
          <w:rFonts w:eastAsia="Times New Roman" w:cs="Calibri"/>
          <w:iCs/>
          <w:color w:val="808080"/>
          <w:sz w:val="20"/>
          <w:szCs w:val="20"/>
          <w:lang w:val="en-CA"/>
        </w:rPr>
      </w:pPr>
      <w:r w:rsidRPr="0020175B">
        <w:rPr>
          <w:rFonts w:eastAsia="Times New Roman" w:cs="Calibri"/>
          <w:i/>
          <w:iCs/>
          <w:color w:val="808080"/>
          <w:sz w:val="20"/>
          <w:szCs w:val="20"/>
          <w:lang w:val="en-CA"/>
        </w:rPr>
        <w:t xml:space="preserve">Please have the Partner Entity fill in the "Partner Entity Form" and attach it to this application. Please note that three versions are available depending on the type of partner (see </w:t>
      </w:r>
      <w:r w:rsidR="00D25D53" w:rsidRPr="0020175B">
        <w:rPr>
          <w:rFonts w:cs="Calibri"/>
          <w:i/>
          <w:iCs/>
          <w:color w:val="808080"/>
          <w:sz w:val="20"/>
          <w:szCs w:val="20"/>
          <w:lang w:val="en-CA"/>
        </w:rPr>
        <w:t xml:space="preserve">the bottom of the </w:t>
      </w:r>
      <w:hyperlink r:id="rId30" w:history="1">
        <w:r w:rsidR="00D25D53" w:rsidRPr="0020175B">
          <w:rPr>
            <w:rStyle w:val="Lienhypertexte"/>
            <w:rFonts w:cs="Calibri"/>
            <w:i/>
            <w:iCs/>
            <w:sz w:val="20"/>
            <w:szCs w:val="20"/>
            <w:lang w:val="en-CA"/>
          </w:rPr>
          <w:t>Applied PHD page</w:t>
        </w:r>
      </w:hyperlink>
      <w:r w:rsidR="005E15F6" w:rsidRPr="0020175B">
        <w:rPr>
          <w:rFonts w:cs="Calibri"/>
          <w:i/>
          <w:iCs/>
          <w:color w:val="808080"/>
          <w:sz w:val="20"/>
          <w:szCs w:val="20"/>
          <w:lang w:val="en-CA"/>
        </w:rPr>
        <w:t>):</w:t>
      </w:r>
    </w:p>
    <w:p w14:paraId="740E464C" w14:textId="43D4A89A" w:rsidR="00F913BA" w:rsidRPr="00306DF2" w:rsidRDefault="00A0194E" w:rsidP="006525AF">
      <w:pPr>
        <w:numPr>
          <w:ilvl w:val="1"/>
          <w:numId w:val="15"/>
        </w:numPr>
        <w:spacing w:after="40"/>
        <w:jc w:val="both"/>
        <w:rPr>
          <w:rFonts w:eastAsia="Times New Roman" w:cs="Calibri"/>
          <w:iCs/>
          <w:color w:val="808080"/>
          <w:sz w:val="20"/>
          <w:szCs w:val="20"/>
        </w:rPr>
      </w:pPr>
      <w:r w:rsidRPr="00306DF2">
        <w:rPr>
          <w:rFonts w:eastAsia="Times New Roman" w:cs="Calibri"/>
          <w:iCs/>
          <w:color w:val="808080"/>
          <w:sz w:val="20"/>
          <w:szCs w:val="20"/>
        </w:rPr>
        <w:t xml:space="preserve">Public </w:t>
      </w:r>
      <w:r w:rsidR="00297551" w:rsidRPr="00306DF2">
        <w:rPr>
          <w:rFonts w:eastAsia="Times New Roman" w:cs="Calibri"/>
          <w:iCs/>
          <w:color w:val="808080"/>
          <w:sz w:val="20"/>
          <w:szCs w:val="20"/>
        </w:rPr>
        <w:t>Institution :</w:t>
      </w:r>
      <w:r w:rsidR="00F913BA" w:rsidRPr="00306DF2">
        <w:rPr>
          <w:rFonts w:eastAsia="Times New Roman" w:cs="Calibri"/>
          <w:iCs/>
          <w:color w:val="808080"/>
          <w:sz w:val="20"/>
          <w:szCs w:val="20"/>
        </w:rPr>
        <w:t xml:space="preserve"> </w:t>
      </w:r>
      <w:proofErr w:type="spellStart"/>
      <w:r w:rsidR="00E178EE" w:rsidRPr="00306DF2">
        <w:rPr>
          <w:rFonts w:eastAsia="Times New Roman" w:cs="Calibri"/>
          <w:iCs/>
          <w:color w:val="5B9BD5"/>
          <w:sz w:val="20"/>
          <w:szCs w:val="20"/>
        </w:rPr>
        <w:t>Annexe_</w:t>
      </w:r>
      <w:r w:rsidR="00306DF2" w:rsidRPr="00306DF2">
        <w:rPr>
          <w:rFonts w:eastAsia="Times New Roman" w:cs="Calibri"/>
          <w:iCs/>
          <w:color w:val="5B9BD5"/>
          <w:sz w:val="20"/>
          <w:szCs w:val="20"/>
        </w:rPr>
        <w:t>Entité</w:t>
      </w:r>
      <w:r w:rsidR="00E178EE" w:rsidRPr="00306DF2">
        <w:rPr>
          <w:rFonts w:eastAsia="Times New Roman" w:cs="Calibri"/>
          <w:iCs/>
          <w:color w:val="5B9BD5"/>
          <w:sz w:val="20"/>
          <w:szCs w:val="20"/>
        </w:rPr>
        <w:t>_Publique</w:t>
      </w:r>
      <w:proofErr w:type="spellEnd"/>
    </w:p>
    <w:p w14:paraId="62ABC213" w14:textId="06EBA07F" w:rsidR="00F913BA" w:rsidRPr="00482331" w:rsidRDefault="000F4162" w:rsidP="006525AF">
      <w:pPr>
        <w:numPr>
          <w:ilvl w:val="1"/>
          <w:numId w:val="15"/>
        </w:numPr>
        <w:spacing w:after="40"/>
        <w:jc w:val="both"/>
        <w:rPr>
          <w:rFonts w:eastAsia="Times New Roman" w:cs="Calibri"/>
          <w:iCs/>
          <w:color w:val="808080"/>
          <w:sz w:val="20"/>
          <w:szCs w:val="20"/>
          <w:lang w:val="en-CA"/>
        </w:rPr>
      </w:pPr>
      <w:r w:rsidRPr="0020175B">
        <w:rPr>
          <w:rFonts w:eastAsia="Times New Roman" w:cs="Calibri"/>
          <w:iCs/>
          <w:color w:val="808080"/>
          <w:sz w:val="20"/>
          <w:szCs w:val="20"/>
          <w:lang w:val="en-CA"/>
        </w:rPr>
        <w:t xml:space="preserve">ASBL: </w:t>
      </w:r>
      <w:proofErr w:type="spellStart"/>
      <w:r w:rsidR="000A107A" w:rsidRPr="0020175B">
        <w:rPr>
          <w:rFonts w:eastAsia="Times New Roman" w:cs="Calibri"/>
          <w:iCs/>
          <w:color w:val="5B9BD5"/>
          <w:sz w:val="20"/>
          <w:szCs w:val="20"/>
          <w:lang w:val="en-CA"/>
        </w:rPr>
        <w:t>Annexe_</w:t>
      </w:r>
      <w:r w:rsidR="00904B5E">
        <w:rPr>
          <w:rFonts w:eastAsia="Times New Roman" w:cs="Calibri"/>
          <w:iCs/>
          <w:color w:val="5B9BD5"/>
          <w:sz w:val="20"/>
          <w:szCs w:val="20"/>
          <w:lang w:val="en-CA"/>
        </w:rPr>
        <w:t>A</w:t>
      </w:r>
      <w:r w:rsidR="000A107A" w:rsidRPr="0020175B">
        <w:rPr>
          <w:rFonts w:eastAsia="Times New Roman" w:cs="Calibri"/>
          <w:iCs/>
          <w:color w:val="5B9BD5"/>
          <w:sz w:val="20"/>
          <w:szCs w:val="20"/>
          <w:lang w:val="en-CA"/>
        </w:rPr>
        <w:t>ssociation</w:t>
      </w:r>
      <w:proofErr w:type="spellEnd"/>
    </w:p>
    <w:p w14:paraId="72414577" w14:textId="7BAD6D0D" w:rsidR="00F913BA" w:rsidRPr="00482331" w:rsidRDefault="000F4162" w:rsidP="00482331">
      <w:pPr>
        <w:numPr>
          <w:ilvl w:val="1"/>
          <w:numId w:val="15"/>
        </w:numPr>
        <w:spacing w:after="120"/>
        <w:ind w:left="1434" w:hanging="357"/>
        <w:jc w:val="both"/>
        <w:rPr>
          <w:rFonts w:eastAsia="Times New Roman" w:cs="Calibri"/>
          <w:iCs/>
          <w:color w:val="808080"/>
          <w:sz w:val="20"/>
          <w:szCs w:val="20"/>
          <w:lang w:val="en-CA"/>
        </w:rPr>
      </w:pPr>
      <w:r w:rsidRPr="0020175B">
        <w:rPr>
          <w:rFonts w:eastAsia="Times New Roman" w:cs="Calibri"/>
          <w:iCs/>
          <w:color w:val="808080"/>
          <w:sz w:val="20"/>
          <w:szCs w:val="20"/>
          <w:lang w:val="en-CA"/>
        </w:rPr>
        <w:t xml:space="preserve">Company: </w:t>
      </w:r>
      <w:proofErr w:type="spellStart"/>
      <w:r w:rsidR="000A107A" w:rsidRPr="0020175B">
        <w:rPr>
          <w:rFonts w:eastAsia="Times New Roman" w:cs="Calibri"/>
          <w:iCs/>
          <w:color w:val="5B9BD5"/>
          <w:sz w:val="20"/>
          <w:szCs w:val="20"/>
          <w:lang w:val="en-CA"/>
        </w:rPr>
        <w:t>Annexe_Entreprise</w:t>
      </w:r>
      <w:proofErr w:type="spellEnd"/>
    </w:p>
    <w:p w14:paraId="6C35536C" w14:textId="291A9400" w:rsidR="00F63C0A" w:rsidRPr="0020175B" w:rsidRDefault="00482331" w:rsidP="00AE53DD">
      <w:pPr>
        <w:spacing w:after="120"/>
        <w:jc w:val="both"/>
        <w:rPr>
          <w:rFonts w:eastAsia="Times New Roman" w:cs="Calibri"/>
          <w:iCs/>
          <w:color w:val="0000CC"/>
          <w:sz w:val="20"/>
          <w:szCs w:val="20"/>
          <w:lang w:val="en-CA"/>
        </w:rPr>
      </w:pPr>
      <w:r w:rsidRPr="0020175B">
        <w:rPr>
          <w:rFonts w:eastAsia="Times New Roman" w:cs="Calibri"/>
          <w:iCs/>
          <w:color w:val="0000CC"/>
          <w:sz w:val="20"/>
          <w:szCs w:val="20"/>
          <w:lang w:val="en-CA"/>
        </w:rPr>
        <w:t>Note:</w:t>
      </w:r>
      <w:r w:rsidR="00F63C0A" w:rsidRPr="0020175B">
        <w:rPr>
          <w:rFonts w:eastAsia="Times New Roman" w:cs="Calibri"/>
          <w:iCs/>
          <w:color w:val="0000CC"/>
          <w:sz w:val="20"/>
          <w:szCs w:val="20"/>
          <w:lang w:val="en-CA"/>
        </w:rPr>
        <w:t xml:space="preserve"> these forms are only available in Dutch and French but can be filled in English</w:t>
      </w:r>
    </w:p>
    <w:p w14:paraId="7B842806" w14:textId="6ACEA163" w:rsidR="00DB72A4" w:rsidRPr="0020175B" w:rsidRDefault="000629AE">
      <w:pPr>
        <w:pStyle w:val="Titre3"/>
        <w:spacing w:before="238" w:after="0"/>
        <w:rPr>
          <w:rFonts w:ascii="Calibri" w:hAnsi="Calibri" w:cs="Calibri"/>
          <w:b w:val="0"/>
          <w:bCs w:val="0"/>
          <w:i/>
          <w:iCs/>
          <w:color w:val="808080"/>
          <w:sz w:val="20"/>
          <w:szCs w:val="20"/>
          <w:lang w:val="en-CA"/>
        </w:rPr>
      </w:pPr>
      <w:bookmarkStart w:id="503" w:name="__RefHeading__1068_296410584"/>
      <w:bookmarkStart w:id="504" w:name="__RefHeading__4409_887083246"/>
      <w:bookmarkStart w:id="505" w:name="__RefHeading__2156_296410584"/>
      <w:bookmarkEnd w:id="503"/>
      <w:bookmarkEnd w:id="504"/>
      <w:bookmarkEnd w:id="505"/>
      <w:r w:rsidRPr="0020175B">
        <w:rPr>
          <w:rFonts w:eastAsia="Times New Roman"/>
          <w:color w:val="000000"/>
          <w:lang w:val="en-CA"/>
        </w:rPr>
        <w:t xml:space="preserve"> </w:t>
      </w:r>
      <w:bookmarkStart w:id="506" w:name="_Toc177127272"/>
      <w:r w:rsidR="00DB72A4" w:rsidRPr="0020175B">
        <w:rPr>
          <w:color w:val="000000"/>
          <w:lang w:val="en-CA"/>
        </w:rPr>
        <w:t>Description of the activities and skills of the 2 supervisors</w:t>
      </w:r>
      <w:bookmarkEnd w:id="506"/>
    </w:p>
    <w:p w14:paraId="180079C6" w14:textId="1755C08D" w:rsidR="00DB72A4" w:rsidRPr="0020175B" w:rsidRDefault="00DB72A4">
      <w:pPr>
        <w:spacing w:before="45"/>
        <w:jc w:val="both"/>
        <w:rPr>
          <w:rFonts w:ascii="Times New Roman" w:eastAsia="Times New Roman" w:hAnsi="Times New Roman" w:cs="Times New Roman"/>
          <w:lang w:val="en-CA"/>
        </w:rPr>
      </w:pPr>
      <w:r w:rsidRPr="0020175B">
        <w:rPr>
          <w:rFonts w:cs="Calibri"/>
          <w:i/>
          <w:iCs/>
          <w:color w:val="808080"/>
          <w:sz w:val="20"/>
          <w:szCs w:val="20"/>
          <w:lang w:val="en-CA"/>
        </w:rPr>
        <w:t>Describe the</w:t>
      </w:r>
      <w:r w:rsidR="00F63C0A" w:rsidRPr="0020175B">
        <w:rPr>
          <w:rFonts w:cs="Calibri"/>
          <w:i/>
          <w:iCs/>
          <w:color w:val="808080"/>
          <w:sz w:val="20"/>
          <w:szCs w:val="20"/>
          <w:lang w:val="en-CA"/>
        </w:rPr>
        <w:t xml:space="preserve"> position</w:t>
      </w:r>
      <w:r w:rsidRPr="0020175B">
        <w:rPr>
          <w:rFonts w:cs="Calibri"/>
          <w:i/>
          <w:iCs/>
          <w:color w:val="808080"/>
          <w:sz w:val="20"/>
          <w:szCs w:val="20"/>
          <w:lang w:val="en-CA"/>
        </w:rPr>
        <w:t xml:space="preserve"> of the supervisors within the partner entity (Brussels </w:t>
      </w:r>
      <w:r w:rsidR="00F63C0A" w:rsidRPr="0020175B">
        <w:rPr>
          <w:rFonts w:cs="Calibri"/>
          <w:i/>
          <w:iCs/>
          <w:color w:val="808080"/>
          <w:sz w:val="20"/>
          <w:szCs w:val="20"/>
          <w:lang w:val="en-CA"/>
        </w:rPr>
        <w:t>site</w:t>
      </w:r>
      <w:r w:rsidRPr="0020175B">
        <w:rPr>
          <w:rFonts w:cs="Calibri"/>
          <w:i/>
          <w:iCs/>
          <w:color w:val="808080"/>
          <w:sz w:val="20"/>
          <w:szCs w:val="20"/>
          <w:lang w:val="en-CA"/>
        </w:rPr>
        <w:t xml:space="preserve">) as well as their skills in relation to this project </w:t>
      </w:r>
      <w:r w:rsidR="001C7CC2" w:rsidRPr="0020175B">
        <w:rPr>
          <w:rFonts w:cs="Calibri"/>
          <w:bCs/>
          <w:i/>
          <w:iCs/>
          <w:color w:val="808080"/>
          <w:sz w:val="20"/>
          <w:szCs w:val="20"/>
          <w:lang w:val="en-CA"/>
        </w:rPr>
        <w:t>(0.5 page max)</w:t>
      </w:r>
    </w:p>
    <w:p w14:paraId="654C63B0"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3E995112" w14:textId="77777777" w:rsidR="00DB72A4" w:rsidRPr="0020175B" w:rsidRDefault="00DB72A4">
      <w:pPr>
        <w:spacing w:before="102" w:after="45"/>
        <w:ind w:left="-16"/>
        <w:jc w:val="both"/>
        <w:rPr>
          <w:rFonts w:eastAsia="Times New Roman"/>
          <w:b/>
          <w:bCs/>
          <w:color w:val="000000"/>
          <w:lang w:val="en-CA"/>
        </w:rPr>
      </w:pPr>
      <w:r w:rsidRPr="0020175B">
        <w:rPr>
          <w:rFonts w:ascii="Times New Roman" w:eastAsia="Times New Roman" w:hAnsi="Times New Roman" w:cs="Times New Roman"/>
          <w:i/>
          <w:iCs/>
          <w:color w:val="000000"/>
          <w:szCs w:val="22"/>
          <w:lang w:val="en-CA"/>
        </w:rPr>
        <w:t>...........................................................................................................................................................................</w:t>
      </w:r>
    </w:p>
    <w:p w14:paraId="1AC7FC3A" w14:textId="77777777" w:rsidR="00DB72A4" w:rsidRPr="0020175B" w:rsidRDefault="00DB72A4">
      <w:pPr>
        <w:pStyle w:val="Titre3"/>
        <w:spacing w:before="238" w:after="0"/>
        <w:rPr>
          <w:rFonts w:ascii="Calibri" w:hAnsi="Calibri" w:cs="Calibri"/>
          <w:b w:val="0"/>
          <w:bCs w:val="0"/>
          <w:i/>
          <w:iCs/>
          <w:color w:val="808080"/>
          <w:sz w:val="20"/>
          <w:szCs w:val="20"/>
          <w:lang w:val="en-CA"/>
        </w:rPr>
      </w:pPr>
      <w:bookmarkStart w:id="507" w:name="__RefHeading__1070_296410584"/>
      <w:bookmarkStart w:id="508" w:name="__RefHeading__1077_1338712634"/>
      <w:bookmarkStart w:id="509" w:name="__RefHeading__1114_887083246"/>
      <w:bookmarkStart w:id="510" w:name="__RefHeading__2158_296410584"/>
      <w:bookmarkEnd w:id="507"/>
      <w:bookmarkEnd w:id="508"/>
      <w:bookmarkEnd w:id="509"/>
      <w:bookmarkEnd w:id="510"/>
      <w:r w:rsidRPr="0020175B">
        <w:rPr>
          <w:rFonts w:eastAsia="Times New Roman"/>
          <w:color w:val="000000"/>
          <w:lang w:val="en-CA"/>
        </w:rPr>
        <w:t xml:space="preserve"> </w:t>
      </w:r>
      <w:bookmarkStart w:id="511" w:name="_Toc177127273"/>
      <w:r w:rsidRPr="0020175B">
        <w:rPr>
          <w:rFonts w:eastAsia="Times New Roman"/>
          <w:color w:val="000000"/>
          <w:lang w:val="en-CA"/>
        </w:rPr>
        <w:t xml:space="preserve">Role of </w:t>
      </w:r>
      <w:r w:rsidR="0063300A" w:rsidRPr="0020175B">
        <w:rPr>
          <w:lang w:val="en-CA"/>
        </w:rPr>
        <w:t>supervisors</w:t>
      </w:r>
      <w:bookmarkEnd w:id="511"/>
      <w:r w:rsidR="0063300A" w:rsidRPr="0020175B">
        <w:rPr>
          <w:lang w:val="en-CA"/>
        </w:rPr>
        <w:t xml:space="preserve"> </w:t>
      </w:r>
    </w:p>
    <w:p w14:paraId="05240B00" w14:textId="77777777" w:rsidR="00DB72A4" w:rsidRPr="0020175B" w:rsidRDefault="00DB72A4">
      <w:pPr>
        <w:spacing w:before="45"/>
        <w:jc w:val="both"/>
        <w:rPr>
          <w:rFonts w:ascii="Times New Roman" w:eastAsia="Times New Roman" w:hAnsi="Times New Roman" w:cs="Times New Roman"/>
          <w:lang w:val="en-CA"/>
        </w:rPr>
      </w:pPr>
      <w:r w:rsidRPr="0020175B">
        <w:rPr>
          <w:rFonts w:cs="Calibri"/>
          <w:i/>
          <w:iCs/>
          <w:color w:val="808080"/>
          <w:sz w:val="20"/>
          <w:szCs w:val="20"/>
          <w:lang w:val="en-CA"/>
        </w:rPr>
        <w:t xml:space="preserve">Explain how the supervisors will supervise the candidate and the project </w:t>
      </w:r>
      <w:r w:rsidR="001C7CC2" w:rsidRPr="0020175B">
        <w:rPr>
          <w:rFonts w:cs="Calibri"/>
          <w:bCs/>
          <w:i/>
          <w:iCs/>
          <w:color w:val="808080"/>
          <w:sz w:val="20"/>
          <w:szCs w:val="20"/>
          <w:lang w:val="en-CA"/>
        </w:rPr>
        <w:t>(0.5 page max)</w:t>
      </w:r>
    </w:p>
    <w:p w14:paraId="52C6AEE1"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2B2FCA34" w14:textId="77777777" w:rsidR="00DB72A4" w:rsidRPr="0020175B" w:rsidRDefault="00DB72A4">
      <w:pPr>
        <w:spacing w:after="45"/>
        <w:ind w:left="-16"/>
        <w:jc w:val="both"/>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636CE5E9" w14:textId="6F7D38F0" w:rsidR="00D630D8" w:rsidRPr="0020175B" w:rsidRDefault="00D630D8" w:rsidP="00D630D8">
      <w:pPr>
        <w:pStyle w:val="Titre3"/>
        <w:spacing w:before="238" w:after="0"/>
        <w:rPr>
          <w:rFonts w:ascii="Calibri" w:hAnsi="Calibri" w:cs="Calibri"/>
          <w:b w:val="0"/>
          <w:bCs w:val="0"/>
          <w:i/>
          <w:iCs/>
          <w:sz w:val="20"/>
          <w:szCs w:val="20"/>
          <w:lang w:val="en-CA"/>
        </w:rPr>
      </w:pPr>
      <w:r w:rsidRPr="0020175B">
        <w:rPr>
          <w:rFonts w:eastAsia="Times New Roman"/>
          <w:szCs w:val="22"/>
          <w:lang w:val="en-CA"/>
        </w:rPr>
        <w:lastRenderedPageBreak/>
        <w:t xml:space="preserve"> </w:t>
      </w:r>
      <w:bookmarkStart w:id="512" w:name="_Toc177127274"/>
      <w:r w:rsidR="00C352E4" w:rsidRPr="0020175B">
        <w:rPr>
          <w:rFonts w:eastAsia="Times New Roman"/>
          <w:szCs w:val="22"/>
          <w:lang w:val="en-CA"/>
        </w:rPr>
        <w:t>Supervisors’</w:t>
      </w:r>
      <w:r w:rsidRPr="0020175B">
        <w:rPr>
          <w:rFonts w:eastAsia="Times New Roman"/>
          <w:szCs w:val="22"/>
          <w:lang w:val="en-CA"/>
        </w:rPr>
        <w:t xml:space="preserve"> motivation</w:t>
      </w:r>
      <w:bookmarkEnd w:id="512"/>
      <w:r w:rsidRPr="0020175B">
        <w:rPr>
          <w:rFonts w:eastAsia="Times New Roman"/>
          <w:szCs w:val="22"/>
          <w:lang w:val="en-CA"/>
        </w:rPr>
        <w:t xml:space="preserve"> </w:t>
      </w:r>
    </w:p>
    <w:p w14:paraId="63BCFE40" w14:textId="77777777" w:rsidR="00D630D8" w:rsidRPr="0020175B" w:rsidRDefault="00D630D8" w:rsidP="00D630D8">
      <w:pPr>
        <w:spacing w:before="45"/>
        <w:jc w:val="both"/>
        <w:rPr>
          <w:rFonts w:ascii="Times New Roman" w:eastAsia="Times New Roman" w:hAnsi="Times New Roman" w:cs="Times New Roman"/>
          <w:szCs w:val="22"/>
          <w:lang w:val="en-CA"/>
        </w:rPr>
      </w:pPr>
      <w:r w:rsidRPr="0020175B">
        <w:rPr>
          <w:rFonts w:cs="Calibri"/>
          <w:i/>
          <w:iCs/>
          <w:color w:val="808080"/>
          <w:sz w:val="20"/>
          <w:szCs w:val="20"/>
          <w:lang w:val="en-CA"/>
        </w:rPr>
        <w:t xml:space="preserve">Explain the supervisors' interest in the project and their motivation to supervise the researcher </w:t>
      </w:r>
      <w:r w:rsidR="001C7CC2" w:rsidRPr="0020175B">
        <w:rPr>
          <w:rFonts w:cs="Calibri"/>
          <w:bCs/>
          <w:i/>
          <w:iCs/>
          <w:color w:val="808080"/>
          <w:sz w:val="20"/>
          <w:szCs w:val="20"/>
          <w:lang w:val="en-CA"/>
        </w:rPr>
        <w:t>(0.5 pages max)</w:t>
      </w:r>
    </w:p>
    <w:p w14:paraId="6472B896" w14:textId="77777777" w:rsidR="00D630D8" w:rsidRPr="0020175B" w:rsidRDefault="00D630D8" w:rsidP="00D630D8">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20203C71" w14:textId="77777777" w:rsidR="00D630D8" w:rsidRPr="0020175B" w:rsidRDefault="00D630D8" w:rsidP="00D630D8">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0FBB8EC0" w14:textId="77777777" w:rsidR="00D630D8" w:rsidRPr="0020175B" w:rsidRDefault="00D630D8">
      <w:pPr>
        <w:spacing w:after="45"/>
        <w:ind w:left="-16"/>
        <w:jc w:val="both"/>
        <w:rPr>
          <w:rFonts w:ascii="Times New Roman" w:hAnsi="Times New Roman" w:cs="Times New Roman"/>
          <w:i/>
          <w:iCs/>
          <w:color w:val="808080"/>
          <w:sz w:val="20"/>
          <w:szCs w:val="20"/>
          <w:lang w:val="en-CA"/>
        </w:rPr>
      </w:pPr>
    </w:p>
    <w:p w14:paraId="29600B1B" w14:textId="77777777" w:rsidR="00DB72A4" w:rsidRPr="0020175B" w:rsidRDefault="00DB72A4">
      <w:pPr>
        <w:spacing w:after="45"/>
        <w:ind w:left="-16"/>
        <w:jc w:val="both"/>
        <w:rPr>
          <w:rFonts w:ascii="Times New Roman" w:hAnsi="Times New Roman" w:cs="Times New Roman"/>
          <w:i/>
          <w:iCs/>
          <w:color w:val="808080"/>
          <w:sz w:val="20"/>
          <w:szCs w:val="20"/>
          <w:lang w:val="en-CA"/>
        </w:rPr>
      </w:pPr>
    </w:p>
    <w:p w14:paraId="6496DCDA" w14:textId="5D0E15A1" w:rsidR="00DB72A4" w:rsidRPr="0020175B" w:rsidRDefault="00DB72A4">
      <w:pPr>
        <w:jc w:val="both"/>
        <w:rPr>
          <w:rFonts w:ascii="Times New Roman" w:hAnsi="Times New Roman" w:cs="Times New Roman"/>
          <w:i/>
          <w:iCs/>
          <w:color w:val="000000"/>
          <w:szCs w:val="22"/>
          <w:lang w:val="en-CA"/>
        </w:rPr>
      </w:pPr>
      <w:r w:rsidRPr="0020175B">
        <w:rPr>
          <w:rFonts w:ascii="Times New Roman" w:hAnsi="Times New Roman" w:cs="Times New Roman"/>
          <w:b/>
          <w:bCs/>
          <w:color w:val="000000"/>
          <w:szCs w:val="22"/>
          <w:lang w:val="en-CA"/>
        </w:rPr>
        <w:t>Appendices to be provided</w:t>
      </w:r>
      <w:r w:rsidR="00E52FC3" w:rsidRPr="0020175B">
        <w:rPr>
          <w:rFonts w:ascii="Times New Roman" w:hAnsi="Times New Roman" w:cs="Times New Roman"/>
          <w:color w:val="000000"/>
          <w:szCs w:val="22"/>
          <w:lang w:val="en-CA"/>
        </w:rPr>
        <w:t>:</w:t>
      </w:r>
    </w:p>
    <w:p w14:paraId="0AA3936E" w14:textId="77777777" w:rsidR="00DB72A4" w:rsidRPr="0020175B" w:rsidRDefault="00DB72A4" w:rsidP="006525AF">
      <w:pPr>
        <w:numPr>
          <w:ilvl w:val="0"/>
          <w:numId w:val="3"/>
        </w:numPr>
        <w:spacing w:before="45"/>
        <w:jc w:val="both"/>
        <w:rPr>
          <w:rFonts w:ascii="Times New Roman" w:eastAsia="Times New Roman" w:hAnsi="Times New Roman" w:cs="Times New Roman"/>
          <w:i/>
          <w:iCs/>
          <w:color w:val="000000"/>
          <w:szCs w:val="22"/>
          <w:lang w:val="en-CA"/>
        </w:rPr>
      </w:pPr>
      <w:r w:rsidRPr="0020175B">
        <w:rPr>
          <w:rFonts w:ascii="Times New Roman" w:hAnsi="Times New Roman" w:cs="Times New Roman"/>
          <w:i/>
          <w:iCs/>
          <w:color w:val="000000"/>
          <w:szCs w:val="22"/>
          <w:lang w:val="en-CA"/>
        </w:rPr>
        <w:t>Supervisors' CVs</w:t>
      </w:r>
    </w:p>
    <w:p w14:paraId="3BEC45D9" w14:textId="133D079F" w:rsidR="00AC792A" w:rsidRPr="0020175B" w:rsidRDefault="00DB72A4" w:rsidP="006525AF">
      <w:pPr>
        <w:numPr>
          <w:ilvl w:val="0"/>
          <w:numId w:val="3"/>
        </w:numPr>
        <w:tabs>
          <w:tab w:val="left" w:pos="4136"/>
        </w:tabs>
        <w:spacing w:before="45" w:after="45"/>
        <w:jc w:val="both"/>
        <w:rPr>
          <w:rFonts w:ascii="Times New Roman" w:eastAsia="Times New Roman" w:hAnsi="Times New Roman" w:cs="Times New Roman"/>
          <w:i/>
          <w:iCs/>
          <w:color w:val="000000"/>
          <w:lang w:val="en-CA"/>
        </w:rPr>
      </w:pPr>
      <w:r w:rsidRPr="0020175B">
        <w:rPr>
          <w:rFonts w:ascii="Times New Roman" w:eastAsia="Times New Roman" w:hAnsi="Times New Roman" w:cs="Times New Roman"/>
          <w:i/>
          <w:iCs/>
          <w:color w:val="000000"/>
          <w:szCs w:val="22"/>
          <w:lang w:val="en-CA"/>
        </w:rPr>
        <w:t>"</w:t>
      </w:r>
      <w:r w:rsidR="00F63C0A" w:rsidRPr="0020175B">
        <w:rPr>
          <w:rFonts w:ascii="Times New Roman" w:eastAsia="Times New Roman" w:hAnsi="Times New Roman" w:cs="Times New Roman"/>
          <w:i/>
          <w:iCs/>
          <w:color w:val="000000"/>
          <w:szCs w:val="22"/>
          <w:lang w:val="en-CA"/>
        </w:rPr>
        <w:t>Partner entity form”</w:t>
      </w:r>
      <w:r w:rsidRPr="0020175B">
        <w:rPr>
          <w:rFonts w:ascii="Times New Roman" w:eastAsia="Times New Roman" w:hAnsi="Times New Roman" w:cs="Times New Roman"/>
          <w:i/>
          <w:iCs/>
          <w:color w:val="000000"/>
          <w:szCs w:val="22"/>
          <w:lang w:val="en-CA"/>
        </w:rPr>
        <w:t xml:space="preserve"> duly completed by the partner entity</w:t>
      </w:r>
    </w:p>
    <w:p w14:paraId="3E190C63" w14:textId="06D08F0D" w:rsidR="00EC53FA" w:rsidRPr="0020175B" w:rsidRDefault="00EC53FA">
      <w:pPr>
        <w:widowControl/>
        <w:suppressAutoHyphens w:val="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br w:type="page"/>
      </w:r>
    </w:p>
    <w:p w14:paraId="0A0CA1F8" w14:textId="77777777" w:rsidR="00EC53FA" w:rsidRPr="0020175B" w:rsidRDefault="00EC53FA" w:rsidP="00EC53FA">
      <w:pPr>
        <w:tabs>
          <w:tab w:val="left" w:pos="4136"/>
        </w:tabs>
        <w:spacing w:before="45" w:after="45"/>
        <w:jc w:val="both"/>
        <w:rPr>
          <w:rFonts w:ascii="Times New Roman" w:eastAsia="Times New Roman" w:hAnsi="Times New Roman" w:cs="Times New Roman"/>
          <w:i/>
          <w:iCs/>
          <w:color w:val="000000"/>
          <w:lang w:val="en-CA"/>
        </w:rPr>
      </w:pPr>
    </w:p>
    <w:p w14:paraId="72405C69" w14:textId="77777777" w:rsidR="007B100F" w:rsidRPr="0020175B" w:rsidRDefault="007B100F" w:rsidP="00BB2FC8">
      <w:pPr>
        <w:pStyle w:val="Titre1"/>
        <w:rPr>
          <w:lang w:val="en-CA"/>
        </w:rPr>
      </w:pPr>
      <w:bookmarkStart w:id="513" w:name="__RefHeading__1072_296410584"/>
      <w:bookmarkStart w:id="514" w:name="__RefHeading__4411_887083246"/>
      <w:bookmarkStart w:id="515" w:name="__RefHeading__2160_296410584"/>
      <w:bookmarkStart w:id="516" w:name="_Toc177127275"/>
      <w:bookmarkEnd w:id="513"/>
      <w:bookmarkEnd w:id="514"/>
      <w:bookmarkEnd w:id="515"/>
      <w:r w:rsidRPr="0020175B">
        <w:rPr>
          <w:lang w:val="en-CA"/>
        </w:rPr>
        <w:t>: Presentation of the project</w:t>
      </w:r>
      <w:bookmarkEnd w:id="516"/>
    </w:p>
    <w:p w14:paraId="2A262C65" w14:textId="73E2D03D" w:rsidR="00DB72A4" w:rsidRPr="0020175B" w:rsidRDefault="007B100F" w:rsidP="007B100F">
      <w:pPr>
        <w:rPr>
          <w:i/>
          <w:color w:val="767171"/>
          <w:lang w:val="en-CA"/>
        </w:rPr>
      </w:pPr>
      <w:r w:rsidRPr="0020175B">
        <w:rPr>
          <w:i/>
          <w:color w:val="767171"/>
          <w:lang w:val="en-CA"/>
        </w:rPr>
        <w:t>(12 pages max)</w:t>
      </w:r>
    </w:p>
    <w:p w14:paraId="1581E919" w14:textId="77777777" w:rsidR="00DB72A4" w:rsidRPr="0020175B" w:rsidRDefault="00DB72A4" w:rsidP="00AC792A">
      <w:pPr>
        <w:jc w:val="both"/>
        <w:rPr>
          <w:rFonts w:ascii="Times New Roman" w:hAnsi="Times New Roman" w:cs="Times New Roman"/>
          <w:i/>
          <w:sz w:val="16"/>
          <w:szCs w:val="16"/>
          <w:lang w:val="en-CA"/>
        </w:rPr>
      </w:pPr>
    </w:p>
    <w:tbl>
      <w:tblPr>
        <w:tblW w:w="0" w:type="auto"/>
        <w:tblInd w:w="-184" w:type="dxa"/>
        <w:tblLayout w:type="fixed"/>
        <w:tblLook w:val="0000" w:firstRow="0" w:lastRow="0" w:firstColumn="0" w:lastColumn="0" w:noHBand="0" w:noVBand="0"/>
      </w:tblPr>
      <w:tblGrid>
        <w:gridCol w:w="10250"/>
      </w:tblGrid>
      <w:tr w:rsidR="00DB72A4" w:rsidRPr="00286898" w14:paraId="062BE22F" w14:textId="77777777">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3D825B8" w14:textId="4E8E7590" w:rsidR="00DB72A4" w:rsidRPr="0020175B" w:rsidRDefault="00DB72A4" w:rsidP="00BB2FC8">
            <w:pPr>
              <w:pStyle w:val="Titre2"/>
              <w:rPr>
                <w:lang w:val="en-CA"/>
              </w:rPr>
            </w:pPr>
            <w:bookmarkStart w:id="517" w:name="__RefHeading__1074_296410584"/>
            <w:bookmarkStart w:id="518" w:name="__RefHeading__1081_1338712634"/>
            <w:bookmarkStart w:id="519" w:name="__RefHeading__1011_940877344"/>
            <w:bookmarkStart w:id="520" w:name="__RefHeading__8415_1378622865"/>
            <w:bookmarkStart w:id="521" w:name="__RefHeading__3006_1378622865"/>
            <w:bookmarkStart w:id="522" w:name="__RefHeading__905_1622893258"/>
            <w:bookmarkStart w:id="523" w:name="__RefHeading__897_746942823"/>
            <w:bookmarkStart w:id="524" w:name="__RefHeading__846_2068346959"/>
            <w:bookmarkStart w:id="525" w:name="__RefHeading__11907_2070677050"/>
            <w:bookmarkStart w:id="526" w:name="__RefHeading__880_840197702"/>
            <w:bookmarkStart w:id="527" w:name="__RefHeading__14582_313356584"/>
            <w:bookmarkStart w:id="528" w:name="__RefHeading__12920_313356584"/>
            <w:bookmarkStart w:id="529" w:name="__RefHeading__11370_313356584"/>
            <w:bookmarkStart w:id="530" w:name="__RefHeading__9932_313356584"/>
            <w:bookmarkStart w:id="531" w:name="__RefHeading__8077_313356584"/>
            <w:bookmarkStart w:id="532" w:name="__RefHeading__561_1973456737"/>
            <w:bookmarkStart w:id="533" w:name="__RefHeading__485_1462091452"/>
            <w:bookmarkStart w:id="534" w:name="__RefHeading__3700_2137508071"/>
            <w:bookmarkStart w:id="535" w:name="__RefHeading__3165_1488078753"/>
            <w:bookmarkStart w:id="536" w:name="__RefHeading__1804_1744149599"/>
            <w:bookmarkStart w:id="537" w:name="__RefHeading__361_1037130382"/>
            <w:bookmarkStart w:id="538" w:name="__RefHeading__301_528634967"/>
            <w:bookmarkStart w:id="539" w:name="__RefHeading__592_1616996356"/>
            <w:bookmarkStart w:id="540" w:name="__RefHeading__322_1403169175"/>
            <w:bookmarkStart w:id="541" w:name="__RefHeading__7968_1180481512"/>
            <w:bookmarkStart w:id="542" w:name="__RefHeading__269_1652688562"/>
            <w:bookmarkStart w:id="543" w:name="__RefHeading__3611_638885521"/>
            <w:bookmarkStart w:id="544" w:name="__RefHeading__2027_638885521"/>
            <w:bookmarkStart w:id="545" w:name="__RefHeading__4883_638885521"/>
            <w:bookmarkStart w:id="546" w:name="__RefHeading__181_1069027205"/>
            <w:bookmarkStart w:id="547" w:name="__RefHeading__34606_1180481512"/>
            <w:bookmarkStart w:id="548" w:name="__RefHeading__211_1207516483"/>
            <w:bookmarkStart w:id="549" w:name="__RefHeading__687_1724803592"/>
            <w:bookmarkStart w:id="550" w:name="__RefHeading__1333_528634967"/>
            <w:bookmarkStart w:id="551" w:name="__RefHeading__322_742086832"/>
            <w:bookmarkStart w:id="552" w:name="__RefHeading__899_890753680"/>
            <w:bookmarkStart w:id="553" w:name="__RefHeading__2651_2137508071"/>
            <w:bookmarkStart w:id="554" w:name="__RefHeading__460_2099186206"/>
            <w:bookmarkStart w:id="555" w:name="__RefHeading__511_361555741"/>
            <w:bookmarkStart w:id="556" w:name="__RefHeading__2815_1973456737"/>
            <w:bookmarkStart w:id="557" w:name="__RefHeading__9255_313356584"/>
            <w:bookmarkStart w:id="558" w:name="__RefHeading__10637_313356584"/>
            <w:bookmarkStart w:id="559" w:name="__RefHeading__12131_313356584"/>
            <w:bookmarkStart w:id="560" w:name="__RefHeading__13737_313356584"/>
            <w:bookmarkStart w:id="561" w:name="__RefHeading__15455_313356584"/>
            <w:bookmarkStart w:id="562" w:name="__RefHeading__2253_840197702"/>
            <w:bookmarkStart w:id="563" w:name="__RefHeading__823_1655144338"/>
            <w:bookmarkStart w:id="564" w:name="__RefHeading__869_51179467"/>
            <w:bookmarkStart w:id="565" w:name="__RefHeading__921_1950444858"/>
            <w:bookmarkStart w:id="566" w:name="__RefHeading__1583_194657520"/>
            <w:bookmarkStart w:id="567" w:name="__RefHeading__5343_1378622865"/>
            <w:bookmarkStart w:id="568" w:name="__RefHeading__10437_1378622865"/>
            <w:bookmarkStart w:id="569" w:name="__RefHeading__2504_1354280005"/>
            <w:bookmarkStart w:id="570" w:name="__RefHeading__1118_887083246"/>
            <w:bookmarkStart w:id="571" w:name="__RefHeading__2162_29641058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20175B">
              <w:rPr>
                <w:rFonts w:eastAsia="Times New Roman"/>
                <w:lang w:val="en-CA"/>
              </w:rPr>
              <w:t xml:space="preserve"> </w:t>
            </w:r>
            <w:bookmarkStart w:id="572" w:name="_Toc177127276"/>
            <w:r w:rsidR="00F63C0A" w:rsidRPr="0020175B">
              <w:rPr>
                <w:lang w:val="en-CA"/>
              </w:rPr>
              <w:t>CONTEXT</w:t>
            </w:r>
            <w:r w:rsidRPr="0020175B">
              <w:rPr>
                <w:lang w:val="en-CA"/>
              </w:rPr>
              <w:t xml:space="preserve">, STATE OF THE ART AND </w:t>
            </w:r>
            <w:r w:rsidRPr="0020175B">
              <w:rPr>
                <w:rFonts w:eastAsia="Verdana"/>
                <w:lang w:val="en-CA"/>
              </w:rPr>
              <w:t>PROJECT OBJECTIVES</w:t>
            </w:r>
            <w:bookmarkEnd w:id="572"/>
          </w:p>
        </w:tc>
      </w:tr>
    </w:tbl>
    <w:p w14:paraId="5C90CC7C" w14:textId="77777777" w:rsidR="00DB72A4" w:rsidRPr="0020175B" w:rsidRDefault="00DB72A4" w:rsidP="006525AF">
      <w:pPr>
        <w:numPr>
          <w:ilvl w:val="0"/>
          <w:numId w:val="15"/>
        </w:numPr>
        <w:rPr>
          <w:rFonts w:cs="Calibri"/>
          <w:i/>
          <w:color w:val="808080"/>
          <w:sz w:val="20"/>
          <w:szCs w:val="20"/>
          <w:lang w:val="en-CA"/>
        </w:rPr>
      </w:pPr>
      <w:r w:rsidRPr="0020175B">
        <w:rPr>
          <w:rFonts w:cs="Calibri"/>
          <w:i/>
          <w:iCs/>
          <w:color w:val="808080"/>
          <w:sz w:val="20"/>
          <w:szCs w:val="20"/>
          <w:lang w:val="en-CA"/>
        </w:rPr>
        <w:t>Describe the context in which the project takes place (</w:t>
      </w:r>
      <w:r w:rsidR="00986802" w:rsidRPr="0020175B">
        <w:rPr>
          <w:rFonts w:cs="Calibri"/>
          <w:i/>
          <w:color w:val="808080"/>
          <w:sz w:val="20"/>
          <w:szCs w:val="20"/>
          <w:lang w:val="en-CA"/>
        </w:rPr>
        <w:t>including the origin of the collaboration between the "academic" partner and the partner entity),</w:t>
      </w:r>
    </w:p>
    <w:p w14:paraId="3A019FB7" w14:textId="77777777" w:rsidR="00DB72A4" w:rsidRPr="0020175B" w:rsidRDefault="00DB72A4" w:rsidP="006525AF">
      <w:pPr>
        <w:numPr>
          <w:ilvl w:val="0"/>
          <w:numId w:val="5"/>
        </w:numPr>
        <w:spacing w:before="45"/>
        <w:rPr>
          <w:rFonts w:cs="Calibri"/>
          <w:i/>
          <w:iCs/>
          <w:color w:val="808080"/>
          <w:sz w:val="20"/>
          <w:szCs w:val="20"/>
          <w:lang w:val="en-CA"/>
        </w:rPr>
      </w:pPr>
      <w:r w:rsidRPr="0020175B">
        <w:rPr>
          <w:rFonts w:cs="Calibri"/>
          <w:i/>
          <w:iCs/>
          <w:color w:val="808080"/>
          <w:sz w:val="20"/>
          <w:szCs w:val="20"/>
          <w:lang w:val="en-CA"/>
        </w:rPr>
        <w:t>Describe the state of the art in the field of the project,</w:t>
      </w:r>
    </w:p>
    <w:p w14:paraId="6B59142F" w14:textId="6E58D0D6" w:rsidR="00DB72A4" w:rsidRPr="0020175B" w:rsidRDefault="00471EB6" w:rsidP="006525AF">
      <w:pPr>
        <w:numPr>
          <w:ilvl w:val="0"/>
          <w:numId w:val="5"/>
        </w:numPr>
        <w:spacing w:before="45"/>
        <w:rPr>
          <w:rFonts w:ascii="Times New Roman" w:hAnsi="Times New Roman" w:cs="Times New Roman"/>
          <w:color w:val="000000"/>
          <w:szCs w:val="22"/>
          <w:lang w:val="en-CA"/>
        </w:rPr>
      </w:pPr>
      <w:r w:rsidRPr="0020175B">
        <w:rPr>
          <w:rFonts w:cs="Calibri"/>
          <w:i/>
          <w:iCs/>
          <w:color w:val="808080"/>
          <w:sz w:val="20"/>
          <w:szCs w:val="20"/>
          <w:lang w:val="en-CA"/>
        </w:rPr>
        <w:t xml:space="preserve">Explain </w:t>
      </w:r>
      <w:r w:rsidR="00DB72A4" w:rsidRPr="0020175B">
        <w:rPr>
          <w:rFonts w:cs="Calibri"/>
          <w:i/>
          <w:iCs/>
          <w:color w:val="808080"/>
          <w:sz w:val="20"/>
          <w:szCs w:val="20"/>
          <w:lang w:val="en-CA"/>
        </w:rPr>
        <w:t>how the project is innovative in relation to the state of the art and what are the needs and challenges in terms of knowledge production.</w:t>
      </w:r>
    </w:p>
    <w:p w14:paraId="53682DB5" w14:textId="2A068C7C" w:rsidR="00981DC4" w:rsidRPr="0020175B" w:rsidRDefault="00981DC4" w:rsidP="006525AF">
      <w:pPr>
        <w:numPr>
          <w:ilvl w:val="0"/>
          <w:numId w:val="5"/>
        </w:numPr>
        <w:spacing w:before="45"/>
        <w:rPr>
          <w:rFonts w:cs="Calibri"/>
          <w:i/>
          <w:iCs/>
          <w:color w:val="808080"/>
          <w:sz w:val="20"/>
          <w:szCs w:val="20"/>
          <w:lang w:val="en-CA"/>
        </w:rPr>
      </w:pPr>
      <w:r w:rsidRPr="0020175B">
        <w:rPr>
          <w:rFonts w:cs="Calibri"/>
          <w:i/>
          <w:iCs/>
          <w:color w:val="808080"/>
          <w:sz w:val="20"/>
          <w:szCs w:val="20"/>
          <w:lang w:val="en-CA"/>
        </w:rPr>
        <w:t>Describe the objectives of the project and the underlying research questions</w:t>
      </w:r>
      <w:r w:rsidR="00471EB6" w:rsidRPr="0020175B">
        <w:rPr>
          <w:rFonts w:cs="Calibri"/>
          <w:i/>
          <w:iCs/>
          <w:color w:val="808080"/>
          <w:sz w:val="20"/>
          <w:szCs w:val="20"/>
          <w:lang w:val="en-CA"/>
        </w:rPr>
        <w:t xml:space="preserve"> as well as</w:t>
      </w:r>
      <w:r w:rsidR="001C3548" w:rsidRPr="0020175B">
        <w:rPr>
          <w:rFonts w:cs="Calibri"/>
          <w:i/>
          <w:iCs/>
          <w:color w:val="808080"/>
          <w:sz w:val="20"/>
          <w:szCs w:val="20"/>
          <w:lang w:val="en-CA"/>
        </w:rPr>
        <w:t xml:space="preserve"> working hypotheses</w:t>
      </w:r>
    </w:p>
    <w:p w14:paraId="5EAE627A" w14:textId="77777777" w:rsidR="00DB72A4" w:rsidRPr="0020175B" w:rsidRDefault="00DB72A4">
      <w:pPr>
        <w:rPr>
          <w:rFonts w:ascii="Times New Roman" w:hAnsi="Times New Roman" w:cs="Times New Roman"/>
          <w:color w:val="000000"/>
          <w:szCs w:val="22"/>
          <w:lang w:val="en-CA"/>
        </w:rPr>
      </w:pPr>
    </w:p>
    <w:p w14:paraId="6304C779" w14:textId="77777777" w:rsidR="00DB72A4" w:rsidRPr="0020175B" w:rsidRDefault="00DB72A4">
      <w:pPr>
        <w:pStyle w:val="Corpsdetexte"/>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49654F0A" w14:textId="46DBC858" w:rsidR="00DB72A4" w:rsidRPr="0020175B" w:rsidRDefault="00DB72A4">
      <w:pPr>
        <w:pStyle w:val="Corpsdetexte"/>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0E80C7D5" w14:textId="77777777" w:rsidR="0041749C" w:rsidRPr="0020175B" w:rsidRDefault="0041749C" w:rsidP="0041749C">
      <w:pPr>
        <w:pStyle w:val="Corpsdetexte"/>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7D7EE68E" w14:textId="77777777" w:rsidR="0041749C" w:rsidRPr="0020175B" w:rsidRDefault="0041749C" w:rsidP="0041749C">
      <w:pPr>
        <w:pStyle w:val="Corpsdetexte"/>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78A1ACC9" w14:textId="13A5EA11" w:rsidR="0041749C" w:rsidRPr="0020175B" w:rsidRDefault="0041749C" w:rsidP="0041749C">
      <w:pPr>
        <w:pStyle w:val="Corpsdetexte"/>
        <w:spacing w:before="160"/>
        <w:rPr>
          <w:rFonts w:cs="Calibri"/>
          <w:i/>
          <w:iCs/>
          <w:color w:val="7F7F7F" w:themeColor="text1" w:themeTint="80"/>
          <w:sz w:val="20"/>
          <w:szCs w:val="20"/>
          <w:lang w:val="en-CA"/>
        </w:rPr>
      </w:pPr>
      <w:r w:rsidRPr="0020175B">
        <w:rPr>
          <w:rFonts w:cs="Calibri"/>
          <w:i/>
          <w:iCs/>
          <w:color w:val="7F7F7F" w:themeColor="text1" w:themeTint="80"/>
          <w:sz w:val="20"/>
          <w:szCs w:val="20"/>
          <w:lang w:val="en-CA"/>
        </w:rPr>
        <w:t>Please summarize the above information in the following box:</w:t>
      </w:r>
    </w:p>
    <w:p w14:paraId="4E96038E" w14:textId="77777777" w:rsidR="00DB72A4" w:rsidRPr="0020175B" w:rsidRDefault="00195BB9">
      <w:p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In brief: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05058" w:rsidRPr="0020175B" w14:paraId="08799AE3" w14:textId="77777777" w:rsidTr="005810A4">
        <w:tc>
          <w:tcPr>
            <w:tcW w:w="9778" w:type="dxa"/>
            <w:shd w:val="clear" w:color="auto" w:fill="auto"/>
          </w:tcPr>
          <w:p w14:paraId="6C133F04" w14:textId="6F24371C" w:rsidR="00105058" w:rsidRPr="0020175B" w:rsidRDefault="00105058" w:rsidP="005810A4">
            <w:pPr>
              <w:spacing w:before="120"/>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Objectives:</w:t>
            </w:r>
          </w:p>
          <w:p w14:paraId="396573E4" w14:textId="77777777" w:rsidR="00105058" w:rsidRPr="0020175B" w:rsidRDefault="00105058" w:rsidP="006525AF">
            <w:pPr>
              <w:numPr>
                <w:ilvl w:val="0"/>
                <w:numId w:val="17"/>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041BB9FD" w14:textId="77777777" w:rsidR="00105058" w:rsidRPr="0020175B" w:rsidRDefault="00105058" w:rsidP="006525AF">
            <w:pPr>
              <w:numPr>
                <w:ilvl w:val="0"/>
                <w:numId w:val="17"/>
              </w:numPr>
              <w:spacing w:after="120"/>
              <w:ind w:left="714" w:hanging="357"/>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36BACF51" w14:textId="77777777" w:rsidR="00105058" w:rsidRPr="0020175B" w:rsidRDefault="00105058" w:rsidP="005810A4">
            <w:p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Underlying Research Questions:</w:t>
            </w:r>
          </w:p>
          <w:p w14:paraId="37B016F1" w14:textId="77777777" w:rsidR="00105058" w:rsidRPr="0020175B" w:rsidRDefault="00105058" w:rsidP="006525AF">
            <w:pPr>
              <w:numPr>
                <w:ilvl w:val="0"/>
                <w:numId w:val="18"/>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796CDE15" w14:textId="77777777" w:rsidR="00105058" w:rsidRPr="0020175B" w:rsidRDefault="00105058" w:rsidP="006525AF">
            <w:pPr>
              <w:numPr>
                <w:ilvl w:val="0"/>
                <w:numId w:val="18"/>
              </w:numPr>
              <w:spacing w:after="120"/>
              <w:ind w:left="714" w:hanging="357"/>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6090D738" w14:textId="15575CC0" w:rsidR="00105058" w:rsidRPr="0020175B" w:rsidRDefault="00471EB6" w:rsidP="005810A4">
            <w:p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Main</w:t>
            </w:r>
            <w:r w:rsidR="00105058" w:rsidRPr="0020175B">
              <w:rPr>
                <w:rFonts w:ascii="Times New Roman" w:hAnsi="Times New Roman" w:cs="Times New Roman"/>
                <w:i/>
                <w:iCs/>
                <w:color w:val="000000"/>
                <w:szCs w:val="22"/>
                <w:lang w:val="en-CA"/>
              </w:rPr>
              <w:t xml:space="preserve"> innovations:</w:t>
            </w:r>
          </w:p>
          <w:p w14:paraId="2F9D6878" w14:textId="77777777" w:rsidR="00105058" w:rsidRPr="0020175B" w:rsidRDefault="00105058" w:rsidP="006525AF">
            <w:pPr>
              <w:numPr>
                <w:ilvl w:val="0"/>
                <w:numId w:val="19"/>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44BD975D" w14:textId="77777777" w:rsidR="00105058" w:rsidRPr="0020175B" w:rsidRDefault="00105058" w:rsidP="006525AF">
            <w:pPr>
              <w:numPr>
                <w:ilvl w:val="0"/>
                <w:numId w:val="19"/>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3864A779" w14:textId="77777777" w:rsidR="00105058" w:rsidRPr="0020175B" w:rsidRDefault="00105058" w:rsidP="005810A4">
            <w:pPr>
              <w:jc w:val="both"/>
              <w:rPr>
                <w:rFonts w:ascii="Times New Roman" w:hAnsi="Times New Roman" w:cs="Times New Roman"/>
                <w:i/>
                <w:iCs/>
                <w:color w:val="000000"/>
                <w:szCs w:val="22"/>
                <w:lang w:val="en-CA"/>
              </w:rPr>
            </w:pPr>
          </w:p>
        </w:tc>
      </w:tr>
    </w:tbl>
    <w:p w14:paraId="3C37A658" w14:textId="77777777" w:rsidR="00105058" w:rsidRPr="0020175B" w:rsidRDefault="00105058">
      <w:pPr>
        <w:jc w:val="both"/>
        <w:rPr>
          <w:rFonts w:ascii="Times New Roman" w:hAnsi="Times New Roman" w:cs="Times New Roman"/>
          <w:i/>
          <w:iCs/>
          <w:color w:val="000000"/>
          <w:szCs w:val="22"/>
          <w:lang w:val="en-CA"/>
        </w:rPr>
      </w:pPr>
    </w:p>
    <w:p w14:paraId="3DF55A6E" w14:textId="77777777" w:rsidR="00DB72A4" w:rsidRPr="0020175B" w:rsidRDefault="00DB72A4">
      <w:pPr>
        <w:jc w:val="both"/>
        <w:rPr>
          <w:rFonts w:ascii="Times New Roman" w:hAnsi="Times New Roman" w:cs="Times New Roman"/>
          <w:i/>
          <w:iCs/>
          <w:color w:val="000000"/>
          <w:szCs w:val="22"/>
          <w:lang w:val="en-CA"/>
        </w:rPr>
      </w:pPr>
    </w:p>
    <w:tbl>
      <w:tblPr>
        <w:tblW w:w="0" w:type="auto"/>
        <w:tblInd w:w="-201" w:type="dxa"/>
        <w:tblLayout w:type="fixed"/>
        <w:tblLook w:val="0000" w:firstRow="0" w:lastRow="0" w:firstColumn="0" w:lastColumn="0" w:noHBand="0" w:noVBand="0"/>
      </w:tblPr>
      <w:tblGrid>
        <w:gridCol w:w="10283"/>
      </w:tblGrid>
      <w:tr w:rsidR="00DB72A4" w:rsidRPr="0020175B" w14:paraId="3F5BCB93"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89B0D59" w14:textId="77777777" w:rsidR="00DB72A4" w:rsidRPr="0020175B" w:rsidRDefault="00DB72A4" w:rsidP="00BB2FC8">
            <w:pPr>
              <w:pStyle w:val="Titre2"/>
              <w:rPr>
                <w:lang w:val="en-CA"/>
              </w:rPr>
            </w:pPr>
            <w:bookmarkStart w:id="573" w:name="__RefHeading__1076_296410584"/>
            <w:bookmarkStart w:id="574" w:name="__RefHeading__1083_1338712634"/>
            <w:bookmarkStart w:id="575" w:name="__RefHeading__1013_940877344"/>
            <w:bookmarkStart w:id="576" w:name="__RefHeading__8417_1378622865"/>
            <w:bookmarkStart w:id="577" w:name="__RefHeading__3008_1378622865"/>
            <w:bookmarkStart w:id="578" w:name="__RefHeading__907_1622893258"/>
            <w:bookmarkStart w:id="579" w:name="__RefHeading__899_746942823"/>
            <w:bookmarkStart w:id="580" w:name="__RefHeading__848_2068346959"/>
            <w:bookmarkStart w:id="581" w:name="__RefHeading__11909_2070677050"/>
            <w:bookmarkStart w:id="582" w:name="__RefHeading__882_840197702"/>
            <w:bookmarkStart w:id="583" w:name="__RefHeading__14584_313356584"/>
            <w:bookmarkStart w:id="584" w:name="__RefHeading__12922_313356584"/>
            <w:bookmarkStart w:id="585" w:name="__RefHeading__11372_313356584"/>
            <w:bookmarkStart w:id="586" w:name="__RefHeading__9934_313356584"/>
            <w:bookmarkStart w:id="587" w:name="__RefHeading__8079_313356584"/>
            <w:bookmarkStart w:id="588" w:name="__RefHeading__563_1973456737"/>
            <w:bookmarkStart w:id="589" w:name="__RefHeading__487_1462091452"/>
            <w:bookmarkStart w:id="590" w:name="__RefHeading__3702_2137508071"/>
            <w:bookmarkStart w:id="591" w:name="__RefHeading__3167_1488078753"/>
            <w:bookmarkStart w:id="592" w:name="__RefHeading__1806_1744149599"/>
            <w:bookmarkStart w:id="593" w:name="__RefHeading__363_1037130382"/>
            <w:bookmarkStart w:id="594" w:name="__RefHeading__303_528634967"/>
            <w:bookmarkStart w:id="595" w:name="__RefHeading__594_1616996356"/>
            <w:bookmarkStart w:id="596" w:name="__RefHeading__324_1403169175"/>
            <w:bookmarkStart w:id="597" w:name="__RefHeading__7970_1180481512"/>
            <w:bookmarkStart w:id="598" w:name="__RefHeading__271_1652688562"/>
            <w:bookmarkStart w:id="599" w:name="__RefHeading__3613_638885521"/>
            <w:bookmarkStart w:id="600" w:name="__RefHeading__2029_638885521"/>
            <w:bookmarkStart w:id="601" w:name="__RefHeading__4885_638885521"/>
            <w:bookmarkStart w:id="602" w:name="__RefHeading__183_1069027205"/>
            <w:bookmarkStart w:id="603" w:name="__RefHeading__34608_1180481512"/>
            <w:bookmarkStart w:id="604" w:name="__RefHeading__213_1207516483"/>
            <w:bookmarkStart w:id="605" w:name="__RefHeading__689_1724803592"/>
            <w:bookmarkStart w:id="606" w:name="__RefHeading__1335_528634967"/>
            <w:bookmarkStart w:id="607" w:name="__RefHeading__324_742086832"/>
            <w:bookmarkStart w:id="608" w:name="__RefHeading__901_890753680"/>
            <w:bookmarkStart w:id="609" w:name="__RefHeading__2653_2137508071"/>
            <w:bookmarkStart w:id="610" w:name="__RefHeading__462_2099186206"/>
            <w:bookmarkStart w:id="611" w:name="__RefHeading__513_361555741"/>
            <w:bookmarkStart w:id="612" w:name="__RefHeading__2817_1973456737"/>
            <w:bookmarkStart w:id="613" w:name="__RefHeading__9257_313356584"/>
            <w:bookmarkStart w:id="614" w:name="__RefHeading__10639_313356584"/>
            <w:bookmarkStart w:id="615" w:name="__RefHeading__12133_313356584"/>
            <w:bookmarkStart w:id="616" w:name="__RefHeading__13739_313356584"/>
            <w:bookmarkStart w:id="617" w:name="__RefHeading__15457_313356584"/>
            <w:bookmarkStart w:id="618" w:name="__RefHeading__2255_840197702"/>
            <w:bookmarkStart w:id="619" w:name="__RefHeading__825_1655144338"/>
            <w:bookmarkStart w:id="620" w:name="__RefHeading__871_51179467"/>
            <w:bookmarkStart w:id="621" w:name="__RefHeading__923_1950444858"/>
            <w:bookmarkStart w:id="622" w:name="__RefHeading__1585_194657520"/>
            <w:bookmarkStart w:id="623" w:name="__RefHeading__5345_1378622865"/>
            <w:bookmarkStart w:id="624" w:name="__RefHeading__10439_1378622865"/>
            <w:bookmarkStart w:id="625" w:name="__RefHeading__2506_1354280005"/>
            <w:bookmarkStart w:id="626" w:name="__RefHeading__1120_887083246"/>
            <w:bookmarkStart w:id="627" w:name="__RefHeading__2164_29641058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0175B">
              <w:rPr>
                <w:rFonts w:eastAsia="Times New Roman"/>
                <w:lang w:val="en-CA"/>
              </w:rPr>
              <w:t xml:space="preserve"> </w:t>
            </w:r>
            <w:bookmarkStart w:id="628" w:name="_Toc177127277"/>
            <w:r w:rsidRPr="0020175B">
              <w:rPr>
                <w:lang w:val="en-CA"/>
              </w:rPr>
              <w:t>PROJECT PROGRAM</w:t>
            </w:r>
            <w:bookmarkEnd w:id="628"/>
          </w:p>
        </w:tc>
      </w:tr>
    </w:tbl>
    <w:p w14:paraId="3F9DA1BE" w14:textId="555C404F" w:rsidR="006219E8" w:rsidRPr="0020175B" w:rsidRDefault="00DB72A4">
      <w:pPr>
        <w:autoSpaceDE w:val="0"/>
        <w:spacing w:before="45" w:line="200" w:lineRule="atLeast"/>
        <w:jc w:val="both"/>
        <w:rPr>
          <w:rFonts w:cs="Calibri"/>
          <w:i/>
          <w:color w:val="808080"/>
          <w:sz w:val="20"/>
          <w:szCs w:val="20"/>
          <w:lang w:val="en-CA"/>
        </w:rPr>
      </w:pPr>
      <w:r w:rsidRPr="0020175B">
        <w:rPr>
          <w:rFonts w:cs="Calibri"/>
          <w:i/>
          <w:color w:val="808080"/>
          <w:sz w:val="20"/>
          <w:szCs w:val="20"/>
          <w:lang w:val="en-CA"/>
        </w:rPr>
        <w:t xml:space="preserve">Describe the work program over the total duration of the project (48 months). </w:t>
      </w:r>
    </w:p>
    <w:p w14:paraId="69364F8D" w14:textId="00B574F7" w:rsidR="003432A6" w:rsidRPr="0020175B" w:rsidRDefault="00C044AF">
      <w:pPr>
        <w:autoSpaceDE w:val="0"/>
        <w:spacing w:before="45" w:line="200" w:lineRule="atLeast"/>
        <w:jc w:val="both"/>
        <w:rPr>
          <w:color w:val="0000CC"/>
          <w:szCs w:val="22"/>
          <w:lang w:val="en-CA"/>
        </w:rPr>
      </w:pPr>
      <w:r w:rsidRPr="0020175B">
        <w:rPr>
          <w:rFonts w:cs="Calibri"/>
          <w:iCs/>
          <w:color w:val="0000CC"/>
          <w:szCs w:val="22"/>
          <w:u w:val="single"/>
          <w:lang w:val="en-CA"/>
        </w:rPr>
        <w:t>Note</w:t>
      </w:r>
      <w:r w:rsidRPr="0020175B">
        <w:rPr>
          <w:color w:val="0000CC"/>
          <w:szCs w:val="22"/>
          <w:lang w:val="en-CA"/>
        </w:rPr>
        <w:t xml:space="preserve">: We are aware that the work program may evolve during a doctoral project, with the agreement of all parties and Innoviris, due to certain results obtained, the deepening of the state of the art, obstacles encountered, etc. </w:t>
      </w:r>
      <w:r w:rsidR="00953379" w:rsidRPr="0020175B">
        <w:rPr>
          <w:color w:val="0000CC"/>
          <w:szCs w:val="22"/>
          <w:lang w:val="en-CA"/>
        </w:rPr>
        <w:t>Uncertainties are indeed inherent in a research project</w:t>
      </w:r>
      <w:r w:rsidRPr="0020175B">
        <w:rPr>
          <w:color w:val="0000CC"/>
          <w:szCs w:val="22"/>
          <w:lang w:val="en-CA"/>
        </w:rPr>
        <w:t xml:space="preserve">. However, it is essential that we have a clear view of what is initially envisaged. The description of the work program must therefore be sufficiently rigorous and detailed for a jury composed of academic experts and representatives of Innoviris to assess whether the project is indeed </w:t>
      </w:r>
      <w:r w:rsidR="00953379" w:rsidRPr="0020175B">
        <w:rPr>
          <w:color w:val="0000CC"/>
          <w:szCs w:val="22"/>
          <w:lang w:val="en-CA"/>
        </w:rPr>
        <w:t xml:space="preserve">a </w:t>
      </w:r>
      <w:r w:rsidRPr="0020175B">
        <w:rPr>
          <w:color w:val="0000CC"/>
          <w:szCs w:val="22"/>
          <w:lang w:val="en-CA"/>
        </w:rPr>
        <w:t xml:space="preserve">doctoral research and to position </w:t>
      </w:r>
      <w:r w:rsidR="00471EB6" w:rsidRPr="0020175B">
        <w:rPr>
          <w:color w:val="0000CC"/>
          <w:szCs w:val="22"/>
          <w:lang w:val="en-CA"/>
        </w:rPr>
        <w:t xml:space="preserve">themselves </w:t>
      </w:r>
      <w:r w:rsidRPr="0020175B">
        <w:rPr>
          <w:color w:val="0000CC"/>
          <w:szCs w:val="22"/>
          <w:lang w:val="en-CA"/>
        </w:rPr>
        <w:t>on its quality and feasibility. This part is one of the essential elements of the document.</w:t>
      </w:r>
    </w:p>
    <w:p w14:paraId="48DAA4CA" w14:textId="77777777" w:rsidR="00C044AF" w:rsidRPr="0020175B" w:rsidRDefault="00C044AF">
      <w:pPr>
        <w:autoSpaceDE w:val="0"/>
        <w:spacing w:before="45" w:line="200" w:lineRule="atLeast"/>
        <w:jc w:val="both"/>
        <w:rPr>
          <w:rFonts w:cs="Calibri"/>
          <w:i/>
          <w:color w:val="808080"/>
          <w:sz w:val="20"/>
          <w:szCs w:val="20"/>
          <w:lang w:val="en-CA"/>
        </w:rPr>
      </w:pPr>
    </w:p>
    <w:p w14:paraId="1D52B99C" w14:textId="6D987B5E" w:rsidR="006219E8" w:rsidRPr="0020175B" w:rsidRDefault="006219E8" w:rsidP="00953379">
      <w:pPr>
        <w:numPr>
          <w:ilvl w:val="0"/>
          <w:numId w:val="15"/>
        </w:numPr>
        <w:autoSpaceDE w:val="0"/>
        <w:spacing w:before="45" w:after="40" w:line="200" w:lineRule="atLeast"/>
        <w:ind w:left="714" w:hanging="357"/>
        <w:jc w:val="both"/>
        <w:rPr>
          <w:rFonts w:cs="Calibri"/>
          <w:i/>
          <w:color w:val="808080"/>
          <w:sz w:val="20"/>
          <w:szCs w:val="20"/>
          <w:lang w:val="en-CA"/>
        </w:rPr>
      </w:pPr>
      <w:r w:rsidRPr="0020175B">
        <w:rPr>
          <w:rFonts w:cs="Calibri"/>
          <w:i/>
          <w:color w:val="808080"/>
          <w:sz w:val="20"/>
          <w:szCs w:val="20"/>
          <w:lang w:val="en-CA"/>
        </w:rPr>
        <w:t xml:space="preserve">Please provide an introductory paragraph describing the structure of the work program (link between the </w:t>
      </w:r>
      <w:proofErr w:type="spellStart"/>
      <w:r w:rsidRPr="0020175B">
        <w:rPr>
          <w:rFonts w:cs="Calibri"/>
          <w:i/>
          <w:color w:val="808080"/>
          <w:sz w:val="20"/>
          <w:szCs w:val="20"/>
          <w:lang w:val="en-CA"/>
        </w:rPr>
        <w:t>workpackages</w:t>
      </w:r>
      <w:proofErr w:type="spellEnd"/>
      <w:r w:rsidRPr="0020175B">
        <w:rPr>
          <w:rFonts w:cs="Calibri"/>
          <w:i/>
          <w:color w:val="808080"/>
          <w:sz w:val="20"/>
          <w:szCs w:val="20"/>
          <w:lang w:val="en-CA"/>
        </w:rPr>
        <w:t>, organisation of work between the two partners, etc.). Suggestion: Provide a block diagram.</w:t>
      </w:r>
    </w:p>
    <w:p w14:paraId="09A7695F" w14:textId="77777777" w:rsidR="00DB72A4" w:rsidRPr="0020175B" w:rsidRDefault="00DB72A4" w:rsidP="006525AF">
      <w:pPr>
        <w:numPr>
          <w:ilvl w:val="0"/>
          <w:numId w:val="15"/>
        </w:numPr>
        <w:autoSpaceDE w:val="0"/>
        <w:spacing w:before="45" w:line="200" w:lineRule="atLeast"/>
        <w:jc w:val="both"/>
        <w:rPr>
          <w:rFonts w:cs="Calibri"/>
          <w:i/>
          <w:color w:val="808080"/>
          <w:sz w:val="20"/>
          <w:szCs w:val="20"/>
          <w:lang w:val="en-CA"/>
        </w:rPr>
      </w:pPr>
      <w:r w:rsidRPr="0020175B">
        <w:rPr>
          <w:rFonts w:cs="Calibri"/>
          <w:i/>
          <w:color w:val="808080"/>
          <w:sz w:val="20"/>
          <w:szCs w:val="20"/>
          <w:lang w:val="en-CA"/>
        </w:rPr>
        <w:t xml:space="preserve">The work program must be subdivided into </w:t>
      </w:r>
      <w:proofErr w:type="spellStart"/>
      <w:r w:rsidRPr="0020175B">
        <w:rPr>
          <w:rFonts w:cs="Calibri"/>
          <w:i/>
          <w:color w:val="808080"/>
          <w:sz w:val="20"/>
          <w:szCs w:val="20"/>
          <w:lang w:val="en-CA"/>
        </w:rPr>
        <w:t>workpackages</w:t>
      </w:r>
      <w:proofErr w:type="spellEnd"/>
      <w:r w:rsidRPr="0020175B">
        <w:rPr>
          <w:rFonts w:cs="Calibri"/>
          <w:i/>
          <w:color w:val="808080"/>
          <w:sz w:val="20"/>
          <w:szCs w:val="20"/>
          <w:lang w:val="en-CA"/>
        </w:rPr>
        <w:t xml:space="preserve"> containing the following information:</w:t>
      </w:r>
    </w:p>
    <w:p w14:paraId="768210DD" w14:textId="77777777" w:rsidR="00DB72A4" w:rsidRPr="0020175B" w:rsidRDefault="00DB72A4">
      <w:pPr>
        <w:pStyle w:val="StyleJustifi"/>
        <w:spacing w:before="238" w:after="0"/>
        <w:jc w:val="left"/>
        <w:rPr>
          <w:rFonts w:ascii="Times New Roman" w:hAnsi="Times New Roman"/>
          <w:sz w:val="22"/>
          <w:szCs w:val="22"/>
          <w:lang w:val="en-CA"/>
        </w:rPr>
      </w:pPr>
      <w:r w:rsidRPr="0020175B">
        <w:rPr>
          <w:rFonts w:ascii="Times New Roman" w:hAnsi="Times New Roman"/>
          <w:b/>
          <w:bCs/>
          <w:i/>
          <w:iCs/>
          <w:sz w:val="22"/>
          <w:szCs w:val="22"/>
          <w:lang w:val="en-CA"/>
        </w:rPr>
        <w:lastRenderedPageBreak/>
        <w:t>WP X:</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896"/>
        <w:gridCol w:w="2430"/>
      </w:tblGrid>
      <w:tr w:rsidR="00ED0436" w:rsidRPr="0020175B" w14:paraId="6999A3F7" w14:textId="77777777" w:rsidTr="00482331">
        <w:tc>
          <w:tcPr>
            <w:tcW w:w="1896" w:type="dxa"/>
            <w:shd w:val="clear" w:color="auto" w:fill="auto"/>
          </w:tcPr>
          <w:p w14:paraId="76CDE6B1" w14:textId="4A916034" w:rsidR="00DB72A4" w:rsidRPr="0020175B" w:rsidRDefault="00DB72A4">
            <w:pPr>
              <w:pStyle w:val="Contenudetableau"/>
              <w:snapToGrid w:val="0"/>
              <w:rPr>
                <w:rFonts w:ascii="Times New Roman" w:hAnsi="Times New Roman" w:cs="Times New Roman"/>
                <w:szCs w:val="22"/>
                <w:lang w:val="en-CA"/>
              </w:rPr>
            </w:pPr>
            <w:r w:rsidRPr="0020175B">
              <w:rPr>
                <w:rFonts w:ascii="Times New Roman" w:hAnsi="Times New Roman" w:cs="Times New Roman"/>
                <w:szCs w:val="22"/>
                <w:lang w:val="en-CA"/>
              </w:rPr>
              <w:t>FTE</w:t>
            </w:r>
            <w:r w:rsidR="0097018D">
              <w:rPr>
                <w:rFonts w:ascii="Times New Roman" w:hAnsi="Times New Roman" w:cs="Times New Roman"/>
                <w:szCs w:val="22"/>
                <w:lang w:val="en-CA"/>
              </w:rPr>
              <w:t>: …</w:t>
            </w:r>
          </w:p>
        </w:tc>
        <w:tc>
          <w:tcPr>
            <w:tcW w:w="2430" w:type="dxa"/>
            <w:shd w:val="clear" w:color="auto" w:fill="auto"/>
          </w:tcPr>
          <w:p w14:paraId="5418109B" w14:textId="236543B1" w:rsidR="00DB72A4" w:rsidRPr="0020175B" w:rsidRDefault="00DB72A4">
            <w:pPr>
              <w:pStyle w:val="Contenudetableau"/>
              <w:snapToGrid w:val="0"/>
              <w:rPr>
                <w:lang w:val="en-CA"/>
              </w:rPr>
            </w:pPr>
            <w:r w:rsidRPr="0020175B">
              <w:rPr>
                <w:rFonts w:ascii="Times New Roman" w:hAnsi="Times New Roman" w:cs="Times New Roman"/>
                <w:szCs w:val="22"/>
                <w:lang w:val="en-CA"/>
              </w:rPr>
              <w:t>Duration</w:t>
            </w:r>
            <w:r w:rsidR="0097018D">
              <w:rPr>
                <w:rFonts w:ascii="Times New Roman" w:hAnsi="Times New Roman" w:cs="Times New Roman"/>
                <w:szCs w:val="22"/>
                <w:lang w:val="en-CA"/>
              </w:rPr>
              <w:t>: ……</w:t>
            </w:r>
          </w:p>
        </w:tc>
      </w:tr>
    </w:tbl>
    <w:p w14:paraId="0ED440B8" w14:textId="422713F4" w:rsidR="00DB72A4" w:rsidRPr="0020175B" w:rsidRDefault="00DB72A4">
      <w:pPr>
        <w:pStyle w:val="Corpsdetexte21"/>
        <w:spacing w:before="238" w:after="0" w:line="240" w:lineRule="auto"/>
        <w:rPr>
          <w:rFonts w:cs="Calibri"/>
          <w:i/>
          <w:color w:val="808080"/>
          <w:sz w:val="20"/>
          <w:lang w:val="en-CA"/>
        </w:rPr>
      </w:pPr>
      <w:r w:rsidRPr="0020175B">
        <w:rPr>
          <w:rFonts w:ascii="Times New Roman" w:hAnsi="Times New Roman" w:cs="Times New Roman"/>
          <w:b/>
          <w:i/>
          <w:iCs/>
          <w:szCs w:val="22"/>
          <w:lang w:val="en-CA"/>
        </w:rPr>
        <w:t>Objectives:</w:t>
      </w:r>
    </w:p>
    <w:p w14:paraId="7FC38977" w14:textId="529AAE51" w:rsidR="00DB72A4" w:rsidRPr="0020175B" w:rsidRDefault="00DB72A4">
      <w:pPr>
        <w:pStyle w:val="Corpsdetexte21"/>
        <w:spacing w:before="45" w:after="0" w:line="240" w:lineRule="auto"/>
        <w:rPr>
          <w:rFonts w:ascii="Times New Roman" w:eastAsia="Times New Roman" w:hAnsi="Times New Roman" w:cs="Times New Roman"/>
          <w:szCs w:val="22"/>
          <w:lang w:val="en-CA"/>
        </w:rPr>
      </w:pPr>
      <w:r w:rsidRPr="0020175B">
        <w:rPr>
          <w:rFonts w:cs="Calibri"/>
          <w:i/>
          <w:color w:val="808080"/>
          <w:sz w:val="20"/>
          <w:lang w:val="en-CA"/>
        </w:rPr>
        <w:t xml:space="preserve">Provide a description of the </w:t>
      </w:r>
      <w:r w:rsidR="00953379" w:rsidRPr="0020175B">
        <w:rPr>
          <w:rFonts w:cs="Calibri"/>
          <w:i/>
          <w:color w:val="808080"/>
          <w:sz w:val="20"/>
          <w:lang w:val="en-CA"/>
        </w:rPr>
        <w:t>objective(s)</w:t>
      </w:r>
      <w:r w:rsidRPr="0020175B">
        <w:rPr>
          <w:rFonts w:cs="Calibri"/>
          <w:i/>
          <w:color w:val="808080"/>
          <w:sz w:val="20"/>
          <w:lang w:val="en-CA"/>
        </w:rPr>
        <w:t xml:space="preserve"> of this </w:t>
      </w:r>
      <w:proofErr w:type="spellStart"/>
      <w:r w:rsidRPr="0020175B">
        <w:rPr>
          <w:rFonts w:cs="Calibri"/>
          <w:i/>
          <w:color w:val="808080"/>
          <w:sz w:val="20"/>
          <w:lang w:val="en-CA"/>
        </w:rPr>
        <w:t>workpackage</w:t>
      </w:r>
      <w:proofErr w:type="spellEnd"/>
    </w:p>
    <w:p w14:paraId="0B7D8408" w14:textId="77777777" w:rsidR="00DB72A4" w:rsidRPr="0020175B" w:rsidRDefault="00DB72A4">
      <w:pPr>
        <w:spacing w:before="102" w:after="40"/>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93EECAA" w14:textId="77777777" w:rsidR="00DB72A4" w:rsidRPr="0020175B" w:rsidRDefault="00DB72A4">
      <w:pPr>
        <w:spacing w:before="102" w:after="40"/>
        <w:rPr>
          <w:rFonts w:ascii="Times New Roman" w:hAnsi="Times New Roman" w:cs="Times New Roman"/>
          <w:b/>
          <w:i/>
          <w:iCs/>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2E0A13B8" w14:textId="77777777" w:rsidR="00DB72A4" w:rsidRPr="0020175B" w:rsidRDefault="00AF7D36">
      <w:pPr>
        <w:pStyle w:val="Corpsdetexte21"/>
        <w:spacing w:before="238" w:after="0" w:line="240" w:lineRule="auto"/>
        <w:rPr>
          <w:rFonts w:cs="Calibri"/>
          <w:i/>
          <w:color w:val="808080"/>
          <w:sz w:val="20"/>
          <w:lang w:val="en-CA"/>
        </w:rPr>
      </w:pPr>
      <w:r w:rsidRPr="0020175B">
        <w:rPr>
          <w:rFonts w:ascii="Times New Roman" w:hAnsi="Times New Roman" w:cs="Times New Roman"/>
          <w:b/>
          <w:i/>
          <w:iCs/>
          <w:szCs w:val="22"/>
          <w:lang w:val="en-CA"/>
        </w:rPr>
        <w:t>Tasks &amp; description of the method</w:t>
      </w:r>
    </w:p>
    <w:p w14:paraId="53A34B24" w14:textId="22500B4A" w:rsidR="00DB72A4" w:rsidRPr="0020175B" w:rsidRDefault="00DB72A4">
      <w:pPr>
        <w:pStyle w:val="Corpsdetexte21"/>
        <w:spacing w:before="45" w:after="0" w:line="240" w:lineRule="auto"/>
        <w:jc w:val="both"/>
        <w:rPr>
          <w:rFonts w:cs="Calibri"/>
          <w:i/>
          <w:color w:val="808080"/>
          <w:sz w:val="20"/>
          <w:lang w:val="en-CA"/>
        </w:rPr>
      </w:pPr>
      <w:r w:rsidRPr="0020175B">
        <w:rPr>
          <w:rFonts w:cs="Calibri"/>
          <w:i/>
          <w:color w:val="808080"/>
          <w:sz w:val="20"/>
          <w:lang w:val="en-CA"/>
        </w:rPr>
        <w:t>Describe the actions, methods</w:t>
      </w:r>
      <w:r w:rsidR="009C3543" w:rsidRPr="0020175B">
        <w:rPr>
          <w:rFonts w:cs="Calibri"/>
          <w:i/>
          <w:color w:val="808080"/>
          <w:sz w:val="20"/>
          <w:lang w:val="en-CA"/>
        </w:rPr>
        <w:t>, protocols</w:t>
      </w:r>
      <w:r w:rsidRPr="0020175B">
        <w:rPr>
          <w:rFonts w:cs="Calibri"/>
          <w:i/>
          <w:color w:val="808080"/>
          <w:sz w:val="20"/>
          <w:lang w:val="en-CA"/>
        </w:rPr>
        <w:t xml:space="preserve"> and techniques envisaged</w:t>
      </w:r>
      <w:r w:rsidR="009C3543" w:rsidRPr="0020175B">
        <w:rPr>
          <w:rFonts w:cs="Calibri"/>
          <w:i/>
          <w:color w:val="808080"/>
          <w:sz w:val="20"/>
          <w:lang w:val="en-CA"/>
        </w:rPr>
        <w:t xml:space="preserve"> and justify these choices</w:t>
      </w:r>
      <w:r w:rsidRPr="0020175B">
        <w:rPr>
          <w:rFonts w:cs="Calibri"/>
          <w:i/>
          <w:color w:val="808080"/>
          <w:sz w:val="20"/>
          <w:lang w:val="en-CA"/>
        </w:rPr>
        <w:t xml:space="preserve">. </w:t>
      </w:r>
      <w:r w:rsidR="009C3543" w:rsidRPr="0020175B">
        <w:rPr>
          <w:rFonts w:cs="Calibri"/>
          <w:i/>
          <w:color w:val="808080"/>
          <w:sz w:val="20"/>
          <w:lang w:val="en-CA"/>
        </w:rPr>
        <w:t>Explain</w:t>
      </w:r>
      <w:r w:rsidRPr="0020175B">
        <w:rPr>
          <w:rFonts w:cs="Calibri"/>
          <w:i/>
          <w:color w:val="808080"/>
          <w:sz w:val="20"/>
          <w:lang w:val="en-CA"/>
        </w:rPr>
        <w:t xml:space="preserve"> how the task is to be carried out, to what extent existing and/or </w:t>
      </w:r>
      <w:r w:rsidR="00953379" w:rsidRPr="0020175B">
        <w:rPr>
          <w:rFonts w:cs="Calibri"/>
          <w:i/>
          <w:color w:val="808080"/>
          <w:sz w:val="20"/>
          <w:lang w:val="en-CA"/>
        </w:rPr>
        <w:t>to be developed</w:t>
      </w:r>
      <w:r w:rsidRPr="0020175B">
        <w:rPr>
          <w:rFonts w:cs="Calibri"/>
          <w:i/>
          <w:color w:val="808080"/>
          <w:sz w:val="20"/>
          <w:lang w:val="en-CA"/>
        </w:rPr>
        <w:t xml:space="preserve"> methods/tools/techniques/software should be used. </w:t>
      </w:r>
    </w:p>
    <w:p w14:paraId="3A8680FD" w14:textId="32D636DC" w:rsidR="00DB72A4" w:rsidRPr="0020175B" w:rsidRDefault="00DB72A4">
      <w:pPr>
        <w:pStyle w:val="Corpsdetexte21"/>
        <w:spacing w:before="45" w:after="0" w:line="240" w:lineRule="auto"/>
        <w:jc w:val="both"/>
        <w:rPr>
          <w:rFonts w:ascii="Times New Roman" w:eastAsia="Times New Roman" w:hAnsi="Times New Roman" w:cs="Times New Roman"/>
          <w:szCs w:val="22"/>
          <w:lang w:val="en-CA"/>
        </w:rPr>
      </w:pPr>
      <w:r w:rsidRPr="0020175B">
        <w:rPr>
          <w:rFonts w:cs="Calibri"/>
          <w:i/>
          <w:color w:val="808080"/>
          <w:sz w:val="20"/>
          <w:lang w:val="en-CA"/>
        </w:rPr>
        <w:t xml:space="preserve">Specify whether the task will be carried out within the research organisation or </w:t>
      </w:r>
      <w:r w:rsidR="00256CEC" w:rsidRPr="0020175B">
        <w:rPr>
          <w:rStyle w:val="Standaardalinea-lettertype1"/>
          <w:rFonts w:cs="Times calibri Roman"/>
          <w:i/>
          <w:iCs/>
          <w:color w:val="808080"/>
          <w:sz w:val="20"/>
          <w:lang w:val="en-CA"/>
        </w:rPr>
        <w:t xml:space="preserve">the Partner Entity </w:t>
      </w:r>
      <w:r w:rsidRPr="0020175B">
        <w:rPr>
          <w:rFonts w:cs="Calibri"/>
          <w:i/>
          <w:color w:val="808080"/>
          <w:sz w:val="20"/>
          <w:lang w:val="en-CA"/>
        </w:rPr>
        <w:t>(or both).</w:t>
      </w:r>
    </w:p>
    <w:p w14:paraId="550F4CBD" w14:textId="77777777" w:rsidR="00DB72A4" w:rsidRPr="0020175B" w:rsidRDefault="00DB72A4">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04C4055B" w14:textId="6252B6BD" w:rsidR="00A524FA" w:rsidRPr="0020175B" w:rsidRDefault="00DB72A4">
      <w:pPr>
        <w:spacing w:before="102" w:after="40"/>
        <w:rPr>
          <w:rFonts w:ascii="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5A910156" w14:textId="5A41B613" w:rsidR="00A524FA" w:rsidRPr="0020175B" w:rsidRDefault="00953379" w:rsidP="00A524FA">
      <w:pPr>
        <w:pStyle w:val="Corpsdetexte21"/>
        <w:spacing w:before="238" w:after="0" w:line="240" w:lineRule="auto"/>
        <w:rPr>
          <w:rFonts w:cs="Calibri"/>
          <w:i/>
          <w:iCs/>
          <w:color w:val="808080"/>
          <w:sz w:val="20"/>
          <w:lang w:val="en-CA"/>
        </w:rPr>
      </w:pPr>
      <w:r w:rsidRPr="0020175B">
        <w:rPr>
          <w:rFonts w:ascii="Times New Roman" w:hAnsi="Times New Roman" w:cs="Times New Roman"/>
          <w:b/>
          <w:i/>
          <w:iCs/>
          <w:szCs w:val="22"/>
          <w:lang w:val="en-CA"/>
        </w:rPr>
        <w:t>Risks Identification:</w:t>
      </w:r>
    </w:p>
    <w:p w14:paraId="5C8F6A2C" w14:textId="3A14168D" w:rsidR="00A524FA" w:rsidRPr="0020175B" w:rsidRDefault="00A524FA">
      <w:pPr>
        <w:spacing w:before="102" w:after="40"/>
        <w:rPr>
          <w:rFonts w:cs="Calibri"/>
          <w:i/>
          <w:iCs/>
          <w:color w:val="808080"/>
          <w:sz w:val="20"/>
          <w:lang w:val="en-CA"/>
        </w:rPr>
      </w:pPr>
      <w:r w:rsidRPr="0020175B">
        <w:rPr>
          <w:rFonts w:cs="Calibri"/>
          <w:i/>
          <w:iCs/>
          <w:color w:val="808080"/>
          <w:sz w:val="20"/>
          <w:lang w:val="en-CA"/>
        </w:rPr>
        <w:t xml:space="preserve">Describe the obstacles that could prevent the successful completion of the </w:t>
      </w:r>
      <w:proofErr w:type="spellStart"/>
      <w:r w:rsidRPr="0020175B">
        <w:rPr>
          <w:rFonts w:cs="Calibri"/>
          <w:i/>
          <w:iCs/>
          <w:color w:val="808080"/>
          <w:sz w:val="20"/>
          <w:lang w:val="en-CA"/>
        </w:rPr>
        <w:t>Workpackage</w:t>
      </w:r>
      <w:proofErr w:type="spellEnd"/>
      <w:r w:rsidRPr="0020175B">
        <w:rPr>
          <w:rFonts w:cs="Calibri"/>
          <w:i/>
          <w:iCs/>
          <w:color w:val="808080"/>
          <w:sz w:val="20"/>
          <w:lang w:val="en-CA"/>
        </w:rPr>
        <w:t xml:space="preserve"> and possible mitigations</w:t>
      </w:r>
      <w:r w:rsidR="00953379" w:rsidRPr="0020175B">
        <w:rPr>
          <w:rFonts w:cs="Calibri"/>
          <w:i/>
          <w:iCs/>
          <w:color w:val="808080"/>
          <w:sz w:val="20"/>
          <w:lang w:val="en-CA"/>
        </w:rPr>
        <w:t xml:space="preserve"> strategies</w:t>
      </w:r>
      <w:r w:rsidRPr="0020175B">
        <w:rPr>
          <w:rFonts w:cs="Calibri"/>
          <w:i/>
          <w:iCs/>
          <w:color w:val="808080"/>
          <w:sz w:val="20"/>
          <w:lang w:val="en-CA"/>
        </w:rPr>
        <w:t xml:space="preserve"> (plan B)</w:t>
      </w:r>
    </w:p>
    <w:p w14:paraId="52757B97" w14:textId="77777777" w:rsidR="007759F7" w:rsidRPr="0020175B" w:rsidRDefault="007759F7" w:rsidP="007759F7">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6ABA04A" w14:textId="7ADCBF81" w:rsidR="007759F7" w:rsidRPr="0020175B" w:rsidRDefault="007759F7">
      <w:pPr>
        <w:spacing w:before="102" w:after="40"/>
        <w:rPr>
          <w:rFonts w:ascii="Times New Roman" w:hAnsi="Times New Roman" w:cs="Times New Roman"/>
          <w:b/>
          <w:i/>
          <w:iCs/>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1172180" w14:textId="6AB1C3F8" w:rsidR="00DB72A4" w:rsidRPr="0020175B" w:rsidRDefault="00DB72A4" w:rsidP="00953379">
      <w:pPr>
        <w:pStyle w:val="Corpsdetexte21"/>
        <w:spacing w:before="238" w:after="0" w:line="240" w:lineRule="auto"/>
        <w:rPr>
          <w:rFonts w:cs="Calibri"/>
          <w:i/>
          <w:iCs/>
          <w:color w:val="808080"/>
          <w:sz w:val="20"/>
          <w:lang w:val="en-CA"/>
        </w:rPr>
      </w:pPr>
      <w:r w:rsidRPr="0020175B">
        <w:rPr>
          <w:rFonts w:ascii="Times New Roman" w:hAnsi="Times New Roman" w:cs="Times New Roman"/>
          <w:b/>
          <w:i/>
          <w:iCs/>
          <w:szCs w:val="22"/>
          <w:lang w:val="en-CA"/>
        </w:rPr>
        <w:t>Available:</w:t>
      </w:r>
    </w:p>
    <w:p w14:paraId="4F6D26AE" w14:textId="77777777" w:rsidR="00DB72A4" w:rsidRPr="0020175B" w:rsidRDefault="00DB72A4">
      <w:pPr>
        <w:pStyle w:val="Corpsdetexte21"/>
        <w:spacing w:after="0" w:line="240" w:lineRule="auto"/>
        <w:rPr>
          <w:rFonts w:ascii="Times New Roman" w:eastAsia="Times New Roman" w:hAnsi="Times New Roman" w:cs="Times New Roman"/>
          <w:szCs w:val="22"/>
          <w:lang w:val="en-CA"/>
        </w:rPr>
      </w:pPr>
      <w:r w:rsidRPr="0020175B">
        <w:rPr>
          <w:rFonts w:cs="Calibri"/>
          <w:i/>
          <w:iCs/>
          <w:color w:val="808080"/>
          <w:sz w:val="20"/>
          <w:lang w:val="en-CA"/>
        </w:rPr>
        <w:t xml:space="preserve">Describe the deliverables expected at the end of the </w:t>
      </w:r>
      <w:proofErr w:type="spellStart"/>
      <w:r w:rsidRPr="0020175B">
        <w:rPr>
          <w:rFonts w:cs="Calibri"/>
          <w:i/>
          <w:iCs/>
          <w:color w:val="808080"/>
          <w:sz w:val="20"/>
          <w:lang w:val="en-CA"/>
        </w:rPr>
        <w:t>workpackage</w:t>
      </w:r>
      <w:proofErr w:type="spellEnd"/>
      <w:r w:rsidRPr="0020175B">
        <w:rPr>
          <w:rFonts w:cs="Calibri"/>
          <w:i/>
          <w:iCs/>
          <w:color w:val="808080"/>
          <w:sz w:val="20"/>
          <w:lang w:val="en-CA"/>
        </w:rPr>
        <w:t>.</w:t>
      </w:r>
    </w:p>
    <w:p w14:paraId="2971D2BB" w14:textId="77777777" w:rsidR="00DB72A4" w:rsidRPr="0020175B" w:rsidRDefault="00DB72A4">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0EAE0A88" w14:textId="77777777" w:rsidR="00DB72A4" w:rsidRPr="0020175B" w:rsidRDefault="00DB72A4">
      <w:pPr>
        <w:spacing w:before="102" w:after="40"/>
        <w:rPr>
          <w:rFonts w:ascii="Times New Roman" w:hAnsi="Times New Roman" w:cs="Times New Roman"/>
          <w:b/>
          <w:i/>
          <w:iCs/>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45D6B888" w14:textId="4767EE1E" w:rsidR="00DB72A4" w:rsidRPr="0020175B" w:rsidRDefault="00DB72A4">
      <w:pPr>
        <w:pStyle w:val="Corpsdetexte21"/>
        <w:spacing w:before="238" w:after="0" w:line="240" w:lineRule="auto"/>
        <w:rPr>
          <w:rFonts w:ascii="Times New Roman" w:eastAsia="Times New Roman" w:hAnsi="Times New Roman" w:cs="Times New Roman"/>
          <w:i/>
          <w:iCs/>
          <w:color w:val="000000"/>
          <w:szCs w:val="22"/>
          <w:lang w:val="en-CA"/>
        </w:rPr>
      </w:pPr>
      <w:r w:rsidRPr="0020175B">
        <w:rPr>
          <w:rFonts w:ascii="Times New Roman" w:hAnsi="Times New Roman" w:cs="Times New Roman"/>
          <w:b/>
          <w:bCs/>
          <w:szCs w:val="22"/>
          <w:lang w:val="en-CA"/>
        </w:rPr>
        <w:t>Appendix to be provided</w:t>
      </w:r>
      <w:r w:rsidR="00E52FC3" w:rsidRPr="0020175B">
        <w:rPr>
          <w:rFonts w:ascii="Times New Roman" w:hAnsi="Times New Roman" w:cs="Times New Roman"/>
          <w:b/>
          <w:bCs/>
          <w:color w:val="000000"/>
          <w:szCs w:val="22"/>
          <w:lang w:val="en-CA"/>
        </w:rPr>
        <w:t>:</w:t>
      </w:r>
    </w:p>
    <w:p w14:paraId="59720AED" w14:textId="3993C3FA" w:rsidR="005807DB" w:rsidRPr="0020175B" w:rsidRDefault="00DB72A4" w:rsidP="006525AF">
      <w:pPr>
        <w:numPr>
          <w:ilvl w:val="0"/>
          <w:numId w:val="6"/>
        </w:numPr>
        <w:spacing w:before="45"/>
        <w:rPr>
          <w:szCs w:val="22"/>
          <w:lang w:val="en-CA"/>
        </w:rPr>
      </w:pPr>
      <w:r w:rsidRPr="0020175B">
        <w:rPr>
          <w:rFonts w:ascii="Times New Roman" w:eastAsia="Times New Roman" w:hAnsi="Times New Roman" w:cs="Times New Roman"/>
          <w:i/>
          <w:iCs/>
          <w:color w:val="000000"/>
          <w:szCs w:val="22"/>
          <w:lang w:val="en-CA"/>
        </w:rPr>
        <w:t xml:space="preserve">Gantt chart describing the </w:t>
      </w:r>
      <w:r w:rsidR="00953379" w:rsidRPr="0020175B">
        <w:rPr>
          <w:rFonts w:ascii="Times New Roman" w:eastAsia="Times New Roman" w:hAnsi="Times New Roman" w:cs="Times New Roman"/>
          <w:i/>
          <w:iCs/>
          <w:color w:val="000000"/>
          <w:szCs w:val="22"/>
          <w:lang w:val="en-CA"/>
        </w:rPr>
        <w:t>planning of the program,</w:t>
      </w:r>
      <w:r w:rsidRPr="0020175B">
        <w:rPr>
          <w:rFonts w:ascii="Times New Roman" w:eastAsia="Times New Roman" w:hAnsi="Times New Roman" w:cs="Times New Roman"/>
          <w:i/>
          <w:iCs/>
          <w:color w:val="000000"/>
          <w:szCs w:val="22"/>
          <w:lang w:val="en-CA"/>
        </w:rPr>
        <w:t xml:space="preserve"> specifying the location where the tasks will be carried out (periods spent within </w:t>
      </w:r>
      <w:r w:rsidRPr="0020175B">
        <w:rPr>
          <w:rFonts w:ascii="Times New Roman" w:eastAsia="Times New Roman" w:hAnsi="Times New Roman" w:cs="Times New Roman"/>
          <w:i/>
          <w:iCs/>
          <w:szCs w:val="22"/>
          <w:lang w:val="en-CA"/>
        </w:rPr>
        <w:t xml:space="preserve">the research unit and/or </w:t>
      </w:r>
      <w:r w:rsidR="00953379" w:rsidRPr="0020175B">
        <w:rPr>
          <w:rStyle w:val="Standaardalinea-lettertype1"/>
          <w:rFonts w:ascii="Times New Roman" w:hAnsi="Times New Roman" w:cs="Times New Roman"/>
          <w:i/>
          <w:iCs/>
          <w:szCs w:val="22"/>
          <w:lang w:val="en-CA"/>
        </w:rPr>
        <w:t xml:space="preserve">the </w:t>
      </w:r>
      <w:r w:rsidR="00256CEC" w:rsidRPr="0020175B">
        <w:rPr>
          <w:rStyle w:val="Standaardalinea-lettertype1"/>
          <w:rFonts w:ascii="Times New Roman" w:hAnsi="Times New Roman" w:cs="Times New Roman"/>
          <w:i/>
          <w:iCs/>
          <w:szCs w:val="22"/>
          <w:lang w:val="en-CA"/>
        </w:rPr>
        <w:t>Partner Entity</w:t>
      </w:r>
      <w:r w:rsidRPr="0020175B">
        <w:rPr>
          <w:rFonts w:ascii="Times New Roman" w:eastAsia="Times New Roman" w:hAnsi="Times New Roman" w:cs="Times New Roman"/>
          <w:i/>
          <w:iCs/>
          <w:color w:val="000000"/>
          <w:szCs w:val="22"/>
          <w:lang w:val="en-CA"/>
        </w:rPr>
        <w:t>)</w:t>
      </w:r>
      <w:bookmarkStart w:id="629" w:name="__RefHeading__1078_296410584"/>
      <w:bookmarkStart w:id="630" w:name="__RefHeading__4413_887083246"/>
      <w:bookmarkStart w:id="631" w:name="__RefHeading__2166_296410584"/>
      <w:bookmarkEnd w:id="629"/>
      <w:bookmarkEnd w:id="630"/>
      <w:bookmarkEnd w:id="631"/>
    </w:p>
    <w:p w14:paraId="0F14427A" w14:textId="3E0D0959" w:rsidR="00E0772E" w:rsidRPr="0020175B" w:rsidRDefault="00E0772E" w:rsidP="00E0772E">
      <w:pPr>
        <w:spacing w:before="45"/>
        <w:rPr>
          <w:szCs w:val="22"/>
          <w:lang w:val="en-CA"/>
        </w:rPr>
      </w:pPr>
    </w:p>
    <w:p w14:paraId="152C7CE4" w14:textId="77777777" w:rsidR="0041749C" w:rsidRPr="0020175B" w:rsidRDefault="0041749C" w:rsidP="00E0772E">
      <w:pPr>
        <w:spacing w:before="45"/>
        <w:rPr>
          <w:szCs w:val="22"/>
          <w:lang w:val="en-CA"/>
        </w:rPr>
      </w:pPr>
    </w:p>
    <w:tbl>
      <w:tblPr>
        <w:tblW w:w="10250" w:type="dxa"/>
        <w:tblInd w:w="-184" w:type="dxa"/>
        <w:tblLayout w:type="fixed"/>
        <w:tblLook w:val="0000" w:firstRow="0" w:lastRow="0" w:firstColumn="0" w:lastColumn="0" w:noHBand="0" w:noVBand="0"/>
      </w:tblPr>
      <w:tblGrid>
        <w:gridCol w:w="10250"/>
      </w:tblGrid>
      <w:tr w:rsidR="00E0772E" w:rsidRPr="00286898" w14:paraId="1BD6FC2D" w14:textId="77777777" w:rsidTr="00E0772E">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470D54" w14:textId="491EB69A" w:rsidR="00E0772E" w:rsidRPr="0020175B" w:rsidRDefault="00E0772E" w:rsidP="00A85CB1">
            <w:pPr>
              <w:pStyle w:val="Titre2"/>
              <w:rPr>
                <w:caps/>
                <w:kern w:val="21"/>
                <w:lang w:val="en-CA"/>
              </w:rPr>
            </w:pPr>
            <w:r w:rsidRPr="0020175B">
              <w:rPr>
                <w:lang w:val="en-CA"/>
              </w:rPr>
              <w:t xml:space="preserve"> </w:t>
            </w:r>
            <w:bookmarkStart w:id="632" w:name="_Toc177127278"/>
            <w:r w:rsidRPr="0020175B">
              <w:rPr>
                <w:caps/>
                <w:kern w:val="21"/>
                <w:lang w:val="en-CA"/>
              </w:rPr>
              <w:t xml:space="preserve">Necessary, central and specific </w:t>
            </w:r>
            <w:r w:rsidR="005B1194" w:rsidRPr="0020175B">
              <w:rPr>
                <w:caps/>
                <w:kern w:val="21"/>
                <w:lang w:val="en-CA"/>
              </w:rPr>
              <w:t>role</w:t>
            </w:r>
            <w:r w:rsidRPr="0020175B">
              <w:rPr>
                <w:caps/>
                <w:kern w:val="21"/>
                <w:lang w:val="en-CA"/>
              </w:rPr>
              <w:t xml:space="preserve"> of the Partner Entity </w:t>
            </w:r>
            <w:r w:rsidR="005B1194" w:rsidRPr="0020175B">
              <w:rPr>
                <w:caps/>
                <w:kern w:val="21"/>
                <w:lang w:val="en-CA"/>
              </w:rPr>
              <w:t>IN</w:t>
            </w:r>
            <w:r w:rsidRPr="0020175B">
              <w:rPr>
                <w:caps/>
                <w:kern w:val="21"/>
                <w:lang w:val="en-CA"/>
              </w:rPr>
              <w:t xml:space="preserve"> the implementation of the project</w:t>
            </w:r>
            <w:bookmarkEnd w:id="632"/>
          </w:p>
        </w:tc>
      </w:tr>
    </w:tbl>
    <w:p w14:paraId="219507B7" w14:textId="1699270A" w:rsidR="00E0772E" w:rsidRPr="0020175B" w:rsidRDefault="00E0772E" w:rsidP="00E0772E">
      <w:pPr>
        <w:pStyle w:val="Paragraphedeliste"/>
        <w:spacing w:before="45"/>
        <w:ind w:left="0"/>
        <w:rPr>
          <w:color w:val="808080"/>
          <w:sz w:val="20"/>
          <w:szCs w:val="20"/>
          <w:lang w:val="en-CA"/>
        </w:rPr>
      </w:pPr>
      <w:r w:rsidRPr="0020175B">
        <w:rPr>
          <w:rFonts w:cs="Calibri"/>
          <w:i/>
          <w:iCs/>
          <w:color w:val="808080"/>
          <w:sz w:val="20"/>
          <w:szCs w:val="20"/>
          <w:lang w:val="en-CA"/>
        </w:rPr>
        <w:t xml:space="preserve">On the basis of the program, briefly explain </w:t>
      </w:r>
      <w:r w:rsidRPr="0020175B">
        <w:rPr>
          <w:i/>
          <w:color w:val="808080"/>
          <w:sz w:val="20"/>
          <w:szCs w:val="20"/>
          <w:lang w:val="en-CA"/>
        </w:rPr>
        <w:t xml:space="preserve">why the project cannot be carried out without the partner entity (specificity of the partner for the project): </w:t>
      </w:r>
      <w:r w:rsidRPr="0020175B">
        <w:rPr>
          <w:color w:val="808080"/>
          <w:sz w:val="20"/>
          <w:szCs w:val="20"/>
          <w:lang w:val="en-CA"/>
        </w:rPr>
        <w:t xml:space="preserve"> </w:t>
      </w:r>
    </w:p>
    <w:p w14:paraId="6D55C840" w14:textId="77777777" w:rsidR="00E0772E" w:rsidRPr="0020175B" w:rsidRDefault="00E0772E" w:rsidP="006525AF">
      <w:pPr>
        <w:pStyle w:val="Paragraphedeliste"/>
        <w:numPr>
          <w:ilvl w:val="0"/>
          <w:numId w:val="20"/>
        </w:numPr>
        <w:rPr>
          <w:i/>
          <w:color w:val="808080"/>
          <w:sz w:val="20"/>
          <w:szCs w:val="20"/>
          <w:lang w:val="en-CA"/>
        </w:rPr>
      </w:pPr>
      <w:r w:rsidRPr="0020175B">
        <w:rPr>
          <w:i/>
          <w:color w:val="808080"/>
          <w:sz w:val="20"/>
          <w:szCs w:val="20"/>
          <w:lang w:val="en-CA"/>
        </w:rPr>
        <w:t xml:space="preserve">reference to the partner's expertise, </w:t>
      </w:r>
    </w:p>
    <w:p w14:paraId="0EF0381D" w14:textId="77777777" w:rsidR="00E0772E" w:rsidRPr="0020175B" w:rsidRDefault="00E0772E" w:rsidP="006525AF">
      <w:pPr>
        <w:pStyle w:val="Paragraphedeliste"/>
        <w:numPr>
          <w:ilvl w:val="0"/>
          <w:numId w:val="20"/>
        </w:numPr>
        <w:rPr>
          <w:i/>
          <w:color w:val="808080"/>
          <w:sz w:val="20"/>
          <w:szCs w:val="20"/>
          <w:lang w:val="en-CA"/>
        </w:rPr>
      </w:pPr>
      <w:r w:rsidRPr="0020175B">
        <w:rPr>
          <w:i/>
          <w:color w:val="808080"/>
          <w:sz w:val="20"/>
          <w:szCs w:val="20"/>
          <w:lang w:val="en-CA"/>
        </w:rPr>
        <w:t>why is the presence of the researcher at &gt;50% of his time within the Partner Entity necessary for the project?</w:t>
      </w:r>
    </w:p>
    <w:p w14:paraId="30A56390" w14:textId="77777777" w:rsidR="00E0772E" w:rsidRPr="0020175B" w:rsidRDefault="00E0772E" w:rsidP="006525AF">
      <w:pPr>
        <w:pStyle w:val="Paragraphedeliste"/>
        <w:numPr>
          <w:ilvl w:val="0"/>
          <w:numId w:val="20"/>
        </w:numPr>
        <w:rPr>
          <w:i/>
          <w:color w:val="808080"/>
          <w:sz w:val="20"/>
          <w:szCs w:val="20"/>
          <w:lang w:val="en-CA"/>
        </w:rPr>
      </w:pPr>
      <w:r w:rsidRPr="0020175B">
        <w:rPr>
          <w:i/>
          <w:color w:val="808080"/>
          <w:sz w:val="20"/>
          <w:szCs w:val="20"/>
          <w:lang w:val="en-CA"/>
        </w:rPr>
        <w:t>Are the activities of the Entity, the infrastructure, the team with which the researcher interacts relevant to the project?</w:t>
      </w:r>
    </w:p>
    <w:p w14:paraId="53E95989" w14:textId="77777777" w:rsidR="00E0772E" w:rsidRPr="0020175B" w:rsidRDefault="00E0772E" w:rsidP="00E0772E">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3A1CCEE3" w14:textId="013F7822" w:rsidR="00E0772E" w:rsidRPr="0020175B" w:rsidRDefault="00E0772E" w:rsidP="00E0772E">
      <w:pPr>
        <w:spacing w:before="102" w:after="40"/>
        <w:rPr>
          <w:rFonts w:ascii="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7089A096" w14:textId="1A50C330" w:rsidR="0041749C" w:rsidRPr="0020175B" w:rsidRDefault="0041749C" w:rsidP="00E0772E">
      <w:pPr>
        <w:spacing w:before="102" w:after="40"/>
        <w:rPr>
          <w:rFonts w:ascii="Times New Roman" w:hAnsi="Times New Roman" w:cs="Times New Roman"/>
          <w:szCs w:val="22"/>
          <w:lang w:val="en-CA"/>
        </w:rPr>
      </w:pPr>
    </w:p>
    <w:p w14:paraId="660D0388" w14:textId="23B24180" w:rsidR="0041749C" w:rsidRPr="0020175B" w:rsidRDefault="0041749C" w:rsidP="0041749C">
      <w:pPr>
        <w:jc w:val="both"/>
        <w:rPr>
          <w:rFonts w:asciiTheme="minorHAnsi" w:hAnsiTheme="minorHAnsi" w:cstheme="minorHAnsi"/>
          <w:i/>
          <w:color w:val="808080" w:themeColor="background1" w:themeShade="80"/>
          <w:sz w:val="20"/>
          <w:szCs w:val="20"/>
          <w:lang w:val="en-CA"/>
        </w:rPr>
      </w:pPr>
      <w:r w:rsidRPr="0020175B">
        <w:rPr>
          <w:rFonts w:asciiTheme="minorHAnsi" w:hAnsiTheme="minorHAnsi" w:cstheme="minorHAnsi"/>
          <w:i/>
          <w:color w:val="808080" w:themeColor="background1" w:themeShade="80"/>
          <w:sz w:val="20"/>
          <w:szCs w:val="20"/>
          <w:lang w:val="en-CA"/>
        </w:rPr>
        <w:t xml:space="preserve">The researcher's immersion in the partner entity also aims to meet the objective of acquiring skills </w:t>
      </w:r>
      <w:r w:rsidR="005B1194" w:rsidRPr="0020175B">
        <w:rPr>
          <w:rFonts w:asciiTheme="minorHAnsi" w:hAnsiTheme="minorHAnsi" w:cstheme="minorHAnsi"/>
          <w:i/>
          <w:color w:val="808080" w:themeColor="background1" w:themeShade="80"/>
          <w:sz w:val="20"/>
          <w:szCs w:val="20"/>
          <w:lang w:val="en-CA"/>
        </w:rPr>
        <w:t>linked</w:t>
      </w:r>
      <w:r w:rsidRPr="0020175B">
        <w:rPr>
          <w:rFonts w:asciiTheme="minorHAnsi" w:hAnsiTheme="minorHAnsi" w:cstheme="minorHAnsi"/>
          <w:i/>
          <w:color w:val="808080" w:themeColor="background1" w:themeShade="80"/>
          <w:sz w:val="20"/>
          <w:szCs w:val="20"/>
          <w:lang w:val="en-CA"/>
        </w:rPr>
        <w:t xml:space="preserve"> to the dynamics of </w:t>
      </w:r>
      <w:r w:rsidR="005B1194" w:rsidRPr="0020175B">
        <w:rPr>
          <w:rFonts w:asciiTheme="minorHAnsi" w:hAnsiTheme="minorHAnsi" w:cstheme="minorHAnsi"/>
          <w:i/>
          <w:color w:val="808080" w:themeColor="background1" w:themeShade="80"/>
          <w:sz w:val="20"/>
          <w:szCs w:val="20"/>
          <w:lang w:val="en-CA"/>
        </w:rPr>
        <w:t xml:space="preserve">the related sector </w:t>
      </w:r>
      <w:r w:rsidRPr="0020175B">
        <w:rPr>
          <w:rFonts w:asciiTheme="minorHAnsi" w:hAnsiTheme="minorHAnsi" w:cstheme="minorHAnsi"/>
          <w:i/>
          <w:color w:val="808080" w:themeColor="background1" w:themeShade="80"/>
          <w:sz w:val="20"/>
          <w:szCs w:val="20"/>
          <w:lang w:val="en-CA"/>
        </w:rPr>
        <w:t xml:space="preserve">("professionalizing" training different from that which can be obtained within the research </w:t>
      </w:r>
      <w:r w:rsidR="00787C1A" w:rsidRPr="0020175B">
        <w:rPr>
          <w:rFonts w:asciiTheme="minorHAnsi" w:hAnsiTheme="minorHAnsi" w:cstheme="minorHAnsi"/>
          <w:i/>
          <w:color w:val="808080" w:themeColor="background1" w:themeShade="80"/>
          <w:sz w:val="20"/>
          <w:szCs w:val="20"/>
          <w:lang w:val="en-CA"/>
        </w:rPr>
        <w:lastRenderedPageBreak/>
        <w:t>organisation</w:t>
      </w:r>
      <w:r w:rsidRPr="0020175B">
        <w:rPr>
          <w:rFonts w:asciiTheme="minorHAnsi" w:hAnsiTheme="minorHAnsi" w:cstheme="minorHAnsi"/>
          <w:i/>
          <w:color w:val="808080" w:themeColor="background1" w:themeShade="80"/>
          <w:sz w:val="20"/>
          <w:szCs w:val="20"/>
          <w:lang w:val="en-CA"/>
        </w:rPr>
        <w:t xml:space="preserve"> – contact with the market/field).</w:t>
      </w:r>
    </w:p>
    <w:p w14:paraId="13713E35" w14:textId="6BA6522F" w:rsidR="0041749C" w:rsidRPr="0020175B" w:rsidRDefault="007D307B" w:rsidP="00E0772E">
      <w:pPr>
        <w:spacing w:before="102" w:after="40"/>
        <w:rPr>
          <w:rFonts w:asciiTheme="minorHAnsi" w:hAnsiTheme="minorHAnsi" w:cstheme="minorHAnsi"/>
          <w:i/>
          <w:color w:val="808080" w:themeColor="background1" w:themeShade="80"/>
          <w:sz w:val="20"/>
          <w:szCs w:val="20"/>
          <w:lang w:val="en-CA"/>
        </w:rPr>
      </w:pPr>
      <w:r w:rsidRPr="0020175B">
        <w:rPr>
          <w:rFonts w:asciiTheme="minorHAnsi" w:hAnsiTheme="minorHAnsi" w:cstheme="minorHAnsi"/>
          <w:i/>
          <w:color w:val="808080" w:themeColor="background1" w:themeShade="80"/>
          <w:sz w:val="20"/>
          <w:szCs w:val="20"/>
          <w:lang w:val="en-CA"/>
        </w:rPr>
        <w:t>Explain how the host environment within the partner entity makes it possible to meet this objective:</w:t>
      </w:r>
    </w:p>
    <w:p w14:paraId="7F535BE7" w14:textId="77777777" w:rsidR="007D307B" w:rsidRPr="0020175B" w:rsidRDefault="007D307B" w:rsidP="007D307B">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4D565A1" w14:textId="3BF9A9D3" w:rsidR="007D307B" w:rsidRPr="0020175B" w:rsidRDefault="007D307B" w:rsidP="007D307B">
      <w:pPr>
        <w:spacing w:before="102" w:after="40"/>
        <w:rPr>
          <w:rFonts w:asciiTheme="minorHAnsi" w:hAnsiTheme="minorHAnsi" w:cstheme="minorHAnsi"/>
          <w:i/>
          <w:color w:val="595959" w:themeColor="text1" w:themeTint="A6"/>
          <w:sz w:val="20"/>
          <w:szCs w:val="20"/>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1E53CD79" w14:textId="77777777" w:rsidR="0041749C" w:rsidRPr="0020175B" w:rsidRDefault="0041749C" w:rsidP="00E0772E">
      <w:pPr>
        <w:spacing w:before="102" w:after="40"/>
        <w:rPr>
          <w:rFonts w:ascii="Times New Roman" w:hAnsi="Times New Roman" w:cs="Times New Roman"/>
          <w:b/>
          <w:i/>
          <w:iCs/>
          <w:szCs w:val="22"/>
          <w:lang w:val="en-CA"/>
        </w:rPr>
      </w:pPr>
    </w:p>
    <w:p w14:paraId="04B31DF0" w14:textId="18C39B03" w:rsidR="00DB72A4" w:rsidRPr="0020175B" w:rsidRDefault="005807DB" w:rsidP="001C7AE1">
      <w:pPr>
        <w:pStyle w:val="Titre1"/>
        <w:rPr>
          <w:lang w:val="en-CA"/>
        </w:rPr>
      </w:pPr>
      <w:r w:rsidRPr="0020175B">
        <w:rPr>
          <w:lang w:val="en-CA"/>
        </w:rPr>
        <w:br w:type="page"/>
      </w:r>
      <w:bookmarkStart w:id="633" w:name="_Toc177127279"/>
      <w:r w:rsidRPr="0020175B">
        <w:rPr>
          <w:lang w:val="en-CA"/>
        </w:rPr>
        <w:lastRenderedPageBreak/>
        <w:t>: Project Budget</w:t>
      </w:r>
      <w:bookmarkEnd w:id="633"/>
    </w:p>
    <w:p w14:paraId="66902E6B" w14:textId="77777777" w:rsidR="00DB72A4" w:rsidRPr="0020175B" w:rsidRDefault="00DB72A4">
      <w:pPr>
        <w:ind w:hanging="431"/>
        <w:rPr>
          <w:lang w:val="en-CA"/>
        </w:rPr>
      </w:pPr>
    </w:p>
    <w:tbl>
      <w:tblPr>
        <w:tblW w:w="0" w:type="auto"/>
        <w:tblInd w:w="-201" w:type="dxa"/>
        <w:tblLayout w:type="fixed"/>
        <w:tblLook w:val="0000" w:firstRow="0" w:lastRow="0" w:firstColumn="0" w:lastColumn="0" w:noHBand="0" w:noVBand="0"/>
      </w:tblPr>
      <w:tblGrid>
        <w:gridCol w:w="10283"/>
      </w:tblGrid>
      <w:tr w:rsidR="00DB72A4" w:rsidRPr="00286898" w14:paraId="09C6AB02"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4519B7C" w14:textId="4A57DB00" w:rsidR="00DB72A4" w:rsidRPr="0020175B" w:rsidRDefault="00DB72A4" w:rsidP="00BB2FC8">
            <w:pPr>
              <w:pStyle w:val="Titre2"/>
              <w:rPr>
                <w:lang w:val="en-CA"/>
              </w:rPr>
            </w:pPr>
            <w:bookmarkStart w:id="634" w:name="__RefHeading__1080_296410584"/>
            <w:bookmarkStart w:id="635" w:name="__RefHeading__1087_1338712634"/>
            <w:bookmarkStart w:id="636" w:name="__RefHeading__1124_887083246"/>
            <w:bookmarkStart w:id="637" w:name="__RefHeading__2168_296410584"/>
            <w:bookmarkEnd w:id="634"/>
            <w:bookmarkEnd w:id="635"/>
            <w:bookmarkEnd w:id="636"/>
            <w:bookmarkEnd w:id="637"/>
            <w:r w:rsidRPr="0020175B">
              <w:rPr>
                <w:rFonts w:eastAsia="Times New Roman"/>
                <w:lang w:val="en-CA"/>
              </w:rPr>
              <w:t xml:space="preserve"> </w:t>
            </w:r>
            <w:bookmarkStart w:id="638" w:name="_Toc177127280"/>
            <w:r w:rsidRPr="0020175B">
              <w:rPr>
                <w:rStyle w:val="Marquedecommentaire1"/>
                <w:sz w:val="21"/>
                <w:lang w:val="en-CA"/>
              </w:rPr>
              <w:t>BUDGET</w:t>
            </w:r>
            <w:r w:rsidRPr="0020175B">
              <w:rPr>
                <w:rStyle w:val="Marquedecommentaire1"/>
                <w:rFonts w:cs="Times New Roman"/>
                <w:color w:val="auto"/>
                <w:sz w:val="22"/>
                <w:szCs w:val="22"/>
                <w:lang w:val="en-CA"/>
              </w:rPr>
              <w:t xml:space="preserve"> OF THE RESEARCH </w:t>
            </w:r>
            <w:r w:rsidR="00787C1A" w:rsidRPr="0020175B">
              <w:rPr>
                <w:rStyle w:val="Marquedecommentaire1"/>
                <w:rFonts w:cs="Times New Roman"/>
                <w:color w:val="auto"/>
                <w:sz w:val="22"/>
                <w:szCs w:val="22"/>
                <w:lang w:val="en-CA"/>
              </w:rPr>
              <w:t>ORGANISATION</w:t>
            </w:r>
            <w:bookmarkEnd w:id="638"/>
          </w:p>
        </w:tc>
      </w:tr>
    </w:tbl>
    <w:p w14:paraId="0DE4F400" w14:textId="40542EA0" w:rsidR="004B1CD0" w:rsidRPr="0020175B" w:rsidRDefault="005B1194">
      <w:pPr>
        <w:rPr>
          <w:i/>
          <w:iCs/>
          <w:color w:val="808080"/>
          <w:sz w:val="20"/>
          <w:szCs w:val="20"/>
          <w:lang w:val="en-CA"/>
        </w:rPr>
      </w:pPr>
      <w:r w:rsidRPr="0020175B">
        <w:rPr>
          <w:i/>
          <w:iCs/>
          <w:color w:val="808080"/>
          <w:sz w:val="20"/>
          <w:szCs w:val="20"/>
          <w:lang w:val="en-CA"/>
        </w:rPr>
        <w:t>Provide</w:t>
      </w:r>
      <w:r w:rsidR="00DB72A4" w:rsidRPr="0020175B">
        <w:rPr>
          <w:i/>
          <w:iCs/>
          <w:color w:val="808080"/>
          <w:sz w:val="20"/>
          <w:szCs w:val="20"/>
          <w:lang w:val="en-CA"/>
        </w:rPr>
        <w:t xml:space="preserve"> the detailed budget per year over the entire duration of the project (maximum 4 years).</w:t>
      </w:r>
    </w:p>
    <w:p w14:paraId="5B19E44C" w14:textId="1F3F0E06" w:rsidR="00C23B45" w:rsidRPr="0020175B" w:rsidRDefault="00C23B45">
      <w:pPr>
        <w:rPr>
          <w:i/>
          <w:iCs/>
          <w:color w:val="808080"/>
          <w:sz w:val="20"/>
          <w:szCs w:val="20"/>
          <w:lang w:val="en-CA"/>
        </w:rPr>
      </w:pPr>
    </w:p>
    <w:tbl>
      <w:tblPr>
        <w:tblW w:w="0" w:type="auto"/>
        <w:tblInd w:w="109" w:type="dxa"/>
        <w:tblLayout w:type="fixed"/>
        <w:tblLook w:val="0000" w:firstRow="0" w:lastRow="0" w:firstColumn="0" w:lastColumn="0" w:noHBand="0" w:noVBand="0"/>
      </w:tblPr>
      <w:tblGrid>
        <w:gridCol w:w="9630"/>
      </w:tblGrid>
      <w:tr w:rsidR="00C23B45" w:rsidRPr="00286898" w14:paraId="51DF8E9B" w14:textId="77777777" w:rsidTr="00F329F4">
        <w:trPr>
          <w:trHeight w:val="387"/>
        </w:trPr>
        <w:tc>
          <w:tcPr>
            <w:tcW w:w="9630" w:type="dxa"/>
            <w:tcBorders>
              <w:top w:val="single" w:sz="4" w:space="0" w:color="808080"/>
              <w:left w:val="single" w:sz="4" w:space="0" w:color="808080"/>
              <w:bottom w:val="single" w:sz="4" w:space="0" w:color="808080"/>
              <w:right w:val="single" w:sz="4" w:space="0" w:color="808080"/>
            </w:tcBorders>
            <w:shd w:val="clear" w:color="auto" w:fill="E6E6E6"/>
            <w:vAlign w:val="center"/>
          </w:tcPr>
          <w:p w14:paraId="08E14023" w14:textId="45249276" w:rsidR="00C23B45" w:rsidRPr="0020175B" w:rsidRDefault="00C23B45" w:rsidP="00F329F4">
            <w:pPr>
              <w:pStyle w:val="Contenudetableau"/>
              <w:snapToGrid w:val="0"/>
              <w:jc w:val="both"/>
              <w:rPr>
                <w:rFonts w:cs="Calibri"/>
                <w:i/>
                <w:iCs/>
                <w:color w:val="404040"/>
                <w:sz w:val="20"/>
                <w:szCs w:val="20"/>
                <w:lang w:val="en-CA"/>
              </w:rPr>
            </w:pPr>
            <w:bookmarkStart w:id="639" w:name="_Hlk75169135"/>
            <w:r w:rsidRPr="0020175B">
              <w:rPr>
                <w:rFonts w:cs="Calibri"/>
                <w:i/>
                <w:iCs/>
                <w:color w:val="404040"/>
                <w:sz w:val="20"/>
                <w:szCs w:val="20"/>
                <w:lang w:val="en-CA"/>
              </w:rPr>
              <w:t xml:space="preserve">Reminder of eligible expenses (see </w:t>
            </w:r>
            <w:hyperlink r:id="rId31" w:history="1">
              <w:r w:rsidRPr="0020175B">
                <w:rPr>
                  <w:rStyle w:val="Lienhypertexte"/>
                  <w:rFonts w:cs="Calibri"/>
                  <w:i/>
                  <w:iCs/>
                  <w:color w:val="5B9BD5" w:themeColor="accent1"/>
                  <w:sz w:val="20"/>
                  <w:szCs w:val="20"/>
                  <w:lang w:val="en-CA"/>
                </w:rPr>
                <w:t>accounting guidelines</w:t>
              </w:r>
            </w:hyperlink>
            <w:r w:rsidRPr="0020175B">
              <w:rPr>
                <w:rFonts w:cs="Calibri"/>
                <w:i/>
                <w:iCs/>
                <w:color w:val="404040"/>
                <w:sz w:val="20"/>
                <w:szCs w:val="20"/>
                <w:lang w:val="en-CA"/>
              </w:rPr>
              <w:t xml:space="preserve"> for more information)</w:t>
            </w:r>
          </w:p>
          <w:p w14:paraId="446631BE" w14:textId="77777777" w:rsidR="00C23B45" w:rsidRPr="0020175B" w:rsidRDefault="00C23B45" w:rsidP="00F329F4">
            <w:pPr>
              <w:pStyle w:val="Contenudetableau"/>
              <w:snapToGrid w:val="0"/>
              <w:jc w:val="both"/>
              <w:rPr>
                <w:rFonts w:cs="Calibri"/>
                <w:i/>
                <w:iCs/>
                <w:color w:val="404040"/>
                <w:sz w:val="20"/>
                <w:szCs w:val="20"/>
                <w:lang w:val="en-CA"/>
              </w:rPr>
            </w:pPr>
          </w:p>
          <w:p w14:paraId="1F8F1440" w14:textId="77777777" w:rsidR="00C23B45" w:rsidRPr="0020175B" w:rsidRDefault="00C23B45" w:rsidP="00F329F4">
            <w:pPr>
              <w:pStyle w:val="Contenudetableau"/>
              <w:spacing w:after="62"/>
              <w:jc w:val="both"/>
              <w:rPr>
                <w:rFonts w:cs="Calibri"/>
                <w:i/>
                <w:iCs/>
                <w:color w:val="404040"/>
                <w:sz w:val="20"/>
                <w:szCs w:val="20"/>
                <w:lang w:val="en-CA"/>
              </w:rPr>
            </w:pPr>
            <w:r w:rsidRPr="0020175B">
              <w:rPr>
                <w:rFonts w:cs="Calibri"/>
                <w:color w:val="404040"/>
                <w:sz w:val="20"/>
                <w:szCs w:val="20"/>
                <w:u w:val="single"/>
                <w:lang w:val="en-CA"/>
              </w:rPr>
              <w:t>Personnel costs:</w:t>
            </w:r>
          </w:p>
          <w:p w14:paraId="4F08A700" w14:textId="417E2279" w:rsidR="00C23B45" w:rsidRPr="0020175B" w:rsidRDefault="00C23B45" w:rsidP="00F329F4">
            <w:pPr>
              <w:pStyle w:val="Contenudetableau"/>
              <w:jc w:val="both"/>
              <w:rPr>
                <w:rFonts w:cs="Calibri"/>
                <w:i/>
                <w:iCs/>
                <w:color w:val="404040"/>
                <w:sz w:val="20"/>
                <w:szCs w:val="20"/>
                <w:lang w:val="en-CA"/>
              </w:rPr>
            </w:pPr>
            <w:r w:rsidRPr="0020175B">
              <w:rPr>
                <w:rFonts w:cs="Calibri"/>
                <w:i/>
                <w:iCs/>
                <w:color w:val="404040"/>
                <w:sz w:val="20"/>
                <w:szCs w:val="20"/>
                <w:lang w:val="en-CA"/>
              </w:rPr>
              <w:t xml:space="preserve">They include expenses related to the researcher's </w:t>
            </w:r>
            <w:r w:rsidR="00575C90" w:rsidRPr="0020175B">
              <w:rPr>
                <w:rFonts w:cs="Calibri"/>
                <w:i/>
                <w:iCs/>
                <w:color w:val="404040"/>
                <w:sz w:val="20"/>
                <w:szCs w:val="20"/>
                <w:lang w:val="en-CA"/>
              </w:rPr>
              <w:t>remuneration (</w:t>
            </w:r>
            <w:r w:rsidRPr="0020175B">
              <w:rPr>
                <w:rFonts w:cs="Calibri"/>
                <w:i/>
                <w:iCs/>
                <w:color w:val="404040"/>
                <w:sz w:val="20"/>
                <w:szCs w:val="20"/>
                <w:lang w:val="en-CA"/>
              </w:rPr>
              <w:t>salary or</w:t>
            </w:r>
            <w:r w:rsidR="00575C90" w:rsidRPr="0020175B">
              <w:rPr>
                <w:rFonts w:cs="Calibri"/>
                <w:i/>
                <w:iCs/>
                <w:color w:val="404040"/>
                <w:sz w:val="20"/>
                <w:szCs w:val="20"/>
                <w:lang w:val="en-CA"/>
              </w:rPr>
              <w:t xml:space="preserve"> grant</w:t>
            </w:r>
            <w:r w:rsidRPr="0020175B">
              <w:rPr>
                <w:rFonts w:cs="Calibri"/>
                <w:i/>
                <w:iCs/>
                <w:color w:val="404040"/>
                <w:sz w:val="20"/>
                <w:szCs w:val="20"/>
                <w:lang w:val="en-CA"/>
              </w:rPr>
              <w:t>).</w:t>
            </w:r>
          </w:p>
          <w:p w14:paraId="408E5997" w14:textId="134BBD0A" w:rsidR="00D83481" w:rsidRPr="0020175B" w:rsidRDefault="00D83481" w:rsidP="00D83481">
            <w:pPr>
              <w:pStyle w:val="Contenudetableau"/>
              <w:jc w:val="both"/>
              <w:rPr>
                <w:rFonts w:cs="Calibri"/>
                <w:i/>
                <w:iCs/>
                <w:color w:val="404040"/>
                <w:sz w:val="20"/>
                <w:szCs w:val="20"/>
                <w:lang w:val="en-CA"/>
              </w:rPr>
            </w:pPr>
            <w:r w:rsidRPr="0020175B">
              <w:rPr>
                <w:rFonts w:cs="Calibri"/>
                <w:i/>
                <w:iCs/>
                <w:color w:val="404040"/>
                <w:sz w:val="20"/>
                <w:szCs w:val="20"/>
                <w:lang w:val="en-CA"/>
              </w:rPr>
              <w:t>Please specify in the budget if the researcher is paid via a grant. This information is useful for us in processing the financial reports submitted to Innoviris during the project.</w:t>
            </w:r>
          </w:p>
          <w:p w14:paraId="217AF0F0" w14:textId="77777777" w:rsidR="00D83481" w:rsidRPr="0020175B" w:rsidRDefault="00D83481" w:rsidP="00D83481">
            <w:pPr>
              <w:pStyle w:val="Contenudetableau"/>
              <w:jc w:val="both"/>
              <w:rPr>
                <w:rFonts w:cs="Calibri"/>
                <w:color w:val="404040"/>
                <w:sz w:val="20"/>
                <w:szCs w:val="20"/>
                <w:u w:val="single"/>
                <w:lang w:val="en-CA"/>
              </w:rPr>
            </w:pPr>
          </w:p>
          <w:p w14:paraId="64CFF37C" w14:textId="5CA43F79" w:rsidR="00C23B45" w:rsidRPr="0020175B" w:rsidRDefault="00FE468E" w:rsidP="00F329F4">
            <w:pPr>
              <w:pStyle w:val="Contenudetableau"/>
              <w:spacing w:after="62"/>
              <w:jc w:val="both"/>
              <w:rPr>
                <w:rFonts w:cs="Calibri"/>
                <w:i/>
                <w:iCs/>
                <w:color w:val="404040"/>
                <w:sz w:val="20"/>
                <w:szCs w:val="20"/>
                <w:lang w:val="en-CA"/>
              </w:rPr>
            </w:pPr>
            <w:r w:rsidRPr="0020175B">
              <w:rPr>
                <w:rFonts w:cs="Calibri"/>
                <w:color w:val="404040"/>
                <w:sz w:val="20"/>
                <w:szCs w:val="20"/>
                <w:u w:val="single"/>
                <w:lang w:val="en-CA"/>
              </w:rPr>
              <w:t xml:space="preserve">Operating </w:t>
            </w:r>
            <w:r w:rsidR="00D20ED7" w:rsidRPr="0020175B">
              <w:rPr>
                <w:rFonts w:cs="Calibri"/>
                <w:color w:val="404040"/>
                <w:sz w:val="20"/>
                <w:szCs w:val="20"/>
                <w:u w:val="single"/>
                <w:lang w:val="en-CA"/>
              </w:rPr>
              <w:t>costs</w:t>
            </w:r>
            <w:r w:rsidRPr="0020175B">
              <w:rPr>
                <w:rFonts w:cs="Calibri"/>
                <w:color w:val="404040"/>
                <w:sz w:val="20"/>
                <w:szCs w:val="20"/>
                <w:u w:val="single"/>
                <w:lang w:val="en-CA"/>
              </w:rPr>
              <w:t>:</w:t>
            </w:r>
          </w:p>
          <w:p w14:paraId="18BCD6EF" w14:textId="6D492176" w:rsidR="00C23B45" w:rsidRPr="0020175B" w:rsidRDefault="00C23B45" w:rsidP="00F329F4">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These costs cover the current expenses directly related to the execution of the project within the research organisation, namely:</w:t>
            </w:r>
          </w:p>
          <w:p w14:paraId="2EF15CE3"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Small scientific and technical equipment</w:t>
            </w:r>
          </w:p>
          <w:p w14:paraId="7C854A73"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Consumables (chemicals, materials, tools)</w:t>
            </w:r>
          </w:p>
          <w:p w14:paraId="208623C0" w14:textId="0A4E6C6B"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Logistic</w:t>
            </w:r>
            <w:r w:rsidR="00F81123" w:rsidRPr="0020175B">
              <w:rPr>
                <w:rFonts w:cs="Calibri"/>
                <w:i/>
                <w:iCs/>
                <w:color w:val="404040"/>
                <w:sz w:val="20"/>
                <w:szCs w:val="20"/>
                <w:lang w:val="en-CA"/>
              </w:rPr>
              <w:t>s</w:t>
            </w:r>
            <w:r w:rsidRPr="0020175B">
              <w:rPr>
                <w:rFonts w:cs="Calibri"/>
                <w:i/>
                <w:iCs/>
                <w:color w:val="404040"/>
                <w:sz w:val="20"/>
                <w:szCs w:val="20"/>
                <w:lang w:val="en-CA"/>
              </w:rPr>
              <w:t xml:space="preserve"> support for the execution of the project: rental of equipment,</w:t>
            </w:r>
            <w:r w:rsidR="00D83481" w:rsidRPr="0020175B">
              <w:rPr>
                <w:rFonts w:cs="Calibri"/>
                <w:i/>
                <w:iCs/>
                <w:color w:val="404040"/>
                <w:sz w:val="20"/>
                <w:szCs w:val="20"/>
                <w:lang w:val="en-CA"/>
              </w:rPr>
              <w:t xml:space="preserve"> student</w:t>
            </w:r>
            <w:r w:rsidRPr="0020175B">
              <w:rPr>
                <w:rFonts w:cs="Calibri"/>
                <w:i/>
                <w:iCs/>
                <w:color w:val="404040"/>
                <w:sz w:val="20"/>
                <w:szCs w:val="20"/>
                <w:lang w:val="en-CA"/>
              </w:rPr>
              <w:t xml:space="preserve"> workers, rental of infrastructure and equipment.</w:t>
            </w:r>
          </w:p>
          <w:p w14:paraId="55164DE5"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Costs related to the acquisition of technology, data, or the rental of data storage space from third parties </w:t>
            </w:r>
          </w:p>
          <w:p w14:paraId="53B73F87"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Publication Fees</w:t>
            </w:r>
          </w:p>
          <w:p w14:paraId="380D091E" w14:textId="0EA61215"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Internal service fees (e.g. internal services: analyses, manufacture of parts, etc., carried out by another department of the research organisation)</w:t>
            </w:r>
          </w:p>
          <w:p w14:paraId="67238D07" w14:textId="7B5B8CC0"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Surveys/Tests: telephone costs, postal costs, compensation for participants </w:t>
            </w:r>
          </w:p>
          <w:p w14:paraId="42FA04B7" w14:textId="04CED83D" w:rsidR="003D563C" w:rsidRPr="0020175B" w:rsidRDefault="003D563C"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Costs of participation in research: </w:t>
            </w:r>
            <w:r w:rsidR="002113BF" w:rsidRPr="0020175B">
              <w:rPr>
                <w:rFonts w:cs="Calibri"/>
                <w:i/>
                <w:iCs/>
                <w:color w:val="404040"/>
                <w:sz w:val="20"/>
                <w:szCs w:val="20"/>
                <w:lang w:val="en-CA"/>
              </w:rPr>
              <w:t>volunteer and participant compensation</w:t>
            </w:r>
          </w:p>
          <w:p w14:paraId="59CC8AE8" w14:textId="1879E793" w:rsidR="00493D7E" w:rsidRPr="0020175B" w:rsidRDefault="002113BF"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Costs for mission abroad</w:t>
            </w:r>
            <w:r w:rsidR="00493D7E" w:rsidRPr="0020175B">
              <w:rPr>
                <w:rFonts w:cs="Calibri"/>
                <w:i/>
                <w:iCs/>
                <w:color w:val="404040"/>
                <w:sz w:val="20"/>
                <w:szCs w:val="20"/>
                <w:lang w:val="en-CA"/>
              </w:rPr>
              <w:t xml:space="preserve">: travel and </w:t>
            </w:r>
            <w:r w:rsidRPr="0020175B">
              <w:rPr>
                <w:rFonts w:cs="Calibri"/>
                <w:i/>
                <w:iCs/>
                <w:color w:val="404040"/>
                <w:sz w:val="20"/>
                <w:szCs w:val="20"/>
                <w:lang w:val="en-CA"/>
              </w:rPr>
              <w:t>accommodation</w:t>
            </w:r>
            <w:r w:rsidR="00493D7E" w:rsidRPr="0020175B">
              <w:rPr>
                <w:rFonts w:cs="Calibri"/>
                <w:i/>
                <w:iCs/>
                <w:color w:val="404040"/>
                <w:sz w:val="20"/>
                <w:szCs w:val="20"/>
                <w:lang w:val="en-CA"/>
              </w:rPr>
              <w:t xml:space="preserve"> expenses of the researcher</w:t>
            </w:r>
          </w:p>
          <w:p w14:paraId="7C89306C" w14:textId="3A287C72" w:rsidR="00493D7E" w:rsidRPr="0020175B" w:rsidRDefault="00493D7E" w:rsidP="00493D7E">
            <w:pPr>
              <w:spacing w:after="45"/>
              <w:ind w:left="720"/>
              <w:jc w:val="both"/>
              <w:rPr>
                <w:rFonts w:cs="Calibri"/>
                <w:i/>
                <w:iCs/>
                <w:color w:val="404040"/>
                <w:sz w:val="20"/>
                <w:szCs w:val="20"/>
                <w:lang w:val="en-CA"/>
              </w:rPr>
            </w:pPr>
            <w:r w:rsidRPr="0020175B">
              <w:rPr>
                <w:rFonts w:cs="Calibri"/>
                <w:i/>
                <w:iCs/>
                <w:color w:val="404040"/>
                <w:sz w:val="20"/>
                <w:szCs w:val="20"/>
                <w:lang w:val="en-CA"/>
              </w:rPr>
              <w:t xml:space="preserve">a) public transport costs (plane tickets, train tickets, etc.) or car travel </w:t>
            </w:r>
            <w:r w:rsidR="002113BF" w:rsidRPr="0020175B">
              <w:rPr>
                <w:rFonts w:cs="Calibri"/>
                <w:i/>
                <w:iCs/>
                <w:color w:val="404040"/>
                <w:sz w:val="20"/>
                <w:szCs w:val="20"/>
                <w:lang w:val="en-CA"/>
              </w:rPr>
              <w:t>expenses</w:t>
            </w:r>
            <w:r w:rsidRPr="0020175B">
              <w:rPr>
                <w:rFonts w:cs="Calibri"/>
                <w:i/>
                <w:iCs/>
                <w:color w:val="404040"/>
                <w:sz w:val="20"/>
                <w:szCs w:val="20"/>
                <w:lang w:val="en-CA"/>
              </w:rPr>
              <w:t xml:space="preserve"> (excluding local travel) </w:t>
            </w:r>
          </w:p>
          <w:p w14:paraId="771F4E43" w14:textId="17B5BCBC" w:rsidR="00493D7E" w:rsidRPr="0020175B" w:rsidRDefault="00493D7E" w:rsidP="00493D7E">
            <w:pPr>
              <w:spacing w:after="45"/>
              <w:ind w:left="720"/>
              <w:jc w:val="both"/>
              <w:rPr>
                <w:rFonts w:cs="Calibri"/>
                <w:i/>
                <w:iCs/>
                <w:color w:val="404040"/>
                <w:sz w:val="20"/>
                <w:szCs w:val="20"/>
                <w:lang w:val="en-CA"/>
              </w:rPr>
            </w:pPr>
            <w:r w:rsidRPr="0020175B">
              <w:rPr>
                <w:rFonts w:cs="Calibri"/>
                <w:i/>
                <w:iCs/>
                <w:color w:val="404040"/>
                <w:sz w:val="20"/>
                <w:szCs w:val="20"/>
                <w:lang w:val="en-CA"/>
              </w:rPr>
              <w:t xml:space="preserve">b) Actual accommodation costs (hotel and meals abroad) </w:t>
            </w:r>
          </w:p>
          <w:p w14:paraId="6919E8C1" w14:textId="7E900BBD" w:rsidR="00493D7E" w:rsidRPr="0020175B" w:rsidRDefault="00493D7E" w:rsidP="00493D7E">
            <w:pPr>
              <w:spacing w:after="45"/>
              <w:ind w:left="720"/>
              <w:jc w:val="both"/>
              <w:rPr>
                <w:rFonts w:cs="Calibri"/>
                <w:i/>
                <w:iCs/>
                <w:color w:val="404040"/>
                <w:sz w:val="20"/>
                <w:szCs w:val="20"/>
                <w:lang w:val="en-CA"/>
              </w:rPr>
            </w:pPr>
            <w:r w:rsidRPr="0020175B">
              <w:rPr>
                <w:rFonts w:cs="Calibri"/>
                <w:i/>
                <w:iCs/>
                <w:color w:val="404040"/>
                <w:sz w:val="20"/>
                <w:szCs w:val="20"/>
                <w:lang w:val="en-CA"/>
              </w:rPr>
              <w:t>c) registration fees for congresses, symposia, seminars specifically necessary for the project</w:t>
            </w:r>
          </w:p>
          <w:p w14:paraId="04D606A0" w14:textId="20A85F3B" w:rsidR="00734610" w:rsidRPr="0020175B" w:rsidRDefault="00734610" w:rsidP="00734610">
            <w:pPr>
              <w:spacing w:after="45"/>
              <w:ind w:left="720"/>
              <w:jc w:val="both"/>
              <w:rPr>
                <w:rFonts w:cs="Calibri"/>
                <w:i/>
                <w:iCs/>
                <w:color w:val="404040"/>
                <w:sz w:val="20"/>
                <w:szCs w:val="20"/>
                <w:lang w:val="en-CA"/>
              </w:rPr>
            </w:pPr>
            <w:r w:rsidRPr="0020175B">
              <w:rPr>
                <w:rFonts w:cs="Calibri"/>
                <w:i/>
                <w:iCs/>
                <w:color w:val="404040"/>
                <w:sz w:val="20"/>
                <w:szCs w:val="20"/>
                <w:lang w:val="en-CA"/>
              </w:rPr>
              <w:t xml:space="preserve">Similar expenses for missions </w:t>
            </w:r>
            <w:r w:rsidR="002113BF" w:rsidRPr="0020175B">
              <w:rPr>
                <w:rFonts w:cs="Calibri"/>
                <w:i/>
                <w:iCs/>
                <w:color w:val="404040"/>
                <w:sz w:val="20"/>
                <w:szCs w:val="20"/>
                <w:lang w:val="en-CA"/>
              </w:rPr>
              <w:t>in</w:t>
            </w:r>
            <w:r w:rsidRPr="0020175B">
              <w:rPr>
                <w:rFonts w:cs="Calibri"/>
                <w:i/>
                <w:iCs/>
                <w:color w:val="404040"/>
                <w:sz w:val="20"/>
                <w:szCs w:val="20"/>
                <w:lang w:val="en-CA"/>
              </w:rPr>
              <w:t xml:space="preserve"> Belgium (congress, conference) </w:t>
            </w:r>
            <w:r w:rsidR="00F329F4" w:rsidRPr="0020175B">
              <w:rPr>
                <w:rFonts w:cs="Calibri"/>
                <w:i/>
                <w:iCs/>
                <w:color w:val="404040"/>
                <w:sz w:val="20"/>
                <w:szCs w:val="20"/>
                <w:lang w:val="en-CA"/>
              </w:rPr>
              <w:t>may</w:t>
            </w:r>
            <w:r w:rsidRPr="0020175B">
              <w:rPr>
                <w:rFonts w:cs="Calibri"/>
                <w:i/>
                <w:iCs/>
                <w:color w:val="404040"/>
                <w:sz w:val="20"/>
                <w:szCs w:val="20"/>
                <w:lang w:val="en-CA"/>
              </w:rPr>
              <w:t xml:space="preserve"> also be accepted with the prior agreement </w:t>
            </w:r>
            <w:r w:rsidR="00F329F4" w:rsidRPr="0020175B">
              <w:rPr>
                <w:rFonts w:cs="Calibri"/>
                <w:i/>
                <w:iCs/>
                <w:color w:val="404040"/>
                <w:sz w:val="20"/>
                <w:szCs w:val="20"/>
                <w:lang w:val="en-CA"/>
              </w:rPr>
              <w:t>from</w:t>
            </w:r>
            <w:r w:rsidRPr="0020175B">
              <w:rPr>
                <w:rFonts w:cs="Calibri"/>
                <w:i/>
                <w:iCs/>
                <w:color w:val="404040"/>
                <w:sz w:val="20"/>
                <w:szCs w:val="20"/>
                <w:lang w:val="en-CA"/>
              </w:rPr>
              <w:t xml:space="preserve"> Innoviris</w:t>
            </w:r>
          </w:p>
          <w:p w14:paraId="3EBF40AB" w14:textId="4E82A075" w:rsidR="00734610" w:rsidRPr="0020175B" w:rsidRDefault="002113BF"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PhD registration fees</w:t>
            </w:r>
            <w:r w:rsidR="00734610" w:rsidRPr="0020175B">
              <w:rPr>
                <w:rFonts w:cs="Calibri"/>
                <w:i/>
                <w:iCs/>
                <w:color w:val="404040"/>
                <w:sz w:val="20"/>
                <w:szCs w:val="20"/>
                <w:lang w:val="en-CA"/>
              </w:rPr>
              <w:t xml:space="preserve"> when paid after </w:t>
            </w:r>
            <w:r w:rsidRPr="0020175B">
              <w:rPr>
                <w:rFonts w:cs="Calibri"/>
                <w:i/>
                <w:iCs/>
                <w:color w:val="404040"/>
                <w:sz w:val="20"/>
                <w:szCs w:val="20"/>
                <w:lang w:val="en-CA"/>
              </w:rPr>
              <w:t>the project submission</w:t>
            </w:r>
          </w:p>
          <w:p w14:paraId="4A20BCA8" w14:textId="14175421" w:rsidR="00734610" w:rsidRPr="0020175B" w:rsidRDefault="00734610"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Costs of </w:t>
            </w:r>
            <w:r w:rsidR="00F86488" w:rsidRPr="0020175B">
              <w:rPr>
                <w:rFonts w:cs="Calibri"/>
                <w:i/>
                <w:iCs/>
                <w:color w:val="404040"/>
                <w:sz w:val="20"/>
                <w:szCs w:val="20"/>
                <w:lang w:val="en-CA"/>
              </w:rPr>
              <w:t>valorisation</w:t>
            </w:r>
            <w:r w:rsidRPr="0020175B">
              <w:rPr>
                <w:rFonts w:cs="Calibri"/>
                <w:i/>
                <w:iCs/>
                <w:color w:val="404040"/>
                <w:sz w:val="20"/>
                <w:szCs w:val="20"/>
                <w:lang w:val="en-CA"/>
              </w:rPr>
              <w:t xml:space="preserve"> other than publication: dissemination other than through the publication of scientific articles, costs of organizing seminars/conferences if necessary for the project only... </w:t>
            </w:r>
          </w:p>
          <w:p w14:paraId="1C501654" w14:textId="77777777" w:rsidR="00734610" w:rsidRPr="0020175B" w:rsidRDefault="00734610" w:rsidP="00493D7E">
            <w:pPr>
              <w:spacing w:after="45"/>
              <w:ind w:left="720"/>
              <w:jc w:val="both"/>
              <w:rPr>
                <w:rFonts w:cs="Calibri"/>
                <w:i/>
                <w:iCs/>
                <w:color w:val="404040"/>
                <w:sz w:val="20"/>
                <w:szCs w:val="20"/>
                <w:lang w:val="en-CA"/>
              </w:rPr>
            </w:pPr>
          </w:p>
          <w:p w14:paraId="6DECB1A6" w14:textId="10C7C3BE" w:rsidR="00C23B45" w:rsidRPr="0020175B" w:rsidRDefault="00C23B45" w:rsidP="00F329F4">
            <w:pPr>
              <w:pStyle w:val="Contenudetableau"/>
              <w:jc w:val="both"/>
              <w:rPr>
                <w:rFonts w:cs="Calibri"/>
                <w:i/>
                <w:iCs/>
                <w:color w:val="404040"/>
                <w:sz w:val="20"/>
                <w:szCs w:val="20"/>
                <w:lang w:val="en-CA"/>
              </w:rPr>
            </w:pPr>
            <w:r w:rsidRPr="0020175B">
              <w:rPr>
                <w:rFonts w:cs="Calibri"/>
                <w:i/>
                <w:iCs/>
                <w:color w:val="404040"/>
                <w:sz w:val="20"/>
                <w:szCs w:val="20"/>
                <w:lang w:val="en-CA"/>
              </w:rPr>
              <w:t xml:space="preserve">Detail the </w:t>
            </w:r>
            <w:r w:rsidR="003A03D9">
              <w:rPr>
                <w:rFonts w:cs="Calibri"/>
                <w:i/>
                <w:iCs/>
                <w:color w:val="404040"/>
                <w:sz w:val="20"/>
                <w:szCs w:val="20"/>
                <w:lang w:val="en-CA"/>
              </w:rPr>
              <w:t>planned costs</w:t>
            </w:r>
            <w:r w:rsidRPr="0020175B">
              <w:rPr>
                <w:rFonts w:cs="Calibri"/>
                <w:i/>
                <w:iCs/>
                <w:color w:val="404040"/>
                <w:sz w:val="20"/>
                <w:szCs w:val="20"/>
                <w:lang w:val="en-CA"/>
              </w:rPr>
              <w:t xml:space="preserve"> </w:t>
            </w:r>
            <w:r w:rsidR="003A03D9">
              <w:rPr>
                <w:rFonts w:cs="Calibri"/>
                <w:i/>
                <w:iCs/>
                <w:color w:val="404040"/>
                <w:sz w:val="20"/>
                <w:szCs w:val="20"/>
                <w:lang w:val="en-CA"/>
              </w:rPr>
              <w:t>for</w:t>
            </w:r>
            <w:r w:rsidRPr="0020175B">
              <w:rPr>
                <w:rFonts w:cs="Calibri"/>
                <w:i/>
                <w:iCs/>
                <w:color w:val="404040"/>
                <w:sz w:val="20"/>
                <w:szCs w:val="20"/>
                <w:lang w:val="en-CA"/>
              </w:rPr>
              <w:t xml:space="preserve"> each </w:t>
            </w:r>
            <w:r w:rsidR="00F329F4" w:rsidRPr="0020175B">
              <w:rPr>
                <w:rFonts w:cs="Calibri"/>
                <w:i/>
                <w:iCs/>
                <w:color w:val="404040"/>
                <w:sz w:val="20"/>
                <w:szCs w:val="20"/>
                <w:lang w:val="en-CA"/>
              </w:rPr>
              <w:t>category.</w:t>
            </w:r>
          </w:p>
          <w:p w14:paraId="2C681B13" w14:textId="77777777" w:rsidR="00C23B45" w:rsidRPr="0020175B" w:rsidRDefault="00C23B45" w:rsidP="00F329F4">
            <w:pPr>
              <w:pStyle w:val="Contenudetableau"/>
              <w:jc w:val="both"/>
              <w:rPr>
                <w:rFonts w:cs="Calibri"/>
                <w:i/>
                <w:iCs/>
                <w:color w:val="404040"/>
                <w:sz w:val="20"/>
                <w:szCs w:val="20"/>
                <w:lang w:val="en-CA"/>
              </w:rPr>
            </w:pPr>
          </w:p>
          <w:p w14:paraId="72A61D00" w14:textId="102411AE" w:rsidR="00734610" w:rsidRPr="0020175B" w:rsidRDefault="00734610" w:rsidP="00F329F4">
            <w:pPr>
              <w:pStyle w:val="Contenudetableau"/>
              <w:spacing w:after="62"/>
              <w:jc w:val="both"/>
              <w:rPr>
                <w:rFonts w:cs="Calibri"/>
                <w:color w:val="404040"/>
                <w:sz w:val="20"/>
                <w:szCs w:val="20"/>
                <w:u w:val="single"/>
                <w:lang w:val="en-CA"/>
              </w:rPr>
            </w:pPr>
            <w:r w:rsidRPr="0020175B">
              <w:rPr>
                <w:rFonts w:cs="Calibri"/>
                <w:color w:val="404040"/>
                <w:sz w:val="20"/>
                <w:szCs w:val="20"/>
                <w:u w:val="single"/>
                <w:lang w:val="en-CA"/>
              </w:rPr>
              <w:t xml:space="preserve">Instrument and </w:t>
            </w:r>
            <w:r w:rsidR="00F329F4" w:rsidRPr="0020175B">
              <w:rPr>
                <w:rFonts w:cs="Calibri"/>
                <w:color w:val="404040"/>
                <w:sz w:val="20"/>
                <w:szCs w:val="20"/>
                <w:u w:val="single"/>
                <w:lang w:val="en-CA"/>
              </w:rPr>
              <w:t>equipment</w:t>
            </w:r>
            <w:r w:rsidRPr="0020175B">
              <w:rPr>
                <w:rFonts w:cs="Calibri"/>
                <w:color w:val="404040"/>
                <w:sz w:val="20"/>
                <w:szCs w:val="20"/>
                <w:u w:val="single"/>
                <w:lang w:val="en-CA"/>
              </w:rPr>
              <w:t xml:space="preserve"> costs</w:t>
            </w:r>
          </w:p>
          <w:p w14:paraId="77FD8FBB" w14:textId="3A5122D4"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These costs correspond to the depreciation of the equipment and material used in the project, </w:t>
            </w:r>
            <w:r w:rsidR="00D20ED7" w:rsidRPr="0020175B">
              <w:rPr>
                <w:rFonts w:cs="Calibri"/>
                <w:i/>
                <w:iCs/>
                <w:color w:val="404040"/>
                <w:sz w:val="20"/>
                <w:szCs w:val="20"/>
                <w:lang w:val="en-CA"/>
              </w:rPr>
              <w:t>whose value exceeds 999 euros</w:t>
            </w:r>
            <w:r w:rsidRPr="0020175B">
              <w:rPr>
                <w:rFonts w:cs="Calibri"/>
                <w:i/>
                <w:iCs/>
                <w:color w:val="404040"/>
                <w:sz w:val="20"/>
                <w:szCs w:val="20"/>
                <w:lang w:val="en-CA"/>
              </w:rPr>
              <w:t>.</w:t>
            </w:r>
          </w:p>
          <w:p w14:paraId="557FE02F" w14:textId="239E9D79" w:rsidR="0068197A" w:rsidRPr="0020175B" w:rsidRDefault="00D20ED7"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When this equipment is not used throughout its full lifespan in the project, only the depreciation costs corresponding to the duration of the project, calculated in accordance with generally accepted accounting principles, are eligibility</w:t>
            </w:r>
            <w:r w:rsidR="0068197A" w:rsidRPr="0020175B">
              <w:rPr>
                <w:rFonts w:cs="Calibri"/>
                <w:i/>
                <w:iCs/>
                <w:color w:val="404040"/>
                <w:sz w:val="20"/>
                <w:szCs w:val="20"/>
                <w:lang w:val="en-CA"/>
              </w:rPr>
              <w:t xml:space="preserve">. </w:t>
            </w:r>
          </w:p>
          <w:p w14:paraId="25C8509B" w14:textId="0DDB2A69"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Depreciation </w:t>
            </w:r>
            <w:r w:rsidR="00D20ED7" w:rsidRPr="0020175B">
              <w:rPr>
                <w:rFonts w:cs="Calibri"/>
                <w:i/>
                <w:iCs/>
                <w:color w:val="404040"/>
                <w:sz w:val="20"/>
                <w:szCs w:val="20"/>
                <w:lang w:val="en-CA"/>
              </w:rPr>
              <w:t>is calculated on a pro-rata basis of the duration of the project and the rates of use for:</w:t>
            </w:r>
            <w:r w:rsidRPr="0020175B">
              <w:rPr>
                <w:rFonts w:cs="Calibri"/>
                <w:i/>
                <w:iCs/>
                <w:color w:val="404040"/>
                <w:sz w:val="20"/>
                <w:szCs w:val="20"/>
                <w:lang w:val="en-CA"/>
              </w:rPr>
              <w:t xml:space="preserve"> </w:t>
            </w:r>
          </w:p>
          <w:p w14:paraId="10C90282" w14:textId="567C693B" w:rsidR="0068197A" w:rsidRPr="0020175B" w:rsidRDefault="0068197A" w:rsidP="006525AF">
            <w:pPr>
              <w:pStyle w:val="Contenudetableau"/>
              <w:numPr>
                <w:ilvl w:val="0"/>
                <w:numId w:val="26"/>
              </w:numPr>
              <w:spacing w:after="62"/>
              <w:jc w:val="both"/>
              <w:rPr>
                <w:rFonts w:cs="Calibri"/>
                <w:i/>
                <w:iCs/>
                <w:color w:val="404040"/>
                <w:sz w:val="20"/>
                <w:szCs w:val="20"/>
                <w:lang w:val="en-CA"/>
              </w:rPr>
            </w:pPr>
            <w:r w:rsidRPr="0020175B">
              <w:rPr>
                <w:rFonts w:cs="Calibri"/>
                <w:i/>
                <w:iCs/>
                <w:color w:val="404040"/>
                <w:sz w:val="20"/>
                <w:szCs w:val="20"/>
                <w:lang w:val="en-CA"/>
              </w:rPr>
              <w:t>Computer hardware (except standard PCs) over a period</w:t>
            </w:r>
            <w:r w:rsidR="00D20ED7" w:rsidRPr="0020175B">
              <w:rPr>
                <w:rFonts w:cs="Calibri"/>
                <w:i/>
                <w:iCs/>
                <w:color w:val="404040"/>
                <w:sz w:val="20"/>
                <w:szCs w:val="20"/>
                <w:lang w:val="en-CA"/>
              </w:rPr>
              <w:t xml:space="preserve"> of 36 months,</w:t>
            </w:r>
          </w:p>
          <w:p w14:paraId="7B5D78C9" w14:textId="2231B053" w:rsidR="00F81123" w:rsidRPr="0020175B" w:rsidRDefault="0068197A" w:rsidP="00F81123">
            <w:pPr>
              <w:pStyle w:val="Contenudetableau"/>
              <w:numPr>
                <w:ilvl w:val="0"/>
                <w:numId w:val="26"/>
              </w:numPr>
              <w:spacing w:after="62"/>
              <w:jc w:val="both"/>
              <w:rPr>
                <w:rFonts w:cs="Calibri"/>
                <w:i/>
                <w:iCs/>
                <w:color w:val="404040"/>
                <w:sz w:val="20"/>
                <w:szCs w:val="20"/>
                <w:lang w:val="en-CA"/>
              </w:rPr>
            </w:pPr>
            <w:r w:rsidRPr="0020175B">
              <w:rPr>
                <w:rFonts w:cs="Calibri"/>
                <w:i/>
                <w:iCs/>
                <w:color w:val="404040"/>
                <w:sz w:val="20"/>
                <w:szCs w:val="20"/>
                <w:lang w:val="en-CA"/>
              </w:rPr>
              <w:t xml:space="preserve">Scientific and technical equipment over a period of 60 months. </w:t>
            </w:r>
          </w:p>
          <w:p w14:paraId="504C43CD" w14:textId="3CD05321" w:rsidR="0068197A" w:rsidRPr="0020175B" w:rsidRDefault="0068197A" w:rsidP="0068197A">
            <w:pPr>
              <w:pStyle w:val="Contenudetableau"/>
              <w:spacing w:after="62"/>
              <w:ind w:left="99"/>
              <w:jc w:val="both"/>
              <w:rPr>
                <w:rFonts w:cs="Calibri"/>
                <w:i/>
                <w:iCs/>
                <w:color w:val="404040"/>
                <w:sz w:val="20"/>
                <w:szCs w:val="20"/>
                <w:lang w:val="en-CA"/>
              </w:rPr>
            </w:pPr>
            <w:r w:rsidRPr="0020175B">
              <w:rPr>
                <w:rFonts w:cs="Calibri"/>
                <w:i/>
                <w:iCs/>
                <w:color w:val="404040"/>
                <w:sz w:val="20"/>
                <w:szCs w:val="20"/>
                <w:lang w:val="en-CA"/>
              </w:rPr>
              <w:t xml:space="preserve">The formula to be used is as follows: </w:t>
            </w:r>
          </w:p>
          <w:p w14:paraId="18D1F54E" w14:textId="4C0247EC" w:rsidR="0068197A" w:rsidRPr="0020175B" w:rsidRDefault="00CC3C52" w:rsidP="0068197A">
            <w:pPr>
              <w:pStyle w:val="Contenudetableau"/>
              <w:spacing w:after="62"/>
              <w:ind w:left="459"/>
              <w:jc w:val="both"/>
              <w:rPr>
                <w:rFonts w:asciiTheme="majorHAnsi" w:hAnsiTheme="majorHAnsi" w:cstheme="majorHAnsi"/>
                <w:color w:val="404040"/>
                <w:sz w:val="20"/>
                <w:szCs w:val="20"/>
                <w:lang w:val="en-CA"/>
              </w:rPr>
            </w:pPr>
            <m:oMathPara>
              <m:oMath>
                <m:r>
                  <m:rPr>
                    <m:sty m:val="p"/>
                  </m:rPr>
                  <w:rPr>
                    <w:rFonts w:ascii="Cambria Math" w:hAnsi="Cambria Math" w:cstheme="majorHAnsi"/>
                    <w:color w:val="404040"/>
                    <w:sz w:val="18"/>
                    <w:szCs w:val="18"/>
                    <w:shd w:val="clear" w:color="auto" w:fill="F2F2F2" w:themeFill="background1" w:themeFillShade="F2"/>
                    <w:lang w:val="en-CA"/>
                  </w:rPr>
                  <m:t>Purchase costs ×Utilisation rate×</m:t>
                </m:r>
                <m:f>
                  <m:fPr>
                    <m:ctrlPr>
                      <w:rPr>
                        <w:rFonts w:ascii="Cambria Math" w:hAnsi="Cambria Math" w:cstheme="majorHAnsi"/>
                        <w:iCs/>
                        <w:color w:val="404040"/>
                        <w:sz w:val="18"/>
                        <w:szCs w:val="18"/>
                        <w:shd w:val="clear" w:color="auto" w:fill="F2F2F2" w:themeFill="background1" w:themeFillShade="F2"/>
                        <w:lang w:val="en-CA"/>
                      </w:rPr>
                    </m:ctrlPr>
                  </m:fPr>
                  <m:num>
                    <m:r>
                      <m:rPr>
                        <m:sty m:val="p"/>
                      </m:rPr>
                      <w:rPr>
                        <w:rFonts w:ascii="Cambria Math" w:hAnsi="Cambria Math" w:cstheme="majorHAnsi"/>
                        <w:color w:val="404040"/>
                        <w:sz w:val="18"/>
                        <w:szCs w:val="18"/>
                        <w:shd w:val="clear" w:color="auto" w:fill="F2F2F2" w:themeFill="background1" w:themeFillShade="F2"/>
                        <w:lang w:val="en-CA"/>
                      </w:rPr>
                      <m:t>Depreciable utilisation period during the project (in month)</m:t>
                    </m:r>
                  </m:num>
                  <m:den>
                    <m:r>
                      <m:rPr>
                        <m:sty m:val="p"/>
                      </m:rPr>
                      <w:rPr>
                        <w:rFonts w:ascii="Cambria Math" w:hAnsi="Cambria Math" w:cstheme="majorHAnsi"/>
                        <w:color w:val="404040"/>
                        <w:sz w:val="18"/>
                        <w:szCs w:val="18"/>
                        <w:shd w:val="clear" w:color="auto" w:fill="F2F2F2" w:themeFill="background1" w:themeFillShade="F2"/>
                        <w:lang w:val="en-CA"/>
                      </w:rPr>
                      <m:t>Depreciation period (36 ou 60 month)</m:t>
                    </m:r>
                  </m:den>
                </m:f>
              </m:oMath>
            </m:oMathPara>
          </w:p>
          <w:p w14:paraId="49BC5F0B" w14:textId="747DA180"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lastRenderedPageBreak/>
              <w:t xml:space="preserve">The depreciable </w:t>
            </w:r>
            <w:r w:rsidR="004B48AA" w:rsidRPr="0020175B">
              <w:rPr>
                <w:rFonts w:cs="Calibri"/>
                <w:i/>
                <w:iCs/>
                <w:color w:val="404040"/>
                <w:sz w:val="20"/>
                <w:szCs w:val="20"/>
                <w:lang w:val="en-CA"/>
              </w:rPr>
              <w:t>utilisation period during the project starts from the date of purchase of the equipment or the start of the agreement for purchases prior to the start of the project and ends either at the end of the period of the agreement, or at the end of the investment period if prior to the end of the agreement.</w:t>
            </w:r>
          </w:p>
          <w:p w14:paraId="5A96FB31" w14:textId="77777777" w:rsidR="0068197A" w:rsidRPr="0020175B" w:rsidRDefault="0068197A" w:rsidP="0068197A">
            <w:pPr>
              <w:pStyle w:val="Contenudetableau"/>
              <w:spacing w:after="62"/>
              <w:jc w:val="both"/>
              <w:rPr>
                <w:rFonts w:cs="Calibri"/>
                <w:color w:val="404040"/>
                <w:sz w:val="20"/>
                <w:szCs w:val="20"/>
                <w:u w:val="single"/>
                <w:lang w:val="en-CA"/>
              </w:rPr>
            </w:pPr>
          </w:p>
          <w:p w14:paraId="6D2F6A9A" w14:textId="0658435E" w:rsidR="0068197A" w:rsidRPr="0020175B" w:rsidRDefault="0068197A" w:rsidP="0068197A">
            <w:pPr>
              <w:pStyle w:val="Contenudetableau"/>
              <w:spacing w:after="62"/>
              <w:jc w:val="both"/>
              <w:rPr>
                <w:rFonts w:cs="Calibri"/>
                <w:color w:val="404040"/>
                <w:sz w:val="20"/>
                <w:szCs w:val="20"/>
                <w:u w:val="single"/>
                <w:lang w:val="en-CA"/>
              </w:rPr>
            </w:pPr>
            <w:r w:rsidRPr="0020175B">
              <w:rPr>
                <w:rFonts w:cs="Calibri"/>
                <w:color w:val="404040"/>
                <w:sz w:val="20"/>
                <w:szCs w:val="20"/>
                <w:u w:val="single"/>
                <w:lang w:val="en-CA"/>
              </w:rPr>
              <w:t xml:space="preserve">Subcontracting </w:t>
            </w:r>
            <w:r w:rsidR="004B48AA" w:rsidRPr="0020175B">
              <w:rPr>
                <w:rFonts w:cs="Calibri"/>
                <w:color w:val="404040"/>
                <w:sz w:val="20"/>
                <w:szCs w:val="20"/>
                <w:u w:val="single"/>
                <w:lang w:val="en-CA"/>
              </w:rPr>
              <w:t>costs</w:t>
            </w:r>
          </w:p>
          <w:p w14:paraId="4F19940D" w14:textId="0C577BB4"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These costs correspond to the costs of external services used </w:t>
            </w:r>
            <w:r w:rsidR="004B48AA" w:rsidRPr="0020175B">
              <w:rPr>
                <w:rFonts w:cs="Calibri"/>
                <w:i/>
                <w:iCs/>
                <w:color w:val="404040"/>
                <w:sz w:val="20"/>
                <w:szCs w:val="20"/>
                <w:lang w:val="en-CA"/>
              </w:rPr>
              <w:t xml:space="preserve">exclusively </w:t>
            </w:r>
            <w:r w:rsidRPr="0020175B">
              <w:rPr>
                <w:rFonts w:cs="Calibri"/>
                <w:i/>
                <w:iCs/>
                <w:color w:val="404040"/>
                <w:sz w:val="20"/>
                <w:szCs w:val="20"/>
                <w:lang w:val="en-CA"/>
              </w:rPr>
              <w:t>for the purpose of the project (external analyses, manufacture of a mechanical part by a third party, etc.).</w:t>
            </w:r>
          </w:p>
          <w:p w14:paraId="707FD4BC" w14:textId="77777777" w:rsidR="00C23B45" w:rsidRPr="0020175B" w:rsidRDefault="00C23B45" w:rsidP="00F329F4">
            <w:pPr>
              <w:pStyle w:val="Contenudetableau"/>
              <w:jc w:val="both"/>
              <w:rPr>
                <w:rFonts w:cs="Calibri"/>
                <w:i/>
                <w:iCs/>
                <w:color w:val="404040"/>
                <w:sz w:val="20"/>
                <w:szCs w:val="20"/>
                <w:lang w:val="en-CA"/>
              </w:rPr>
            </w:pPr>
          </w:p>
          <w:p w14:paraId="731125EE" w14:textId="0572E973" w:rsidR="00C23B45" w:rsidRPr="0020175B" w:rsidRDefault="004B48AA" w:rsidP="00F329F4">
            <w:pPr>
              <w:pStyle w:val="Contenudetableau"/>
              <w:spacing w:after="62"/>
              <w:jc w:val="both"/>
              <w:rPr>
                <w:rFonts w:cs="Calibri"/>
                <w:color w:val="404040"/>
                <w:sz w:val="20"/>
                <w:szCs w:val="20"/>
                <w:u w:val="single"/>
                <w:lang w:val="en-CA"/>
              </w:rPr>
            </w:pPr>
            <w:r w:rsidRPr="0020175B">
              <w:rPr>
                <w:rFonts w:cs="Calibri"/>
                <w:color w:val="404040"/>
                <w:sz w:val="20"/>
                <w:szCs w:val="20"/>
                <w:u w:val="single"/>
                <w:lang w:val="en-CA"/>
              </w:rPr>
              <w:t>O</w:t>
            </w:r>
            <w:r w:rsidR="00C23B45" w:rsidRPr="0020175B">
              <w:rPr>
                <w:rFonts w:cs="Calibri"/>
                <w:color w:val="404040"/>
                <w:sz w:val="20"/>
                <w:szCs w:val="20"/>
                <w:u w:val="single"/>
                <w:lang w:val="en-CA"/>
              </w:rPr>
              <w:t>verheads</w:t>
            </w:r>
          </w:p>
          <w:p w14:paraId="78182E86" w14:textId="30C7D641" w:rsidR="0068197A" w:rsidRPr="0020175B" w:rsidRDefault="0068197A" w:rsidP="0068197A">
            <w:pPr>
              <w:jc w:val="both"/>
              <w:rPr>
                <w:rFonts w:cs="Calibri"/>
                <w:i/>
                <w:iCs/>
                <w:color w:val="404040"/>
                <w:sz w:val="20"/>
                <w:szCs w:val="20"/>
                <w:lang w:val="en-CA"/>
              </w:rPr>
            </w:pPr>
            <w:r w:rsidRPr="0020175B">
              <w:rPr>
                <w:rFonts w:cs="Calibri"/>
                <w:i/>
                <w:iCs/>
                <w:color w:val="404040"/>
                <w:sz w:val="20"/>
                <w:szCs w:val="20"/>
                <w:lang w:val="en-CA"/>
              </w:rPr>
              <w:t>A</w:t>
            </w:r>
            <w:r w:rsidR="004B48AA" w:rsidRPr="0020175B">
              <w:rPr>
                <w:rFonts w:cs="Calibri"/>
                <w:i/>
                <w:iCs/>
                <w:color w:val="404040"/>
                <w:sz w:val="20"/>
                <w:szCs w:val="20"/>
                <w:lang w:val="en-CA"/>
              </w:rPr>
              <w:t xml:space="preserve"> flat rate</w:t>
            </w:r>
            <w:r w:rsidRPr="0020175B">
              <w:rPr>
                <w:rFonts w:cs="Calibri"/>
                <w:i/>
                <w:iCs/>
                <w:color w:val="404040"/>
                <w:sz w:val="20"/>
                <w:szCs w:val="20"/>
                <w:lang w:val="en-CA"/>
              </w:rPr>
              <w:t xml:space="preserve"> </w:t>
            </w:r>
            <w:r w:rsidR="004B48AA" w:rsidRPr="0020175B">
              <w:rPr>
                <w:rFonts w:cs="Calibri"/>
                <w:i/>
                <w:iCs/>
                <w:color w:val="404040"/>
                <w:sz w:val="20"/>
                <w:szCs w:val="20"/>
                <w:lang w:val="en-CA"/>
              </w:rPr>
              <w:t xml:space="preserve">amount corresponding to </w:t>
            </w:r>
            <w:r w:rsidRPr="0020175B">
              <w:rPr>
                <w:rFonts w:cs="Calibri"/>
                <w:i/>
                <w:iCs/>
                <w:color w:val="404040"/>
                <w:sz w:val="20"/>
                <w:szCs w:val="20"/>
                <w:lang w:val="en-CA"/>
              </w:rPr>
              <w:t xml:space="preserve">10% of the total </w:t>
            </w:r>
            <w:r w:rsidR="00243DA5" w:rsidRPr="0020175B">
              <w:rPr>
                <w:rFonts w:cs="Calibri"/>
                <w:i/>
                <w:iCs/>
                <w:color w:val="404040"/>
                <w:sz w:val="20"/>
                <w:szCs w:val="20"/>
                <w:lang w:val="en-CA"/>
              </w:rPr>
              <w:t xml:space="preserve">of </w:t>
            </w:r>
            <w:r w:rsidRPr="0020175B">
              <w:rPr>
                <w:rFonts w:cs="Calibri"/>
                <w:i/>
                <w:iCs/>
                <w:color w:val="404040"/>
                <w:sz w:val="20"/>
                <w:szCs w:val="20"/>
                <w:lang w:val="en-CA"/>
              </w:rPr>
              <w:t xml:space="preserve">operating and personnel costs is calculated </w:t>
            </w:r>
          </w:p>
          <w:p w14:paraId="52BDC111" w14:textId="77777777" w:rsidR="0068197A" w:rsidRPr="0020175B" w:rsidRDefault="0068197A" w:rsidP="0068197A">
            <w:pPr>
              <w:jc w:val="both"/>
              <w:rPr>
                <w:rFonts w:cs="Calibri"/>
                <w:i/>
                <w:iCs/>
                <w:color w:val="404040"/>
                <w:sz w:val="20"/>
                <w:szCs w:val="20"/>
                <w:lang w:val="en-CA"/>
              </w:rPr>
            </w:pPr>
          </w:p>
          <w:p w14:paraId="73E9228E" w14:textId="480365B3" w:rsidR="00243DA5" w:rsidRPr="0020175B" w:rsidRDefault="00243DA5" w:rsidP="00243DA5">
            <w:pPr>
              <w:pStyle w:val="Contenudetableau"/>
              <w:spacing w:after="62"/>
              <w:jc w:val="both"/>
              <w:rPr>
                <w:rFonts w:cs="Calibri"/>
                <w:color w:val="404040"/>
                <w:sz w:val="20"/>
                <w:szCs w:val="20"/>
                <w:u w:val="single"/>
                <w:lang w:val="en-CA"/>
              </w:rPr>
            </w:pPr>
            <w:r w:rsidRPr="0020175B">
              <w:rPr>
                <w:rFonts w:cs="Calibri"/>
                <w:i/>
                <w:iCs/>
                <w:color w:val="404040"/>
                <w:sz w:val="20"/>
                <w:szCs w:val="20"/>
                <w:lang w:val="en-CA"/>
              </w:rPr>
              <w:t xml:space="preserve">These are general costs incurred in supporting the execution of the research project, and that are part of the general operation of the </w:t>
            </w:r>
            <w:r w:rsidR="00F81123" w:rsidRPr="0020175B">
              <w:rPr>
                <w:rFonts w:cs="Calibri"/>
                <w:i/>
                <w:iCs/>
                <w:color w:val="404040"/>
                <w:sz w:val="20"/>
                <w:szCs w:val="20"/>
                <w:lang w:val="en-CA"/>
              </w:rPr>
              <w:t>research organisation</w:t>
            </w:r>
            <w:r w:rsidRPr="0020175B">
              <w:rPr>
                <w:rFonts w:cs="Calibri"/>
                <w:i/>
                <w:iCs/>
                <w:color w:val="404040"/>
                <w:sz w:val="20"/>
                <w:szCs w:val="20"/>
                <w:lang w:val="en-CA"/>
              </w:rPr>
              <w:t xml:space="preserve">, such as: use (rental and maintenance) of internal premises and parking spaces, meeting rooms and premises with standard office and IT (PC) equipment, the costs of heating, lighting, electricity, gas, water, insurance, telecommunications costs, secretariat costs, accounting and social secretariat costs, office supplies, copying, correspondence, postal charges, electronic and telecommunications equipment, the cost of developing and maintaining a website, the provision of rooms by the research </w:t>
            </w:r>
            <w:r w:rsidR="00F81123" w:rsidRPr="0020175B">
              <w:rPr>
                <w:rFonts w:cs="Calibri"/>
                <w:i/>
                <w:iCs/>
                <w:color w:val="404040"/>
                <w:sz w:val="20"/>
                <w:szCs w:val="20"/>
                <w:lang w:val="en-CA"/>
              </w:rPr>
              <w:t>organisation</w:t>
            </w:r>
            <w:r w:rsidRPr="0020175B">
              <w:rPr>
                <w:rFonts w:cs="Calibri"/>
                <w:i/>
                <w:iCs/>
                <w:color w:val="404040"/>
                <w:sz w:val="20"/>
                <w:szCs w:val="20"/>
                <w:lang w:val="en-CA"/>
              </w:rPr>
              <w:t>, representation costs, subscriptions, working clothes, catering costs and business gifts. This flat rate sum also includes the purchase of small IT equipment (keyboard, mouse, USB stick, standard software, etc.), books and subscriptions, the rental of a company vehicle for demonstration purposes, registration fees for training courses, costs for assignments in Belgium.</w:t>
            </w:r>
          </w:p>
        </w:tc>
      </w:tr>
      <w:bookmarkEnd w:id="639"/>
    </w:tbl>
    <w:p w14:paraId="04FBFA14" w14:textId="77777777" w:rsidR="00DB72A4" w:rsidRPr="0020175B" w:rsidRDefault="00DB72A4">
      <w:pPr>
        <w:rPr>
          <w:i/>
          <w:iCs/>
          <w:color w:val="808080"/>
          <w:lang w:val="en-CA"/>
        </w:rPr>
      </w:pPr>
    </w:p>
    <w:p w14:paraId="51B57FB8" w14:textId="6AD5BB54" w:rsidR="00DB72A4" w:rsidRPr="0020175B" w:rsidRDefault="00DB72A4">
      <w:pPr>
        <w:pageBreakBefore/>
        <w:spacing w:after="119"/>
        <w:rPr>
          <w:rFonts w:ascii="Times New Roman" w:hAnsi="Times New Roman" w:cs="Times New Roman"/>
          <w:b/>
          <w:bCs/>
          <w:color w:val="000000"/>
          <w:lang w:val="en-CA"/>
        </w:rPr>
      </w:pPr>
      <w:r w:rsidRPr="0020175B">
        <w:rPr>
          <w:rFonts w:ascii="Times New Roman" w:hAnsi="Times New Roman" w:cs="Times New Roman"/>
          <w:b/>
          <w:bCs/>
          <w:color w:val="000000"/>
          <w:lang w:val="en-CA"/>
        </w:rPr>
        <w:lastRenderedPageBreak/>
        <w:t xml:space="preserve">Project budget (research </w:t>
      </w:r>
      <w:r w:rsidR="00787C1A" w:rsidRPr="0020175B">
        <w:rPr>
          <w:rFonts w:ascii="Times New Roman" w:hAnsi="Times New Roman" w:cs="Times New Roman"/>
          <w:b/>
          <w:bCs/>
          <w:color w:val="000000"/>
          <w:lang w:val="en-CA"/>
        </w:rPr>
        <w:t>organisation</w:t>
      </w:r>
      <w:r w:rsidRPr="0020175B">
        <w:rPr>
          <w:rFonts w:ascii="Times New Roman" w:hAnsi="Times New Roman" w:cs="Times New Roman"/>
          <w:b/>
          <w:bCs/>
          <w:color w:val="000000"/>
          <w:lang w:val="en-CA"/>
        </w:rPr>
        <w:t xml:space="preserve">): </w:t>
      </w:r>
    </w:p>
    <w:tbl>
      <w:tblPr>
        <w:tblW w:w="9639" w:type="dxa"/>
        <w:tblCellMar>
          <w:left w:w="70" w:type="dxa"/>
          <w:right w:w="70" w:type="dxa"/>
        </w:tblCellMar>
        <w:tblLook w:val="04A0" w:firstRow="1" w:lastRow="0" w:firstColumn="1" w:lastColumn="0" w:noHBand="0" w:noVBand="1"/>
      </w:tblPr>
      <w:tblGrid>
        <w:gridCol w:w="640"/>
        <w:gridCol w:w="2500"/>
        <w:gridCol w:w="900"/>
        <w:gridCol w:w="1073"/>
        <w:gridCol w:w="1124"/>
        <w:gridCol w:w="1276"/>
        <w:gridCol w:w="1134"/>
        <w:gridCol w:w="992"/>
      </w:tblGrid>
      <w:tr w:rsidR="003C0864" w:rsidRPr="0020175B" w14:paraId="379E4884" w14:textId="77777777" w:rsidTr="003C0864">
        <w:trPr>
          <w:trHeight w:val="300"/>
        </w:trPr>
        <w:tc>
          <w:tcPr>
            <w:tcW w:w="640" w:type="dxa"/>
            <w:tcBorders>
              <w:top w:val="nil"/>
              <w:left w:val="nil"/>
              <w:bottom w:val="nil"/>
              <w:right w:val="nil"/>
            </w:tcBorders>
            <w:shd w:val="clear" w:color="auto" w:fill="auto"/>
            <w:noWrap/>
            <w:vAlign w:val="center"/>
            <w:hideMark/>
          </w:tcPr>
          <w:p w14:paraId="1BA07837"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2500" w:type="dxa"/>
            <w:tcBorders>
              <w:top w:val="nil"/>
              <w:left w:val="nil"/>
              <w:bottom w:val="nil"/>
              <w:right w:val="nil"/>
            </w:tcBorders>
            <w:shd w:val="clear" w:color="auto" w:fill="auto"/>
            <w:noWrap/>
            <w:vAlign w:val="center"/>
            <w:hideMark/>
          </w:tcPr>
          <w:p w14:paraId="76309957"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900" w:type="dxa"/>
            <w:tcBorders>
              <w:top w:val="nil"/>
              <w:left w:val="nil"/>
              <w:bottom w:val="nil"/>
              <w:right w:val="nil"/>
            </w:tcBorders>
            <w:shd w:val="clear" w:color="auto" w:fill="auto"/>
            <w:noWrap/>
            <w:vAlign w:val="center"/>
            <w:hideMark/>
          </w:tcPr>
          <w:p w14:paraId="417783C2"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073" w:type="dxa"/>
            <w:tcBorders>
              <w:top w:val="nil"/>
              <w:left w:val="nil"/>
              <w:bottom w:val="nil"/>
              <w:right w:val="nil"/>
            </w:tcBorders>
            <w:shd w:val="clear" w:color="auto" w:fill="auto"/>
            <w:noWrap/>
            <w:vAlign w:val="center"/>
            <w:hideMark/>
          </w:tcPr>
          <w:p w14:paraId="21068BB6"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32A7D9E"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1</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14:paraId="6021C839"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2</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14:paraId="0B0B2AE5"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3</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46795427"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4</w:t>
            </w:r>
          </w:p>
        </w:tc>
      </w:tr>
      <w:tr w:rsidR="003C0864" w:rsidRPr="0020175B" w14:paraId="7BB51193" w14:textId="77777777" w:rsidTr="00B6455D">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14:paraId="4E50BC74"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1.</w:t>
            </w:r>
          </w:p>
        </w:tc>
        <w:tc>
          <w:tcPr>
            <w:tcW w:w="4473"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0A5A9971" w14:textId="77777777"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Personnel costs</w:t>
            </w:r>
          </w:p>
        </w:tc>
        <w:tc>
          <w:tcPr>
            <w:tcW w:w="1124" w:type="dxa"/>
            <w:tcBorders>
              <w:top w:val="nil"/>
              <w:left w:val="nil"/>
              <w:bottom w:val="single" w:sz="4" w:space="0" w:color="000000"/>
              <w:right w:val="single" w:sz="4" w:space="0" w:color="000000"/>
            </w:tcBorders>
            <w:shd w:val="clear" w:color="auto" w:fill="E6E6E6"/>
            <w:noWrap/>
            <w:vAlign w:val="center"/>
            <w:hideMark/>
          </w:tcPr>
          <w:p w14:paraId="50BD3BB9"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6A9007A"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single" w:sz="4" w:space="0" w:color="000000"/>
              <w:right w:val="single" w:sz="4" w:space="0" w:color="000000"/>
            </w:tcBorders>
            <w:shd w:val="clear" w:color="auto" w:fill="E6E6E6"/>
            <w:noWrap/>
            <w:vAlign w:val="center"/>
            <w:hideMark/>
          </w:tcPr>
          <w:p w14:paraId="1C83FAC0"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single" w:sz="4" w:space="0" w:color="000000"/>
              <w:right w:val="single" w:sz="4" w:space="0" w:color="000000"/>
            </w:tcBorders>
            <w:shd w:val="clear" w:color="auto" w:fill="E6E6E6"/>
            <w:noWrap/>
            <w:vAlign w:val="center"/>
            <w:hideMark/>
          </w:tcPr>
          <w:p w14:paraId="0E375498"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036FC366"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C7023BE"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2500" w:type="dxa"/>
            <w:tcBorders>
              <w:top w:val="nil"/>
              <w:left w:val="nil"/>
              <w:bottom w:val="single" w:sz="4" w:space="0" w:color="000000"/>
              <w:right w:val="single" w:sz="4" w:space="0" w:color="000000"/>
            </w:tcBorders>
            <w:shd w:val="clear" w:color="auto" w:fill="auto"/>
            <w:noWrap/>
            <w:vAlign w:val="center"/>
            <w:hideMark/>
          </w:tcPr>
          <w:p w14:paraId="25182D3B" w14:textId="77777777" w:rsidR="003C0864" w:rsidRPr="0020175B" w:rsidRDefault="003C0864" w:rsidP="003C0864">
            <w:pPr>
              <w:widowControl/>
              <w:suppressAutoHyphens w:val="0"/>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Name</w:t>
            </w:r>
          </w:p>
        </w:tc>
        <w:tc>
          <w:tcPr>
            <w:tcW w:w="900" w:type="dxa"/>
            <w:tcBorders>
              <w:top w:val="nil"/>
              <w:left w:val="nil"/>
              <w:bottom w:val="single" w:sz="4" w:space="0" w:color="000000"/>
              <w:right w:val="single" w:sz="4" w:space="0" w:color="000000"/>
            </w:tcBorders>
            <w:shd w:val="clear" w:color="auto" w:fill="auto"/>
            <w:noWrap/>
            <w:vAlign w:val="center"/>
            <w:hideMark/>
          </w:tcPr>
          <w:p w14:paraId="2B8BF7FE" w14:textId="11533985" w:rsidR="003C0864" w:rsidRPr="0020175B" w:rsidRDefault="003C0864" w:rsidP="003C0864">
            <w:pPr>
              <w:widowControl/>
              <w:suppressAutoHyphens w:val="0"/>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D</w:t>
            </w:r>
            <w:r w:rsidR="00F16425" w:rsidRPr="0020175B">
              <w:rPr>
                <w:rFonts w:eastAsia="Times New Roman" w:cs="Calibri"/>
                <w:b/>
                <w:bCs/>
                <w:i/>
                <w:iCs/>
                <w:kern w:val="0"/>
                <w:sz w:val="20"/>
                <w:szCs w:val="20"/>
                <w:lang w:val="en-CA" w:eastAsia="fr-BE"/>
              </w:rPr>
              <w:t>egree</w:t>
            </w:r>
          </w:p>
        </w:tc>
        <w:tc>
          <w:tcPr>
            <w:tcW w:w="1073" w:type="dxa"/>
            <w:tcBorders>
              <w:top w:val="nil"/>
              <w:left w:val="nil"/>
              <w:bottom w:val="single" w:sz="4" w:space="0" w:color="000000"/>
              <w:right w:val="single" w:sz="4" w:space="0" w:color="000000"/>
            </w:tcBorders>
            <w:shd w:val="clear" w:color="auto" w:fill="auto"/>
            <w:noWrap/>
            <w:vAlign w:val="center"/>
            <w:hideMark/>
          </w:tcPr>
          <w:p w14:paraId="33B590A8" w14:textId="77777777" w:rsidR="003C0864" w:rsidRPr="0020175B" w:rsidRDefault="003C0864" w:rsidP="003C0864">
            <w:pPr>
              <w:widowControl/>
              <w:suppressAutoHyphens w:val="0"/>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Affectation</w:t>
            </w:r>
          </w:p>
        </w:tc>
        <w:tc>
          <w:tcPr>
            <w:tcW w:w="1124" w:type="dxa"/>
            <w:tcBorders>
              <w:top w:val="nil"/>
              <w:left w:val="nil"/>
              <w:bottom w:val="single" w:sz="4" w:space="0" w:color="000000"/>
              <w:right w:val="single" w:sz="4" w:space="0" w:color="000000"/>
            </w:tcBorders>
            <w:shd w:val="clear" w:color="FFFFCC" w:fill="FFFFFF"/>
            <w:noWrap/>
            <w:vAlign w:val="center"/>
            <w:hideMark/>
          </w:tcPr>
          <w:p w14:paraId="577B5E83"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276" w:type="dxa"/>
            <w:tcBorders>
              <w:top w:val="nil"/>
              <w:left w:val="nil"/>
              <w:bottom w:val="single" w:sz="4" w:space="0" w:color="000000"/>
              <w:right w:val="single" w:sz="4" w:space="0" w:color="000000"/>
            </w:tcBorders>
            <w:shd w:val="clear" w:color="FFFFCC" w:fill="FFFFFF"/>
            <w:noWrap/>
            <w:vAlign w:val="center"/>
            <w:hideMark/>
          </w:tcPr>
          <w:p w14:paraId="32E5AD7E"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134" w:type="dxa"/>
            <w:tcBorders>
              <w:top w:val="nil"/>
              <w:left w:val="nil"/>
              <w:bottom w:val="single" w:sz="4" w:space="0" w:color="000000"/>
              <w:right w:val="single" w:sz="4" w:space="0" w:color="000000"/>
            </w:tcBorders>
            <w:shd w:val="clear" w:color="FFFFCC" w:fill="FFFFFF"/>
            <w:noWrap/>
            <w:vAlign w:val="center"/>
            <w:hideMark/>
          </w:tcPr>
          <w:p w14:paraId="303D95D0"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45A91AA3"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r>
      <w:tr w:rsidR="003C0864" w:rsidRPr="0020175B" w14:paraId="60834A79" w14:textId="77777777" w:rsidTr="003C0864">
        <w:trPr>
          <w:trHeight w:val="300"/>
        </w:trPr>
        <w:tc>
          <w:tcPr>
            <w:tcW w:w="640" w:type="dxa"/>
            <w:tcBorders>
              <w:top w:val="nil"/>
              <w:left w:val="single" w:sz="4" w:space="0" w:color="auto"/>
              <w:bottom w:val="nil"/>
              <w:right w:val="single" w:sz="4" w:space="0" w:color="auto"/>
            </w:tcBorders>
            <w:shd w:val="clear" w:color="auto" w:fill="auto"/>
            <w:noWrap/>
            <w:vAlign w:val="center"/>
            <w:hideMark/>
          </w:tcPr>
          <w:p w14:paraId="71A7CDE8"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1.1</w:t>
            </w:r>
          </w:p>
        </w:tc>
        <w:tc>
          <w:tcPr>
            <w:tcW w:w="2500" w:type="dxa"/>
            <w:tcBorders>
              <w:top w:val="nil"/>
              <w:left w:val="nil"/>
              <w:bottom w:val="nil"/>
              <w:right w:val="single" w:sz="4" w:space="0" w:color="000000"/>
            </w:tcBorders>
            <w:shd w:val="clear" w:color="auto" w:fill="auto"/>
            <w:noWrap/>
            <w:vAlign w:val="center"/>
            <w:hideMark/>
          </w:tcPr>
          <w:p w14:paraId="4D9343C7" w14:textId="77777777" w:rsidR="003C0864" w:rsidRPr="0020175B" w:rsidRDefault="003C0864" w:rsidP="003C0864">
            <w:pPr>
              <w:widowControl/>
              <w:suppressAutoHyphens w:val="0"/>
              <w:rPr>
                <w:rFonts w:eastAsia="Times New Roman" w:cs="Calibri"/>
                <w:kern w:val="0"/>
                <w:sz w:val="20"/>
                <w:szCs w:val="20"/>
                <w:lang w:val="en-CA" w:eastAsia="fr-BE"/>
              </w:rPr>
            </w:pPr>
            <w:proofErr w:type="spellStart"/>
            <w:r w:rsidRPr="0020175B">
              <w:rPr>
                <w:rFonts w:eastAsia="Times New Roman" w:cs="Calibri"/>
                <w:kern w:val="0"/>
                <w:sz w:val="20"/>
                <w:szCs w:val="20"/>
                <w:lang w:val="en-CA" w:eastAsia="fr-BE"/>
              </w:rPr>
              <w:t>Xxx</w:t>
            </w:r>
            <w:proofErr w:type="spellEnd"/>
          </w:p>
        </w:tc>
        <w:tc>
          <w:tcPr>
            <w:tcW w:w="900" w:type="dxa"/>
            <w:tcBorders>
              <w:top w:val="nil"/>
              <w:left w:val="nil"/>
              <w:bottom w:val="nil"/>
              <w:right w:val="single" w:sz="4" w:space="0" w:color="000000"/>
            </w:tcBorders>
            <w:shd w:val="clear" w:color="auto" w:fill="auto"/>
            <w:noWrap/>
            <w:vAlign w:val="center"/>
            <w:hideMark/>
          </w:tcPr>
          <w:p w14:paraId="259C04EF"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 </w:t>
            </w:r>
          </w:p>
        </w:tc>
        <w:tc>
          <w:tcPr>
            <w:tcW w:w="1073" w:type="dxa"/>
            <w:tcBorders>
              <w:top w:val="nil"/>
              <w:left w:val="nil"/>
              <w:bottom w:val="nil"/>
              <w:right w:val="single" w:sz="4" w:space="0" w:color="000000"/>
            </w:tcBorders>
            <w:shd w:val="clear" w:color="auto" w:fill="auto"/>
            <w:noWrap/>
            <w:vAlign w:val="center"/>
            <w:hideMark/>
          </w:tcPr>
          <w:p w14:paraId="6D75FDEB"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100%</w:t>
            </w:r>
          </w:p>
        </w:tc>
        <w:tc>
          <w:tcPr>
            <w:tcW w:w="1124" w:type="dxa"/>
            <w:tcBorders>
              <w:top w:val="nil"/>
              <w:left w:val="nil"/>
              <w:bottom w:val="nil"/>
              <w:right w:val="single" w:sz="4" w:space="0" w:color="000000"/>
            </w:tcBorders>
            <w:shd w:val="clear" w:color="auto" w:fill="auto"/>
            <w:noWrap/>
            <w:vAlign w:val="center"/>
            <w:hideMark/>
          </w:tcPr>
          <w:p w14:paraId="629B09F1" w14:textId="665681D8"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nil"/>
              <w:left w:val="nil"/>
              <w:bottom w:val="nil"/>
              <w:right w:val="single" w:sz="4" w:space="0" w:color="000000"/>
            </w:tcBorders>
            <w:shd w:val="clear" w:color="auto" w:fill="auto"/>
            <w:noWrap/>
            <w:vAlign w:val="center"/>
            <w:hideMark/>
          </w:tcPr>
          <w:p w14:paraId="70D96034" w14:textId="1FC02AF7"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nil"/>
              <w:left w:val="nil"/>
              <w:bottom w:val="nil"/>
              <w:right w:val="single" w:sz="4" w:space="0" w:color="000000"/>
            </w:tcBorders>
            <w:shd w:val="clear" w:color="auto" w:fill="auto"/>
            <w:noWrap/>
            <w:vAlign w:val="center"/>
            <w:hideMark/>
          </w:tcPr>
          <w:p w14:paraId="5E4C9C2E" w14:textId="2A3D03FF"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nil"/>
              <w:left w:val="nil"/>
              <w:bottom w:val="nil"/>
              <w:right w:val="single" w:sz="4" w:space="0" w:color="000000"/>
            </w:tcBorders>
            <w:shd w:val="clear" w:color="auto" w:fill="auto"/>
            <w:noWrap/>
            <w:vAlign w:val="center"/>
            <w:hideMark/>
          </w:tcPr>
          <w:p w14:paraId="3C108321" w14:textId="01CF254F"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49DA128C" w14:textId="77777777" w:rsidTr="003C0864">
        <w:trPr>
          <w:trHeight w:val="30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27CCFAB8"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6873" w:type="dxa"/>
            <w:gridSpan w:val="5"/>
            <w:tcBorders>
              <w:top w:val="single" w:sz="4" w:space="0" w:color="auto"/>
              <w:left w:val="nil"/>
              <w:bottom w:val="single" w:sz="4" w:space="0" w:color="auto"/>
              <w:right w:val="nil"/>
            </w:tcBorders>
            <w:shd w:val="clear" w:color="auto" w:fill="auto"/>
            <w:noWrap/>
            <w:vAlign w:val="center"/>
            <w:hideMark/>
          </w:tcPr>
          <w:p w14:paraId="7DBB3ADC"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c>
          <w:tcPr>
            <w:tcW w:w="1134" w:type="dxa"/>
            <w:tcBorders>
              <w:top w:val="single" w:sz="4" w:space="0" w:color="auto"/>
              <w:left w:val="nil"/>
              <w:bottom w:val="single" w:sz="4" w:space="0" w:color="auto"/>
              <w:right w:val="nil"/>
            </w:tcBorders>
            <w:shd w:val="clear" w:color="auto" w:fill="auto"/>
            <w:noWrap/>
            <w:vAlign w:val="center"/>
            <w:hideMark/>
          </w:tcPr>
          <w:p w14:paraId="12CDF7D8"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2A9DEEE"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r>
      <w:tr w:rsidR="003C0864" w:rsidRPr="0020175B" w14:paraId="179C8461"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4E0666A5"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2.</w:t>
            </w:r>
          </w:p>
        </w:tc>
        <w:tc>
          <w:tcPr>
            <w:tcW w:w="4473" w:type="dxa"/>
            <w:gridSpan w:val="3"/>
            <w:tcBorders>
              <w:top w:val="nil"/>
              <w:left w:val="nil"/>
              <w:bottom w:val="nil"/>
              <w:right w:val="single" w:sz="4" w:space="0" w:color="000000"/>
            </w:tcBorders>
            <w:shd w:val="clear" w:color="auto" w:fill="E6E6E6"/>
            <w:noWrap/>
            <w:vAlign w:val="center"/>
            <w:hideMark/>
          </w:tcPr>
          <w:p w14:paraId="669C93FE" w14:textId="46F225DE"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 xml:space="preserve">Operating </w:t>
            </w:r>
            <w:r w:rsidR="00F16425" w:rsidRPr="0020175B">
              <w:rPr>
                <w:rFonts w:eastAsia="Times New Roman" w:cs="Calibri"/>
                <w:b/>
                <w:bCs/>
                <w:kern w:val="0"/>
                <w:sz w:val="21"/>
                <w:szCs w:val="21"/>
                <w:lang w:val="en-CA" w:eastAsia="fr-BE"/>
              </w:rPr>
              <w:t>costs</w:t>
            </w:r>
            <w:r w:rsidRPr="0020175B">
              <w:rPr>
                <w:rFonts w:eastAsia="Times New Roman" w:cs="Calibri"/>
                <w:b/>
                <w:bCs/>
                <w:kern w:val="0"/>
                <w:sz w:val="21"/>
                <w:szCs w:val="21"/>
                <w:lang w:val="en-CA" w:eastAsia="fr-BE"/>
              </w:rPr>
              <w:t xml:space="preserve"> </w:t>
            </w:r>
          </w:p>
        </w:tc>
        <w:tc>
          <w:tcPr>
            <w:tcW w:w="1124" w:type="dxa"/>
            <w:tcBorders>
              <w:top w:val="nil"/>
              <w:left w:val="nil"/>
              <w:bottom w:val="nil"/>
              <w:right w:val="single" w:sz="4" w:space="0" w:color="000000"/>
            </w:tcBorders>
            <w:shd w:val="clear" w:color="auto" w:fill="E6E6E6"/>
            <w:noWrap/>
            <w:vAlign w:val="center"/>
            <w:hideMark/>
          </w:tcPr>
          <w:p w14:paraId="1FE65F20"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nil"/>
              <w:right w:val="single" w:sz="4" w:space="0" w:color="000000"/>
            </w:tcBorders>
            <w:shd w:val="clear" w:color="auto" w:fill="E6E6E6"/>
            <w:noWrap/>
            <w:vAlign w:val="center"/>
            <w:hideMark/>
          </w:tcPr>
          <w:p w14:paraId="63DC1F05"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single" w:sz="4" w:space="0" w:color="000000"/>
            </w:tcBorders>
            <w:shd w:val="clear" w:color="auto" w:fill="E6E6E6"/>
            <w:noWrap/>
            <w:vAlign w:val="center"/>
            <w:hideMark/>
          </w:tcPr>
          <w:p w14:paraId="0E9EFF33"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nil"/>
              <w:right w:val="single" w:sz="4" w:space="0" w:color="000000"/>
            </w:tcBorders>
            <w:shd w:val="clear" w:color="auto" w:fill="E6E6E6"/>
            <w:noWrap/>
            <w:vAlign w:val="center"/>
            <w:hideMark/>
          </w:tcPr>
          <w:p w14:paraId="04B10F16"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18BB09E0"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A8F385B"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44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71E0F7"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1124" w:type="dxa"/>
            <w:tcBorders>
              <w:top w:val="single" w:sz="4" w:space="0" w:color="auto"/>
              <w:left w:val="nil"/>
              <w:bottom w:val="single" w:sz="4" w:space="0" w:color="auto"/>
              <w:right w:val="single" w:sz="4" w:space="0" w:color="auto"/>
            </w:tcBorders>
            <w:shd w:val="clear" w:color="FFFFCC" w:fill="FFFFFF"/>
            <w:noWrap/>
            <w:vAlign w:val="center"/>
            <w:hideMark/>
          </w:tcPr>
          <w:p w14:paraId="12D01868"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14:paraId="54451BDB"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14:paraId="7A4A84BC"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992" w:type="dxa"/>
            <w:tcBorders>
              <w:top w:val="single" w:sz="4" w:space="0" w:color="auto"/>
              <w:left w:val="nil"/>
              <w:bottom w:val="single" w:sz="4" w:space="0" w:color="auto"/>
              <w:right w:val="single" w:sz="4" w:space="0" w:color="auto"/>
            </w:tcBorders>
            <w:shd w:val="clear" w:color="FFFFCC" w:fill="FFFFFF"/>
            <w:noWrap/>
            <w:vAlign w:val="center"/>
            <w:hideMark/>
          </w:tcPr>
          <w:p w14:paraId="17D31AE2"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r>
      <w:tr w:rsidR="003C0864" w:rsidRPr="00286898" w14:paraId="3686E217"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A768B93"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2.1</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10D55EE5" w14:textId="77777777"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Small scientific and technical equipment</w:t>
            </w:r>
          </w:p>
        </w:tc>
        <w:tc>
          <w:tcPr>
            <w:tcW w:w="1124" w:type="dxa"/>
            <w:tcBorders>
              <w:top w:val="nil"/>
              <w:left w:val="nil"/>
              <w:bottom w:val="single" w:sz="4" w:space="0" w:color="auto"/>
              <w:right w:val="single" w:sz="4" w:space="0" w:color="auto"/>
            </w:tcBorders>
            <w:shd w:val="clear" w:color="auto" w:fill="auto"/>
            <w:noWrap/>
            <w:vAlign w:val="center"/>
            <w:hideMark/>
          </w:tcPr>
          <w:p w14:paraId="64A63E85" w14:textId="029B1E53"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58B97185" w14:textId="13E7128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5D44E929" w14:textId="22BF47C6"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37B1AEAD" w14:textId="1F314947"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79821AE0"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F9C4B8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2.2</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5A0A0BE0" w14:textId="77777777"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Consumables</w:t>
            </w:r>
          </w:p>
        </w:tc>
        <w:tc>
          <w:tcPr>
            <w:tcW w:w="1124" w:type="dxa"/>
            <w:tcBorders>
              <w:top w:val="nil"/>
              <w:left w:val="nil"/>
              <w:bottom w:val="single" w:sz="4" w:space="0" w:color="auto"/>
              <w:right w:val="single" w:sz="4" w:space="0" w:color="auto"/>
            </w:tcBorders>
            <w:shd w:val="clear" w:color="auto" w:fill="auto"/>
            <w:noWrap/>
            <w:vAlign w:val="center"/>
            <w:hideMark/>
          </w:tcPr>
          <w:p w14:paraId="4E767334" w14:textId="40D4F42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312E8222" w14:textId="44A80B7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60432FEF" w14:textId="7DCD632B"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0C92DF03" w14:textId="4B6261A1"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0503E014"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F4E0AB3"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2.3</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3FFD2A4D" w14:textId="53B21E53"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Logistic</w:t>
            </w:r>
            <w:r w:rsidR="001741EE" w:rsidRPr="0020175B">
              <w:rPr>
                <w:rFonts w:eastAsia="Times New Roman" w:cs="Calibri"/>
                <w:color w:val="000000"/>
                <w:kern w:val="0"/>
                <w:sz w:val="20"/>
                <w:szCs w:val="20"/>
                <w:lang w:val="en-CA" w:eastAsia="fr-BE"/>
              </w:rPr>
              <w:t>s</w:t>
            </w:r>
            <w:r w:rsidRPr="0020175B">
              <w:rPr>
                <w:rFonts w:eastAsia="Times New Roman" w:cs="Calibri"/>
                <w:color w:val="000000"/>
                <w:kern w:val="0"/>
                <w:sz w:val="20"/>
                <w:szCs w:val="20"/>
                <w:lang w:val="en-CA" w:eastAsia="fr-BE"/>
              </w:rPr>
              <w:t xml:space="preserve"> support</w:t>
            </w:r>
          </w:p>
        </w:tc>
        <w:tc>
          <w:tcPr>
            <w:tcW w:w="1124" w:type="dxa"/>
            <w:tcBorders>
              <w:top w:val="nil"/>
              <w:left w:val="nil"/>
              <w:bottom w:val="single" w:sz="4" w:space="0" w:color="auto"/>
              <w:right w:val="single" w:sz="4" w:space="0" w:color="auto"/>
            </w:tcBorders>
            <w:shd w:val="clear" w:color="auto" w:fill="auto"/>
            <w:noWrap/>
            <w:vAlign w:val="center"/>
            <w:hideMark/>
          </w:tcPr>
          <w:p w14:paraId="6E4CAB6E" w14:textId="184844D1"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0E59848A" w14:textId="2784CBE9"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1B3E5310" w14:textId="2C8F7626"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410557BE" w14:textId="16B454B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86898" w14:paraId="142920BF"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0B820C2"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2.4</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32CD5C83" w14:textId="695392F0"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Costs related to the acquisition of technology, data, etc.</w:t>
            </w:r>
          </w:p>
        </w:tc>
        <w:tc>
          <w:tcPr>
            <w:tcW w:w="1124" w:type="dxa"/>
            <w:tcBorders>
              <w:top w:val="nil"/>
              <w:left w:val="nil"/>
              <w:bottom w:val="single" w:sz="4" w:space="0" w:color="auto"/>
              <w:right w:val="single" w:sz="4" w:space="0" w:color="auto"/>
            </w:tcBorders>
            <w:shd w:val="clear" w:color="auto" w:fill="auto"/>
            <w:noWrap/>
            <w:vAlign w:val="center"/>
            <w:hideMark/>
          </w:tcPr>
          <w:p w14:paraId="0B62E39D" w14:textId="1F23B4B3"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6BC2AABA" w14:textId="37D7E8E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261C9BF8" w14:textId="710FCB4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329834AA" w14:textId="05F5397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75D9C230"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DA01B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2.5</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2E80005A" w14:textId="7CDAD114"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xml:space="preserve">Publication </w:t>
            </w:r>
            <w:r w:rsidR="001741EE" w:rsidRPr="0020175B">
              <w:rPr>
                <w:rFonts w:eastAsia="Times New Roman" w:cs="Calibri"/>
                <w:color w:val="000000"/>
                <w:kern w:val="0"/>
                <w:sz w:val="20"/>
                <w:szCs w:val="20"/>
                <w:lang w:val="en-CA" w:eastAsia="fr-BE"/>
              </w:rPr>
              <w:t>costs</w:t>
            </w:r>
          </w:p>
        </w:tc>
        <w:tc>
          <w:tcPr>
            <w:tcW w:w="1124" w:type="dxa"/>
            <w:tcBorders>
              <w:top w:val="nil"/>
              <w:left w:val="nil"/>
              <w:bottom w:val="single" w:sz="4" w:space="0" w:color="auto"/>
              <w:right w:val="single" w:sz="4" w:space="0" w:color="auto"/>
            </w:tcBorders>
            <w:shd w:val="clear" w:color="auto" w:fill="auto"/>
            <w:noWrap/>
            <w:vAlign w:val="center"/>
            <w:hideMark/>
          </w:tcPr>
          <w:p w14:paraId="7F9A4BBE" w14:textId="2BAA03D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5D58AA10" w14:textId="3462FE44"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2D811356" w14:textId="54C14D6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4BCF96D2" w14:textId="16C2FB9A"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0103D5B7"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DFBABB7"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2.6</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7AF7641E" w14:textId="73CC111E"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xml:space="preserve">Internal Service </w:t>
            </w:r>
            <w:r w:rsidR="001741EE" w:rsidRPr="0020175B">
              <w:rPr>
                <w:rFonts w:eastAsia="Times New Roman" w:cs="Calibri"/>
                <w:color w:val="000000"/>
                <w:kern w:val="0"/>
                <w:sz w:val="20"/>
                <w:szCs w:val="20"/>
                <w:lang w:val="en-CA" w:eastAsia="fr-BE"/>
              </w:rPr>
              <w:t>costs</w:t>
            </w:r>
          </w:p>
        </w:tc>
        <w:tc>
          <w:tcPr>
            <w:tcW w:w="1124" w:type="dxa"/>
            <w:tcBorders>
              <w:top w:val="nil"/>
              <w:left w:val="nil"/>
              <w:bottom w:val="single" w:sz="4" w:space="0" w:color="auto"/>
              <w:right w:val="single" w:sz="4" w:space="0" w:color="auto"/>
            </w:tcBorders>
            <w:shd w:val="clear" w:color="auto" w:fill="auto"/>
            <w:noWrap/>
            <w:vAlign w:val="center"/>
            <w:hideMark/>
          </w:tcPr>
          <w:p w14:paraId="7FC8CE87" w14:textId="513B099A"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55A80628" w14:textId="60EC3DC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2A0102C6" w14:textId="620BA7A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03D44265" w14:textId="742C9F9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029CCD7D"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B2A89BA"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2.7</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79F2598B" w14:textId="362EB779" w:rsidR="003C0864" w:rsidRPr="0020175B" w:rsidRDefault="001741EE"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Survey</w:t>
            </w:r>
            <w:r w:rsidR="003C0864" w:rsidRPr="0020175B">
              <w:rPr>
                <w:rFonts w:eastAsia="Times New Roman" w:cs="Calibri"/>
                <w:color w:val="000000"/>
                <w:kern w:val="0"/>
                <w:sz w:val="20"/>
                <w:szCs w:val="20"/>
                <w:lang w:val="en-CA" w:eastAsia="fr-BE"/>
              </w:rPr>
              <w:t xml:space="preserve"> costs</w:t>
            </w:r>
          </w:p>
        </w:tc>
        <w:tc>
          <w:tcPr>
            <w:tcW w:w="1124" w:type="dxa"/>
            <w:tcBorders>
              <w:top w:val="nil"/>
              <w:left w:val="nil"/>
              <w:bottom w:val="single" w:sz="4" w:space="0" w:color="auto"/>
              <w:right w:val="single" w:sz="4" w:space="0" w:color="auto"/>
            </w:tcBorders>
            <w:shd w:val="clear" w:color="auto" w:fill="auto"/>
            <w:noWrap/>
            <w:vAlign w:val="center"/>
            <w:hideMark/>
          </w:tcPr>
          <w:p w14:paraId="61621EF2" w14:textId="6EF44F54"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0C4A0C4C" w14:textId="2D944F1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0FC6860C" w14:textId="2DABE048"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4E1123F2" w14:textId="35C7EE58"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86898" w14:paraId="41E6F0F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483EE5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2.8</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645AF604" w14:textId="20ACB593" w:rsidR="003C0864" w:rsidRPr="0020175B" w:rsidRDefault="001741EE"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Costs of participation in research</w:t>
            </w:r>
          </w:p>
        </w:tc>
        <w:tc>
          <w:tcPr>
            <w:tcW w:w="1124" w:type="dxa"/>
            <w:tcBorders>
              <w:top w:val="nil"/>
              <w:left w:val="nil"/>
              <w:bottom w:val="single" w:sz="4" w:space="0" w:color="auto"/>
              <w:right w:val="single" w:sz="4" w:space="0" w:color="auto"/>
            </w:tcBorders>
            <w:shd w:val="clear" w:color="auto" w:fill="auto"/>
            <w:noWrap/>
            <w:vAlign w:val="center"/>
            <w:hideMark/>
          </w:tcPr>
          <w:p w14:paraId="109CDEB5" w14:textId="520F64AF"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6D1884C4" w14:textId="339668B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60AA4A30" w14:textId="2C3AFCF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7FECFE5B" w14:textId="6E08093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86898" w14:paraId="09D5104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3B793D7"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2.9</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44AF83F6" w14:textId="77777777"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Expenses for missions abroad and possibly in Belgium</w:t>
            </w:r>
          </w:p>
        </w:tc>
        <w:tc>
          <w:tcPr>
            <w:tcW w:w="1124" w:type="dxa"/>
            <w:tcBorders>
              <w:top w:val="nil"/>
              <w:left w:val="nil"/>
              <w:bottom w:val="single" w:sz="4" w:space="0" w:color="auto"/>
              <w:right w:val="single" w:sz="4" w:space="0" w:color="auto"/>
            </w:tcBorders>
            <w:shd w:val="clear" w:color="auto" w:fill="auto"/>
            <w:noWrap/>
            <w:vAlign w:val="center"/>
            <w:hideMark/>
          </w:tcPr>
          <w:p w14:paraId="1C663A94" w14:textId="4557641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18E1FAD0" w14:textId="44A8AF96"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305FB622" w14:textId="1664DB6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62DB1582" w14:textId="36426E1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47DEA74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DDECE95"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2.10</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77A812F3" w14:textId="56EBF971"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Doctoral registration</w:t>
            </w:r>
            <w:r w:rsidR="001741EE" w:rsidRPr="0020175B">
              <w:rPr>
                <w:rFonts w:eastAsia="Times New Roman" w:cs="Calibri"/>
                <w:color w:val="000000"/>
                <w:kern w:val="0"/>
                <w:sz w:val="20"/>
                <w:szCs w:val="20"/>
                <w:lang w:val="en-CA" w:eastAsia="fr-BE"/>
              </w:rPr>
              <w:t xml:space="preserve"> fees</w:t>
            </w:r>
          </w:p>
        </w:tc>
        <w:tc>
          <w:tcPr>
            <w:tcW w:w="1124" w:type="dxa"/>
            <w:tcBorders>
              <w:top w:val="nil"/>
              <w:left w:val="nil"/>
              <w:bottom w:val="single" w:sz="4" w:space="0" w:color="auto"/>
              <w:right w:val="single" w:sz="4" w:space="0" w:color="auto"/>
            </w:tcBorders>
            <w:shd w:val="clear" w:color="auto" w:fill="auto"/>
            <w:noWrap/>
            <w:vAlign w:val="center"/>
            <w:hideMark/>
          </w:tcPr>
          <w:p w14:paraId="05EBF8E8" w14:textId="2D872B0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center"/>
            <w:hideMark/>
          </w:tcPr>
          <w:p w14:paraId="48B87CE0" w14:textId="3589580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689B77BD" w14:textId="71029A6B"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2F4D69C0" w14:textId="0BEAFC93"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86898" w14:paraId="56BC1A10" w14:textId="77777777" w:rsidTr="003C0864">
        <w:trPr>
          <w:trHeight w:val="300"/>
        </w:trPr>
        <w:tc>
          <w:tcPr>
            <w:tcW w:w="640" w:type="dxa"/>
            <w:tcBorders>
              <w:top w:val="nil"/>
              <w:left w:val="single" w:sz="4" w:space="0" w:color="auto"/>
              <w:bottom w:val="nil"/>
              <w:right w:val="single" w:sz="4" w:space="0" w:color="auto"/>
            </w:tcBorders>
            <w:shd w:val="clear" w:color="auto" w:fill="auto"/>
            <w:noWrap/>
            <w:vAlign w:val="center"/>
            <w:hideMark/>
          </w:tcPr>
          <w:p w14:paraId="43C4B918"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2.11</w:t>
            </w:r>
          </w:p>
        </w:tc>
        <w:tc>
          <w:tcPr>
            <w:tcW w:w="4473" w:type="dxa"/>
            <w:gridSpan w:val="3"/>
            <w:tcBorders>
              <w:top w:val="single" w:sz="4" w:space="0" w:color="auto"/>
              <w:left w:val="nil"/>
              <w:bottom w:val="nil"/>
              <w:right w:val="single" w:sz="4" w:space="0" w:color="000000"/>
            </w:tcBorders>
            <w:shd w:val="clear" w:color="auto" w:fill="auto"/>
            <w:vAlign w:val="center"/>
            <w:hideMark/>
          </w:tcPr>
          <w:p w14:paraId="6CFDA72E" w14:textId="3FB11EA6"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Va</w:t>
            </w:r>
            <w:r w:rsidR="001741EE" w:rsidRPr="0020175B">
              <w:rPr>
                <w:rFonts w:eastAsia="Times New Roman" w:cs="Calibri"/>
                <w:color w:val="000000"/>
                <w:kern w:val="0"/>
                <w:sz w:val="20"/>
                <w:szCs w:val="20"/>
                <w:lang w:val="en-CA" w:eastAsia="fr-BE"/>
              </w:rPr>
              <w:t>lorisation</w:t>
            </w:r>
            <w:r w:rsidRPr="0020175B">
              <w:rPr>
                <w:rFonts w:eastAsia="Times New Roman" w:cs="Calibri"/>
                <w:color w:val="000000"/>
                <w:kern w:val="0"/>
                <w:sz w:val="20"/>
                <w:szCs w:val="20"/>
                <w:lang w:val="en-CA" w:eastAsia="fr-BE"/>
              </w:rPr>
              <w:t xml:space="preserve"> costs other than publication</w:t>
            </w:r>
          </w:p>
        </w:tc>
        <w:tc>
          <w:tcPr>
            <w:tcW w:w="1124" w:type="dxa"/>
            <w:tcBorders>
              <w:top w:val="nil"/>
              <w:left w:val="nil"/>
              <w:bottom w:val="nil"/>
              <w:right w:val="single" w:sz="4" w:space="0" w:color="auto"/>
            </w:tcBorders>
            <w:shd w:val="clear" w:color="auto" w:fill="auto"/>
            <w:noWrap/>
            <w:vAlign w:val="center"/>
            <w:hideMark/>
          </w:tcPr>
          <w:p w14:paraId="5A038B44" w14:textId="50E8571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nil"/>
              <w:right w:val="single" w:sz="4" w:space="0" w:color="auto"/>
            </w:tcBorders>
            <w:shd w:val="clear" w:color="auto" w:fill="auto"/>
            <w:noWrap/>
            <w:vAlign w:val="center"/>
            <w:hideMark/>
          </w:tcPr>
          <w:p w14:paraId="55029DC6" w14:textId="7C60DB79"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nil"/>
              <w:right w:val="single" w:sz="4" w:space="0" w:color="auto"/>
            </w:tcBorders>
            <w:shd w:val="clear" w:color="auto" w:fill="auto"/>
            <w:noWrap/>
            <w:vAlign w:val="center"/>
            <w:hideMark/>
          </w:tcPr>
          <w:p w14:paraId="606B8840" w14:textId="2AD0A8EB"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nil"/>
              <w:right w:val="single" w:sz="4" w:space="0" w:color="auto"/>
            </w:tcBorders>
            <w:shd w:val="clear" w:color="auto" w:fill="auto"/>
            <w:noWrap/>
            <w:vAlign w:val="center"/>
            <w:hideMark/>
          </w:tcPr>
          <w:p w14:paraId="1856D87E" w14:textId="21ED11DF"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86898" w14:paraId="11ED1087" w14:textId="77777777" w:rsidTr="003C0864">
        <w:trPr>
          <w:trHeight w:val="30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0940ABD0"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899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110BEF6E"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r>
      <w:tr w:rsidR="003C0864" w:rsidRPr="0020175B" w14:paraId="3DA50524"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4E9FBC0C"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3.</w:t>
            </w:r>
          </w:p>
        </w:tc>
        <w:tc>
          <w:tcPr>
            <w:tcW w:w="4473" w:type="dxa"/>
            <w:gridSpan w:val="3"/>
            <w:tcBorders>
              <w:top w:val="nil"/>
              <w:left w:val="nil"/>
              <w:bottom w:val="single" w:sz="4" w:space="0" w:color="auto"/>
              <w:right w:val="single" w:sz="4" w:space="0" w:color="auto"/>
            </w:tcBorders>
            <w:shd w:val="clear" w:color="auto" w:fill="E6E6E6"/>
            <w:noWrap/>
            <w:vAlign w:val="center"/>
            <w:hideMark/>
          </w:tcPr>
          <w:p w14:paraId="60FDEA41" w14:textId="4C9F6803" w:rsidR="003C0864" w:rsidRPr="0020175B" w:rsidRDefault="003C0864" w:rsidP="003C0864">
            <w:pPr>
              <w:widowControl/>
              <w:suppressAutoHyphens w:val="0"/>
              <w:rPr>
                <w:rFonts w:eastAsia="Times New Roman" w:cs="Calibri"/>
                <w:b/>
                <w:bCs/>
                <w:color w:val="000000"/>
                <w:kern w:val="0"/>
                <w:sz w:val="21"/>
                <w:szCs w:val="21"/>
                <w:lang w:val="en-CA" w:eastAsia="fr-BE"/>
              </w:rPr>
            </w:pPr>
            <w:r w:rsidRPr="0020175B">
              <w:rPr>
                <w:rFonts w:eastAsia="Times New Roman" w:cs="Calibri"/>
                <w:b/>
                <w:bCs/>
                <w:color w:val="000000"/>
                <w:kern w:val="0"/>
                <w:sz w:val="21"/>
                <w:szCs w:val="21"/>
                <w:lang w:val="en-CA" w:eastAsia="fr-BE"/>
              </w:rPr>
              <w:t>Instrument and</w:t>
            </w:r>
            <w:r w:rsidR="001741EE" w:rsidRPr="0020175B">
              <w:rPr>
                <w:rFonts w:eastAsia="Times New Roman" w:cs="Calibri"/>
                <w:b/>
                <w:bCs/>
                <w:color w:val="000000"/>
                <w:kern w:val="0"/>
                <w:sz w:val="21"/>
                <w:szCs w:val="21"/>
                <w:lang w:val="en-CA" w:eastAsia="fr-BE"/>
              </w:rPr>
              <w:t xml:space="preserve"> equipment</w:t>
            </w:r>
            <w:r w:rsidRPr="0020175B">
              <w:rPr>
                <w:rFonts w:eastAsia="Times New Roman" w:cs="Calibri"/>
                <w:b/>
                <w:bCs/>
                <w:color w:val="000000"/>
                <w:kern w:val="0"/>
                <w:sz w:val="21"/>
                <w:szCs w:val="21"/>
                <w:lang w:val="en-CA" w:eastAsia="fr-BE"/>
              </w:rPr>
              <w:t xml:space="preserve"> costs </w:t>
            </w:r>
          </w:p>
        </w:tc>
        <w:tc>
          <w:tcPr>
            <w:tcW w:w="1124" w:type="dxa"/>
            <w:tcBorders>
              <w:top w:val="nil"/>
              <w:left w:val="nil"/>
              <w:bottom w:val="nil"/>
              <w:right w:val="single" w:sz="4" w:space="0" w:color="000000"/>
            </w:tcBorders>
            <w:shd w:val="clear" w:color="auto" w:fill="E6E6E6"/>
            <w:noWrap/>
            <w:vAlign w:val="center"/>
            <w:hideMark/>
          </w:tcPr>
          <w:p w14:paraId="0810ADE9"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nil"/>
              <w:right w:val="single" w:sz="4" w:space="0" w:color="000000"/>
            </w:tcBorders>
            <w:shd w:val="clear" w:color="auto" w:fill="E6E6E6"/>
            <w:noWrap/>
            <w:vAlign w:val="center"/>
            <w:hideMark/>
          </w:tcPr>
          <w:p w14:paraId="02EC8583"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single" w:sz="4" w:space="0" w:color="000000"/>
            </w:tcBorders>
            <w:shd w:val="clear" w:color="auto" w:fill="E6E6E6"/>
            <w:noWrap/>
            <w:vAlign w:val="center"/>
            <w:hideMark/>
          </w:tcPr>
          <w:p w14:paraId="46CA991A"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nil"/>
              <w:right w:val="single" w:sz="4" w:space="0" w:color="000000"/>
            </w:tcBorders>
            <w:shd w:val="clear" w:color="auto" w:fill="E6E6E6"/>
            <w:noWrap/>
            <w:vAlign w:val="center"/>
            <w:hideMark/>
          </w:tcPr>
          <w:p w14:paraId="65606239"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049BFB55" w14:textId="77777777" w:rsidTr="003C0864">
        <w:trPr>
          <w:trHeight w:val="7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EC30726"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3.1</w:t>
            </w:r>
          </w:p>
        </w:tc>
        <w:tc>
          <w:tcPr>
            <w:tcW w:w="2500" w:type="dxa"/>
            <w:tcBorders>
              <w:top w:val="nil"/>
              <w:left w:val="nil"/>
              <w:bottom w:val="single" w:sz="4" w:space="0" w:color="auto"/>
              <w:right w:val="single" w:sz="4" w:space="0" w:color="auto"/>
            </w:tcBorders>
            <w:shd w:val="clear" w:color="auto" w:fill="auto"/>
            <w:vAlign w:val="center"/>
            <w:hideMark/>
          </w:tcPr>
          <w:p w14:paraId="1AF62B2D" w14:textId="77777777"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e.g. specific PC (if non-standard only and to be justified)</w:t>
            </w:r>
          </w:p>
        </w:tc>
        <w:tc>
          <w:tcPr>
            <w:tcW w:w="1973" w:type="dxa"/>
            <w:gridSpan w:val="2"/>
            <w:tcBorders>
              <w:top w:val="nil"/>
              <w:left w:val="nil"/>
              <w:bottom w:val="single" w:sz="4" w:space="0" w:color="auto"/>
              <w:right w:val="single" w:sz="4" w:space="0" w:color="auto"/>
            </w:tcBorders>
            <w:shd w:val="clear" w:color="auto" w:fill="auto"/>
            <w:vAlign w:val="center"/>
            <w:hideMark/>
          </w:tcPr>
          <w:p w14:paraId="70E32640" w14:textId="77777777" w:rsidR="003C0864" w:rsidRPr="0020175B" w:rsidRDefault="003C0864" w:rsidP="003C0864">
            <w:pPr>
              <w:widowControl/>
              <w:suppressAutoHyphens w:val="0"/>
              <w:jc w:val="right"/>
              <w:rPr>
                <w:rFonts w:ascii="Calibri Light" w:eastAsia="Times New Roman" w:hAnsi="Calibri Light" w:cs="Calibri Light"/>
                <w:color w:val="757171"/>
                <w:kern w:val="0"/>
                <w:sz w:val="16"/>
                <w:szCs w:val="16"/>
                <w:lang w:val="en-CA" w:eastAsia="fr-BE"/>
              </w:rPr>
            </w:pPr>
            <w:r w:rsidRPr="0020175B">
              <w:rPr>
                <w:rFonts w:ascii="Calibri Light" w:eastAsia="Times New Roman" w:hAnsi="Calibri Light" w:cs="Calibri Light"/>
                <w:color w:val="757171"/>
                <w:kern w:val="0"/>
                <w:sz w:val="16"/>
                <w:szCs w:val="16"/>
                <w:lang w:val="en-CA" w:eastAsia="fr-BE"/>
              </w:rPr>
              <w:t>2.000 € * (36/36) * 100%</w:t>
            </w:r>
          </w:p>
        </w:tc>
        <w:tc>
          <w:tcPr>
            <w:tcW w:w="1124" w:type="dxa"/>
            <w:tcBorders>
              <w:top w:val="single" w:sz="4" w:space="0" w:color="000000"/>
              <w:left w:val="nil"/>
              <w:bottom w:val="nil"/>
              <w:right w:val="single" w:sz="4" w:space="0" w:color="000000"/>
            </w:tcBorders>
            <w:shd w:val="clear" w:color="auto" w:fill="auto"/>
            <w:noWrap/>
            <w:vAlign w:val="center"/>
            <w:hideMark/>
          </w:tcPr>
          <w:p w14:paraId="553F5B56" w14:textId="067176A4"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000000"/>
              <w:left w:val="nil"/>
              <w:bottom w:val="nil"/>
              <w:right w:val="single" w:sz="4" w:space="0" w:color="000000"/>
            </w:tcBorders>
            <w:shd w:val="clear" w:color="auto" w:fill="auto"/>
            <w:noWrap/>
            <w:vAlign w:val="center"/>
            <w:hideMark/>
          </w:tcPr>
          <w:p w14:paraId="7A9FD645" w14:textId="49E12E7F"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000000"/>
              <w:left w:val="nil"/>
              <w:bottom w:val="nil"/>
              <w:right w:val="single" w:sz="4" w:space="0" w:color="000000"/>
            </w:tcBorders>
            <w:shd w:val="clear" w:color="auto" w:fill="auto"/>
            <w:noWrap/>
            <w:vAlign w:val="center"/>
            <w:hideMark/>
          </w:tcPr>
          <w:p w14:paraId="60EC01B6" w14:textId="5EC18B76"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000000"/>
              <w:left w:val="nil"/>
              <w:bottom w:val="nil"/>
              <w:right w:val="single" w:sz="4" w:space="0" w:color="000000"/>
            </w:tcBorders>
            <w:shd w:val="clear" w:color="auto" w:fill="auto"/>
            <w:noWrap/>
            <w:vAlign w:val="center"/>
            <w:hideMark/>
          </w:tcPr>
          <w:p w14:paraId="590A8BA4" w14:textId="42101917"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79FE5D7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F059CCE"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3.2</w:t>
            </w:r>
          </w:p>
        </w:tc>
        <w:tc>
          <w:tcPr>
            <w:tcW w:w="2500" w:type="dxa"/>
            <w:tcBorders>
              <w:top w:val="nil"/>
              <w:left w:val="nil"/>
              <w:bottom w:val="single" w:sz="4" w:space="0" w:color="auto"/>
              <w:right w:val="single" w:sz="4" w:space="0" w:color="auto"/>
            </w:tcBorders>
            <w:shd w:val="clear" w:color="auto" w:fill="auto"/>
            <w:vAlign w:val="center"/>
            <w:hideMark/>
          </w:tcPr>
          <w:p w14:paraId="455D7C21" w14:textId="77777777"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ex: Apparatus xxx</w:t>
            </w:r>
          </w:p>
        </w:tc>
        <w:tc>
          <w:tcPr>
            <w:tcW w:w="1973" w:type="dxa"/>
            <w:gridSpan w:val="2"/>
            <w:tcBorders>
              <w:top w:val="single" w:sz="4" w:space="0" w:color="auto"/>
              <w:left w:val="nil"/>
              <w:bottom w:val="single" w:sz="4" w:space="0" w:color="auto"/>
              <w:right w:val="single" w:sz="4" w:space="0" w:color="auto"/>
            </w:tcBorders>
            <w:shd w:val="clear" w:color="auto" w:fill="auto"/>
            <w:vAlign w:val="center"/>
            <w:hideMark/>
          </w:tcPr>
          <w:p w14:paraId="2E6FCA0B" w14:textId="77777777" w:rsidR="003C0864" w:rsidRPr="0020175B" w:rsidRDefault="003C0864" w:rsidP="003C0864">
            <w:pPr>
              <w:widowControl/>
              <w:suppressAutoHyphens w:val="0"/>
              <w:jc w:val="right"/>
              <w:rPr>
                <w:rFonts w:ascii="Calibri Light" w:eastAsia="Times New Roman" w:hAnsi="Calibri Light" w:cs="Calibri Light"/>
                <w:color w:val="757171"/>
                <w:kern w:val="0"/>
                <w:sz w:val="16"/>
                <w:szCs w:val="16"/>
                <w:lang w:val="en-CA" w:eastAsia="fr-BE"/>
              </w:rPr>
            </w:pPr>
            <w:r w:rsidRPr="0020175B">
              <w:rPr>
                <w:rFonts w:ascii="Calibri Light" w:eastAsia="Times New Roman" w:hAnsi="Calibri Light" w:cs="Calibri Light"/>
                <w:color w:val="757171"/>
                <w:kern w:val="0"/>
                <w:sz w:val="16"/>
                <w:szCs w:val="16"/>
                <w:lang w:val="en-CA" w:eastAsia="fr-BE"/>
              </w:rPr>
              <w:t>20.000 € * (15/60) * 10%</w:t>
            </w:r>
          </w:p>
        </w:tc>
        <w:tc>
          <w:tcPr>
            <w:tcW w:w="1124" w:type="dxa"/>
            <w:tcBorders>
              <w:top w:val="single" w:sz="4" w:space="0" w:color="000000"/>
              <w:left w:val="nil"/>
              <w:bottom w:val="nil"/>
              <w:right w:val="single" w:sz="4" w:space="0" w:color="000000"/>
            </w:tcBorders>
            <w:shd w:val="clear" w:color="auto" w:fill="auto"/>
            <w:noWrap/>
            <w:vAlign w:val="center"/>
            <w:hideMark/>
          </w:tcPr>
          <w:p w14:paraId="11A6C97D" w14:textId="7E9F5E6B"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000000"/>
              <w:left w:val="nil"/>
              <w:bottom w:val="nil"/>
              <w:right w:val="single" w:sz="4" w:space="0" w:color="000000"/>
            </w:tcBorders>
            <w:shd w:val="clear" w:color="auto" w:fill="auto"/>
            <w:noWrap/>
            <w:vAlign w:val="center"/>
            <w:hideMark/>
          </w:tcPr>
          <w:p w14:paraId="468C6A72" w14:textId="42F6319F"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000000"/>
              <w:left w:val="nil"/>
              <w:bottom w:val="nil"/>
              <w:right w:val="single" w:sz="4" w:space="0" w:color="000000"/>
            </w:tcBorders>
            <w:shd w:val="clear" w:color="auto" w:fill="auto"/>
            <w:noWrap/>
            <w:vAlign w:val="center"/>
            <w:hideMark/>
          </w:tcPr>
          <w:p w14:paraId="13DC6D6F" w14:textId="79DA7940"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000000"/>
              <w:left w:val="nil"/>
              <w:bottom w:val="nil"/>
              <w:right w:val="single" w:sz="4" w:space="0" w:color="000000"/>
            </w:tcBorders>
            <w:shd w:val="clear" w:color="auto" w:fill="auto"/>
            <w:noWrap/>
            <w:vAlign w:val="center"/>
            <w:hideMark/>
          </w:tcPr>
          <w:p w14:paraId="0A5F02E2" w14:textId="4D6A79F2"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23007657" w14:textId="77777777" w:rsidTr="003C0864">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E553F88"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3.3</w:t>
            </w:r>
          </w:p>
        </w:tc>
        <w:tc>
          <w:tcPr>
            <w:tcW w:w="2500" w:type="dxa"/>
            <w:tcBorders>
              <w:top w:val="nil"/>
              <w:left w:val="nil"/>
              <w:bottom w:val="nil"/>
              <w:right w:val="single" w:sz="4" w:space="0" w:color="auto"/>
            </w:tcBorders>
            <w:shd w:val="clear" w:color="auto" w:fill="auto"/>
            <w:vAlign w:val="center"/>
            <w:hideMark/>
          </w:tcPr>
          <w:p w14:paraId="17730406" w14:textId="77777777"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e.g. specific XY software (if not standard: e.g. modelling software, ..., to be justified)</w:t>
            </w:r>
          </w:p>
        </w:tc>
        <w:tc>
          <w:tcPr>
            <w:tcW w:w="1973" w:type="dxa"/>
            <w:gridSpan w:val="2"/>
            <w:tcBorders>
              <w:top w:val="single" w:sz="4" w:space="0" w:color="auto"/>
              <w:left w:val="nil"/>
              <w:bottom w:val="nil"/>
              <w:right w:val="single" w:sz="4" w:space="0" w:color="auto"/>
            </w:tcBorders>
            <w:shd w:val="clear" w:color="auto" w:fill="auto"/>
            <w:vAlign w:val="center"/>
            <w:hideMark/>
          </w:tcPr>
          <w:p w14:paraId="326E15D3" w14:textId="77777777" w:rsidR="003C0864" w:rsidRPr="0020175B" w:rsidRDefault="003C0864" w:rsidP="003C0864">
            <w:pPr>
              <w:widowControl/>
              <w:suppressAutoHyphens w:val="0"/>
              <w:jc w:val="right"/>
              <w:rPr>
                <w:rFonts w:ascii="Calibri Light" w:eastAsia="Times New Roman" w:hAnsi="Calibri Light" w:cs="Calibri Light"/>
                <w:color w:val="757171"/>
                <w:kern w:val="0"/>
                <w:sz w:val="16"/>
                <w:szCs w:val="16"/>
                <w:lang w:val="en-CA" w:eastAsia="fr-BE"/>
              </w:rPr>
            </w:pPr>
            <w:r w:rsidRPr="0020175B">
              <w:rPr>
                <w:rFonts w:ascii="Calibri Light" w:eastAsia="Times New Roman" w:hAnsi="Calibri Light" w:cs="Calibri Light"/>
                <w:color w:val="757171"/>
                <w:kern w:val="0"/>
                <w:sz w:val="16"/>
                <w:szCs w:val="16"/>
                <w:lang w:val="en-CA" w:eastAsia="fr-BE"/>
              </w:rPr>
              <w:t>4.500 € * (20/36) * 40%</w:t>
            </w:r>
          </w:p>
        </w:tc>
        <w:tc>
          <w:tcPr>
            <w:tcW w:w="1124" w:type="dxa"/>
            <w:tcBorders>
              <w:top w:val="single" w:sz="4" w:space="0" w:color="000000"/>
              <w:left w:val="nil"/>
              <w:bottom w:val="nil"/>
              <w:right w:val="single" w:sz="4" w:space="0" w:color="000000"/>
            </w:tcBorders>
            <w:shd w:val="clear" w:color="auto" w:fill="auto"/>
            <w:noWrap/>
            <w:vAlign w:val="center"/>
            <w:hideMark/>
          </w:tcPr>
          <w:p w14:paraId="4448099B" w14:textId="08D50FC2"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000000"/>
              <w:left w:val="nil"/>
              <w:bottom w:val="nil"/>
              <w:right w:val="single" w:sz="4" w:space="0" w:color="000000"/>
            </w:tcBorders>
            <w:shd w:val="clear" w:color="auto" w:fill="auto"/>
            <w:noWrap/>
            <w:vAlign w:val="center"/>
            <w:hideMark/>
          </w:tcPr>
          <w:p w14:paraId="1AA563DD" w14:textId="70CA4CF5"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000000"/>
              <w:left w:val="nil"/>
              <w:bottom w:val="nil"/>
              <w:right w:val="single" w:sz="4" w:space="0" w:color="000000"/>
            </w:tcBorders>
            <w:shd w:val="clear" w:color="auto" w:fill="auto"/>
            <w:noWrap/>
            <w:vAlign w:val="center"/>
            <w:hideMark/>
          </w:tcPr>
          <w:p w14:paraId="55F4E5FB" w14:textId="1BF737C9"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000000"/>
              <w:left w:val="nil"/>
              <w:bottom w:val="nil"/>
              <w:right w:val="single" w:sz="4" w:space="0" w:color="000000"/>
            </w:tcBorders>
            <w:shd w:val="clear" w:color="auto" w:fill="auto"/>
            <w:noWrap/>
            <w:vAlign w:val="center"/>
            <w:hideMark/>
          </w:tcPr>
          <w:p w14:paraId="2F27C013" w14:textId="7623D955"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13F859A4" w14:textId="77777777" w:rsidTr="003C0864">
        <w:trPr>
          <w:trHeight w:val="300"/>
        </w:trPr>
        <w:tc>
          <w:tcPr>
            <w:tcW w:w="640" w:type="dxa"/>
            <w:tcBorders>
              <w:top w:val="nil"/>
              <w:left w:val="single" w:sz="4" w:space="0" w:color="auto"/>
              <w:bottom w:val="single" w:sz="4" w:space="0" w:color="auto"/>
              <w:right w:val="nil"/>
            </w:tcBorders>
            <w:shd w:val="clear" w:color="auto" w:fill="auto"/>
            <w:noWrap/>
            <w:vAlign w:val="center"/>
            <w:hideMark/>
          </w:tcPr>
          <w:p w14:paraId="63C8AE7C"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2500" w:type="dxa"/>
            <w:tcBorders>
              <w:top w:val="single" w:sz="4" w:space="0" w:color="auto"/>
              <w:left w:val="nil"/>
              <w:bottom w:val="single" w:sz="4" w:space="0" w:color="auto"/>
              <w:right w:val="nil"/>
            </w:tcBorders>
            <w:shd w:val="clear" w:color="auto" w:fill="auto"/>
            <w:noWrap/>
            <w:vAlign w:val="center"/>
            <w:hideMark/>
          </w:tcPr>
          <w:p w14:paraId="24DAC4CF"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900" w:type="dxa"/>
            <w:tcBorders>
              <w:top w:val="single" w:sz="4" w:space="0" w:color="auto"/>
              <w:left w:val="nil"/>
              <w:bottom w:val="single" w:sz="4" w:space="0" w:color="auto"/>
              <w:right w:val="nil"/>
            </w:tcBorders>
            <w:shd w:val="clear" w:color="auto" w:fill="auto"/>
            <w:noWrap/>
            <w:vAlign w:val="center"/>
            <w:hideMark/>
          </w:tcPr>
          <w:p w14:paraId="77BCF30A"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073" w:type="dxa"/>
            <w:tcBorders>
              <w:top w:val="single" w:sz="4" w:space="0" w:color="auto"/>
              <w:left w:val="nil"/>
              <w:bottom w:val="single" w:sz="4" w:space="0" w:color="auto"/>
              <w:right w:val="nil"/>
            </w:tcBorders>
            <w:shd w:val="clear" w:color="auto" w:fill="auto"/>
            <w:noWrap/>
            <w:vAlign w:val="center"/>
            <w:hideMark/>
          </w:tcPr>
          <w:p w14:paraId="26C4CF87"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124" w:type="dxa"/>
            <w:tcBorders>
              <w:top w:val="single" w:sz="4" w:space="0" w:color="auto"/>
              <w:left w:val="nil"/>
              <w:bottom w:val="single" w:sz="4" w:space="0" w:color="auto"/>
              <w:right w:val="nil"/>
            </w:tcBorders>
            <w:shd w:val="clear" w:color="auto" w:fill="auto"/>
            <w:noWrap/>
            <w:vAlign w:val="center"/>
            <w:hideMark/>
          </w:tcPr>
          <w:p w14:paraId="675A427C"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276" w:type="dxa"/>
            <w:tcBorders>
              <w:top w:val="single" w:sz="4" w:space="0" w:color="auto"/>
              <w:left w:val="nil"/>
              <w:bottom w:val="single" w:sz="4" w:space="0" w:color="auto"/>
              <w:right w:val="nil"/>
            </w:tcBorders>
            <w:shd w:val="clear" w:color="auto" w:fill="auto"/>
            <w:noWrap/>
            <w:vAlign w:val="center"/>
            <w:hideMark/>
          </w:tcPr>
          <w:p w14:paraId="0CB58417"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134" w:type="dxa"/>
            <w:tcBorders>
              <w:top w:val="single" w:sz="4" w:space="0" w:color="auto"/>
              <w:left w:val="nil"/>
              <w:bottom w:val="single" w:sz="4" w:space="0" w:color="auto"/>
              <w:right w:val="nil"/>
            </w:tcBorders>
            <w:shd w:val="clear" w:color="auto" w:fill="auto"/>
            <w:noWrap/>
            <w:vAlign w:val="center"/>
            <w:hideMark/>
          </w:tcPr>
          <w:p w14:paraId="2A990F31"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CE8A46A"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r>
      <w:tr w:rsidR="003C0864" w:rsidRPr="0020175B" w14:paraId="3262DCFA"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vAlign w:val="center"/>
            <w:hideMark/>
          </w:tcPr>
          <w:p w14:paraId="3993A7F8" w14:textId="77777777" w:rsidR="003C0864" w:rsidRPr="0020175B" w:rsidRDefault="003C0864" w:rsidP="003C0864">
            <w:pPr>
              <w:widowControl/>
              <w:suppressAutoHyphens w:val="0"/>
              <w:jc w:val="right"/>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xml:space="preserve">4. </w:t>
            </w:r>
          </w:p>
        </w:tc>
        <w:tc>
          <w:tcPr>
            <w:tcW w:w="2500" w:type="dxa"/>
            <w:tcBorders>
              <w:top w:val="nil"/>
              <w:left w:val="nil"/>
              <w:bottom w:val="nil"/>
              <w:right w:val="nil"/>
            </w:tcBorders>
            <w:shd w:val="clear" w:color="auto" w:fill="E6E6E6"/>
            <w:vAlign w:val="center"/>
            <w:hideMark/>
          </w:tcPr>
          <w:p w14:paraId="709FA231" w14:textId="2499DA96" w:rsidR="003C0864" w:rsidRPr="0020175B" w:rsidRDefault="003C0864" w:rsidP="003C0864">
            <w:pPr>
              <w:widowControl/>
              <w:suppressAutoHyphens w:val="0"/>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xml:space="preserve">Subcontracting </w:t>
            </w:r>
            <w:r w:rsidR="001741EE" w:rsidRPr="0020175B">
              <w:rPr>
                <w:rFonts w:ascii="Arial" w:eastAsia="Times New Roman" w:hAnsi="Arial" w:cs="Arial"/>
                <w:b/>
                <w:bCs/>
                <w:kern w:val="0"/>
                <w:sz w:val="18"/>
                <w:szCs w:val="18"/>
                <w:lang w:val="en-CA" w:eastAsia="fr-BE"/>
              </w:rPr>
              <w:t>costs</w:t>
            </w:r>
          </w:p>
        </w:tc>
        <w:tc>
          <w:tcPr>
            <w:tcW w:w="900" w:type="dxa"/>
            <w:tcBorders>
              <w:top w:val="nil"/>
              <w:left w:val="nil"/>
              <w:bottom w:val="nil"/>
              <w:right w:val="nil"/>
            </w:tcBorders>
            <w:shd w:val="clear" w:color="auto" w:fill="E6E6E6"/>
            <w:vAlign w:val="center"/>
            <w:hideMark/>
          </w:tcPr>
          <w:p w14:paraId="371E2E7B" w14:textId="77777777" w:rsidR="003C0864" w:rsidRPr="0020175B" w:rsidRDefault="003C0864" w:rsidP="003C0864">
            <w:pPr>
              <w:widowControl/>
              <w:suppressAutoHyphens w:val="0"/>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w:t>
            </w:r>
          </w:p>
        </w:tc>
        <w:tc>
          <w:tcPr>
            <w:tcW w:w="1073" w:type="dxa"/>
            <w:tcBorders>
              <w:top w:val="nil"/>
              <w:left w:val="nil"/>
              <w:bottom w:val="nil"/>
              <w:right w:val="nil"/>
            </w:tcBorders>
            <w:shd w:val="clear" w:color="auto" w:fill="E6E6E6"/>
            <w:vAlign w:val="center"/>
            <w:hideMark/>
          </w:tcPr>
          <w:p w14:paraId="1BEA081E" w14:textId="77777777" w:rsidR="003C0864" w:rsidRPr="0020175B" w:rsidRDefault="003C0864" w:rsidP="003C0864">
            <w:pPr>
              <w:widowControl/>
              <w:suppressAutoHyphens w:val="0"/>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w:t>
            </w:r>
          </w:p>
        </w:tc>
        <w:tc>
          <w:tcPr>
            <w:tcW w:w="1124" w:type="dxa"/>
            <w:tcBorders>
              <w:top w:val="nil"/>
              <w:left w:val="nil"/>
              <w:bottom w:val="nil"/>
              <w:right w:val="single" w:sz="4" w:space="0" w:color="000000"/>
            </w:tcBorders>
            <w:shd w:val="clear" w:color="auto" w:fill="E6E6E6"/>
            <w:noWrap/>
            <w:vAlign w:val="center"/>
            <w:hideMark/>
          </w:tcPr>
          <w:p w14:paraId="7C461BCB"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nil"/>
              <w:right w:val="single" w:sz="4" w:space="0" w:color="000000"/>
            </w:tcBorders>
            <w:shd w:val="clear" w:color="auto" w:fill="E6E6E6"/>
            <w:noWrap/>
            <w:vAlign w:val="center"/>
            <w:hideMark/>
          </w:tcPr>
          <w:p w14:paraId="28A54417"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single" w:sz="4" w:space="0" w:color="000000"/>
            </w:tcBorders>
            <w:shd w:val="clear" w:color="auto" w:fill="E6E6E6"/>
            <w:noWrap/>
            <w:vAlign w:val="center"/>
            <w:hideMark/>
          </w:tcPr>
          <w:p w14:paraId="6731FE3F"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nil"/>
              <w:right w:val="single" w:sz="4" w:space="0" w:color="000000"/>
            </w:tcBorders>
            <w:shd w:val="clear" w:color="auto" w:fill="E6E6E6"/>
            <w:noWrap/>
            <w:vAlign w:val="center"/>
            <w:hideMark/>
          </w:tcPr>
          <w:p w14:paraId="03F39334"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86898" w14:paraId="66F958BA"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5C4274F"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4.1</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2124B5ED" w14:textId="0D724312"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 xml:space="preserve">e.g. </w:t>
            </w:r>
            <w:r w:rsidR="001741EE" w:rsidRPr="0020175B">
              <w:rPr>
                <w:rFonts w:ascii="Calibri Light" w:eastAsia="Times New Roman" w:hAnsi="Calibri Light" w:cs="Calibri Light"/>
                <w:color w:val="757171"/>
                <w:kern w:val="0"/>
                <w:sz w:val="20"/>
                <w:szCs w:val="20"/>
                <w:lang w:val="en-CA" w:eastAsia="fr-BE"/>
              </w:rPr>
              <w:t>A</w:t>
            </w:r>
            <w:r w:rsidRPr="0020175B">
              <w:rPr>
                <w:rFonts w:ascii="Calibri Light" w:eastAsia="Times New Roman" w:hAnsi="Calibri Light" w:cs="Calibri Light"/>
                <w:color w:val="757171"/>
                <w:kern w:val="0"/>
                <w:sz w:val="20"/>
                <w:szCs w:val="20"/>
                <w:lang w:val="en-CA" w:eastAsia="fr-BE"/>
              </w:rPr>
              <w:t>nalyses</w:t>
            </w:r>
            <w:r w:rsidR="001741EE" w:rsidRPr="0020175B">
              <w:rPr>
                <w:rFonts w:ascii="Calibri Light" w:eastAsia="Times New Roman" w:hAnsi="Calibri Light" w:cs="Calibri Light"/>
                <w:color w:val="757171"/>
                <w:kern w:val="0"/>
                <w:sz w:val="20"/>
                <w:szCs w:val="20"/>
                <w:lang w:val="en-CA" w:eastAsia="fr-BE"/>
              </w:rPr>
              <w:t xml:space="preserve"> conducted by third party</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14:paraId="18640FBB" w14:textId="05EE572B"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1BC291D" w14:textId="2392CF63"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820F82" w14:textId="522AC4BE"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A99BD21" w14:textId="4DCA9463"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86898" w14:paraId="317DE0A2"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6CDCB30"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4.2</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1FF8AE55" w14:textId="11CE6CD5"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e.g. Manufacture</w:t>
            </w:r>
            <w:r w:rsidR="001741EE" w:rsidRPr="0020175B">
              <w:rPr>
                <w:rFonts w:ascii="Calibri Light" w:eastAsia="Times New Roman" w:hAnsi="Calibri Light" w:cs="Calibri Light"/>
                <w:color w:val="757171"/>
                <w:kern w:val="0"/>
                <w:sz w:val="20"/>
                <w:szCs w:val="20"/>
                <w:lang w:val="en-CA" w:eastAsia="fr-BE"/>
              </w:rPr>
              <w:t xml:space="preserve"> of a mechanical part</w:t>
            </w:r>
            <w:r w:rsidRPr="0020175B">
              <w:rPr>
                <w:rFonts w:ascii="Calibri Light" w:eastAsia="Times New Roman" w:hAnsi="Calibri Light" w:cs="Calibri Light"/>
                <w:color w:val="757171"/>
                <w:kern w:val="0"/>
                <w:sz w:val="20"/>
                <w:szCs w:val="20"/>
                <w:lang w:val="en-CA" w:eastAsia="fr-BE"/>
              </w:rPr>
              <w:t xml:space="preserve"> by a third party </w:t>
            </w:r>
          </w:p>
        </w:tc>
        <w:tc>
          <w:tcPr>
            <w:tcW w:w="1124" w:type="dxa"/>
            <w:tcBorders>
              <w:top w:val="nil"/>
              <w:left w:val="nil"/>
              <w:bottom w:val="single" w:sz="4" w:space="0" w:color="auto"/>
              <w:right w:val="single" w:sz="4" w:space="0" w:color="auto"/>
            </w:tcBorders>
            <w:shd w:val="clear" w:color="auto" w:fill="auto"/>
            <w:noWrap/>
            <w:vAlign w:val="bottom"/>
            <w:hideMark/>
          </w:tcPr>
          <w:p w14:paraId="2244A7B5" w14:textId="6FAB7693"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nil"/>
              <w:left w:val="nil"/>
              <w:bottom w:val="single" w:sz="4" w:space="0" w:color="auto"/>
              <w:right w:val="single" w:sz="4" w:space="0" w:color="auto"/>
            </w:tcBorders>
            <w:shd w:val="clear" w:color="auto" w:fill="auto"/>
            <w:noWrap/>
            <w:vAlign w:val="bottom"/>
            <w:hideMark/>
          </w:tcPr>
          <w:p w14:paraId="3EE28067" w14:textId="1FF0D2BA"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nil"/>
              <w:left w:val="nil"/>
              <w:bottom w:val="single" w:sz="4" w:space="0" w:color="auto"/>
              <w:right w:val="single" w:sz="4" w:space="0" w:color="auto"/>
            </w:tcBorders>
            <w:shd w:val="clear" w:color="auto" w:fill="auto"/>
            <w:noWrap/>
            <w:vAlign w:val="center"/>
            <w:hideMark/>
          </w:tcPr>
          <w:p w14:paraId="1264CB5C" w14:textId="74D0DDA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shd w:val="clear" w:color="auto" w:fill="auto"/>
            <w:noWrap/>
            <w:vAlign w:val="center"/>
            <w:hideMark/>
          </w:tcPr>
          <w:p w14:paraId="3FDA3707" w14:textId="0BD3E60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86898" w14:paraId="5F06F7AA"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51F7F91"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6873" w:type="dxa"/>
            <w:gridSpan w:val="5"/>
            <w:tcBorders>
              <w:top w:val="nil"/>
              <w:left w:val="nil"/>
              <w:bottom w:val="single" w:sz="4" w:space="0" w:color="000000"/>
              <w:right w:val="nil"/>
            </w:tcBorders>
            <w:shd w:val="clear" w:color="auto" w:fill="auto"/>
            <w:noWrap/>
            <w:vAlign w:val="center"/>
            <w:hideMark/>
          </w:tcPr>
          <w:p w14:paraId="646DB9E9"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c>
          <w:tcPr>
            <w:tcW w:w="1134" w:type="dxa"/>
            <w:tcBorders>
              <w:top w:val="nil"/>
              <w:left w:val="nil"/>
              <w:bottom w:val="nil"/>
              <w:right w:val="nil"/>
            </w:tcBorders>
            <w:shd w:val="clear" w:color="auto" w:fill="auto"/>
            <w:noWrap/>
            <w:vAlign w:val="center"/>
            <w:hideMark/>
          </w:tcPr>
          <w:p w14:paraId="6082107C"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nil"/>
              <w:right w:val="nil"/>
            </w:tcBorders>
            <w:shd w:val="clear" w:color="auto" w:fill="auto"/>
            <w:noWrap/>
            <w:vAlign w:val="center"/>
            <w:hideMark/>
          </w:tcPr>
          <w:p w14:paraId="78BF5403"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r>
      <w:tr w:rsidR="003C0864" w:rsidRPr="0020175B" w14:paraId="6BA0FC52" w14:textId="77777777" w:rsidTr="00B6455D">
        <w:trPr>
          <w:trHeight w:val="289"/>
        </w:trPr>
        <w:tc>
          <w:tcPr>
            <w:tcW w:w="640" w:type="dxa"/>
            <w:tcBorders>
              <w:top w:val="nil"/>
              <w:left w:val="single" w:sz="8" w:space="0" w:color="C0C0C0"/>
              <w:bottom w:val="nil"/>
              <w:right w:val="nil"/>
            </w:tcBorders>
            <w:shd w:val="clear" w:color="auto" w:fill="E6E6E6"/>
            <w:vAlign w:val="center"/>
            <w:hideMark/>
          </w:tcPr>
          <w:p w14:paraId="29582946" w14:textId="77777777" w:rsidR="003C0864" w:rsidRPr="0020175B" w:rsidRDefault="003C0864" w:rsidP="003C0864">
            <w:pPr>
              <w:widowControl/>
              <w:suppressAutoHyphens w:val="0"/>
              <w:jc w:val="right"/>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xml:space="preserve">5. </w:t>
            </w:r>
          </w:p>
        </w:tc>
        <w:tc>
          <w:tcPr>
            <w:tcW w:w="4473" w:type="dxa"/>
            <w:gridSpan w:val="3"/>
            <w:tcBorders>
              <w:top w:val="single" w:sz="4" w:space="0" w:color="000000"/>
              <w:left w:val="single" w:sz="4" w:space="0" w:color="auto"/>
              <w:bottom w:val="single" w:sz="4" w:space="0" w:color="000000"/>
              <w:right w:val="single" w:sz="4" w:space="0" w:color="000000"/>
            </w:tcBorders>
            <w:shd w:val="clear" w:color="auto" w:fill="E6E6E6"/>
            <w:noWrap/>
            <w:vAlign w:val="center"/>
            <w:hideMark/>
          </w:tcPr>
          <w:p w14:paraId="36342737" w14:textId="77777777"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Overhead</w:t>
            </w:r>
          </w:p>
        </w:tc>
        <w:tc>
          <w:tcPr>
            <w:tcW w:w="1124" w:type="dxa"/>
            <w:tcBorders>
              <w:top w:val="nil"/>
              <w:left w:val="nil"/>
              <w:bottom w:val="single" w:sz="4" w:space="0" w:color="000000"/>
              <w:right w:val="single" w:sz="4" w:space="0" w:color="000000"/>
            </w:tcBorders>
            <w:shd w:val="clear" w:color="auto" w:fill="E6E6E6"/>
            <w:noWrap/>
            <w:vAlign w:val="center"/>
            <w:hideMark/>
          </w:tcPr>
          <w:p w14:paraId="09D13915"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3A8794C6"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7E6347F8"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41CCDF58"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7EEE061D" w14:textId="77777777" w:rsidTr="003C0864">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CCF53"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4473"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2AA6E9C"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10% (Personnel Costs + Operating Costs)</w:t>
            </w:r>
          </w:p>
        </w:tc>
        <w:tc>
          <w:tcPr>
            <w:tcW w:w="1124" w:type="dxa"/>
            <w:tcBorders>
              <w:top w:val="nil"/>
              <w:left w:val="nil"/>
              <w:bottom w:val="single" w:sz="4" w:space="0" w:color="000000"/>
              <w:right w:val="single" w:sz="4" w:space="0" w:color="000000"/>
            </w:tcBorders>
            <w:shd w:val="clear" w:color="auto" w:fill="auto"/>
            <w:noWrap/>
            <w:vAlign w:val="center"/>
            <w:hideMark/>
          </w:tcPr>
          <w:p w14:paraId="2F6206C7"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auto"/>
            <w:noWrap/>
            <w:vAlign w:val="center"/>
            <w:hideMark/>
          </w:tcPr>
          <w:p w14:paraId="5EAACB4B"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c>
          <w:tcPr>
            <w:tcW w:w="1134" w:type="dxa"/>
            <w:tcBorders>
              <w:top w:val="nil"/>
              <w:left w:val="nil"/>
              <w:bottom w:val="single" w:sz="4" w:space="0" w:color="000000"/>
              <w:right w:val="single" w:sz="4" w:space="0" w:color="000000"/>
            </w:tcBorders>
            <w:shd w:val="clear" w:color="auto" w:fill="auto"/>
            <w:noWrap/>
            <w:vAlign w:val="center"/>
            <w:hideMark/>
          </w:tcPr>
          <w:p w14:paraId="5945F5A1"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c>
          <w:tcPr>
            <w:tcW w:w="992" w:type="dxa"/>
            <w:tcBorders>
              <w:top w:val="nil"/>
              <w:left w:val="nil"/>
              <w:bottom w:val="single" w:sz="4" w:space="0" w:color="000000"/>
              <w:right w:val="single" w:sz="4" w:space="0" w:color="000000"/>
            </w:tcBorders>
            <w:shd w:val="clear" w:color="auto" w:fill="auto"/>
            <w:noWrap/>
            <w:vAlign w:val="center"/>
            <w:hideMark/>
          </w:tcPr>
          <w:p w14:paraId="6BED0537"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r>
      <w:tr w:rsidR="003C0864" w:rsidRPr="0020175B" w14:paraId="4C10E6C7"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C6D7F8C"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6873" w:type="dxa"/>
            <w:gridSpan w:val="5"/>
            <w:tcBorders>
              <w:top w:val="single" w:sz="4" w:space="0" w:color="000000"/>
              <w:left w:val="nil"/>
              <w:bottom w:val="single" w:sz="4" w:space="0" w:color="000000"/>
              <w:right w:val="nil"/>
            </w:tcBorders>
            <w:shd w:val="clear" w:color="auto" w:fill="auto"/>
            <w:noWrap/>
            <w:vAlign w:val="center"/>
            <w:hideMark/>
          </w:tcPr>
          <w:p w14:paraId="5FC2DED2"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c>
          <w:tcPr>
            <w:tcW w:w="1134" w:type="dxa"/>
            <w:tcBorders>
              <w:top w:val="nil"/>
              <w:left w:val="nil"/>
              <w:bottom w:val="nil"/>
              <w:right w:val="nil"/>
            </w:tcBorders>
            <w:shd w:val="clear" w:color="auto" w:fill="auto"/>
            <w:noWrap/>
            <w:vAlign w:val="center"/>
            <w:hideMark/>
          </w:tcPr>
          <w:p w14:paraId="51EB0AA2"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nil"/>
              <w:right w:val="nil"/>
            </w:tcBorders>
            <w:shd w:val="clear" w:color="auto" w:fill="auto"/>
            <w:noWrap/>
            <w:vAlign w:val="center"/>
            <w:hideMark/>
          </w:tcPr>
          <w:p w14:paraId="4103DBB8"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r>
      <w:tr w:rsidR="003C0864" w:rsidRPr="0020175B" w14:paraId="656A5E37"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3F723E54"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6.</w:t>
            </w:r>
          </w:p>
        </w:tc>
        <w:tc>
          <w:tcPr>
            <w:tcW w:w="4473"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1CCDF4C9" w14:textId="77777777"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Total</w:t>
            </w:r>
          </w:p>
        </w:tc>
        <w:tc>
          <w:tcPr>
            <w:tcW w:w="1124" w:type="dxa"/>
            <w:tcBorders>
              <w:top w:val="nil"/>
              <w:left w:val="nil"/>
              <w:bottom w:val="single" w:sz="4" w:space="0" w:color="000000"/>
              <w:right w:val="single" w:sz="4" w:space="0" w:color="000000"/>
            </w:tcBorders>
            <w:shd w:val="clear" w:color="auto" w:fill="E6E6E6"/>
            <w:noWrap/>
            <w:vAlign w:val="center"/>
            <w:hideMark/>
          </w:tcPr>
          <w:p w14:paraId="24347573"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B8A799F"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5A688F1E"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7847613D"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0A2D1FA8"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CAD43F7"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2500" w:type="dxa"/>
            <w:tcBorders>
              <w:top w:val="nil"/>
              <w:left w:val="nil"/>
              <w:bottom w:val="nil"/>
              <w:right w:val="nil"/>
            </w:tcBorders>
            <w:shd w:val="clear" w:color="auto" w:fill="auto"/>
            <w:noWrap/>
            <w:vAlign w:val="center"/>
            <w:hideMark/>
          </w:tcPr>
          <w:p w14:paraId="5E15285B"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p>
        </w:tc>
        <w:tc>
          <w:tcPr>
            <w:tcW w:w="900" w:type="dxa"/>
            <w:tcBorders>
              <w:top w:val="nil"/>
              <w:left w:val="nil"/>
              <w:bottom w:val="nil"/>
              <w:right w:val="nil"/>
            </w:tcBorders>
            <w:shd w:val="clear" w:color="auto" w:fill="auto"/>
            <w:noWrap/>
            <w:vAlign w:val="center"/>
            <w:hideMark/>
          </w:tcPr>
          <w:p w14:paraId="6CBA0BCA"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073" w:type="dxa"/>
            <w:tcBorders>
              <w:top w:val="nil"/>
              <w:left w:val="nil"/>
              <w:bottom w:val="nil"/>
              <w:right w:val="nil"/>
            </w:tcBorders>
            <w:shd w:val="clear" w:color="auto" w:fill="auto"/>
            <w:noWrap/>
            <w:vAlign w:val="center"/>
            <w:hideMark/>
          </w:tcPr>
          <w:p w14:paraId="38633154"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124" w:type="dxa"/>
            <w:tcBorders>
              <w:top w:val="nil"/>
              <w:left w:val="nil"/>
              <w:bottom w:val="nil"/>
              <w:right w:val="nil"/>
            </w:tcBorders>
            <w:shd w:val="clear" w:color="auto" w:fill="auto"/>
            <w:noWrap/>
            <w:vAlign w:val="center"/>
            <w:hideMark/>
          </w:tcPr>
          <w:p w14:paraId="5068418D"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276" w:type="dxa"/>
            <w:tcBorders>
              <w:top w:val="nil"/>
              <w:left w:val="nil"/>
              <w:bottom w:val="nil"/>
              <w:right w:val="nil"/>
            </w:tcBorders>
            <w:shd w:val="clear" w:color="auto" w:fill="auto"/>
            <w:noWrap/>
            <w:vAlign w:val="center"/>
            <w:hideMark/>
          </w:tcPr>
          <w:p w14:paraId="4AA7967D"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134" w:type="dxa"/>
            <w:tcBorders>
              <w:top w:val="nil"/>
              <w:left w:val="nil"/>
              <w:bottom w:val="nil"/>
              <w:right w:val="nil"/>
            </w:tcBorders>
            <w:shd w:val="clear" w:color="auto" w:fill="auto"/>
            <w:noWrap/>
            <w:vAlign w:val="center"/>
            <w:hideMark/>
          </w:tcPr>
          <w:p w14:paraId="1A451234"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992" w:type="dxa"/>
            <w:tcBorders>
              <w:top w:val="nil"/>
              <w:left w:val="nil"/>
              <w:bottom w:val="nil"/>
              <w:right w:val="nil"/>
            </w:tcBorders>
            <w:shd w:val="clear" w:color="auto" w:fill="auto"/>
            <w:noWrap/>
            <w:vAlign w:val="center"/>
            <w:hideMark/>
          </w:tcPr>
          <w:p w14:paraId="66D811BB"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r>
      <w:tr w:rsidR="003C0864" w:rsidRPr="0020175B" w14:paraId="7EEAD852" w14:textId="77777777" w:rsidTr="003C0864">
        <w:trPr>
          <w:trHeight w:val="300"/>
        </w:trPr>
        <w:tc>
          <w:tcPr>
            <w:tcW w:w="640" w:type="dxa"/>
            <w:tcBorders>
              <w:top w:val="nil"/>
              <w:left w:val="single" w:sz="4" w:space="0" w:color="auto"/>
              <w:bottom w:val="single" w:sz="4" w:space="0" w:color="auto"/>
              <w:right w:val="single" w:sz="4" w:space="0" w:color="auto"/>
            </w:tcBorders>
            <w:shd w:val="clear" w:color="000000" w:fill="E2EFDA"/>
            <w:noWrap/>
            <w:vAlign w:val="center"/>
            <w:hideMark/>
          </w:tcPr>
          <w:p w14:paraId="0024390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4473"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08ABFEC9" w14:textId="77777777" w:rsidR="003C0864" w:rsidRPr="0020175B" w:rsidRDefault="003C0864" w:rsidP="003C0864">
            <w:pPr>
              <w:widowControl/>
              <w:suppressAutoHyphens w:val="0"/>
              <w:jc w:val="right"/>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Total for 4 years</w:t>
            </w:r>
          </w:p>
        </w:tc>
        <w:tc>
          <w:tcPr>
            <w:tcW w:w="2400" w:type="dxa"/>
            <w:gridSpan w:val="2"/>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495A1E91" w14:textId="77777777" w:rsidR="003C0864" w:rsidRPr="0020175B" w:rsidRDefault="003C0864" w:rsidP="003C0864">
            <w:pPr>
              <w:widowControl/>
              <w:suppressAutoHyphens w:val="0"/>
              <w:jc w:val="center"/>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nil"/>
            </w:tcBorders>
            <w:shd w:val="clear" w:color="auto" w:fill="auto"/>
            <w:noWrap/>
            <w:vAlign w:val="center"/>
            <w:hideMark/>
          </w:tcPr>
          <w:p w14:paraId="215375B6" w14:textId="77777777" w:rsidR="003C0864" w:rsidRPr="0020175B" w:rsidRDefault="003C0864" w:rsidP="003C0864">
            <w:pPr>
              <w:widowControl/>
              <w:suppressAutoHyphens w:val="0"/>
              <w:jc w:val="center"/>
              <w:rPr>
                <w:rFonts w:eastAsia="Times New Roman" w:cs="Calibri"/>
                <w:b/>
                <w:bCs/>
                <w:kern w:val="0"/>
                <w:sz w:val="20"/>
                <w:szCs w:val="20"/>
                <w:lang w:val="en-CA" w:eastAsia="fr-BE"/>
              </w:rPr>
            </w:pPr>
          </w:p>
        </w:tc>
        <w:tc>
          <w:tcPr>
            <w:tcW w:w="992" w:type="dxa"/>
            <w:tcBorders>
              <w:top w:val="nil"/>
              <w:left w:val="nil"/>
              <w:bottom w:val="nil"/>
              <w:right w:val="nil"/>
            </w:tcBorders>
            <w:shd w:val="clear" w:color="auto" w:fill="auto"/>
            <w:noWrap/>
            <w:vAlign w:val="center"/>
            <w:hideMark/>
          </w:tcPr>
          <w:p w14:paraId="19D797E4" w14:textId="77777777" w:rsidR="003C0864" w:rsidRPr="0020175B" w:rsidRDefault="003C0864" w:rsidP="003C0864">
            <w:pPr>
              <w:widowControl/>
              <w:suppressAutoHyphens w:val="0"/>
              <w:jc w:val="center"/>
              <w:rPr>
                <w:rFonts w:ascii="Times New Roman" w:eastAsia="Times New Roman" w:hAnsi="Times New Roman" w:cs="Times New Roman"/>
                <w:kern w:val="0"/>
                <w:sz w:val="20"/>
                <w:szCs w:val="20"/>
                <w:lang w:val="en-CA" w:eastAsia="fr-BE"/>
              </w:rPr>
            </w:pPr>
          </w:p>
        </w:tc>
      </w:tr>
    </w:tbl>
    <w:p w14:paraId="63AE5561" w14:textId="4FE76B5D" w:rsidR="00DB72A4" w:rsidRPr="0020175B" w:rsidRDefault="00DB72A4">
      <w:pPr>
        <w:rPr>
          <w:lang w:val="en-CA"/>
        </w:rPr>
      </w:pPr>
    </w:p>
    <w:p w14:paraId="721B8474" w14:textId="77777777" w:rsidR="00394114" w:rsidRPr="0020175B" w:rsidRDefault="00394114" w:rsidP="007A66F4">
      <w:pPr>
        <w:pStyle w:val="Corpsdetexte21"/>
        <w:spacing w:before="238" w:after="0" w:line="240" w:lineRule="auto"/>
        <w:rPr>
          <w:rFonts w:ascii="Times New Roman" w:hAnsi="Times New Roman" w:cs="Times New Roman"/>
          <w:b/>
          <w:bCs/>
          <w:szCs w:val="22"/>
          <w:lang w:val="en-CA"/>
        </w:rPr>
      </w:pPr>
    </w:p>
    <w:p w14:paraId="6B001A2C" w14:textId="6B749240" w:rsidR="007A66F4" w:rsidRPr="0020175B" w:rsidRDefault="007A66F4" w:rsidP="007A66F4">
      <w:pPr>
        <w:pStyle w:val="Corpsdetexte21"/>
        <w:spacing w:before="238" w:after="0" w:line="240" w:lineRule="auto"/>
        <w:rPr>
          <w:rFonts w:ascii="Times New Roman" w:eastAsia="Times New Roman" w:hAnsi="Times New Roman" w:cs="Times New Roman"/>
          <w:i/>
          <w:iCs/>
          <w:color w:val="000000"/>
          <w:szCs w:val="22"/>
          <w:lang w:val="en-CA"/>
        </w:rPr>
      </w:pPr>
      <w:r w:rsidRPr="0020175B">
        <w:rPr>
          <w:rFonts w:ascii="Times New Roman" w:hAnsi="Times New Roman" w:cs="Times New Roman"/>
          <w:b/>
          <w:bCs/>
          <w:szCs w:val="22"/>
          <w:lang w:val="en-CA"/>
        </w:rPr>
        <w:lastRenderedPageBreak/>
        <w:t>Appendix to be provided</w:t>
      </w:r>
      <w:r w:rsidR="00AD7F25" w:rsidRPr="0020175B">
        <w:rPr>
          <w:rFonts w:ascii="Times New Roman" w:hAnsi="Times New Roman" w:cs="Times New Roman"/>
          <w:b/>
          <w:bCs/>
          <w:color w:val="000000"/>
          <w:szCs w:val="22"/>
          <w:lang w:val="en-CA"/>
        </w:rPr>
        <w:t>:</w:t>
      </w:r>
    </w:p>
    <w:p w14:paraId="1316C13E" w14:textId="0B4023D1" w:rsidR="007A66F4" w:rsidRPr="0020175B" w:rsidRDefault="007A66F4" w:rsidP="006525AF">
      <w:pPr>
        <w:pStyle w:val="Paragraphedeliste"/>
        <w:numPr>
          <w:ilvl w:val="0"/>
          <w:numId w:val="23"/>
        </w:numPr>
        <w:rPr>
          <w:rFonts w:asciiTheme="minorHAnsi" w:hAnsiTheme="minorHAnsi" w:cstheme="minorHAnsi"/>
          <w:i/>
          <w:iCs/>
          <w:lang w:val="en-CA"/>
        </w:rPr>
      </w:pPr>
      <w:r w:rsidRPr="0020175B">
        <w:rPr>
          <w:rFonts w:asciiTheme="minorHAnsi" w:hAnsiTheme="minorHAnsi" w:cstheme="minorHAnsi"/>
          <w:i/>
          <w:iCs/>
          <w:lang w:val="en-CA"/>
        </w:rPr>
        <w:t xml:space="preserve">4-year budget in Excel file (Template available at the bottom of the </w:t>
      </w:r>
      <w:hyperlink r:id="rId32" w:history="1">
        <w:r w:rsidR="009851E0" w:rsidRPr="0020175B">
          <w:rPr>
            <w:rStyle w:val="Lienhypertexte"/>
            <w:rFonts w:asciiTheme="minorHAnsi" w:hAnsiTheme="minorHAnsi" w:cstheme="minorHAnsi"/>
            <w:i/>
            <w:iCs/>
            <w:lang w:val="en-CA"/>
          </w:rPr>
          <w:t>Applied PHD page</w:t>
        </w:r>
      </w:hyperlink>
      <w:r w:rsidR="009851E0" w:rsidRPr="0020175B">
        <w:rPr>
          <w:rFonts w:asciiTheme="minorHAnsi" w:hAnsiTheme="minorHAnsi" w:cstheme="minorHAnsi"/>
          <w:i/>
          <w:iCs/>
          <w:lang w:val="en-CA"/>
        </w:rPr>
        <w:t xml:space="preserve"> on the Innoviris website)</w:t>
      </w:r>
    </w:p>
    <w:p w14:paraId="320E45BA" w14:textId="77777777" w:rsidR="00DB72A4" w:rsidRPr="0020175B" w:rsidRDefault="00DB72A4">
      <w:pPr>
        <w:rPr>
          <w:lang w:val="en-CA"/>
        </w:rPr>
      </w:pPr>
    </w:p>
    <w:tbl>
      <w:tblPr>
        <w:tblW w:w="0" w:type="auto"/>
        <w:tblInd w:w="-201" w:type="dxa"/>
        <w:tblLayout w:type="fixed"/>
        <w:tblLook w:val="0000" w:firstRow="0" w:lastRow="0" w:firstColumn="0" w:lastColumn="0" w:noHBand="0" w:noVBand="0"/>
      </w:tblPr>
      <w:tblGrid>
        <w:gridCol w:w="10283"/>
      </w:tblGrid>
      <w:tr w:rsidR="00DB72A4" w:rsidRPr="0020175B" w14:paraId="5443DE2C"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895C217" w14:textId="77777777" w:rsidR="00DB72A4" w:rsidRPr="0020175B" w:rsidRDefault="00DB72A4" w:rsidP="00653EA6">
            <w:pPr>
              <w:pStyle w:val="Titre2"/>
              <w:rPr>
                <w:color w:val="auto"/>
                <w:lang w:val="en-CA"/>
              </w:rPr>
            </w:pPr>
            <w:bookmarkStart w:id="640" w:name="__RefHeading__1082_296410584"/>
            <w:bookmarkStart w:id="641" w:name="__RefHeading__1089_1338712634"/>
            <w:bookmarkStart w:id="642" w:name="__RefHeading__1126_887083246"/>
            <w:bookmarkStart w:id="643" w:name="__RefHeading__2170_296410584"/>
            <w:bookmarkEnd w:id="640"/>
            <w:bookmarkEnd w:id="641"/>
            <w:bookmarkEnd w:id="642"/>
            <w:bookmarkEnd w:id="643"/>
            <w:r w:rsidRPr="0020175B">
              <w:rPr>
                <w:rFonts w:eastAsia="Times New Roman"/>
                <w:lang w:val="en-CA"/>
              </w:rPr>
              <w:t xml:space="preserve"> </w:t>
            </w:r>
            <w:bookmarkStart w:id="644" w:name="_Toc177127281"/>
            <w:r w:rsidRPr="0020175B">
              <w:rPr>
                <w:rStyle w:val="Marquedecommentaire1"/>
                <w:rFonts w:cs="Times New Roman"/>
                <w:color w:val="auto"/>
                <w:sz w:val="22"/>
                <w:szCs w:val="22"/>
                <w:lang w:val="en-CA"/>
              </w:rPr>
              <w:t>PARTNER ENTITY</w:t>
            </w:r>
            <w:r w:rsidR="00CA4023" w:rsidRPr="0020175B">
              <w:rPr>
                <w:rStyle w:val="Standaardalinea-lettertype1"/>
                <w:rFonts w:cs="Times New Roman"/>
                <w:iCs/>
                <w:color w:val="auto"/>
                <w:sz w:val="22"/>
                <w:szCs w:val="22"/>
                <w:lang w:val="en-CA"/>
              </w:rPr>
              <w:t xml:space="preserve"> BUDGET</w:t>
            </w:r>
            <w:bookmarkEnd w:id="644"/>
            <w:r w:rsidR="00CA4023" w:rsidRPr="0020175B">
              <w:rPr>
                <w:rStyle w:val="Standaardalinea-lettertype1"/>
                <w:rFonts w:cs="Times New Roman"/>
                <w:iCs/>
                <w:color w:val="auto"/>
                <w:sz w:val="22"/>
                <w:szCs w:val="22"/>
                <w:lang w:val="en-CA"/>
              </w:rPr>
              <w:t xml:space="preserve"> </w:t>
            </w:r>
          </w:p>
        </w:tc>
      </w:tr>
    </w:tbl>
    <w:p w14:paraId="4AAF1474" w14:textId="77777777" w:rsidR="00DB72A4" w:rsidRPr="0020175B" w:rsidRDefault="00DB72A4">
      <w:pPr>
        <w:rPr>
          <w:rFonts w:cs="Calibri"/>
          <w:i/>
          <w:iCs/>
          <w:color w:val="808080"/>
          <w:sz w:val="20"/>
          <w:szCs w:val="20"/>
          <w:lang w:val="en-CA"/>
        </w:rPr>
      </w:pPr>
      <w:r w:rsidRPr="0020175B">
        <w:rPr>
          <w:rFonts w:cs="Calibri"/>
          <w:i/>
          <w:iCs/>
          <w:color w:val="808080"/>
          <w:sz w:val="20"/>
          <w:szCs w:val="20"/>
          <w:lang w:val="en-CA"/>
        </w:rPr>
        <w:t xml:space="preserve">Indicate the operating costs that will be borne by </w:t>
      </w:r>
      <w:r w:rsidR="00653EA6" w:rsidRPr="0020175B">
        <w:rPr>
          <w:rStyle w:val="Standaardalinea-lettertype1"/>
          <w:rFonts w:cs="Times calibri Roman"/>
          <w:i/>
          <w:iCs/>
          <w:color w:val="808080"/>
          <w:sz w:val="20"/>
          <w:szCs w:val="20"/>
          <w:lang w:val="en-CA"/>
        </w:rPr>
        <w:t xml:space="preserve">the Partner Entity </w:t>
      </w:r>
      <w:r w:rsidRPr="0020175B">
        <w:rPr>
          <w:rFonts w:cs="Calibri"/>
          <w:i/>
          <w:iCs/>
          <w:color w:val="808080"/>
          <w:sz w:val="20"/>
          <w:szCs w:val="20"/>
          <w:lang w:val="en-CA"/>
        </w:rPr>
        <w:t>(purchase of computer equipment, software, consumables, mission expenses, etc.). These costs are not covered by Innoviris.</w:t>
      </w:r>
    </w:p>
    <w:p w14:paraId="39B07125" w14:textId="77777777" w:rsidR="00DB72A4" w:rsidRPr="0020175B" w:rsidRDefault="00DB72A4">
      <w:pPr>
        <w:rPr>
          <w:rFonts w:cs="Calibri"/>
          <w:i/>
          <w:iCs/>
          <w:color w:val="808080"/>
          <w:sz w:val="20"/>
          <w:szCs w:val="20"/>
          <w:lang w:val="en-CA"/>
        </w:rPr>
      </w:pPr>
    </w:p>
    <w:bookmarkStart w:id="645" w:name="_MON_1482325419"/>
    <w:bookmarkEnd w:id="645"/>
    <w:p w14:paraId="08B4719A" w14:textId="18CCB5C5" w:rsidR="00DB72A4" w:rsidRPr="0020175B" w:rsidRDefault="005A45E3">
      <w:pPr>
        <w:rPr>
          <w:lang w:val="en-CA"/>
        </w:rPr>
      </w:pPr>
      <w:r w:rsidRPr="0020175B">
        <w:rPr>
          <w:lang w:val="en-CA"/>
        </w:rPr>
        <w:object w:dxaOrig="9553" w:dyaOrig="2546" w14:anchorId="7B2443DA">
          <v:shape id="_x0000_i1039" type="#_x0000_t75" style="width:475.2pt;height:129.6pt" o:ole="" filled="t">
            <v:fill color2="black"/>
            <v:imagedata r:id="rId33" o:title=""/>
          </v:shape>
          <o:OLEObject Type="Embed" ProgID="Excel.Sheet.8" ShapeID="_x0000_i1039" DrawAspect="Content" ObjectID="_1787744809" r:id="rId34"/>
        </w:object>
      </w:r>
    </w:p>
    <w:p w14:paraId="58BD7AD8" w14:textId="77777777" w:rsidR="00B05677" w:rsidRPr="0020175B" w:rsidRDefault="00B05677">
      <w:pPr>
        <w:rPr>
          <w:lang w:val="en-CA"/>
        </w:rPr>
      </w:pPr>
    </w:p>
    <w:p w14:paraId="7AA53F3D" w14:textId="5BCC18C8" w:rsidR="00B05677" w:rsidRPr="0020175B" w:rsidRDefault="00B05677">
      <w:pPr>
        <w:rPr>
          <w:lang w:val="en-CA"/>
        </w:rPr>
      </w:pPr>
    </w:p>
    <w:p w14:paraId="0D76CB5C" w14:textId="39F2DAAD" w:rsidR="00EF2069" w:rsidRPr="0020175B" w:rsidRDefault="00526FF2" w:rsidP="00BB2FC8">
      <w:pPr>
        <w:pStyle w:val="Titre1"/>
        <w:rPr>
          <w:lang w:val="en-CA"/>
        </w:rPr>
      </w:pPr>
      <w:bookmarkStart w:id="646" w:name="__RefHeading__1084_296410584"/>
      <w:bookmarkStart w:id="647" w:name="__RefHeading__4415_887083246"/>
      <w:bookmarkStart w:id="648" w:name="__RefHeading__2172_296410584"/>
      <w:bookmarkStart w:id="649" w:name="_Toc177127282"/>
      <w:bookmarkEnd w:id="646"/>
      <w:bookmarkEnd w:id="647"/>
      <w:bookmarkEnd w:id="648"/>
      <w:r w:rsidRPr="0020175B">
        <w:rPr>
          <w:lang w:val="en-CA"/>
        </w:rPr>
        <w:t xml:space="preserve">: Perspective of </w:t>
      </w:r>
      <w:r w:rsidR="005A45E3" w:rsidRPr="0020175B">
        <w:rPr>
          <w:lang w:val="en-CA"/>
        </w:rPr>
        <w:t xml:space="preserve">results </w:t>
      </w:r>
      <w:r w:rsidRPr="0020175B">
        <w:rPr>
          <w:lang w:val="en-CA"/>
        </w:rPr>
        <w:t>valorisation and impact for the Brussels-Capital Region</w:t>
      </w:r>
      <w:bookmarkEnd w:id="649"/>
    </w:p>
    <w:p w14:paraId="2164348F" w14:textId="77777777" w:rsidR="00DB72A4" w:rsidRPr="0020175B" w:rsidRDefault="00DB72A4" w:rsidP="00EF2069">
      <w:pPr>
        <w:rPr>
          <w:i/>
          <w:color w:val="767171"/>
          <w:sz w:val="20"/>
          <w:szCs w:val="20"/>
          <w:lang w:val="en-CA"/>
        </w:rPr>
      </w:pPr>
      <w:r w:rsidRPr="0020175B">
        <w:rPr>
          <w:i/>
          <w:color w:val="767171"/>
          <w:sz w:val="20"/>
          <w:szCs w:val="20"/>
          <w:lang w:val="en-CA"/>
        </w:rPr>
        <w:t>(5 pages max)</w:t>
      </w:r>
    </w:p>
    <w:p w14:paraId="1C4104E7" w14:textId="308C8226" w:rsidR="00DB72A4" w:rsidRPr="0020175B" w:rsidRDefault="00DB72A4">
      <w:pPr>
        <w:spacing w:before="45"/>
        <w:jc w:val="both"/>
        <w:rPr>
          <w:rFonts w:eastAsia="Cambria" w:cs="Calibri"/>
          <w:i/>
          <w:iCs/>
          <w:color w:val="808080"/>
          <w:sz w:val="20"/>
          <w:szCs w:val="20"/>
          <w:lang w:val="en-CA"/>
        </w:rPr>
      </w:pPr>
      <w:r w:rsidRPr="0020175B">
        <w:rPr>
          <w:rFonts w:eastAsia="Cambria" w:cs="Calibri"/>
          <w:i/>
          <w:iCs/>
          <w:color w:val="808080"/>
          <w:sz w:val="20"/>
          <w:szCs w:val="20"/>
          <w:lang w:val="en-CA"/>
        </w:rPr>
        <w:t xml:space="preserve">Describe the </w:t>
      </w:r>
      <w:r w:rsidR="005A45E3" w:rsidRPr="0020175B">
        <w:rPr>
          <w:rFonts w:eastAsia="Cambria" w:cs="Calibri"/>
          <w:i/>
          <w:iCs/>
          <w:color w:val="808080"/>
          <w:sz w:val="20"/>
          <w:szCs w:val="20"/>
          <w:lang w:val="en-CA"/>
        </w:rPr>
        <w:t>perspectives</w:t>
      </w:r>
      <w:r w:rsidRPr="0020175B">
        <w:rPr>
          <w:rFonts w:eastAsia="Cambria" w:cs="Calibri"/>
          <w:i/>
          <w:iCs/>
          <w:color w:val="808080"/>
          <w:sz w:val="20"/>
          <w:szCs w:val="20"/>
          <w:lang w:val="en-CA"/>
        </w:rPr>
        <w:t xml:space="preserve"> for the valorisation of the project's results as well as the impact of this valorisation on the beneficiary, the Partner Entity, the Brussels Capital Region or other.</w:t>
      </w:r>
    </w:p>
    <w:p w14:paraId="0565D92E" w14:textId="77777777" w:rsidR="00DB72A4" w:rsidRPr="0020175B" w:rsidRDefault="00DB72A4">
      <w:pPr>
        <w:spacing w:before="45"/>
        <w:rPr>
          <w:rFonts w:eastAsia="Cambria" w:cs="Calibri"/>
          <w:i/>
          <w:iCs/>
          <w:color w:val="808080"/>
          <w:sz w:val="20"/>
          <w:szCs w:val="20"/>
          <w:lang w:val="en-CA"/>
        </w:rPr>
      </w:pPr>
    </w:p>
    <w:tbl>
      <w:tblPr>
        <w:tblW w:w="0" w:type="auto"/>
        <w:tblInd w:w="-201" w:type="dxa"/>
        <w:tblLayout w:type="fixed"/>
        <w:tblLook w:val="0000" w:firstRow="0" w:lastRow="0" w:firstColumn="0" w:lastColumn="0" w:noHBand="0" w:noVBand="0"/>
      </w:tblPr>
      <w:tblGrid>
        <w:gridCol w:w="10283"/>
      </w:tblGrid>
      <w:tr w:rsidR="00DB72A4" w:rsidRPr="00286898" w14:paraId="2D704D50"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F496339" w14:textId="46927FD8" w:rsidR="00DB72A4" w:rsidRPr="0020175B" w:rsidRDefault="00DB72A4" w:rsidP="00C872DF">
            <w:pPr>
              <w:pStyle w:val="Titre2"/>
              <w:rPr>
                <w:lang w:val="en-CA"/>
              </w:rPr>
            </w:pPr>
            <w:bookmarkStart w:id="650" w:name="__RefHeading__1086_296410584"/>
            <w:bookmarkStart w:id="651" w:name="__RefHeading__1093_1338712634"/>
            <w:bookmarkStart w:id="652" w:name="__RefHeading__1019_940877344"/>
            <w:bookmarkStart w:id="653" w:name="__RefHeading__8423_1378622865"/>
            <w:bookmarkStart w:id="654" w:name="__RefHeading__3014_1378622865"/>
            <w:bookmarkStart w:id="655" w:name="__RefHeading__911_1622893258"/>
            <w:bookmarkStart w:id="656" w:name="__RefHeading__903_746942823"/>
            <w:bookmarkStart w:id="657" w:name="__RefHeading__852_2068346959"/>
            <w:bookmarkStart w:id="658" w:name="__RefHeading__11913_2070677050"/>
            <w:bookmarkStart w:id="659" w:name="__RefHeading__886_840197702"/>
            <w:bookmarkStart w:id="660" w:name="__RefHeading__14588_313356584"/>
            <w:bookmarkStart w:id="661" w:name="__RefHeading__12926_313356584"/>
            <w:bookmarkStart w:id="662" w:name="__RefHeading__11376_313356584"/>
            <w:bookmarkStart w:id="663" w:name="__RefHeading__9938_313356584"/>
            <w:bookmarkStart w:id="664" w:name="__RefHeading__8083_313356584"/>
            <w:bookmarkStart w:id="665" w:name="__RefHeading__567_1973456737"/>
            <w:bookmarkStart w:id="666" w:name="__RefHeading__491_1462091452"/>
            <w:bookmarkStart w:id="667" w:name="__RefHeading__3706_2137508071"/>
            <w:bookmarkStart w:id="668" w:name="__RefHeading__3171_1488078753"/>
            <w:bookmarkStart w:id="669" w:name="__RefHeading__1818_1744149599"/>
            <w:bookmarkStart w:id="670" w:name="__RefHeading__3068_1037130382"/>
            <w:bookmarkStart w:id="671" w:name="__RefHeading__336_742086832"/>
            <w:bookmarkStart w:id="672" w:name="__RefHeading__905_890753680"/>
            <w:bookmarkStart w:id="673" w:name="__RefHeading__2657_2137508071"/>
            <w:bookmarkStart w:id="674" w:name="__RefHeading__466_2099186206"/>
            <w:bookmarkStart w:id="675" w:name="__RefHeading__517_361555741"/>
            <w:bookmarkStart w:id="676" w:name="__RefHeading__2821_1973456737"/>
            <w:bookmarkStart w:id="677" w:name="__RefHeading__9261_313356584"/>
            <w:bookmarkStart w:id="678" w:name="__RefHeading__10643_313356584"/>
            <w:bookmarkStart w:id="679" w:name="__RefHeading__12137_313356584"/>
            <w:bookmarkStart w:id="680" w:name="__RefHeading__13743_313356584"/>
            <w:bookmarkStart w:id="681" w:name="__RefHeading__15461_313356584"/>
            <w:bookmarkStart w:id="682" w:name="__RefHeading__2259_840197702"/>
            <w:bookmarkStart w:id="683" w:name="__RefHeading__829_1655144338"/>
            <w:bookmarkStart w:id="684" w:name="__RefHeading__875_51179467"/>
            <w:bookmarkStart w:id="685" w:name="__RefHeading__927_1950444858"/>
            <w:bookmarkStart w:id="686" w:name="__RefHeading__1589_194657520"/>
            <w:bookmarkStart w:id="687" w:name="__RefHeading__5351_1378622865"/>
            <w:bookmarkStart w:id="688" w:name="__RefHeading__10445_1378622865"/>
            <w:bookmarkStart w:id="689" w:name="__RefHeading__2512_1354280005"/>
            <w:bookmarkStart w:id="690" w:name="__RefHeading__1130_887083246"/>
            <w:bookmarkStart w:id="691" w:name="__RefHeading__2174_296410584"/>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20175B">
              <w:rPr>
                <w:rFonts w:eastAsia="Times New Roman"/>
                <w:lang w:val="en-CA"/>
              </w:rPr>
              <w:t xml:space="preserve"> </w:t>
            </w:r>
            <w:bookmarkStart w:id="692" w:name="_Toc177127283"/>
            <w:r w:rsidRPr="0020175B">
              <w:rPr>
                <w:rStyle w:val="Marquedecommentaire1"/>
                <w:rFonts w:cs="Times New Roman"/>
                <w:caps/>
                <w:color w:val="auto"/>
                <w:kern w:val="22"/>
                <w:sz w:val="22"/>
                <w:szCs w:val="22"/>
                <w:lang w:val="en-CA"/>
              </w:rPr>
              <w:t>P</w:t>
            </w:r>
            <w:r w:rsidR="005A45E3" w:rsidRPr="0020175B">
              <w:rPr>
                <w:rStyle w:val="Marquedecommentaire1"/>
                <w:rFonts w:cs="Times New Roman"/>
                <w:caps/>
                <w:color w:val="auto"/>
                <w:kern w:val="22"/>
                <w:sz w:val="22"/>
                <w:szCs w:val="22"/>
                <w:lang w:val="en-CA"/>
              </w:rPr>
              <w:t xml:space="preserve">erspective </w:t>
            </w:r>
            <w:r w:rsidRPr="0020175B">
              <w:rPr>
                <w:rStyle w:val="Marquedecommentaire1"/>
                <w:rFonts w:cs="Times New Roman"/>
                <w:caps/>
                <w:color w:val="auto"/>
                <w:kern w:val="22"/>
                <w:sz w:val="22"/>
                <w:szCs w:val="22"/>
                <w:lang w:val="en-CA"/>
              </w:rPr>
              <w:t>FOR THE V</w:t>
            </w:r>
            <w:r w:rsidR="005A45E3" w:rsidRPr="0020175B">
              <w:rPr>
                <w:rStyle w:val="Marquedecommentaire1"/>
                <w:rFonts w:cs="Times New Roman"/>
                <w:caps/>
                <w:color w:val="auto"/>
                <w:kern w:val="22"/>
                <w:sz w:val="22"/>
                <w:szCs w:val="22"/>
                <w:lang w:val="en-CA"/>
              </w:rPr>
              <w:t>alorisation</w:t>
            </w:r>
            <w:r w:rsidR="005A45E3" w:rsidRPr="0020175B">
              <w:rPr>
                <w:rStyle w:val="Marquedecommentaire1"/>
                <w:rFonts w:cs="Times New Roman"/>
                <w:color w:val="auto"/>
                <w:sz w:val="22"/>
                <w:szCs w:val="22"/>
                <w:lang w:val="en-CA"/>
              </w:rPr>
              <w:t xml:space="preserve"> </w:t>
            </w:r>
            <w:r w:rsidRPr="0020175B">
              <w:rPr>
                <w:rStyle w:val="Marquedecommentaire1"/>
                <w:rFonts w:cs="Times New Roman"/>
                <w:color w:val="auto"/>
                <w:sz w:val="22"/>
                <w:szCs w:val="22"/>
                <w:lang w:val="en-CA"/>
              </w:rPr>
              <w:t xml:space="preserve">OF THE RESULTS BY </w:t>
            </w:r>
            <w:r w:rsidR="008155F3" w:rsidRPr="0020175B">
              <w:rPr>
                <w:rStyle w:val="Standaardalinea-lettertype1"/>
                <w:rFonts w:cs="Times New Roman"/>
                <w:iCs/>
                <w:color w:val="auto"/>
                <w:sz w:val="22"/>
                <w:szCs w:val="22"/>
                <w:lang w:val="en-CA"/>
              </w:rPr>
              <w:t>THE PARTNER ENTITY</w:t>
            </w:r>
            <w:bookmarkEnd w:id="692"/>
            <w:r w:rsidR="008155F3" w:rsidRPr="0020175B">
              <w:rPr>
                <w:rStyle w:val="Standaardalinea-lettertype1"/>
                <w:rFonts w:cs="Times New Roman"/>
                <w:iCs/>
                <w:color w:val="auto"/>
                <w:sz w:val="22"/>
                <w:szCs w:val="22"/>
                <w:lang w:val="en-CA"/>
              </w:rPr>
              <w:t xml:space="preserve"> </w:t>
            </w:r>
          </w:p>
        </w:tc>
      </w:tr>
    </w:tbl>
    <w:p w14:paraId="4852B41A" w14:textId="7CA4CC0D" w:rsidR="00DB72A4" w:rsidRPr="0020175B" w:rsidRDefault="00C84C20">
      <w:pPr>
        <w:spacing w:before="45" w:after="45"/>
        <w:rPr>
          <w:rFonts w:eastAsia="Cambria" w:cs="Calibri"/>
          <w:i/>
          <w:iCs/>
          <w:color w:val="808080"/>
          <w:sz w:val="20"/>
          <w:szCs w:val="20"/>
          <w:lang w:val="en-CA"/>
        </w:rPr>
      </w:pPr>
      <w:r w:rsidRPr="0020175B">
        <w:rPr>
          <w:rFonts w:eastAsia="Cambria" w:cs="Calibri"/>
          <w:i/>
          <w:iCs/>
          <w:color w:val="808080"/>
          <w:sz w:val="20"/>
          <w:szCs w:val="20"/>
          <w:lang w:val="en-CA"/>
        </w:rPr>
        <w:t xml:space="preserve">Describe the </w:t>
      </w:r>
      <w:r w:rsidR="005A45E3" w:rsidRPr="0020175B">
        <w:rPr>
          <w:rFonts w:eastAsia="Cambria" w:cs="Calibri"/>
          <w:i/>
          <w:iCs/>
          <w:color w:val="808080"/>
          <w:sz w:val="20"/>
          <w:szCs w:val="20"/>
          <w:lang w:val="en-CA"/>
        </w:rPr>
        <w:t>perspectives</w:t>
      </w:r>
      <w:r w:rsidRPr="0020175B">
        <w:rPr>
          <w:rFonts w:eastAsia="Cambria" w:cs="Calibri"/>
          <w:i/>
          <w:iCs/>
          <w:color w:val="808080"/>
          <w:sz w:val="20"/>
          <w:szCs w:val="20"/>
          <w:lang w:val="en-CA"/>
        </w:rPr>
        <w:t xml:space="preserve"> for the </w:t>
      </w:r>
      <w:r w:rsidR="005A45E3" w:rsidRPr="0020175B">
        <w:rPr>
          <w:rFonts w:eastAsia="Cambria" w:cs="Calibri"/>
          <w:i/>
          <w:iCs/>
          <w:color w:val="808080"/>
          <w:sz w:val="20"/>
          <w:szCs w:val="20"/>
          <w:lang w:val="en-CA"/>
        </w:rPr>
        <w:t>valorisation</w:t>
      </w:r>
      <w:r w:rsidRPr="0020175B">
        <w:rPr>
          <w:rFonts w:eastAsia="Cambria" w:cs="Calibri"/>
          <w:i/>
          <w:iCs/>
          <w:color w:val="808080"/>
          <w:sz w:val="20"/>
          <w:szCs w:val="20"/>
          <w:lang w:val="en-CA"/>
        </w:rPr>
        <w:t xml:space="preserve"> of the results by </w:t>
      </w:r>
      <w:r w:rsidR="00653EA6" w:rsidRPr="0020175B">
        <w:rPr>
          <w:rStyle w:val="Standaardalinea-lettertype1"/>
          <w:rFonts w:cs="Times calibri Roman"/>
          <w:i/>
          <w:iCs/>
          <w:color w:val="808080"/>
          <w:sz w:val="20"/>
          <w:szCs w:val="20"/>
          <w:lang w:val="en-CA"/>
        </w:rPr>
        <w:t xml:space="preserve">the </w:t>
      </w:r>
      <w:r w:rsidR="005A45E3" w:rsidRPr="0020175B">
        <w:rPr>
          <w:rStyle w:val="Standaardalinea-lettertype1"/>
          <w:rFonts w:cs="Times calibri Roman"/>
          <w:i/>
          <w:iCs/>
          <w:color w:val="808080"/>
          <w:sz w:val="20"/>
          <w:szCs w:val="20"/>
          <w:lang w:val="en-CA"/>
        </w:rPr>
        <w:t>p</w:t>
      </w:r>
      <w:r w:rsidR="00653EA6" w:rsidRPr="0020175B">
        <w:rPr>
          <w:rStyle w:val="Standaardalinea-lettertype1"/>
          <w:rFonts w:cs="Times calibri Roman"/>
          <w:i/>
          <w:iCs/>
          <w:color w:val="808080"/>
          <w:sz w:val="20"/>
          <w:szCs w:val="20"/>
          <w:lang w:val="en-CA"/>
        </w:rPr>
        <w:t>roject Partner Entity</w:t>
      </w:r>
      <w:r w:rsidR="00DB72A4" w:rsidRPr="0020175B">
        <w:rPr>
          <w:rFonts w:eastAsia="Cambria" w:cs="Calibri"/>
          <w:i/>
          <w:iCs/>
          <w:color w:val="808080"/>
          <w:sz w:val="20"/>
          <w:szCs w:val="20"/>
          <w:lang w:val="en-CA"/>
        </w:rPr>
        <w:t>:</w:t>
      </w:r>
    </w:p>
    <w:p w14:paraId="265CB931" w14:textId="4557F1E0" w:rsidR="00F42C39" w:rsidRPr="0020175B" w:rsidRDefault="00F42C39" w:rsidP="006525AF">
      <w:pPr>
        <w:numPr>
          <w:ilvl w:val="0"/>
          <w:numId w:val="7"/>
        </w:numPr>
        <w:spacing w:after="34"/>
        <w:rPr>
          <w:rFonts w:eastAsia="Cambria" w:cs="Calibri"/>
          <w:i/>
          <w:iCs/>
          <w:color w:val="808080"/>
          <w:sz w:val="20"/>
          <w:szCs w:val="20"/>
          <w:lang w:val="en-CA"/>
        </w:rPr>
      </w:pPr>
      <w:r w:rsidRPr="0020175B">
        <w:rPr>
          <w:rFonts w:eastAsia="Cambria" w:cs="Calibri"/>
          <w:i/>
          <w:iCs/>
          <w:color w:val="808080"/>
          <w:sz w:val="20"/>
          <w:szCs w:val="20"/>
          <w:lang w:val="en-CA"/>
        </w:rPr>
        <w:t xml:space="preserve">Interest </w:t>
      </w:r>
      <w:r w:rsidR="005A45E3" w:rsidRPr="0020175B">
        <w:rPr>
          <w:rFonts w:eastAsia="Cambria" w:cs="Calibri"/>
          <w:i/>
          <w:iCs/>
          <w:color w:val="808080"/>
          <w:sz w:val="20"/>
          <w:szCs w:val="20"/>
          <w:lang w:val="en-CA"/>
        </w:rPr>
        <w:t xml:space="preserve">and relevance </w:t>
      </w:r>
      <w:r w:rsidRPr="0020175B">
        <w:rPr>
          <w:rFonts w:eastAsia="Cambria" w:cs="Calibri"/>
          <w:i/>
          <w:iCs/>
          <w:color w:val="808080"/>
          <w:sz w:val="20"/>
          <w:szCs w:val="20"/>
          <w:lang w:val="en-CA"/>
        </w:rPr>
        <w:t>of the project for the partner entity</w:t>
      </w:r>
    </w:p>
    <w:p w14:paraId="12A4DED0" w14:textId="75D62A99" w:rsidR="00DB72A4" w:rsidRPr="0020175B" w:rsidRDefault="00DB72A4" w:rsidP="006525AF">
      <w:pPr>
        <w:numPr>
          <w:ilvl w:val="0"/>
          <w:numId w:val="7"/>
        </w:numPr>
        <w:spacing w:after="34"/>
        <w:rPr>
          <w:rFonts w:eastAsia="Cambria" w:cs="Calibri"/>
          <w:i/>
          <w:iCs/>
          <w:color w:val="808080"/>
          <w:sz w:val="20"/>
          <w:szCs w:val="20"/>
          <w:lang w:val="en-CA"/>
        </w:rPr>
      </w:pPr>
      <w:r w:rsidRPr="0020175B">
        <w:rPr>
          <w:rFonts w:eastAsia="Cambria" w:cs="Calibri"/>
          <w:i/>
          <w:iCs/>
          <w:color w:val="808080"/>
          <w:sz w:val="20"/>
          <w:szCs w:val="20"/>
          <w:lang w:val="en-CA"/>
        </w:rPr>
        <w:t>impact of this val</w:t>
      </w:r>
      <w:r w:rsidR="005A45E3" w:rsidRPr="0020175B">
        <w:rPr>
          <w:rFonts w:eastAsia="Cambria" w:cs="Calibri"/>
          <w:i/>
          <w:iCs/>
          <w:color w:val="808080"/>
          <w:sz w:val="20"/>
          <w:szCs w:val="20"/>
          <w:lang w:val="en-CA"/>
        </w:rPr>
        <w:t>orisation</w:t>
      </w:r>
      <w:r w:rsidRPr="0020175B">
        <w:rPr>
          <w:rFonts w:eastAsia="Cambria" w:cs="Calibri"/>
          <w:i/>
          <w:iCs/>
          <w:color w:val="808080"/>
          <w:sz w:val="20"/>
          <w:szCs w:val="20"/>
          <w:lang w:val="en-CA"/>
        </w:rPr>
        <w:t xml:space="preserve"> for the partner entity,</w:t>
      </w:r>
    </w:p>
    <w:p w14:paraId="5A0487E2" w14:textId="77777777" w:rsidR="00DB72A4" w:rsidRPr="0020175B" w:rsidRDefault="00DB72A4" w:rsidP="006525AF">
      <w:pPr>
        <w:numPr>
          <w:ilvl w:val="0"/>
          <w:numId w:val="7"/>
        </w:numPr>
        <w:spacing w:after="34"/>
        <w:rPr>
          <w:rFonts w:eastAsia="Cambria" w:cs="Calibri"/>
          <w:i/>
          <w:iCs/>
          <w:color w:val="808080"/>
          <w:sz w:val="20"/>
          <w:szCs w:val="20"/>
          <w:lang w:val="en-CA"/>
        </w:rPr>
      </w:pPr>
      <w:r w:rsidRPr="0020175B">
        <w:rPr>
          <w:rFonts w:eastAsia="Cambria" w:cs="Calibri"/>
          <w:i/>
          <w:iCs/>
          <w:color w:val="808080"/>
          <w:sz w:val="20"/>
          <w:szCs w:val="20"/>
          <w:lang w:val="en-CA"/>
        </w:rPr>
        <w:t>perspective on the filing of a patent application or other intellectual property right,</w:t>
      </w:r>
    </w:p>
    <w:p w14:paraId="7ADDDD63" w14:textId="77777777" w:rsidR="00DB72A4" w:rsidRPr="0020175B" w:rsidRDefault="00DB72A4" w:rsidP="006525AF">
      <w:pPr>
        <w:numPr>
          <w:ilvl w:val="0"/>
          <w:numId w:val="7"/>
        </w:numPr>
        <w:spacing w:after="45"/>
        <w:rPr>
          <w:rFonts w:ascii="Times New Roman" w:eastAsia="Times New Roman" w:hAnsi="Times New Roman" w:cs="Times New Roman"/>
          <w:lang w:val="en-CA"/>
        </w:rPr>
      </w:pPr>
      <w:r w:rsidRPr="0020175B">
        <w:rPr>
          <w:rFonts w:eastAsia="Cambria" w:cs="Calibri"/>
          <w:i/>
          <w:iCs/>
          <w:color w:val="808080"/>
          <w:sz w:val="20"/>
          <w:szCs w:val="20"/>
          <w:lang w:val="en-CA"/>
        </w:rPr>
        <w:t>...</w:t>
      </w:r>
    </w:p>
    <w:p w14:paraId="2C831B92"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3CC58C93"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01AEC9C2"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97ECF99"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00EEFC4D"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6B51C6AC"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3B3FB73C" w14:textId="77777777" w:rsidR="00DB72A4" w:rsidRPr="0020175B" w:rsidRDefault="00DB72A4">
      <w:pPr>
        <w:rPr>
          <w:lang w:val="en-CA"/>
        </w:rPr>
      </w:pPr>
    </w:p>
    <w:p w14:paraId="16655CD4" w14:textId="77777777" w:rsidR="00DB72A4" w:rsidRPr="0020175B" w:rsidRDefault="00DB72A4">
      <w:pPr>
        <w:rPr>
          <w:lang w:val="en-CA"/>
        </w:rPr>
      </w:pPr>
    </w:p>
    <w:tbl>
      <w:tblPr>
        <w:tblW w:w="0" w:type="auto"/>
        <w:tblInd w:w="-201" w:type="dxa"/>
        <w:tblLayout w:type="fixed"/>
        <w:tblLook w:val="0000" w:firstRow="0" w:lastRow="0" w:firstColumn="0" w:lastColumn="0" w:noHBand="0" w:noVBand="0"/>
      </w:tblPr>
      <w:tblGrid>
        <w:gridCol w:w="10283"/>
      </w:tblGrid>
      <w:tr w:rsidR="00DB72A4" w:rsidRPr="00286898" w14:paraId="256A06FD"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9A6F74C" w14:textId="49532212" w:rsidR="00DB72A4" w:rsidRPr="0020175B" w:rsidRDefault="00DB72A4" w:rsidP="001F3415">
            <w:pPr>
              <w:pStyle w:val="Titre2"/>
              <w:rPr>
                <w:lang w:val="en-CA"/>
              </w:rPr>
            </w:pPr>
            <w:bookmarkStart w:id="693" w:name="__RefHeading__1088_296410584"/>
            <w:bookmarkStart w:id="694" w:name="__RefHeading__1132_887083246"/>
            <w:bookmarkStart w:id="695" w:name="__RefHeading__2176_296410584"/>
            <w:bookmarkEnd w:id="693"/>
            <w:bookmarkEnd w:id="694"/>
            <w:bookmarkEnd w:id="695"/>
            <w:r w:rsidRPr="0020175B">
              <w:rPr>
                <w:rFonts w:eastAsia="Times New Roman"/>
                <w:lang w:val="en-CA"/>
              </w:rPr>
              <w:t xml:space="preserve"> </w:t>
            </w:r>
            <w:bookmarkStart w:id="696" w:name="_Toc177127284"/>
            <w:r w:rsidRPr="0020175B">
              <w:rPr>
                <w:rStyle w:val="Marquedecommentaire1"/>
                <w:rFonts w:cs="Times New Roman"/>
                <w:color w:val="auto"/>
                <w:sz w:val="22"/>
                <w:szCs w:val="22"/>
                <w:lang w:val="en-CA"/>
              </w:rPr>
              <w:t>P</w:t>
            </w:r>
            <w:r w:rsidR="005A45E3" w:rsidRPr="0020175B">
              <w:rPr>
                <w:rStyle w:val="Marquedecommentaire1"/>
                <w:rFonts w:cs="Times New Roman"/>
                <w:color w:val="auto"/>
                <w:sz w:val="22"/>
                <w:szCs w:val="22"/>
                <w:lang w:val="en-CA"/>
              </w:rPr>
              <w:t>ERSPECTIVE</w:t>
            </w:r>
            <w:r w:rsidRPr="0020175B">
              <w:rPr>
                <w:rStyle w:val="Marquedecommentaire1"/>
                <w:rFonts w:cs="Times New Roman"/>
                <w:color w:val="auto"/>
                <w:sz w:val="22"/>
                <w:szCs w:val="22"/>
                <w:lang w:val="en-CA"/>
              </w:rPr>
              <w:t xml:space="preserve"> FOR THE </w:t>
            </w:r>
            <w:r w:rsidR="005A45E3" w:rsidRPr="0020175B">
              <w:rPr>
                <w:rStyle w:val="Marquedecommentaire1"/>
                <w:rFonts w:cs="Times New Roman"/>
                <w:color w:val="auto"/>
                <w:sz w:val="22"/>
                <w:szCs w:val="22"/>
                <w:lang w:val="en-CA"/>
              </w:rPr>
              <w:t>VALORISATION</w:t>
            </w:r>
            <w:r w:rsidRPr="0020175B">
              <w:rPr>
                <w:rStyle w:val="Marquedecommentaire1"/>
                <w:rFonts w:cs="Times New Roman"/>
                <w:color w:val="auto"/>
                <w:sz w:val="22"/>
                <w:szCs w:val="22"/>
                <w:lang w:val="en-CA"/>
              </w:rPr>
              <w:t xml:space="preserve"> OF THE RESULTS BY THE RESEARCH </w:t>
            </w:r>
            <w:r w:rsidR="00787C1A" w:rsidRPr="0020175B">
              <w:rPr>
                <w:rStyle w:val="Marquedecommentaire1"/>
                <w:rFonts w:cs="Times New Roman"/>
                <w:color w:val="auto"/>
                <w:sz w:val="22"/>
                <w:szCs w:val="22"/>
                <w:lang w:val="en-CA"/>
              </w:rPr>
              <w:t>ORGANISATION</w:t>
            </w:r>
            <w:bookmarkEnd w:id="696"/>
          </w:p>
        </w:tc>
      </w:tr>
    </w:tbl>
    <w:p w14:paraId="6F9ACC5B" w14:textId="7257C88D" w:rsidR="00DB72A4" w:rsidRPr="0020175B" w:rsidRDefault="00DB72A4" w:rsidP="00394114">
      <w:pPr>
        <w:autoSpaceDE w:val="0"/>
        <w:spacing w:before="45" w:after="40" w:line="200" w:lineRule="atLeast"/>
        <w:jc w:val="both"/>
        <w:rPr>
          <w:rFonts w:eastAsia="Cambria" w:cs="Calibri"/>
          <w:i/>
          <w:iCs/>
          <w:color w:val="808080"/>
          <w:sz w:val="20"/>
          <w:szCs w:val="20"/>
          <w:lang w:val="en-CA"/>
        </w:rPr>
      </w:pPr>
      <w:r w:rsidRPr="0020175B">
        <w:rPr>
          <w:rFonts w:eastAsia="Cambria" w:cs="Calibri"/>
          <w:i/>
          <w:iCs/>
          <w:color w:val="808080"/>
          <w:sz w:val="20"/>
          <w:szCs w:val="20"/>
          <w:lang w:val="en-CA"/>
        </w:rPr>
        <w:t xml:space="preserve">Describe the </w:t>
      </w:r>
      <w:r w:rsidR="00572EA6" w:rsidRPr="0020175B">
        <w:rPr>
          <w:rFonts w:eastAsia="Cambria" w:cs="Calibri"/>
          <w:i/>
          <w:iCs/>
          <w:color w:val="808080"/>
          <w:sz w:val="20"/>
          <w:szCs w:val="20"/>
          <w:lang w:val="en-CA"/>
        </w:rPr>
        <w:t xml:space="preserve">perspective for the valorisation </w:t>
      </w:r>
      <w:r w:rsidRPr="0020175B">
        <w:rPr>
          <w:rFonts w:eastAsia="Cambria" w:cs="Calibri"/>
          <w:i/>
          <w:iCs/>
          <w:color w:val="808080"/>
          <w:sz w:val="20"/>
          <w:szCs w:val="20"/>
          <w:lang w:val="en-CA"/>
        </w:rPr>
        <w:t>of the results by the project's research organisation:</w:t>
      </w:r>
    </w:p>
    <w:p w14:paraId="209EC4F5" w14:textId="59E6F763" w:rsidR="001F3415" w:rsidRPr="0020175B" w:rsidRDefault="00B72F68" w:rsidP="00394114">
      <w:pPr>
        <w:numPr>
          <w:ilvl w:val="0"/>
          <w:numId w:val="8"/>
        </w:numPr>
        <w:autoSpaceDE w:val="0"/>
        <w:spacing w:after="40" w:line="200" w:lineRule="atLeast"/>
        <w:jc w:val="both"/>
        <w:rPr>
          <w:rFonts w:eastAsia="Cambria" w:cs="Calibri"/>
          <w:i/>
          <w:iCs/>
          <w:color w:val="808080"/>
          <w:sz w:val="20"/>
          <w:szCs w:val="20"/>
          <w:lang w:val="en-CA"/>
        </w:rPr>
      </w:pPr>
      <w:r w:rsidRPr="0020175B">
        <w:rPr>
          <w:rFonts w:eastAsia="Cambria" w:cs="Calibri"/>
          <w:i/>
          <w:iCs/>
          <w:color w:val="808080"/>
          <w:sz w:val="20"/>
          <w:szCs w:val="20"/>
          <w:lang w:val="en-CA"/>
        </w:rPr>
        <w:t>Publications (define the</w:t>
      </w:r>
      <w:r w:rsidR="005A45E3" w:rsidRPr="0020175B">
        <w:rPr>
          <w:rFonts w:eastAsia="Cambria" w:cs="Calibri"/>
          <w:i/>
          <w:iCs/>
          <w:color w:val="808080"/>
          <w:sz w:val="20"/>
          <w:szCs w:val="20"/>
          <w:lang w:val="en-CA"/>
        </w:rPr>
        <w:t xml:space="preserve"> </w:t>
      </w:r>
      <w:r w:rsidRPr="0020175B">
        <w:rPr>
          <w:rFonts w:eastAsia="Cambria" w:cs="Calibri"/>
          <w:i/>
          <w:iCs/>
          <w:color w:val="808080"/>
          <w:sz w:val="20"/>
          <w:szCs w:val="20"/>
          <w:lang w:val="en-CA"/>
        </w:rPr>
        <w:t>publication strategy</w:t>
      </w:r>
      <w:r w:rsidR="00DB72A4" w:rsidRPr="0020175B">
        <w:rPr>
          <w:rFonts w:eastAsia="Cambria" w:cs="Calibri"/>
          <w:i/>
          <w:iCs/>
          <w:color w:val="808080"/>
          <w:sz w:val="20"/>
          <w:szCs w:val="20"/>
          <w:lang w:val="en-CA"/>
        </w:rPr>
        <w:t xml:space="preserve">), other disseminations, creation of partnerships, filing of patent </w:t>
      </w:r>
      <w:r w:rsidR="00DB72A4" w:rsidRPr="0020175B">
        <w:rPr>
          <w:rFonts w:eastAsia="Cambria" w:cs="Calibri"/>
          <w:i/>
          <w:iCs/>
          <w:color w:val="808080"/>
          <w:sz w:val="20"/>
          <w:szCs w:val="20"/>
          <w:lang w:val="en-CA"/>
        </w:rPr>
        <w:lastRenderedPageBreak/>
        <w:t>applications or other intellectual property rights, etc.</w:t>
      </w:r>
    </w:p>
    <w:p w14:paraId="05F6B543" w14:textId="77777777" w:rsidR="00DB72A4" w:rsidRPr="0020175B" w:rsidRDefault="00DB72A4" w:rsidP="006525AF">
      <w:pPr>
        <w:numPr>
          <w:ilvl w:val="0"/>
          <w:numId w:val="8"/>
        </w:numPr>
        <w:autoSpaceDE w:val="0"/>
        <w:spacing w:line="200" w:lineRule="atLeast"/>
        <w:jc w:val="both"/>
        <w:rPr>
          <w:rFonts w:eastAsia="Cambria" w:cs="Calibri"/>
          <w:i/>
          <w:iCs/>
          <w:color w:val="808080"/>
          <w:sz w:val="20"/>
          <w:szCs w:val="20"/>
          <w:lang w:val="en-CA"/>
        </w:rPr>
      </w:pPr>
      <w:r w:rsidRPr="0020175B">
        <w:rPr>
          <w:rFonts w:eastAsia="Cambria" w:cs="Calibri"/>
          <w:i/>
          <w:iCs/>
          <w:color w:val="808080"/>
          <w:sz w:val="20"/>
          <w:szCs w:val="20"/>
          <w:lang w:val="en-CA"/>
        </w:rPr>
        <w:t xml:space="preserve">transfer of knowledge/technology to </w:t>
      </w:r>
      <w:r w:rsidR="00653EA6" w:rsidRPr="0020175B">
        <w:rPr>
          <w:rStyle w:val="Standaardalinea-lettertype1"/>
          <w:rFonts w:cs="Times calibri Roman"/>
          <w:i/>
          <w:iCs/>
          <w:color w:val="808080"/>
          <w:sz w:val="20"/>
          <w:szCs w:val="20"/>
          <w:lang w:val="en-CA"/>
        </w:rPr>
        <w:t xml:space="preserve">the Partner Entity </w:t>
      </w:r>
      <w:r w:rsidRPr="0020175B">
        <w:rPr>
          <w:rFonts w:eastAsia="Cambria" w:cs="Calibri"/>
          <w:i/>
          <w:iCs/>
          <w:color w:val="808080"/>
          <w:sz w:val="20"/>
          <w:szCs w:val="20"/>
          <w:lang w:val="en-CA"/>
        </w:rPr>
        <w:t>or other</w:t>
      </w:r>
    </w:p>
    <w:p w14:paraId="64947F0A"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FDA8936"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6DCEA9A4"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C4EEE4B"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6B187482"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43A8116" w14:textId="77777777" w:rsidR="00DB72A4" w:rsidRPr="0020175B" w:rsidRDefault="00DB72A4" w:rsidP="00DB1F6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7376E528" w14:textId="77777777" w:rsidR="00DB72A4" w:rsidRPr="0020175B" w:rsidRDefault="00DB72A4">
      <w:pPr>
        <w:autoSpaceDE w:val="0"/>
        <w:spacing w:before="119" w:line="200" w:lineRule="atLeast"/>
        <w:jc w:val="both"/>
        <w:rPr>
          <w:lang w:val="en-CA"/>
        </w:rPr>
      </w:pPr>
    </w:p>
    <w:tbl>
      <w:tblPr>
        <w:tblW w:w="0" w:type="auto"/>
        <w:tblInd w:w="-201" w:type="dxa"/>
        <w:tblLayout w:type="fixed"/>
        <w:tblLook w:val="0000" w:firstRow="0" w:lastRow="0" w:firstColumn="0" w:lastColumn="0" w:noHBand="0" w:noVBand="0"/>
      </w:tblPr>
      <w:tblGrid>
        <w:gridCol w:w="10283"/>
      </w:tblGrid>
      <w:tr w:rsidR="00DB72A4" w:rsidRPr="00286898" w14:paraId="0C5C3A90"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3422A44" w14:textId="65BD3759" w:rsidR="00DB72A4" w:rsidRPr="0020175B" w:rsidRDefault="00DB72A4" w:rsidP="00BB2FC8">
            <w:pPr>
              <w:pStyle w:val="Titre2"/>
              <w:rPr>
                <w:lang w:val="en-CA"/>
              </w:rPr>
            </w:pPr>
            <w:bookmarkStart w:id="697" w:name="__RefHeading__1090_296410584"/>
            <w:bookmarkStart w:id="698" w:name="__RefHeading__1095_1338712634"/>
            <w:bookmarkStart w:id="699" w:name="__RefHeading__1134_887083246"/>
            <w:bookmarkStart w:id="700" w:name="__RefHeading__2178_296410584"/>
            <w:bookmarkEnd w:id="697"/>
            <w:bookmarkEnd w:id="698"/>
            <w:bookmarkEnd w:id="699"/>
            <w:bookmarkEnd w:id="700"/>
            <w:r w:rsidRPr="0020175B">
              <w:rPr>
                <w:rFonts w:eastAsia="Times New Roman"/>
                <w:lang w:val="en-CA"/>
              </w:rPr>
              <w:t xml:space="preserve"> </w:t>
            </w:r>
            <w:bookmarkStart w:id="701" w:name="_Toc177127285"/>
            <w:r w:rsidRPr="0020175B">
              <w:rPr>
                <w:rStyle w:val="Marquedecommentaire1"/>
                <w:rFonts w:cs="Times New Roman"/>
                <w:color w:val="auto"/>
                <w:sz w:val="22"/>
                <w:szCs w:val="22"/>
                <w:lang w:val="en-CA"/>
              </w:rPr>
              <w:t xml:space="preserve">POTENTIAL IMPACT OF THIS </w:t>
            </w:r>
            <w:r w:rsidR="00572EA6" w:rsidRPr="0020175B">
              <w:rPr>
                <w:rStyle w:val="Marquedecommentaire1"/>
                <w:rFonts w:cs="Times New Roman"/>
                <w:color w:val="auto"/>
                <w:sz w:val="22"/>
                <w:szCs w:val="22"/>
                <w:lang w:val="en-CA"/>
              </w:rPr>
              <w:t>VALORISATION</w:t>
            </w:r>
            <w:r w:rsidRPr="0020175B">
              <w:rPr>
                <w:rStyle w:val="Marquedecommentaire1"/>
                <w:rFonts w:cs="Times New Roman"/>
                <w:color w:val="auto"/>
                <w:sz w:val="22"/>
                <w:szCs w:val="22"/>
                <w:lang w:val="en-CA"/>
              </w:rPr>
              <w:t xml:space="preserve"> FOR THE </w:t>
            </w:r>
            <w:r w:rsidR="003A326F" w:rsidRPr="0020175B">
              <w:rPr>
                <w:rStyle w:val="Marquedecommentaire1"/>
                <w:rFonts w:cs="Times New Roman"/>
                <w:color w:val="auto"/>
                <w:sz w:val="22"/>
                <w:szCs w:val="22"/>
                <w:lang w:val="en-CA"/>
              </w:rPr>
              <w:t>BRUSSELS-CAPITAL REGION</w:t>
            </w:r>
            <w:bookmarkEnd w:id="701"/>
          </w:p>
        </w:tc>
      </w:tr>
    </w:tbl>
    <w:p w14:paraId="3875CFC0" w14:textId="24BDFE80" w:rsidR="00ED21AF" w:rsidRPr="0020175B" w:rsidRDefault="00DB72A4" w:rsidP="00ED21AF">
      <w:pPr>
        <w:spacing w:after="40"/>
        <w:jc w:val="both"/>
        <w:rPr>
          <w:i/>
          <w:iCs/>
          <w:color w:val="808080"/>
          <w:sz w:val="20"/>
          <w:szCs w:val="22"/>
          <w:lang w:val="en-CA"/>
        </w:rPr>
      </w:pPr>
      <w:bookmarkStart w:id="702" w:name="__RefHeading__1021_940877344"/>
      <w:bookmarkStart w:id="703" w:name="__RefHeading__8425_1378622865"/>
      <w:bookmarkStart w:id="704" w:name="__RefHeading__3016_1378622865"/>
      <w:bookmarkStart w:id="705" w:name="__RefHeading__913_1622893258"/>
      <w:bookmarkStart w:id="706" w:name="__RefHeading__905_746942823"/>
      <w:bookmarkStart w:id="707" w:name="__RefHeading__1083_51179467"/>
      <w:bookmarkStart w:id="708" w:name="__RefHeading__929_1950444858"/>
      <w:bookmarkStart w:id="709" w:name="__RefHeading__854_2068346959"/>
      <w:bookmarkStart w:id="710" w:name="__RefHeading__11915_2070677050"/>
      <w:bookmarkStart w:id="711" w:name="__RefHeading__888_840197702"/>
      <w:bookmarkStart w:id="712" w:name="__RefHeading__14590_313356584"/>
      <w:bookmarkStart w:id="713" w:name="__RefHeading__12928_313356584"/>
      <w:bookmarkStart w:id="714" w:name="__RefHeading__11378_313356584"/>
      <w:bookmarkStart w:id="715" w:name="__RefHeading__9940_313356584"/>
      <w:bookmarkStart w:id="716" w:name="__RefHeading__8085_313356584"/>
      <w:bookmarkStart w:id="717" w:name="__RefHeading__569_1973456737"/>
      <w:bookmarkStart w:id="718" w:name="__RefHeading__493_1462091452"/>
      <w:bookmarkStart w:id="719" w:name="__RefHeading__3708_2137508071"/>
      <w:bookmarkStart w:id="720" w:name="__RefHeading__3173_1488078753"/>
      <w:bookmarkStart w:id="721" w:name="__RefHeading__1820_1744149599"/>
      <w:bookmarkStart w:id="722" w:name="__RefHeading__371_1037130382"/>
      <w:bookmarkStart w:id="723" w:name="__RefHeading__311_528634967"/>
      <w:bookmarkStart w:id="724" w:name="__RefHeading__602_1616996356"/>
      <w:bookmarkStart w:id="725" w:name="__RefHeading__4303_1403169175"/>
      <w:bookmarkStart w:id="726" w:name="__RefHeading__221_1207516483"/>
      <w:bookmarkStart w:id="727" w:name="__RefHeading__697_1724803592"/>
      <w:bookmarkStart w:id="728" w:name="__RefHeading__1343_528634967"/>
      <w:bookmarkStart w:id="729" w:name="__RefHeading__338_742086832"/>
      <w:bookmarkStart w:id="730" w:name="__RefHeading__907_890753680"/>
      <w:bookmarkStart w:id="731" w:name="__RefHeading__2659_2137508071"/>
      <w:bookmarkStart w:id="732" w:name="__RefHeading__468_2099186206"/>
      <w:bookmarkStart w:id="733" w:name="__RefHeading__519_361555741"/>
      <w:bookmarkStart w:id="734" w:name="__RefHeading__2823_1973456737"/>
      <w:bookmarkStart w:id="735" w:name="__RefHeading__9263_313356584"/>
      <w:bookmarkStart w:id="736" w:name="__RefHeading__10645_313356584"/>
      <w:bookmarkStart w:id="737" w:name="__RefHeading__12139_313356584"/>
      <w:bookmarkStart w:id="738" w:name="__RefHeading__13745_313356584"/>
      <w:bookmarkStart w:id="739" w:name="__RefHeading__15463_313356584"/>
      <w:bookmarkStart w:id="740" w:name="__RefHeading__2261_840197702"/>
      <w:bookmarkStart w:id="741" w:name="__RefHeading__831_1655144338"/>
      <w:bookmarkStart w:id="742" w:name="__RefHeading__877_51179467"/>
      <w:bookmarkStart w:id="743" w:name="__RefHeading__913_16228932581"/>
      <w:bookmarkStart w:id="744" w:name="__RefHeading__905_7469428231"/>
      <w:bookmarkStart w:id="745" w:name="__RefHeading__1083_511794671"/>
      <w:bookmarkStart w:id="746" w:name="__RefHeading__929_19504448581"/>
      <w:bookmarkStart w:id="747" w:name="__RefHeading__7206_194657520"/>
      <w:bookmarkStart w:id="748" w:name="__RefHeading__5353_1378622865"/>
      <w:bookmarkStart w:id="749" w:name="__RefHeading__10447_1378622865"/>
      <w:bookmarkStart w:id="750" w:name="__RefHeading__2514_1354280005"/>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20175B">
        <w:rPr>
          <w:i/>
          <w:iCs/>
          <w:color w:val="808080"/>
          <w:sz w:val="20"/>
          <w:szCs w:val="22"/>
          <w:lang w:val="en-CA"/>
        </w:rPr>
        <w:t xml:space="preserve">Describe the impact of the project and </w:t>
      </w:r>
      <w:r w:rsidR="003D7E4D" w:rsidRPr="0020175B">
        <w:rPr>
          <w:i/>
          <w:iCs/>
          <w:color w:val="808080"/>
          <w:sz w:val="20"/>
          <w:szCs w:val="22"/>
          <w:lang w:val="en-CA"/>
        </w:rPr>
        <w:t xml:space="preserve">of </w:t>
      </w:r>
      <w:r w:rsidRPr="0020175B">
        <w:rPr>
          <w:i/>
          <w:iCs/>
          <w:color w:val="808080"/>
          <w:sz w:val="20"/>
          <w:szCs w:val="22"/>
          <w:lang w:val="en-CA"/>
        </w:rPr>
        <w:t xml:space="preserve">the valorisation of the results on </w:t>
      </w:r>
      <w:r w:rsidR="003D7E4D" w:rsidRPr="0020175B">
        <w:rPr>
          <w:i/>
          <w:iCs/>
          <w:color w:val="808080"/>
          <w:sz w:val="20"/>
          <w:szCs w:val="22"/>
          <w:lang w:val="en-CA"/>
        </w:rPr>
        <w:t xml:space="preserve">the </w:t>
      </w:r>
      <w:r w:rsidRPr="0020175B">
        <w:rPr>
          <w:i/>
          <w:iCs/>
          <w:color w:val="808080"/>
          <w:sz w:val="20"/>
          <w:szCs w:val="22"/>
          <w:lang w:val="en-CA"/>
        </w:rPr>
        <w:t>society, the environment and the ecosystem of the Brussels Capital Region. Describe the potential positive and negative effects on these three areas. Precisely:</w:t>
      </w:r>
    </w:p>
    <w:p w14:paraId="2C1FEF28" w14:textId="77777777" w:rsidR="002A17BF" w:rsidRPr="0020175B" w:rsidRDefault="002A17BF" w:rsidP="00ED21AF">
      <w:pPr>
        <w:spacing w:after="40"/>
        <w:jc w:val="both"/>
        <w:rPr>
          <w:i/>
          <w:iCs/>
          <w:color w:val="808080"/>
          <w:sz w:val="20"/>
          <w:szCs w:val="22"/>
          <w:lang w:val="en-CA"/>
        </w:rPr>
      </w:pPr>
    </w:p>
    <w:p w14:paraId="545F6B37" w14:textId="57257961" w:rsidR="002A17BF" w:rsidRPr="0020175B" w:rsidRDefault="002A17BF" w:rsidP="002A17BF">
      <w:pPr>
        <w:spacing w:after="120"/>
        <w:jc w:val="both"/>
        <w:rPr>
          <w:i/>
          <w:iCs/>
          <w:color w:val="808080"/>
          <w:sz w:val="20"/>
          <w:szCs w:val="22"/>
          <w:lang w:val="en-CA"/>
        </w:rPr>
      </w:pPr>
      <w:r w:rsidRPr="0020175B">
        <w:rPr>
          <w:i/>
          <w:iCs/>
          <w:color w:val="808080"/>
          <w:sz w:val="20"/>
          <w:szCs w:val="22"/>
          <w:lang w:val="en-CA"/>
        </w:rPr>
        <w:t xml:space="preserve">Explain how the project is </w:t>
      </w:r>
      <w:r w:rsidRPr="0020175B">
        <w:rPr>
          <w:i/>
          <w:iCs/>
          <w:color w:val="808080"/>
          <w:sz w:val="20"/>
          <w:szCs w:val="22"/>
          <w:u w:val="single"/>
          <w:lang w:val="en-CA"/>
        </w:rPr>
        <w:t>exemplary</w:t>
      </w:r>
      <w:r w:rsidRPr="0020175B">
        <w:rPr>
          <w:rStyle w:val="Appelnotedebasdep"/>
          <w:i/>
          <w:iCs/>
          <w:color w:val="808080"/>
          <w:sz w:val="20"/>
          <w:szCs w:val="22"/>
          <w:u w:val="single"/>
          <w:lang w:val="en-CA"/>
        </w:rPr>
        <w:footnoteReference w:id="4"/>
      </w:r>
      <w:r w:rsidRPr="0020175B">
        <w:rPr>
          <w:i/>
          <w:iCs/>
          <w:color w:val="808080"/>
          <w:sz w:val="20"/>
          <w:szCs w:val="22"/>
          <w:lang w:val="en-CA"/>
        </w:rPr>
        <w:t xml:space="preserve"> from a </w:t>
      </w:r>
      <w:r w:rsidRPr="0020175B">
        <w:rPr>
          <w:i/>
          <w:iCs/>
          <w:color w:val="808080"/>
          <w:sz w:val="20"/>
          <w:szCs w:val="22"/>
          <w:u w:val="single"/>
          <w:lang w:val="en-CA"/>
        </w:rPr>
        <w:t>social and environmental point of view</w:t>
      </w:r>
      <w:r w:rsidRPr="0020175B">
        <w:rPr>
          <w:i/>
          <w:iCs/>
          <w:color w:val="808080"/>
          <w:sz w:val="20"/>
          <w:szCs w:val="22"/>
          <w:lang w:val="en-CA"/>
        </w:rPr>
        <w:t>, i.e. it contributes significantly to at least one of the following objectives and does not harm any of them:</w:t>
      </w:r>
    </w:p>
    <w:p w14:paraId="6BA0FD90" w14:textId="415C30F7" w:rsidR="002A17BF" w:rsidRPr="0020175B" w:rsidRDefault="002A17BF" w:rsidP="002A17BF">
      <w:pPr>
        <w:spacing w:after="60"/>
        <w:jc w:val="both"/>
        <w:rPr>
          <w:i/>
          <w:iCs/>
          <w:color w:val="808080"/>
          <w:sz w:val="20"/>
          <w:szCs w:val="22"/>
          <w:lang w:val="en-CA"/>
        </w:rPr>
      </w:pPr>
      <w:r w:rsidRPr="0020175B">
        <w:rPr>
          <w:i/>
          <w:iCs/>
          <w:color w:val="808080"/>
          <w:sz w:val="20"/>
          <w:szCs w:val="22"/>
          <w:u w:val="single"/>
          <w:lang w:val="en-CA"/>
        </w:rPr>
        <w:t xml:space="preserve">Social </w:t>
      </w:r>
      <w:r w:rsidR="0097018D" w:rsidRPr="0020175B">
        <w:rPr>
          <w:i/>
          <w:iCs/>
          <w:color w:val="808080"/>
          <w:sz w:val="20"/>
          <w:szCs w:val="22"/>
          <w:u w:val="single"/>
          <w:lang w:val="en-CA"/>
        </w:rPr>
        <w:t>exemplarity</w:t>
      </w:r>
      <w:r w:rsidR="0097018D" w:rsidRPr="0020175B">
        <w:rPr>
          <w:i/>
          <w:iCs/>
          <w:color w:val="808080"/>
          <w:sz w:val="20"/>
          <w:szCs w:val="22"/>
          <w:lang w:val="en-CA"/>
        </w:rPr>
        <w:t>:</w:t>
      </w:r>
    </w:p>
    <w:p w14:paraId="1A2C5C53" w14:textId="77777777" w:rsidR="002A17BF" w:rsidRPr="0020175B" w:rsidRDefault="002A17BF" w:rsidP="002A17BF">
      <w:pPr>
        <w:pStyle w:val="Paragraphedeliste"/>
        <w:numPr>
          <w:ilvl w:val="0"/>
          <w:numId w:val="28"/>
        </w:numPr>
        <w:spacing w:after="20"/>
        <w:contextualSpacing w:val="0"/>
        <w:jc w:val="both"/>
        <w:rPr>
          <w:i/>
          <w:iCs/>
          <w:color w:val="808080"/>
          <w:sz w:val="20"/>
          <w:lang w:val="en-CA"/>
        </w:rPr>
      </w:pPr>
      <w:r w:rsidRPr="0020175B">
        <w:rPr>
          <w:i/>
          <w:iCs/>
          <w:color w:val="808080"/>
          <w:sz w:val="20"/>
          <w:lang w:val="en-CA"/>
        </w:rPr>
        <w:t xml:space="preserve">an adequate standard of living for the most vulnerable categories of people or those with special needs, including: </w:t>
      </w:r>
    </w:p>
    <w:p w14:paraId="32DE9BEB" w14:textId="489E4F33" w:rsidR="002A17BF" w:rsidRPr="0020175B" w:rsidRDefault="002A17BF" w:rsidP="002A17BF">
      <w:pPr>
        <w:pStyle w:val="Paragraphedeliste"/>
        <w:spacing w:after="20"/>
        <w:contextualSpacing w:val="0"/>
        <w:jc w:val="both"/>
        <w:rPr>
          <w:i/>
          <w:iCs/>
          <w:color w:val="808080"/>
          <w:sz w:val="20"/>
          <w:lang w:val="en-CA"/>
        </w:rPr>
      </w:pPr>
      <w:r w:rsidRPr="0020175B">
        <w:rPr>
          <w:i/>
          <w:iCs/>
          <w:color w:val="808080"/>
          <w:sz w:val="20"/>
          <w:lang w:val="en-CA"/>
        </w:rPr>
        <w:t xml:space="preserve">(1) improved access to products and services that meet basic human needs, such as water, food, </w:t>
      </w:r>
      <w:r w:rsidR="003D7E4D" w:rsidRPr="0020175B">
        <w:rPr>
          <w:i/>
          <w:iCs/>
          <w:color w:val="808080"/>
          <w:sz w:val="20"/>
          <w:lang w:val="en-CA"/>
        </w:rPr>
        <w:t>housing</w:t>
      </w:r>
      <w:r w:rsidRPr="0020175B">
        <w:rPr>
          <w:i/>
          <w:iCs/>
          <w:color w:val="808080"/>
          <w:sz w:val="20"/>
          <w:lang w:val="en-CA"/>
        </w:rPr>
        <w:t xml:space="preserve">, health care, education, </w:t>
      </w:r>
    </w:p>
    <w:p w14:paraId="21104FF4" w14:textId="51983B3F" w:rsidR="002A17BF" w:rsidRPr="0020175B" w:rsidRDefault="002A17BF" w:rsidP="002A17BF">
      <w:pPr>
        <w:pStyle w:val="Paragraphedeliste"/>
        <w:spacing w:after="60"/>
        <w:contextualSpacing w:val="0"/>
        <w:jc w:val="both"/>
        <w:rPr>
          <w:i/>
          <w:iCs/>
          <w:color w:val="808080"/>
          <w:sz w:val="20"/>
          <w:lang w:val="en-CA"/>
        </w:rPr>
      </w:pPr>
      <w:r w:rsidRPr="0020175B">
        <w:rPr>
          <w:i/>
          <w:iCs/>
          <w:color w:val="808080"/>
          <w:sz w:val="20"/>
          <w:lang w:val="en-CA"/>
        </w:rPr>
        <w:t>(2) improv</w:t>
      </w:r>
      <w:r w:rsidR="003D7E4D" w:rsidRPr="0020175B">
        <w:rPr>
          <w:i/>
          <w:iCs/>
          <w:color w:val="808080"/>
          <w:sz w:val="20"/>
          <w:lang w:val="en-CA"/>
        </w:rPr>
        <w:t xml:space="preserve">ed </w:t>
      </w:r>
      <w:r w:rsidRPr="0020175B">
        <w:rPr>
          <w:i/>
          <w:iCs/>
          <w:color w:val="808080"/>
          <w:sz w:val="20"/>
          <w:lang w:val="en-CA"/>
        </w:rPr>
        <w:t>access to basic economic infrastructure, including sustainable transport, telecommunications and internet, electricity;</w:t>
      </w:r>
    </w:p>
    <w:p w14:paraId="09D8055B" w14:textId="77777777" w:rsidR="002A17BF" w:rsidRPr="0020175B" w:rsidRDefault="002A17BF" w:rsidP="002A17BF">
      <w:pPr>
        <w:pStyle w:val="Paragraphedeliste"/>
        <w:numPr>
          <w:ilvl w:val="0"/>
          <w:numId w:val="28"/>
        </w:numPr>
        <w:spacing w:after="60"/>
        <w:contextualSpacing w:val="0"/>
        <w:jc w:val="both"/>
        <w:rPr>
          <w:i/>
          <w:iCs/>
          <w:color w:val="808080"/>
          <w:sz w:val="20"/>
          <w:lang w:val="en-CA"/>
        </w:rPr>
      </w:pPr>
      <w:r w:rsidRPr="0020175B">
        <w:rPr>
          <w:i/>
          <w:iCs/>
          <w:color w:val="808080"/>
          <w:sz w:val="20"/>
          <w:lang w:val="en-CA"/>
        </w:rPr>
        <w:t>the development of quality local employment;</w:t>
      </w:r>
    </w:p>
    <w:p w14:paraId="3F523300" w14:textId="77777777" w:rsidR="002A17BF" w:rsidRPr="0020175B" w:rsidRDefault="002A17BF" w:rsidP="002A17BF">
      <w:pPr>
        <w:pStyle w:val="Paragraphedeliste"/>
        <w:numPr>
          <w:ilvl w:val="0"/>
          <w:numId w:val="28"/>
        </w:numPr>
        <w:spacing w:after="60"/>
        <w:contextualSpacing w:val="0"/>
        <w:jc w:val="both"/>
        <w:rPr>
          <w:i/>
          <w:iCs/>
          <w:color w:val="808080"/>
          <w:sz w:val="20"/>
          <w:lang w:val="en-CA"/>
        </w:rPr>
      </w:pPr>
      <w:r w:rsidRPr="0020175B">
        <w:rPr>
          <w:i/>
          <w:iCs/>
          <w:color w:val="808080"/>
          <w:sz w:val="20"/>
          <w:lang w:val="en-CA"/>
        </w:rPr>
        <w:t>the development of social and democratic entrepreneurship;</w:t>
      </w:r>
    </w:p>
    <w:p w14:paraId="4F7B50A7" w14:textId="58D3258D" w:rsidR="002A17BF" w:rsidRPr="0020175B" w:rsidRDefault="003D7E4D" w:rsidP="002A17BF">
      <w:pPr>
        <w:pStyle w:val="Paragraphedeliste"/>
        <w:numPr>
          <w:ilvl w:val="0"/>
          <w:numId w:val="28"/>
        </w:numPr>
        <w:spacing w:after="120"/>
        <w:ind w:left="714" w:hanging="357"/>
        <w:contextualSpacing w:val="0"/>
        <w:jc w:val="both"/>
        <w:rPr>
          <w:i/>
          <w:iCs/>
          <w:color w:val="808080"/>
          <w:sz w:val="20"/>
          <w:lang w:val="en-CA"/>
        </w:rPr>
      </w:pPr>
      <w:r w:rsidRPr="0020175B">
        <w:rPr>
          <w:i/>
          <w:iCs/>
          <w:color w:val="808080"/>
          <w:sz w:val="20"/>
          <w:lang w:val="en-CA"/>
        </w:rPr>
        <w:t>the establishment of</w:t>
      </w:r>
      <w:r w:rsidR="002A17BF" w:rsidRPr="0020175B">
        <w:rPr>
          <w:i/>
          <w:iCs/>
          <w:color w:val="808080"/>
          <w:sz w:val="20"/>
          <w:lang w:val="en-CA"/>
        </w:rPr>
        <w:t xml:space="preserve"> a more inclusive society;</w:t>
      </w:r>
    </w:p>
    <w:p w14:paraId="48D205B6" w14:textId="6152111E" w:rsidR="002A17BF" w:rsidRPr="0020175B" w:rsidRDefault="002A17BF" w:rsidP="002A17BF">
      <w:pPr>
        <w:spacing w:after="40"/>
        <w:jc w:val="both"/>
        <w:rPr>
          <w:i/>
          <w:iCs/>
          <w:color w:val="808080"/>
          <w:sz w:val="20"/>
          <w:szCs w:val="22"/>
          <w:lang w:val="en-CA"/>
        </w:rPr>
      </w:pPr>
      <w:r w:rsidRPr="0020175B">
        <w:rPr>
          <w:i/>
          <w:iCs/>
          <w:color w:val="808080"/>
          <w:sz w:val="20"/>
          <w:szCs w:val="22"/>
          <w:u w:val="single"/>
          <w:lang w:val="en-CA"/>
        </w:rPr>
        <w:t xml:space="preserve">Environmental </w:t>
      </w:r>
      <w:r w:rsidR="0097018D" w:rsidRPr="0020175B">
        <w:rPr>
          <w:i/>
          <w:iCs/>
          <w:color w:val="808080"/>
          <w:sz w:val="20"/>
          <w:szCs w:val="22"/>
          <w:u w:val="single"/>
          <w:lang w:val="en-CA"/>
        </w:rPr>
        <w:t>exemplarity</w:t>
      </w:r>
      <w:r w:rsidR="0097018D" w:rsidRPr="0020175B">
        <w:rPr>
          <w:i/>
          <w:iCs/>
          <w:color w:val="808080"/>
          <w:sz w:val="20"/>
          <w:szCs w:val="22"/>
          <w:lang w:val="en-CA"/>
        </w:rPr>
        <w:t>:</w:t>
      </w:r>
    </w:p>
    <w:p w14:paraId="3C31F84D" w14:textId="77777777" w:rsidR="002A17BF" w:rsidRPr="0020175B" w:rsidRDefault="002A17BF" w:rsidP="002A17BF">
      <w:pPr>
        <w:pStyle w:val="Paragraphedeliste"/>
        <w:numPr>
          <w:ilvl w:val="0"/>
          <w:numId w:val="29"/>
        </w:numPr>
        <w:spacing w:after="40"/>
        <w:jc w:val="both"/>
        <w:rPr>
          <w:i/>
          <w:iCs/>
          <w:color w:val="808080"/>
          <w:sz w:val="20"/>
          <w:lang w:val="en-CA"/>
        </w:rPr>
      </w:pPr>
      <w:r w:rsidRPr="0020175B">
        <w:rPr>
          <w:i/>
          <w:iCs/>
          <w:color w:val="808080"/>
          <w:sz w:val="20"/>
          <w:lang w:val="en-CA"/>
        </w:rPr>
        <w:t>more efficient use of resources;</w:t>
      </w:r>
    </w:p>
    <w:p w14:paraId="640F6C00" w14:textId="2EC1E961" w:rsidR="002A17BF" w:rsidRPr="0020175B" w:rsidRDefault="003D7E4D" w:rsidP="00F16425">
      <w:pPr>
        <w:pStyle w:val="Paragraphedeliste"/>
        <w:numPr>
          <w:ilvl w:val="0"/>
          <w:numId w:val="29"/>
        </w:numPr>
        <w:rPr>
          <w:i/>
          <w:iCs/>
          <w:color w:val="808080"/>
          <w:sz w:val="20"/>
          <w:lang w:val="en-CA"/>
        </w:rPr>
      </w:pPr>
      <w:r w:rsidRPr="0020175B">
        <w:rPr>
          <w:i/>
          <w:iCs/>
          <w:color w:val="808080"/>
          <w:sz w:val="20"/>
          <w:lang w:val="en-CA"/>
        </w:rPr>
        <w:t>the improvement of the</w:t>
      </w:r>
      <w:r w:rsidR="002A17BF" w:rsidRPr="0020175B">
        <w:rPr>
          <w:i/>
          <w:iCs/>
          <w:color w:val="808080"/>
          <w:sz w:val="20"/>
          <w:lang w:val="en-CA"/>
        </w:rPr>
        <w:t xml:space="preserve"> environmental impact</w:t>
      </w:r>
      <w:r w:rsidR="00F16425" w:rsidRPr="0020175B">
        <w:rPr>
          <w:i/>
          <w:iCs/>
          <w:color w:val="808080"/>
          <w:sz w:val="20"/>
          <w:lang w:val="en-CA"/>
        </w:rPr>
        <w:t>, for instance with respect to pollutant emissions, mobility, biodiversity, and ecosystems;</w:t>
      </w:r>
    </w:p>
    <w:p w14:paraId="3EAF2786" w14:textId="0754B161" w:rsidR="002A17BF" w:rsidRPr="0020175B" w:rsidRDefault="00F16425" w:rsidP="002A17BF">
      <w:pPr>
        <w:pStyle w:val="Paragraphedeliste"/>
        <w:numPr>
          <w:ilvl w:val="0"/>
          <w:numId w:val="29"/>
        </w:numPr>
        <w:spacing w:after="40"/>
        <w:jc w:val="both"/>
        <w:rPr>
          <w:i/>
          <w:iCs/>
          <w:color w:val="808080"/>
          <w:sz w:val="20"/>
          <w:lang w:val="en-CA"/>
        </w:rPr>
      </w:pPr>
      <w:r w:rsidRPr="0020175B">
        <w:rPr>
          <w:i/>
          <w:iCs/>
          <w:color w:val="808080"/>
          <w:sz w:val="20"/>
          <w:lang w:val="en-CA"/>
        </w:rPr>
        <w:t>the</w:t>
      </w:r>
      <w:r w:rsidR="002A17BF" w:rsidRPr="0020175B">
        <w:rPr>
          <w:i/>
          <w:iCs/>
          <w:color w:val="808080"/>
          <w:sz w:val="20"/>
          <w:lang w:val="en-CA"/>
        </w:rPr>
        <w:t xml:space="preserve"> climate change adaptation.</w:t>
      </w:r>
    </w:p>
    <w:p w14:paraId="608C0C41"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77BF0BE0"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773790A6"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9B52F4F"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26E4BF0B"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3081DE91" w14:textId="77777777" w:rsidR="002A17BF" w:rsidRPr="0020175B" w:rsidRDefault="002A17BF" w:rsidP="002A17BF">
      <w:pPr>
        <w:spacing w:after="40"/>
        <w:jc w:val="both"/>
        <w:rPr>
          <w:i/>
          <w:iCs/>
          <w:color w:val="808080"/>
          <w:sz w:val="20"/>
          <w:lang w:val="en-CA"/>
        </w:rPr>
      </w:pPr>
    </w:p>
    <w:p w14:paraId="014424CA" w14:textId="77777777" w:rsidR="002A17BF" w:rsidRPr="0020175B" w:rsidRDefault="002A17BF" w:rsidP="002A17BF">
      <w:pPr>
        <w:spacing w:after="40"/>
        <w:jc w:val="both"/>
        <w:rPr>
          <w:i/>
          <w:iCs/>
          <w:color w:val="808080"/>
          <w:sz w:val="20"/>
          <w:lang w:val="en-CA"/>
        </w:rPr>
      </w:pPr>
    </w:p>
    <w:p w14:paraId="2E441122" w14:textId="77777777" w:rsidR="002A17BF" w:rsidRPr="0020175B" w:rsidRDefault="002A17BF" w:rsidP="002A17BF">
      <w:pPr>
        <w:jc w:val="both"/>
        <w:rPr>
          <w:i/>
          <w:iCs/>
          <w:color w:val="808080"/>
          <w:sz w:val="20"/>
          <w:lang w:val="en-CA"/>
        </w:rPr>
      </w:pPr>
      <w:r w:rsidRPr="0020175B">
        <w:rPr>
          <w:i/>
          <w:iCs/>
          <w:color w:val="808080"/>
          <w:sz w:val="20"/>
          <w:u w:val="single"/>
          <w:lang w:val="en-CA"/>
        </w:rPr>
        <w:t>Describe the impact of the project on the regional ecosystem</w:t>
      </w:r>
      <w:r w:rsidRPr="0020175B">
        <w:rPr>
          <w:i/>
          <w:iCs/>
          <w:color w:val="808080"/>
          <w:sz w:val="20"/>
          <w:lang w:val="en-CA"/>
        </w:rPr>
        <w:t xml:space="preserve"> (e.g. collaboration with Brussels partners and the local ecosystem, development of a new sector with a positive impact, etc.)</w:t>
      </w:r>
    </w:p>
    <w:p w14:paraId="0451FE3A" w14:textId="77777777" w:rsidR="002A17BF" w:rsidRPr="0020175B" w:rsidRDefault="002A17BF" w:rsidP="002A17BF">
      <w:pPr>
        <w:spacing w:before="102" w:after="40"/>
        <w:rPr>
          <w:rFonts w:ascii="Times New Roman" w:eastAsia="Times New Roman" w:hAnsi="Times New Roman" w:cs="Times New Roman"/>
          <w:color w:val="000000"/>
          <w:lang w:val="en-CA"/>
        </w:rPr>
      </w:pPr>
      <w:bookmarkStart w:id="751" w:name="_Hlk175746341"/>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5892B0E0"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lastRenderedPageBreak/>
        <w:t xml:space="preserve">  </w:t>
      </w:r>
      <w:r w:rsidRPr="0020175B">
        <w:rPr>
          <w:rFonts w:ascii="Times New Roman" w:eastAsia="Cambria" w:hAnsi="Times New Roman" w:cs="Times New Roman"/>
          <w:color w:val="000000"/>
          <w:lang w:val="en-CA"/>
        </w:rPr>
        <w:t>........................................................................................................................................................................</w:t>
      </w:r>
    </w:p>
    <w:p w14:paraId="0E98739B"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0997C499"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1E5DD968"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bookmarkEnd w:id="751"/>
    <w:p w14:paraId="116A2AA0" w14:textId="77777777" w:rsidR="002A17BF" w:rsidRPr="0020175B" w:rsidRDefault="002A17BF" w:rsidP="002A17BF">
      <w:pPr>
        <w:spacing w:before="102" w:after="40"/>
        <w:rPr>
          <w:rFonts w:ascii="Times New Roman" w:eastAsia="Cambria" w:hAnsi="Times New Roman" w:cs="Times New Roman"/>
          <w:color w:val="000000"/>
          <w:lang w:val="en-CA"/>
        </w:rPr>
      </w:pPr>
    </w:p>
    <w:p w14:paraId="30F1E650" w14:textId="0894B9F7" w:rsidR="002A17BF" w:rsidRPr="0020175B" w:rsidRDefault="002A17BF" w:rsidP="002A17BF">
      <w:pPr>
        <w:jc w:val="both"/>
        <w:rPr>
          <w:i/>
          <w:iCs/>
          <w:color w:val="808080"/>
          <w:sz w:val="20"/>
          <w:lang w:val="en-CA"/>
        </w:rPr>
      </w:pPr>
      <w:r w:rsidRPr="0020175B">
        <w:rPr>
          <w:i/>
          <w:iCs/>
          <w:color w:val="808080"/>
          <w:sz w:val="20"/>
          <w:lang w:val="en-CA"/>
        </w:rPr>
        <w:t xml:space="preserve">If </w:t>
      </w:r>
      <w:r w:rsidR="00F16425" w:rsidRPr="0020175B">
        <w:rPr>
          <w:i/>
          <w:iCs/>
          <w:color w:val="808080"/>
          <w:sz w:val="20"/>
          <w:lang w:val="en-CA"/>
        </w:rPr>
        <w:t>applicable</w:t>
      </w:r>
      <w:r w:rsidRPr="0020175B">
        <w:rPr>
          <w:i/>
          <w:iCs/>
          <w:color w:val="808080"/>
          <w:sz w:val="20"/>
          <w:lang w:val="en-CA"/>
        </w:rPr>
        <w:t>, describe other impacts (not covered by the descriptions above) on the Brussels-Capital Region:</w:t>
      </w:r>
    </w:p>
    <w:p w14:paraId="4B1D48A7"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3D791459"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690E6076"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67978FAB"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3C6F762D"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4E42B2A7" w14:textId="77777777" w:rsidR="002A17BF" w:rsidRPr="0020175B" w:rsidRDefault="002A17BF" w:rsidP="002A17BF">
      <w:pPr>
        <w:jc w:val="both"/>
        <w:rPr>
          <w:i/>
          <w:iCs/>
          <w:color w:val="808080"/>
          <w:sz w:val="20"/>
          <w:lang w:val="en-CA"/>
        </w:rPr>
      </w:pPr>
    </w:p>
    <w:p w14:paraId="7E2647F9" w14:textId="77777777" w:rsidR="00B61596" w:rsidRPr="0020175B" w:rsidRDefault="00B61596" w:rsidP="00BB2FC8">
      <w:pPr>
        <w:pStyle w:val="Titre1"/>
        <w:rPr>
          <w:lang w:val="en-CA"/>
        </w:rPr>
      </w:pPr>
      <w:bookmarkStart w:id="752" w:name="_Toc177127286"/>
      <w:r w:rsidRPr="0020175B">
        <w:rPr>
          <w:lang w:val="en-CA"/>
        </w:rPr>
        <w:t>: Collaboration Agreement</w:t>
      </w:r>
      <w:bookmarkEnd w:id="752"/>
    </w:p>
    <w:p w14:paraId="1DA40B7A" w14:textId="2CF3DAAA" w:rsidR="00DB72A4" w:rsidRPr="0020175B" w:rsidRDefault="00DB72A4">
      <w:pPr>
        <w:rPr>
          <w:rFonts w:eastAsia="Cambria"/>
          <w:i/>
          <w:iCs/>
          <w:color w:val="808080"/>
          <w:sz w:val="20"/>
          <w:szCs w:val="22"/>
          <w:lang w:val="en-CA"/>
        </w:rPr>
      </w:pPr>
      <w:bookmarkStart w:id="753" w:name="__RefHeading__1092_296410584"/>
      <w:bookmarkStart w:id="754" w:name="__RefHeading__4417_887083246"/>
      <w:bookmarkStart w:id="755" w:name="__RefHeading__2180_296410584"/>
      <w:bookmarkEnd w:id="753"/>
      <w:bookmarkEnd w:id="754"/>
      <w:bookmarkEnd w:id="755"/>
      <w:r w:rsidRPr="0020175B">
        <w:rPr>
          <w:rFonts w:eastAsia="Cambria"/>
          <w:i/>
          <w:iCs/>
          <w:color w:val="808080"/>
          <w:sz w:val="20"/>
          <w:szCs w:val="22"/>
          <w:lang w:val="en-CA"/>
        </w:rPr>
        <w:t xml:space="preserve">Please attach </w:t>
      </w:r>
      <w:r w:rsidR="00F16425" w:rsidRPr="0020175B">
        <w:rPr>
          <w:rFonts w:eastAsia="Cambria"/>
          <w:i/>
          <w:iCs/>
          <w:color w:val="808080"/>
          <w:sz w:val="20"/>
          <w:szCs w:val="22"/>
          <w:lang w:val="en-CA"/>
        </w:rPr>
        <w:t xml:space="preserve">a copy of </w:t>
      </w:r>
      <w:r w:rsidRPr="0020175B">
        <w:rPr>
          <w:rFonts w:eastAsia="Cambria"/>
          <w:i/>
          <w:iCs/>
          <w:color w:val="808080"/>
          <w:sz w:val="20"/>
          <w:szCs w:val="22"/>
          <w:lang w:val="en-CA"/>
        </w:rPr>
        <w:t>the</w:t>
      </w:r>
      <w:r w:rsidR="00F16425" w:rsidRPr="0020175B">
        <w:rPr>
          <w:rFonts w:eastAsia="Cambria"/>
          <w:i/>
          <w:iCs/>
          <w:color w:val="808080"/>
          <w:sz w:val="20"/>
          <w:szCs w:val="22"/>
          <w:lang w:val="en-CA"/>
        </w:rPr>
        <w:t xml:space="preserve"> signed</w:t>
      </w:r>
      <w:r w:rsidRPr="0020175B">
        <w:rPr>
          <w:rFonts w:eastAsia="Cambria"/>
          <w:i/>
          <w:iCs/>
          <w:color w:val="808080"/>
          <w:sz w:val="20"/>
          <w:szCs w:val="22"/>
          <w:lang w:val="en-CA"/>
        </w:rPr>
        <w:t xml:space="preserve"> collaboration agreement between the research </w:t>
      </w:r>
      <w:r w:rsidR="00787C1A" w:rsidRPr="0020175B">
        <w:rPr>
          <w:rFonts w:eastAsia="Cambria"/>
          <w:i/>
          <w:iCs/>
          <w:color w:val="808080"/>
          <w:sz w:val="20"/>
          <w:szCs w:val="22"/>
          <w:lang w:val="en-CA"/>
        </w:rPr>
        <w:t>organisation</w:t>
      </w:r>
      <w:r w:rsidRPr="0020175B">
        <w:rPr>
          <w:rFonts w:eastAsia="Cambria"/>
          <w:i/>
          <w:iCs/>
          <w:color w:val="808080"/>
          <w:sz w:val="20"/>
          <w:szCs w:val="22"/>
          <w:lang w:val="en-CA"/>
        </w:rPr>
        <w:t xml:space="preserve"> and the Partner Entity. This agreement contains, among other things, the </w:t>
      </w:r>
      <w:r w:rsidR="00F16425" w:rsidRPr="0020175B">
        <w:rPr>
          <w:rFonts w:eastAsia="Cambria"/>
          <w:i/>
          <w:iCs/>
          <w:color w:val="808080"/>
          <w:sz w:val="20"/>
          <w:szCs w:val="22"/>
          <w:lang w:val="en-CA"/>
        </w:rPr>
        <w:t>modalities of</w:t>
      </w:r>
      <w:r w:rsidRPr="0020175B">
        <w:rPr>
          <w:rFonts w:eastAsia="Cambria"/>
          <w:i/>
          <w:iCs/>
          <w:color w:val="808080"/>
          <w:sz w:val="20"/>
          <w:szCs w:val="22"/>
          <w:lang w:val="en-CA"/>
        </w:rPr>
        <w:t xml:space="preserve"> intellectual property between the partners.</w:t>
      </w:r>
    </w:p>
    <w:p w14:paraId="1E452836" w14:textId="0E65CB74" w:rsidR="00E72C1D" w:rsidRPr="0020175B" w:rsidRDefault="00F16425" w:rsidP="00E72C1D">
      <w:pPr>
        <w:rPr>
          <w:i/>
          <w:iCs/>
          <w:color w:val="808080"/>
          <w:sz w:val="20"/>
          <w:szCs w:val="22"/>
          <w:lang w:val="en-CA"/>
        </w:rPr>
      </w:pPr>
      <w:r w:rsidRPr="0020175B">
        <w:rPr>
          <w:rFonts w:cs="Calibri"/>
          <w:i/>
          <w:iCs/>
          <w:color w:val="808080"/>
          <w:sz w:val="20"/>
          <w:szCs w:val="20"/>
          <w:lang w:val="en-CA"/>
        </w:rPr>
        <w:t>If</w:t>
      </w:r>
      <w:r w:rsidR="00E72C1D" w:rsidRPr="0020175B">
        <w:rPr>
          <w:rFonts w:cs="Calibri"/>
          <w:i/>
          <w:iCs/>
          <w:color w:val="808080"/>
          <w:sz w:val="20"/>
          <w:szCs w:val="20"/>
          <w:lang w:val="en-CA"/>
        </w:rPr>
        <w:t xml:space="preserve"> the beneficiary organisation is not a university (higher education institutions or collective research centres, for example), the partner university must also be a signatory to this agreement.</w:t>
      </w:r>
    </w:p>
    <w:p w14:paraId="39591014" w14:textId="77777777" w:rsidR="00DB72A4" w:rsidRPr="0020175B" w:rsidRDefault="00DB72A4">
      <w:pPr>
        <w:rPr>
          <w:i/>
          <w:iCs/>
          <w:color w:val="808080"/>
          <w:sz w:val="20"/>
          <w:szCs w:val="22"/>
          <w:lang w:val="en-CA"/>
        </w:rPr>
      </w:pPr>
    </w:p>
    <w:p w14:paraId="28CA910E" w14:textId="4CB40A33" w:rsidR="00DB72A4" w:rsidRPr="0020175B" w:rsidRDefault="00DB72A4" w:rsidP="00394114">
      <w:pPr>
        <w:spacing w:after="60"/>
        <w:rPr>
          <w:rFonts w:ascii="Times New Roman" w:eastAsia="Cambria" w:hAnsi="Times New Roman" w:cs="Times New Roman"/>
          <w:i/>
          <w:iCs/>
          <w:color w:val="000000"/>
          <w:szCs w:val="22"/>
          <w:lang w:val="en-CA"/>
        </w:rPr>
      </w:pPr>
      <w:r w:rsidRPr="0020175B">
        <w:rPr>
          <w:rFonts w:ascii="Times New Roman" w:eastAsia="Cambria" w:hAnsi="Times New Roman" w:cs="Times New Roman"/>
          <w:b/>
          <w:bCs/>
          <w:color w:val="000000"/>
          <w:szCs w:val="22"/>
          <w:lang w:val="en-CA"/>
        </w:rPr>
        <w:t>Appendix to be provided</w:t>
      </w:r>
    </w:p>
    <w:p w14:paraId="7E2B8BFE" w14:textId="7BD0612E" w:rsidR="00DB72A4" w:rsidRPr="0020175B" w:rsidRDefault="00DB72A4" w:rsidP="006525AF">
      <w:pPr>
        <w:numPr>
          <w:ilvl w:val="0"/>
          <w:numId w:val="9"/>
        </w:numPr>
        <w:rPr>
          <w:rFonts w:eastAsia="Cambria"/>
          <w:lang w:val="en-CA"/>
        </w:rPr>
      </w:pPr>
      <w:r w:rsidRPr="0020175B">
        <w:rPr>
          <w:rFonts w:ascii="Times New Roman" w:eastAsia="Cambria" w:hAnsi="Times New Roman" w:cs="Times New Roman"/>
          <w:i/>
          <w:iCs/>
          <w:color w:val="000000"/>
          <w:szCs w:val="22"/>
          <w:lang w:val="en-CA"/>
        </w:rPr>
        <w:t xml:space="preserve">Copy of the </w:t>
      </w:r>
      <w:r w:rsidR="00394114" w:rsidRPr="0020175B">
        <w:rPr>
          <w:rFonts w:ascii="Times New Roman" w:eastAsia="Cambria" w:hAnsi="Times New Roman" w:cs="Times New Roman"/>
          <w:i/>
          <w:iCs/>
          <w:color w:val="000000"/>
          <w:szCs w:val="22"/>
          <w:u w:val="single"/>
          <w:lang w:val="en-CA"/>
        </w:rPr>
        <w:t>signed</w:t>
      </w:r>
      <w:r w:rsidR="00394114" w:rsidRPr="0020175B">
        <w:rPr>
          <w:rFonts w:ascii="Times New Roman" w:eastAsia="Cambria" w:hAnsi="Times New Roman" w:cs="Times New Roman"/>
          <w:i/>
          <w:iCs/>
          <w:color w:val="000000"/>
          <w:szCs w:val="22"/>
          <w:lang w:val="en-CA"/>
        </w:rPr>
        <w:t xml:space="preserve"> </w:t>
      </w:r>
      <w:r w:rsidRPr="0020175B">
        <w:rPr>
          <w:rFonts w:ascii="Times New Roman" w:eastAsia="Cambria" w:hAnsi="Times New Roman" w:cs="Times New Roman"/>
          <w:i/>
          <w:iCs/>
          <w:color w:val="000000"/>
          <w:szCs w:val="22"/>
          <w:lang w:val="en-CA"/>
        </w:rPr>
        <w:t>collaboration agreement between the partners</w:t>
      </w:r>
    </w:p>
    <w:p w14:paraId="67A67B2B" w14:textId="2E8F3CBB" w:rsidR="00DB72A4" w:rsidRPr="0020175B" w:rsidRDefault="00DB72A4" w:rsidP="0060003C">
      <w:pPr>
        <w:pStyle w:val="Titre1"/>
        <w:spacing w:after="200"/>
        <w:rPr>
          <w:lang w:val="en-CA"/>
        </w:rPr>
      </w:pPr>
      <w:bookmarkStart w:id="756" w:name="__RefHeading__1094_296410584"/>
      <w:bookmarkStart w:id="757" w:name="__RefHeading__9186_887083246"/>
      <w:bookmarkStart w:id="758" w:name="__RefHeading__2182_296410584"/>
      <w:bookmarkStart w:id="759" w:name="_Toc177127287"/>
      <w:bookmarkEnd w:id="756"/>
      <w:bookmarkEnd w:id="757"/>
      <w:bookmarkEnd w:id="758"/>
      <w:r w:rsidRPr="0020175B">
        <w:rPr>
          <w:lang w:val="en-CA"/>
        </w:rPr>
        <w:t>: Summary of the a</w:t>
      </w:r>
      <w:r w:rsidR="00B53266" w:rsidRPr="0020175B">
        <w:rPr>
          <w:lang w:val="en-CA"/>
        </w:rPr>
        <w:t>ppendices</w:t>
      </w:r>
      <w:r w:rsidRPr="0020175B">
        <w:rPr>
          <w:lang w:val="en-CA"/>
        </w:rPr>
        <w:t xml:space="preserve"> to be provided</w:t>
      </w:r>
      <w:bookmarkEnd w:id="759"/>
    </w:p>
    <w:p w14:paraId="78D01009" w14:textId="3D1E10CF" w:rsidR="0060003C" w:rsidRPr="00297551" w:rsidRDefault="00C13C69" w:rsidP="006525AF">
      <w:pPr>
        <w:numPr>
          <w:ilvl w:val="0"/>
          <w:numId w:val="14"/>
        </w:numPr>
        <w:spacing w:before="45" w:after="45"/>
        <w:ind w:left="714" w:hanging="357"/>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 xml:space="preserve">If applicable, Research </w:t>
      </w:r>
      <w:r w:rsidR="00787C1A" w:rsidRPr="00297551">
        <w:rPr>
          <w:rFonts w:asciiTheme="minorHAnsi" w:hAnsiTheme="minorHAnsi" w:cstheme="minorHAnsi"/>
          <w:i/>
          <w:iCs/>
          <w:color w:val="000000"/>
          <w:szCs w:val="22"/>
          <w:lang w:val="en-CA"/>
        </w:rPr>
        <w:t>Organisation</w:t>
      </w:r>
      <w:r w:rsidR="00A45CE3" w:rsidRPr="00297551">
        <w:rPr>
          <w:rFonts w:asciiTheme="minorHAnsi" w:hAnsiTheme="minorHAnsi" w:cstheme="minorHAnsi"/>
          <w:i/>
          <w:iCs/>
          <w:color w:val="000000"/>
          <w:szCs w:val="22"/>
          <w:lang w:val="en-CA"/>
        </w:rPr>
        <w:t xml:space="preserve"> qualification sheet</w:t>
      </w:r>
      <w:r w:rsidRPr="00297551">
        <w:rPr>
          <w:rFonts w:asciiTheme="minorHAnsi" w:hAnsiTheme="minorHAnsi" w:cstheme="minorHAnsi"/>
          <w:i/>
          <w:iCs/>
          <w:color w:val="000000"/>
          <w:szCs w:val="22"/>
          <w:lang w:val="en-CA"/>
        </w:rPr>
        <w:t xml:space="preserve"> </w:t>
      </w:r>
      <w:r w:rsidR="004800B3" w:rsidRPr="00297551">
        <w:rPr>
          <w:rFonts w:asciiTheme="minorHAnsi" w:hAnsiTheme="minorHAnsi" w:cstheme="minorHAnsi"/>
          <w:i/>
          <w:iCs/>
          <w:lang w:val="en-CA"/>
        </w:rPr>
        <w:t xml:space="preserve">(Template available on the </w:t>
      </w:r>
      <w:hyperlink r:id="rId35" w:history="1">
        <w:r w:rsidR="004800B3" w:rsidRPr="00297551">
          <w:rPr>
            <w:rStyle w:val="Lienhypertexte"/>
            <w:rFonts w:asciiTheme="minorHAnsi" w:hAnsiTheme="minorHAnsi" w:cstheme="minorHAnsi"/>
            <w:i/>
            <w:iCs/>
            <w:lang w:val="en-CA"/>
          </w:rPr>
          <w:t>Applied PhD web page</w:t>
        </w:r>
      </w:hyperlink>
      <w:r w:rsidR="004800B3" w:rsidRPr="00297551">
        <w:rPr>
          <w:rStyle w:val="Lienhypertexte"/>
          <w:rFonts w:asciiTheme="minorHAnsi" w:hAnsiTheme="minorHAnsi" w:cstheme="minorHAnsi"/>
          <w:i/>
          <w:iCs/>
          <w:lang w:val="en-CA"/>
        </w:rPr>
        <w:t>)</w:t>
      </w:r>
    </w:p>
    <w:p w14:paraId="61042D4B" w14:textId="64B8ED3D" w:rsidR="00DB72A4" w:rsidRPr="00297551" w:rsidRDefault="00DB72A4" w:rsidP="006525AF">
      <w:pPr>
        <w:numPr>
          <w:ilvl w:val="0"/>
          <w:numId w:val="14"/>
        </w:numPr>
        <w:spacing w:before="45" w:after="45"/>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 xml:space="preserve">CV of the </w:t>
      </w:r>
      <w:r w:rsidR="009B5FE8" w:rsidRPr="00297551">
        <w:rPr>
          <w:rFonts w:asciiTheme="minorHAnsi" w:hAnsiTheme="minorHAnsi" w:cstheme="minorHAnsi"/>
          <w:i/>
          <w:iCs/>
          <w:color w:val="000000"/>
          <w:szCs w:val="22"/>
          <w:lang w:val="en-CA"/>
        </w:rPr>
        <w:t>promoto</w:t>
      </w:r>
      <w:r w:rsidRPr="00297551">
        <w:rPr>
          <w:rFonts w:asciiTheme="minorHAnsi" w:hAnsiTheme="minorHAnsi" w:cstheme="minorHAnsi"/>
          <w:i/>
          <w:iCs/>
          <w:color w:val="000000"/>
          <w:szCs w:val="22"/>
          <w:lang w:val="en-CA"/>
        </w:rPr>
        <w:t>r (and co-</w:t>
      </w:r>
      <w:r w:rsidR="009B5FE8" w:rsidRPr="00297551">
        <w:rPr>
          <w:rFonts w:asciiTheme="minorHAnsi" w:hAnsiTheme="minorHAnsi" w:cstheme="minorHAnsi"/>
          <w:i/>
          <w:iCs/>
          <w:color w:val="000000"/>
          <w:szCs w:val="22"/>
          <w:lang w:val="en-CA"/>
        </w:rPr>
        <w:t>promotor</w:t>
      </w:r>
      <w:r w:rsidRPr="00297551">
        <w:rPr>
          <w:rFonts w:asciiTheme="minorHAnsi" w:hAnsiTheme="minorHAnsi" w:cstheme="minorHAnsi"/>
          <w:i/>
          <w:iCs/>
          <w:color w:val="000000"/>
          <w:szCs w:val="22"/>
          <w:lang w:val="en-CA"/>
        </w:rPr>
        <w:t xml:space="preserve"> if applicable),</w:t>
      </w:r>
    </w:p>
    <w:p w14:paraId="784A722E" w14:textId="77777777" w:rsidR="00DB72A4" w:rsidRPr="00297551" w:rsidRDefault="00E941CE" w:rsidP="006525AF">
      <w:pPr>
        <w:numPr>
          <w:ilvl w:val="0"/>
          <w:numId w:val="14"/>
        </w:numPr>
        <w:spacing w:before="45"/>
        <w:rPr>
          <w:rFonts w:asciiTheme="minorHAnsi" w:hAnsiTheme="minorHAnsi" w:cstheme="minorHAnsi"/>
          <w:color w:val="000000"/>
          <w:szCs w:val="22"/>
          <w:lang w:val="en-CA"/>
        </w:rPr>
      </w:pPr>
      <w:r w:rsidRPr="00297551">
        <w:rPr>
          <w:rFonts w:asciiTheme="minorHAnsi" w:hAnsiTheme="minorHAnsi" w:cstheme="minorHAnsi"/>
          <w:i/>
          <w:iCs/>
          <w:color w:val="000000"/>
          <w:szCs w:val="22"/>
          <w:lang w:val="en-CA"/>
        </w:rPr>
        <w:t>list of the 5 most recent publications of the research unit relevant to this proposal,</w:t>
      </w:r>
    </w:p>
    <w:p w14:paraId="5B0B4A0B" w14:textId="28644495" w:rsidR="00DB72A4" w:rsidRPr="00297551" w:rsidRDefault="00DB72A4" w:rsidP="006525AF">
      <w:pPr>
        <w:numPr>
          <w:ilvl w:val="0"/>
          <w:numId w:val="14"/>
        </w:numPr>
        <w:spacing w:before="45" w:after="45"/>
        <w:jc w:val="both"/>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CV of the candidate</w:t>
      </w:r>
      <w:r w:rsidR="009B5FE8" w:rsidRPr="00297551">
        <w:rPr>
          <w:rFonts w:asciiTheme="minorHAnsi" w:hAnsiTheme="minorHAnsi" w:cstheme="minorHAnsi"/>
          <w:i/>
          <w:iCs/>
          <w:color w:val="000000"/>
          <w:szCs w:val="22"/>
          <w:lang w:val="en-CA"/>
        </w:rPr>
        <w:t>-</w:t>
      </w:r>
      <w:r w:rsidRPr="00297551">
        <w:rPr>
          <w:rFonts w:asciiTheme="minorHAnsi" w:hAnsiTheme="minorHAnsi" w:cstheme="minorHAnsi"/>
          <w:i/>
          <w:iCs/>
          <w:color w:val="000000"/>
          <w:szCs w:val="22"/>
          <w:lang w:val="en-CA"/>
        </w:rPr>
        <w:t>researcher,</w:t>
      </w:r>
    </w:p>
    <w:p w14:paraId="5B24613C" w14:textId="77777777" w:rsidR="00DB72A4" w:rsidRPr="00297551" w:rsidRDefault="00DB72A4" w:rsidP="006525AF">
      <w:pPr>
        <w:numPr>
          <w:ilvl w:val="0"/>
          <w:numId w:val="14"/>
        </w:numPr>
        <w:spacing w:before="45" w:after="45"/>
        <w:jc w:val="both"/>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Candidate's cover letter,</w:t>
      </w:r>
    </w:p>
    <w:p w14:paraId="1DB32173" w14:textId="725BB36A" w:rsidR="00DB72A4" w:rsidRPr="00297551" w:rsidRDefault="009B5FE8" w:rsidP="006525AF">
      <w:pPr>
        <w:numPr>
          <w:ilvl w:val="0"/>
          <w:numId w:val="14"/>
        </w:numPr>
        <w:spacing w:before="45" w:after="45"/>
        <w:jc w:val="both"/>
        <w:rPr>
          <w:rFonts w:asciiTheme="minorHAnsi" w:eastAsia="Times New Roman" w:hAnsiTheme="minorHAnsi" w:cstheme="minorHAnsi"/>
          <w:i/>
          <w:iCs/>
          <w:color w:val="000000"/>
          <w:szCs w:val="22"/>
          <w:lang w:val="en-CA"/>
        </w:rPr>
      </w:pPr>
      <w:r w:rsidRPr="00297551">
        <w:rPr>
          <w:rFonts w:asciiTheme="minorHAnsi" w:hAnsiTheme="minorHAnsi" w:cstheme="minorHAnsi"/>
          <w:i/>
          <w:iCs/>
          <w:color w:val="000000"/>
          <w:szCs w:val="22"/>
          <w:lang w:val="en-CA"/>
        </w:rPr>
        <w:t xml:space="preserve">CVs of the </w:t>
      </w:r>
      <w:r w:rsidR="00DB72A4" w:rsidRPr="00297551">
        <w:rPr>
          <w:rFonts w:asciiTheme="minorHAnsi" w:hAnsiTheme="minorHAnsi" w:cstheme="minorHAnsi"/>
          <w:i/>
          <w:iCs/>
          <w:color w:val="000000"/>
          <w:szCs w:val="22"/>
          <w:lang w:val="en-CA"/>
        </w:rPr>
        <w:t>Supervisors</w:t>
      </w:r>
    </w:p>
    <w:p w14:paraId="7C170CC5" w14:textId="2E20215D" w:rsidR="00DB72A4" w:rsidRPr="00297551" w:rsidRDefault="00DB72A4" w:rsidP="006525AF">
      <w:pPr>
        <w:numPr>
          <w:ilvl w:val="0"/>
          <w:numId w:val="14"/>
        </w:numPr>
        <w:tabs>
          <w:tab w:val="left" w:pos="2977"/>
        </w:tabs>
        <w:spacing w:before="45" w:after="45"/>
        <w:jc w:val="both"/>
        <w:rPr>
          <w:rFonts w:asciiTheme="minorHAnsi" w:hAnsiTheme="minorHAnsi" w:cstheme="minorHAnsi"/>
          <w:i/>
          <w:iCs/>
          <w:lang w:val="en-CA"/>
        </w:rPr>
      </w:pPr>
      <w:r w:rsidRPr="00297551">
        <w:rPr>
          <w:rFonts w:asciiTheme="minorHAnsi" w:eastAsia="Times New Roman" w:hAnsiTheme="minorHAnsi" w:cstheme="minorHAnsi"/>
          <w:i/>
          <w:iCs/>
          <w:color w:val="000000"/>
          <w:szCs w:val="22"/>
          <w:lang w:val="en-CA"/>
        </w:rPr>
        <w:t>"</w:t>
      </w:r>
      <w:r w:rsidR="0060003C" w:rsidRPr="00297551">
        <w:rPr>
          <w:rFonts w:asciiTheme="minorHAnsi" w:eastAsia="Times New Roman" w:hAnsiTheme="minorHAnsi" w:cstheme="minorHAnsi"/>
          <w:i/>
          <w:iCs/>
          <w:szCs w:val="22"/>
          <w:lang w:val="en-CA"/>
        </w:rPr>
        <w:t xml:space="preserve">Partner Entity </w:t>
      </w:r>
      <w:r w:rsidR="0060003C" w:rsidRPr="00297551">
        <w:rPr>
          <w:rFonts w:asciiTheme="minorHAnsi" w:eastAsia="Times New Roman" w:hAnsiTheme="minorHAnsi" w:cstheme="minorHAnsi"/>
          <w:i/>
          <w:iCs/>
          <w:color w:val="000000"/>
          <w:szCs w:val="22"/>
          <w:lang w:val="en-CA"/>
        </w:rPr>
        <w:t>form</w:t>
      </w:r>
      <w:r w:rsidR="009B5FE8" w:rsidRPr="00297551">
        <w:rPr>
          <w:rFonts w:asciiTheme="minorHAnsi" w:eastAsia="Times New Roman" w:hAnsiTheme="minorHAnsi" w:cstheme="minorHAnsi"/>
          <w:i/>
          <w:iCs/>
          <w:color w:val="000000"/>
          <w:szCs w:val="22"/>
          <w:lang w:val="en-CA"/>
        </w:rPr>
        <w:t>”</w:t>
      </w:r>
      <w:r w:rsidR="0060003C" w:rsidRPr="00297551">
        <w:rPr>
          <w:rFonts w:asciiTheme="minorHAnsi" w:eastAsia="Times New Roman" w:hAnsiTheme="minorHAnsi" w:cstheme="minorHAnsi"/>
          <w:i/>
          <w:iCs/>
          <w:color w:val="000000"/>
          <w:szCs w:val="22"/>
          <w:lang w:val="en-CA"/>
        </w:rPr>
        <w:t xml:space="preserve">, duly completed by the partner entity </w:t>
      </w:r>
      <w:r w:rsidR="004800B3" w:rsidRPr="00297551">
        <w:rPr>
          <w:rFonts w:asciiTheme="minorHAnsi" w:hAnsiTheme="minorHAnsi" w:cstheme="minorHAnsi"/>
          <w:i/>
          <w:iCs/>
          <w:lang w:val="en-CA"/>
        </w:rPr>
        <w:t xml:space="preserve">(Template available </w:t>
      </w:r>
      <w:r w:rsidR="009B5FE8" w:rsidRPr="00297551">
        <w:rPr>
          <w:rFonts w:asciiTheme="minorHAnsi" w:hAnsiTheme="minorHAnsi" w:cstheme="minorHAnsi"/>
          <w:i/>
          <w:iCs/>
          <w:lang w:val="en-CA"/>
        </w:rPr>
        <w:t xml:space="preserve">in French or Dutch </w:t>
      </w:r>
      <w:r w:rsidR="004800B3" w:rsidRPr="00297551">
        <w:rPr>
          <w:rFonts w:asciiTheme="minorHAnsi" w:hAnsiTheme="minorHAnsi" w:cstheme="minorHAnsi"/>
          <w:i/>
          <w:iCs/>
          <w:lang w:val="en-CA"/>
        </w:rPr>
        <w:t>on the Applied PhD web page</w:t>
      </w:r>
      <w:r w:rsidR="00F22314" w:rsidRPr="00297551">
        <w:rPr>
          <w:rFonts w:asciiTheme="minorHAnsi" w:hAnsiTheme="minorHAnsi" w:cstheme="minorHAnsi"/>
          <w:i/>
          <w:iCs/>
          <w:lang w:val="en-CA"/>
        </w:rPr>
        <w:t>)</w:t>
      </w:r>
      <w:r w:rsidR="004800B3" w:rsidRPr="00297551">
        <w:rPr>
          <w:rFonts w:asciiTheme="minorHAnsi" w:hAnsiTheme="minorHAnsi" w:cstheme="minorHAnsi"/>
          <w:i/>
          <w:iCs/>
          <w:lang w:val="en-CA"/>
        </w:rPr>
        <w:t>,</w:t>
      </w:r>
    </w:p>
    <w:p w14:paraId="1B51D329" w14:textId="2F056604" w:rsidR="00DB72A4" w:rsidRPr="00297551" w:rsidRDefault="00DB72A4" w:rsidP="006525AF">
      <w:pPr>
        <w:numPr>
          <w:ilvl w:val="0"/>
          <w:numId w:val="14"/>
        </w:numPr>
        <w:tabs>
          <w:tab w:val="left" w:pos="2977"/>
        </w:tabs>
        <w:spacing w:before="45" w:after="45"/>
        <w:jc w:val="both"/>
        <w:rPr>
          <w:rFonts w:asciiTheme="minorHAnsi" w:eastAsia="Cambria" w:hAnsiTheme="minorHAnsi" w:cstheme="minorHAnsi"/>
          <w:i/>
          <w:iCs/>
          <w:color w:val="000000"/>
          <w:szCs w:val="22"/>
          <w:lang w:val="en-CA"/>
        </w:rPr>
      </w:pPr>
      <w:r w:rsidRPr="00297551">
        <w:rPr>
          <w:rFonts w:asciiTheme="minorHAnsi" w:eastAsia="Times New Roman" w:hAnsiTheme="minorHAnsi" w:cstheme="minorHAnsi"/>
          <w:i/>
          <w:iCs/>
          <w:color w:val="000000"/>
          <w:szCs w:val="22"/>
          <w:lang w:val="en-CA"/>
        </w:rPr>
        <w:t xml:space="preserve">Gantt chart describing the planning of the program specifying the </w:t>
      </w:r>
      <w:r w:rsidR="00F22314" w:rsidRPr="00297551">
        <w:rPr>
          <w:rFonts w:asciiTheme="minorHAnsi" w:eastAsia="Times New Roman" w:hAnsiTheme="minorHAnsi" w:cstheme="minorHAnsi"/>
          <w:i/>
          <w:iCs/>
          <w:color w:val="000000"/>
          <w:szCs w:val="22"/>
          <w:lang w:val="en-CA"/>
        </w:rPr>
        <w:t>location</w:t>
      </w:r>
      <w:r w:rsidRPr="00297551">
        <w:rPr>
          <w:rFonts w:asciiTheme="minorHAnsi" w:eastAsia="Times New Roman" w:hAnsiTheme="minorHAnsi" w:cstheme="minorHAnsi"/>
          <w:i/>
          <w:iCs/>
          <w:color w:val="000000"/>
          <w:szCs w:val="22"/>
          <w:lang w:val="en-CA"/>
        </w:rPr>
        <w:t xml:space="preserve"> where the tasks will be carried out (periods spent within the research unit </w:t>
      </w:r>
      <w:r w:rsidRPr="00297551">
        <w:rPr>
          <w:rFonts w:asciiTheme="minorHAnsi" w:eastAsia="Times New Roman" w:hAnsiTheme="minorHAnsi" w:cstheme="minorHAnsi"/>
          <w:i/>
          <w:iCs/>
          <w:szCs w:val="22"/>
          <w:lang w:val="en-CA"/>
        </w:rPr>
        <w:t xml:space="preserve">and/or </w:t>
      </w:r>
      <w:r w:rsidR="00BC072F" w:rsidRPr="00297551">
        <w:rPr>
          <w:rStyle w:val="Standaardalinea-lettertype1"/>
          <w:rFonts w:asciiTheme="minorHAnsi" w:hAnsiTheme="minorHAnsi" w:cstheme="minorHAnsi"/>
          <w:i/>
          <w:iCs/>
          <w:szCs w:val="22"/>
          <w:lang w:val="en-CA"/>
        </w:rPr>
        <w:t>the Partner Entity</w:t>
      </w:r>
      <w:r w:rsidRPr="00297551">
        <w:rPr>
          <w:rFonts w:asciiTheme="minorHAnsi" w:eastAsia="Times New Roman" w:hAnsiTheme="minorHAnsi" w:cstheme="minorHAnsi"/>
          <w:i/>
          <w:iCs/>
          <w:szCs w:val="22"/>
          <w:lang w:val="en-CA"/>
        </w:rPr>
        <w:t>),</w:t>
      </w:r>
    </w:p>
    <w:p w14:paraId="380CD0BA" w14:textId="70024721" w:rsidR="007A66F4" w:rsidRPr="00297551" w:rsidRDefault="007A66F4" w:rsidP="006525AF">
      <w:pPr>
        <w:numPr>
          <w:ilvl w:val="0"/>
          <w:numId w:val="14"/>
        </w:numPr>
        <w:tabs>
          <w:tab w:val="left" w:pos="2977"/>
        </w:tabs>
        <w:spacing w:before="45" w:after="45"/>
        <w:jc w:val="both"/>
        <w:rPr>
          <w:rFonts w:asciiTheme="minorHAnsi" w:hAnsiTheme="minorHAnsi" w:cstheme="minorHAnsi"/>
          <w:i/>
          <w:iCs/>
          <w:lang w:val="en-CA"/>
        </w:rPr>
      </w:pPr>
      <w:r w:rsidRPr="00297551">
        <w:rPr>
          <w:rFonts w:asciiTheme="minorHAnsi" w:eastAsia="Times New Roman" w:hAnsiTheme="minorHAnsi" w:cstheme="minorHAnsi"/>
          <w:i/>
          <w:iCs/>
          <w:color w:val="000000"/>
          <w:szCs w:val="22"/>
          <w:lang w:val="en-CA"/>
        </w:rPr>
        <w:t xml:space="preserve">Budget in excel file </w:t>
      </w:r>
      <w:r w:rsidR="004800B3" w:rsidRPr="00297551">
        <w:rPr>
          <w:rFonts w:asciiTheme="minorHAnsi" w:hAnsiTheme="minorHAnsi" w:cstheme="minorHAnsi"/>
          <w:i/>
          <w:iCs/>
          <w:lang w:val="en-CA"/>
        </w:rPr>
        <w:t>(Template available on the Applied PhD web page)</w:t>
      </w:r>
    </w:p>
    <w:p w14:paraId="2D1E8D75" w14:textId="5A7C7BFE" w:rsidR="006B2CD6" w:rsidRPr="00297551" w:rsidRDefault="00DB72A4" w:rsidP="006525AF">
      <w:pPr>
        <w:numPr>
          <w:ilvl w:val="0"/>
          <w:numId w:val="14"/>
        </w:numPr>
        <w:tabs>
          <w:tab w:val="left" w:pos="2977"/>
        </w:tabs>
        <w:spacing w:before="45" w:after="45"/>
        <w:jc w:val="both"/>
        <w:rPr>
          <w:rFonts w:asciiTheme="minorHAnsi" w:eastAsia="Cambria" w:hAnsiTheme="minorHAnsi" w:cstheme="minorHAnsi"/>
          <w:lang w:val="en-CA"/>
        </w:rPr>
      </w:pPr>
      <w:r w:rsidRPr="00297551">
        <w:rPr>
          <w:rFonts w:asciiTheme="minorHAnsi" w:eastAsia="Cambria" w:hAnsiTheme="minorHAnsi" w:cstheme="minorHAnsi"/>
          <w:i/>
          <w:iCs/>
          <w:color w:val="000000"/>
          <w:szCs w:val="22"/>
          <w:lang w:val="en-CA"/>
        </w:rPr>
        <w:t xml:space="preserve">Copy of the </w:t>
      </w:r>
      <w:r w:rsidR="00F22314" w:rsidRPr="00297551">
        <w:rPr>
          <w:rFonts w:asciiTheme="minorHAnsi" w:eastAsia="Cambria" w:hAnsiTheme="minorHAnsi" w:cstheme="minorHAnsi"/>
          <w:i/>
          <w:iCs/>
          <w:color w:val="000000"/>
          <w:szCs w:val="22"/>
          <w:u w:val="single"/>
          <w:lang w:val="en-CA"/>
        </w:rPr>
        <w:t>signed</w:t>
      </w:r>
      <w:r w:rsidR="00F22314" w:rsidRPr="00297551">
        <w:rPr>
          <w:rFonts w:asciiTheme="minorHAnsi" w:eastAsia="Cambria" w:hAnsiTheme="minorHAnsi" w:cstheme="minorHAnsi"/>
          <w:i/>
          <w:iCs/>
          <w:color w:val="000000"/>
          <w:szCs w:val="22"/>
          <w:lang w:val="en-CA"/>
        </w:rPr>
        <w:t xml:space="preserve"> </w:t>
      </w:r>
      <w:r w:rsidRPr="00297551">
        <w:rPr>
          <w:rFonts w:asciiTheme="minorHAnsi" w:eastAsia="Cambria" w:hAnsiTheme="minorHAnsi" w:cstheme="minorHAnsi"/>
          <w:i/>
          <w:iCs/>
          <w:color w:val="000000"/>
          <w:szCs w:val="22"/>
          <w:lang w:val="en-CA"/>
        </w:rPr>
        <w:t>collaboration agreement between the partners.</w:t>
      </w:r>
    </w:p>
    <w:p w14:paraId="082598E0" w14:textId="35E6F8CA" w:rsidR="004E5DD5" w:rsidRPr="00297551" w:rsidRDefault="00A45CE3" w:rsidP="006525AF">
      <w:pPr>
        <w:numPr>
          <w:ilvl w:val="0"/>
          <w:numId w:val="14"/>
        </w:numPr>
        <w:tabs>
          <w:tab w:val="left" w:pos="2977"/>
        </w:tabs>
        <w:spacing w:before="45" w:after="45"/>
        <w:jc w:val="both"/>
        <w:rPr>
          <w:rFonts w:asciiTheme="minorHAnsi" w:eastAsia="Cambria" w:hAnsiTheme="minorHAnsi" w:cstheme="minorHAnsi"/>
          <w:i/>
          <w:lang w:val="en-CA"/>
        </w:rPr>
      </w:pPr>
      <w:r w:rsidRPr="00297551">
        <w:rPr>
          <w:rFonts w:asciiTheme="minorHAnsi" w:eastAsia="Cambria" w:hAnsiTheme="minorHAnsi" w:cstheme="minorHAnsi"/>
          <w:i/>
          <w:lang w:val="en-CA"/>
        </w:rPr>
        <w:t>If</w:t>
      </w:r>
      <w:r w:rsidR="00F22314" w:rsidRPr="00297551">
        <w:rPr>
          <w:rFonts w:asciiTheme="minorHAnsi" w:eastAsia="Cambria" w:hAnsiTheme="minorHAnsi" w:cstheme="minorHAnsi"/>
          <w:i/>
          <w:lang w:val="en-CA"/>
        </w:rPr>
        <w:t xml:space="preserve"> </w:t>
      </w:r>
      <w:r w:rsidR="004E5DD5" w:rsidRPr="00297551">
        <w:rPr>
          <w:rFonts w:asciiTheme="minorHAnsi" w:eastAsia="Cambria" w:hAnsiTheme="minorHAnsi" w:cstheme="minorHAnsi"/>
          <w:i/>
          <w:lang w:val="en-CA"/>
        </w:rPr>
        <w:t xml:space="preserve">applicable, if the project has already been </w:t>
      </w:r>
      <w:r w:rsidR="00F22314" w:rsidRPr="00297551">
        <w:rPr>
          <w:rFonts w:asciiTheme="minorHAnsi" w:eastAsia="Cambria" w:hAnsiTheme="minorHAnsi" w:cstheme="minorHAnsi"/>
          <w:i/>
          <w:lang w:val="en-CA"/>
        </w:rPr>
        <w:t>submitted</w:t>
      </w:r>
      <w:r w:rsidR="004E5DD5" w:rsidRPr="00297551">
        <w:rPr>
          <w:rFonts w:asciiTheme="minorHAnsi" w:eastAsia="Cambria" w:hAnsiTheme="minorHAnsi" w:cstheme="minorHAnsi"/>
          <w:i/>
          <w:lang w:val="en-CA"/>
        </w:rPr>
        <w:t xml:space="preserve"> to a previous edition of the </w:t>
      </w:r>
      <w:r w:rsidR="00F22314" w:rsidRPr="00297551">
        <w:rPr>
          <w:rFonts w:asciiTheme="minorHAnsi" w:eastAsia="Cambria" w:hAnsiTheme="minorHAnsi" w:cstheme="minorHAnsi"/>
          <w:i/>
          <w:lang w:val="en-CA"/>
        </w:rPr>
        <w:t xml:space="preserve">Applied PhD </w:t>
      </w:r>
      <w:r w:rsidR="004E5DD5" w:rsidRPr="00297551">
        <w:rPr>
          <w:rFonts w:asciiTheme="minorHAnsi" w:eastAsia="Cambria" w:hAnsiTheme="minorHAnsi" w:cstheme="minorHAnsi"/>
          <w:i/>
          <w:lang w:val="en-CA"/>
        </w:rPr>
        <w:t xml:space="preserve">program but not selected: </w:t>
      </w:r>
      <w:r w:rsidR="00F22314" w:rsidRPr="00297551">
        <w:rPr>
          <w:rFonts w:asciiTheme="minorHAnsi" w:eastAsia="Cambria" w:hAnsiTheme="minorHAnsi" w:cstheme="minorHAnsi"/>
          <w:i/>
          <w:lang w:val="en-CA"/>
        </w:rPr>
        <w:t>an appendix</w:t>
      </w:r>
      <w:r w:rsidR="004E5DD5" w:rsidRPr="00297551">
        <w:rPr>
          <w:rFonts w:asciiTheme="minorHAnsi" w:eastAsia="Cambria" w:hAnsiTheme="minorHAnsi" w:cstheme="minorHAnsi"/>
          <w:i/>
          <w:lang w:val="en-CA"/>
        </w:rPr>
        <w:t xml:space="preserve"> explaining how this new version of the project addresses the shortcomings highlighted in the </w:t>
      </w:r>
      <w:r w:rsidR="00F22314" w:rsidRPr="00297551">
        <w:rPr>
          <w:rFonts w:asciiTheme="minorHAnsi" w:eastAsia="Cambria" w:hAnsiTheme="minorHAnsi" w:cstheme="minorHAnsi"/>
          <w:i/>
          <w:lang w:val="en-CA"/>
        </w:rPr>
        <w:t xml:space="preserve">first </w:t>
      </w:r>
      <w:r w:rsidR="004E5DD5" w:rsidRPr="00297551">
        <w:rPr>
          <w:rFonts w:asciiTheme="minorHAnsi" w:eastAsia="Cambria" w:hAnsiTheme="minorHAnsi" w:cstheme="minorHAnsi"/>
          <w:i/>
          <w:lang w:val="en-CA"/>
        </w:rPr>
        <w:t>evaluation.</w:t>
      </w:r>
    </w:p>
    <w:p w14:paraId="1CFEB84A" w14:textId="77777777" w:rsidR="00411830" w:rsidRPr="0020175B" w:rsidRDefault="00411830" w:rsidP="0091446F">
      <w:pPr>
        <w:widowControl/>
        <w:spacing w:after="40"/>
        <w:jc w:val="both"/>
        <w:rPr>
          <w:rFonts w:ascii="Times New Roman" w:hAnsi="Times New Roman" w:cs="Times New Roman"/>
          <w:lang w:val="en-CA"/>
        </w:rPr>
      </w:pPr>
      <w:bookmarkStart w:id="760" w:name="__RefHeading__1096_296410584"/>
      <w:bookmarkStart w:id="761" w:name="__RefHeading__9188_887083246"/>
      <w:bookmarkStart w:id="762" w:name="__RefHeading__2184_296410584"/>
      <w:bookmarkEnd w:id="760"/>
      <w:bookmarkEnd w:id="761"/>
      <w:bookmarkEnd w:id="762"/>
    </w:p>
    <w:p w14:paraId="72F0A4FA" w14:textId="143FABE2" w:rsidR="00DB72A4" w:rsidRPr="0020175B" w:rsidRDefault="00DB72A4" w:rsidP="00BB2FC8">
      <w:pPr>
        <w:pStyle w:val="Titre1"/>
        <w:rPr>
          <w:lang w:val="en-CA"/>
        </w:rPr>
      </w:pPr>
      <w:bookmarkStart w:id="763" w:name="__RefHeading__1098_296410584"/>
      <w:bookmarkStart w:id="764" w:name="__RefHeading__4419_887083246"/>
      <w:bookmarkStart w:id="765" w:name="__RefHeading__2186_296410584"/>
      <w:bookmarkStart w:id="766" w:name="_Toc177127288"/>
      <w:bookmarkEnd w:id="763"/>
      <w:bookmarkEnd w:id="764"/>
      <w:bookmarkEnd w:id="765"/>
      <w:r w:rsidRPr="0020175B">
        <w:rPr>
          <w:lang w:val="en-CA"/>
        </w:rPr>
        <w:lastRenderedPageBreak/>
        <w:t>:</w:t>
      </w:r>
      <w:r w:rsidR="00A45CE3" w:rsidRPr="0020175B">
        <w:rPr>
          <w:lang w:val="en-CA"/>
        </w:rPr>
        <w:t xml:space="preserve"> </w:t>
      </w:r>
      <w:r w:rsidRPr="0020175B">
        <w:rPr>
          <w:lang w:val="en-CA"/>
        </w:rPr>
        <w:t>Signatures</w:t>
      </w:r>
      <w:bookmarkEnd w:id="766"/>
    </w:p>
    <w:p w14:paraId="14F61092" w14:textId="77777777" w:rsidR="00DB72A4" w:rsidRPr="0020175B" w:rsidRDefault="00DB72A4">
      <w:pPr>
        <w:rPr>
          <w:rFonts w:ascii="Times New Roman" w:hAnsi="Times New Roman" w:cs="Times New Roman"/>
          <w:szCs w:val="22"/>
          <w:lang w:val="en-CA"/>
        </w:rPr>
      </w:pPr>
    </w:p>
    <w:tbl>
      <w:tblPr>
        <w:tblW w:w="0" w:type="auto"/>
        <w:tblInd w:w="-201" w:type="dxa"/>
        <w:tblLayout w:type="fixed"/>
        <w:tblLook w:val="0000" w:firstRow="0" w:lastRow="0" w:firstColumn="0" w:lastColumn="0" w:noHBand="0" w:noVBand="0"/>
      </w:tblPr>
      <w:tblGrid>
        <w:gridCol w:w="10283"/>
      </w:tblGrid>
      <w:tr w:rsidR="00DB72A4" w:rsidRPr="00286898" w14:paraId="28FE1E5E" w14:textId="77777777">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E66D5B" w14:textId="77777777" w:rsidR="00DB72A4" w:rsidRPr="0020175B" w:rsidRDefault="00DB72A4" w:rsidP="00BB2FC8">
            <w:pPr>
              <w:pStyle w:val="Titre2"/>
              <w:rPr>
                <w:lang w:val="en-CA"/>
              </w:rPr>
            </w:pPr>
            <w:bookmarkStart w:id="767" w:name="__RefHeading__1100_296410584"/>
            <w:bookmarkStart w:id="768" w:name="__RefHeading__1105_1338712634"/>
            <w:bookmarkStart w:id="769" w:name="__RefHeading__1027_940877344"/>
            <w:bookmarkStart w:id="770" w:name="__RefHeading__8431_1378622865"/>
            <w:bookmarkStart w:id="771" w:name="__RefHeading__3022_1378622865"/>
            <w:bookmarkStart w:id="772" w:name="__RefHeading__919_1622893258"/>
            <w:bookmarkStart w:id="773" w:name="__RefHeading__911_746942823"/>
            <w:bookmarkStart w:id="774" w:name="__RefHeading__860_2068346959"/>
            <w:bookmarkStart w:id="775" w:name="__RefHeading__11921_2070677050"/>
            <w:bookmarkStart w:id="776" w:name="__RefHeading__894_840197702"/>
            <w:bookmarkStart w:id="777" w:name="__RefHeading__14596_313356584"/>
            <w:bookmarkStart w:id="778" w:name="__RefHeading__12934_313356584"/>
            <w:bookmarkStart w:id="779" w:name="__RefHeading__11384_313356584"/>
            <w:bookmarkStart w:id="780" w:name="__RefHeading__9946_313356584"/>
            <w:bookmarkStart w:id="781" w:name="__RefHeading__8091_313356584"/>
            <w:bookmarkStart w:id="782" w:name="__RefHeading__575_1973456737"/>
            <w:bookmarkStart w:id="783" w:name="__RefHeading__499_1462091452"/>
            <w:bookmarkStart w:id="784" w:name="__RefHeading__3714_2137508071"/>
            <w:bookmarkStart w:id="785" w:name="__RefHeading__3179_1488078753"/>
            <w:bookmarkStart w:id="786" w:name="__RefHeading__1826_1744149599"/>
            <w:bookmarkStart w:id="787" w:name="__RefHeading__377_1037130382"/>
            <w:bookmarkStart w:id="788" w:name="__RefHeading__317_528634967"/>
            <w:bookmarkStart w:id="789" w:name="__RefHeading__608_1616996356"/>
            <w:bookmarkStart w:id="790" w:name="__RefHeading__344_1403169175"/>
            <w:bookmarkStart w:id="791" w:name="__RefHeading__7990_1180481512"/>
            <w:bookmarkStart w:id="792" w:name="__RefHeading__291_1652688562"/>
            <w:bookmarkStart w:id="793" w:name="__RefHeading__4773_638885521"/>
            <w:bookmarkStart w:id="794" w:name="__RefHeading__4895_638885521"/>
            <w:bookmarkStart w:id="795" w:name="__RefHeading__203_1069027205"/>
            <w:bookmarkStart w:id="796" w:name="__RefHeading__34628_1180481512"/>
            <w:bookmarkStart w:id="797" w:name="__RefHeading__227_1207516483"/>
            <w:bookmarkStart w:id="798" w:name="__RefHeading__703_1724803592"/>
            <w:bookmarkStart w:id="799" w:name="__RefHeading__1349_528634967"/>
            <w:bookmarkStart w:id="800" w:name="__RefHeading__344_742086832"/>
            <w:bookmarkStart w:id="801" w:name="__RefHeading__913_890753680"/>
            <w:bookmarkStart w:id="802" w:name="__RefHeading__2665_2137508071"/>
            <w:bookmarkStart w:id="803" w:name="__RefHeading__474_2099186206"/>
            <w:bookmarkStart w:id="804" w:name="__RefHeading__525_361555741"/>
            <w:bookmarkStart w:id="805" w:name="__RefHeading__2829_1973456737"/>
            <w:bookmarkStart w:id="806" w:name="__RefHeading__9269_313356584"/>
            <w:bookmarkStart w:id="807" w:name="__RefHeading__10651_313356584"/>
            <w:bookmarkStart w:id="808" w:name="__RefHeading__12145_313356584"/>
            <w:bookmarkStart w:id="809" w:name="__RefHeading__13751_313356584"/>
            <w:bookmarkStart w:id="810" w:name="__RefHeading__15469_313356584"/>
            <w:bookmarkStart w:id="811" w:name="__RefHeading__2267_840197702"/>
            <w:bookmarkStart w:id="812" w:name="__RefHeading__837_1655144338"/>
            <w:bookmarkStart w:id="813" w:name="__RefHeading__883_51179467"/>
            <w:bookmarkStart w:id="814" w:name="__RefHeading__935_1950444858"/>
            <w:bookmarkStart w:id="815" w:name="__RefHeading__1597_194657520"/>
            <w:bookmarkStart w:id="816" w:name="__RefHeading__5359_1378622865"/>
            <w:bookmarkStart w:id="817" w:name="__RefHeading__10453_1378622865"/>
            <w:bookmarkStart w:id="818" w:name="__RefHeading__2520_1354280005"/>
            <w:bookmarkStart w:id="819" w:name="__RefHeading__1144_887083246"/>
            <w:bookmarkStart w:id="820" w:name="__RefHeading__2188_296410584"/>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20175B">
              <w:rPr>
                <w:rFonts w:eastAsia="Times New Roman"/>
                <w:bCs/>
                <w:lang w:val="en-CA"/>
              </w:rPr>
              <w:t xml:space="preserve"> </w:t>
            </w:r>
            <w:bookmarkStart w:id="821" w:name="_Toc862523"/>
            <w:bookmarkStart w:id="822" w:name="_Toc177127289"/>
            <w:r w:rsidRPr="0020175B">
              <w:rPr>
                <w:lang w:val="en-CA"/>
              </w:rPr>
              <w:t xml:space="preserve">SIGNATURE AND DECLARATION OF </w:t>
            </w:r>
            <w:r w:rsidRPr="0020175B">
              <w:rPr>
                <w:caps/>
                <w:lang w:val="en-CA"/>
              </w:rPr>
              <w:t>THE CANDIDATE</w:t>
            </w:r>
            <w:bookmarkEnd w:id="821"/>
            <w:bookmarkEnd w:id="822"/>
          </w:p>
        </w:tc>
      </w:tr>
    </w:tbl>
    <w:p w14:paraId="37DFBB9D" w14:textId="148534F0" w:rsidR="00DB72A4" w:rsidRPr="0020175B" w:rsidRDefault="00DB72A4">
      <w:pPr>
        <w:spacing w:before="119" w:after="102"/>
        <w:jc w:val="both"/>
        <w:rPr>
          <w:rFonts w:cs="Calibri"/>
          <w:color w:val="000000"/>
          <w:szCs w:val="22"/>
          <w:lang w:val="en-CA"/>
        </w:rPr>
      </w:pPr>
      <w:r w:rsidRPr="0020175B">
        <w:rPr>
          <w:rFonts w:cs="Calibri"/>
          <w:color w:val="000000"/>
          <w:szCs w:val="22"/>
          <w:lang w:val="en-CA"/>
        </w:rPr>
        <w:t>The researcher in charge of the project:</w:t>
      </w:r>
    </w:p>
    <w:p w14:paraId="1D2D4A1B" w14:textId="7BBB46D3"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A45CE3"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rules of the </w:t>
      </w:r>
      <w:r w:rsidRPr="0020175B">
        <w:rPr>
          <w:rFonts w:asciiTheme="minorHAnsi" w:hAnsiTheme="minorHAnsi" w:cstheme="minorHAnsi"/>
          <w:i/>
          <w:iCs/>
          <w:color w:val="000000"/>
          <w:lang w:val="en-CA"/>
        </w:rPr>
        <w:t>Applied PhD</w:t>
      </w:r>
      <w:r w:rsidRPr="0020175B">
        <w:rPr>
          <w:rFonts w:asciiTheme="minorHAnsi" w:hAnsiTheme="minorHAnsi" w:cstheme="minorHAnsi"/>
          <w:color w:val="000000"/>
          <w:lang w:val="en-CA"/>
        </w:rPr>
        <w:t xml:space="preserve"> program and </w:t>
      </w:r>
      <w:r w:rsidR="00A45CE3" w:rsidRPr="0020175B">
        <w:rPr>
          <w:rFonts w:asciiTheme="minorHAnsi" w:hAnsiTheme="minorHAnsi" w:cstheme="minorHAnsi"/>
          <w:color w:val="000000"/>
          <w:lang w:val="en-CA"/>
        </w:rPr>
        <w:t xml:space="preserve">commits </w:t>
      </w:r>
      <w:r w:rsidRPr="0020175B">
        <w:rPr>
          <w:rFonts w:asciiTheme="minorHAnsi" w:hAnsiTheme="minorHAnsi" w:cstheme="minorHAnsi"/>
          <w:color w:val="000000"/>
          <w:lang w:val="en-CA"/>
        </w:rPr>
        <w:t>to comply with them,</w:t>
      </w:r>
    </w:p>
    <w:p w14:paraId="6D80C001" w14:textId="142F4279"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A45CE3"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accounting guidelines of the "Applied PhD" program and </w:t>
      </w:r>
      <w:r w:rsidR="00A45CE3" w:rsidRPr="0020175B">
        <w:rPr>
          <w:rFonts w:asciiTheme="minorHAnsi" w:hAnsiTheme="minorHAnsi" w:cstheme="minorHAnsi"/>
          <w:color w:val="000000"/>
          <w:lang w:val="en-CA"/>
        </w:rPr>
        <w:t xml:space="preserve">commits </w:t>
      </w:r>
      <w:r w:rsidRPr="0020175B">
        <w:rPr>
          <w:rFonts w:asciiTheme="minorHAnsi" w:hAnsiTheme="minorHAnsi" w:cstheme="minorHAnsi"/>
          <w:color w:val="000000"/>
          <w:lang w:val="en-CA"/>
        </w:rPr>
        <w:t>to comply with them,</w:t>
      </w:r>
    </w:p>
    <w:p w14:paraId="7F52CA2A" w14:textId="48C6BDC8" w:rsidR="00DB72A4" w:rsidRPr="0020175B" w:rsidRDefault="00A45CE3"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commits</w:t>
      </w:r>
      <w:r w:rsidR="00DB72A4" w:rsidRPr="0020175B">
        <w:rPr>
          <w:rFonts w:asciiTheme="minorHAnsi" w:hAnsiTheme="minorHAnsi" w:cstheme="minorHAnsi"/>
          <w:color w:val="000000"/>
          <w:lang w:val="en-CA"/>
        </w:rPr>
        <w:t xml:space="preserve"> to make every effort to ensure the proper execution of the </w:t>
      </w:r>
      <w:r w:rsidR="001B1FFE" w:rsidRPr="0020175B">
        <w:rPr>
          <w:rFonts w:asciiTheme="minorHAnsi" w:hAnsiTheme="minorHAnsi" w:cstheme="minorHAnsi"/>
          <w:color w:val="000000"/>
          <w:lang w:val="en-CA"/>
        </w:rPr>
        <w:t xml:space="preserve">project </w:t>
      </w:r>
      <w:r w:rsidR="00DB72A4" w:rsidRPr="0020175B">
        <w:rPr>
          <w:rFonts w:asciiTheme="minorHAnsi" w:hAnsiTheme="minorHAnsi" w:cstheme="minorHAnsi"/>
          <w:color w:val="000000"/>
          <w:lang w:val="en-CA"/>
        </w:rPr>
        <w:t>program,</w:t>
      </w:r>
    </w:p>
    <w:p w14:paraId="2622AB5D" w14:textId="41897F90"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declares that all information provided in this form (including attached a</w:t>
      </w:r>
      <w:r w:rsidR="001B1FFE" w:rsidRPr="0020175B">
        <w:rPr>
          <w:rFonts w:asciiTheme="minorHAnsi" w:hAnsiTheme="minorHAnsi" w:cstheme="minorHAnsi"/>
          <w:color w:val="000000"/>
          <w:lang w:val="en-CA"/>
        </w:rPr>
        <w:t>ppendices</w:t>
      </w:r>
      <w:r w:rsidRPr="0020175B">
        <w:rPr>
          <w:rFonts w:asciiTheme="minorHAnsi" w:hAnsiTheme="minorHAnsi" w:cstheme="minorHAnsi"/>
          <w:color w:val="000000"/>
          <w:lang w:val="en-CA"/>
        </w:rPr>
        <w:t>) is complete and correct.</w:t>
      </w:r>
    </w:p>
    <w:p w14:paraId="1B14DD3D" w14:textId="7DC7110A" w:rsidR="00FC7029" w:rsidRPr="0020175B" w:rsidRDefault="00FC7029"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1B1FFE" w:rsidRPr="0020175B">
        <w:rPr>
          <w:rFonts w:asciiTheme="minorHAnsi" w:hAnsiTheme="minorHAnsi" w:cstheme="minorHAnsi"/>
          <w:color w:val="000000"/>
          <w:lang w:val="en-CA"/>
        </w:rPr>
        <w:t>she/he is</w:t>
      </w:r>
      <w:r w:rsidRPr="0020175B">
        <w:rPr>
          <w:rFonts w:asciiTheme="minorHAnsi" w:hAnsiTheme="minorHAnsi" w:cstheme="minorHAnsi"/>
          <w:color w:val="000000"/>
          <w:lang w:val="en-CA"/>
        </w:rPr>
        <w:t xml:space="preserve"> not yet </w:t>
      </w:r>
      <w:r w:rsidR="001B1FFE" w:rsidRPr="0020175B">
        <w:rPr>
          <w:rFonts w:asciiTheme="minorHAnsi" w:hAnsiTheme="minorHAnsi" w:cstheme="minorHAnsi"/>
          <w:color w:val="000000"/>
          <w:lang w:val="en-CA"/>
        </w:rPr>
        <w:t>registered as a PhD student</w:t>
      </w:r>
      <w:r w:rsidRPr="0020175B">
        <w:rPr>
          <w:rFonts w:asciiTheme="minorHAnsi" w:hAnsiTheme="minorHAnsi" w:cstheme="minorHAnsi"/>
          <w:color w:val="000000"/>
          <w:lang w:val="en-CA"/>
        </w:rPr>
        <w:t xml:space="preserve"> at the time of submission of the </w:t>
      </w:r>
      <w:r w:rsidR="001B1FFE" w:rsidRPr="0020175B">
        <w:rPr>
          <w:rFonts w:asciiTheme="minorHAnsi" w:hAnsiTheme="minorHAnsi" w:cstheme="minorHAnsi"/>
          <w:color w:val="000000"/>
          <w:lang w:val="en-CA"/>
        </w:rPr>
        <w:t>application</w:t>
      </w:r>
    </w:p>
    <w:p w14:paraId="0A782775" w14:textId="77777777" w:rsidR="00DB72A4" w:rsidRPr="0020175B" w:rsidRDefault="00DB72A4">
      <w:pPr>
        <w:rPr>
          <w:rFonts w:ascii="Times New Roman" w:hAnsi="Times New Roman" w:cs="Times New Roman"/>
          <w:i/>
          <w:iCs/>
          <w:szCs w:val="22"/>
          <w:lang w:val="en-CA"/>
        </w:rPr>
      </w:pPr>
    </w:p>
    <w:p w14:paraId="3E8E731E" w14:textId="7981C43B" w:rsidR="00DB72A4" w:rsidRPr="0020175B" w:rsidRDefault="00BB3CA2">
      <w:pPr>
        <w:spacing w:before="159" w:after="102"/>
        <w:rPr>
          <w:rFonts w:asciiTheme="minorHAnsi" w:hAnsiTheme="minorHAnsi" w:cstheme="minorHAnsi"/>
          <w:szCs w:val="22"/>
          <w:lang w:val="en-CA"/>
        </w:rPr>
      </w:pPr>
      <w:r w:rsidRPr="0020175B">
        <w:rPr>
          <w:rFonts w:asciiTheme="minorHAnsi" w:hAnsiTheme="minorHAnsi" w:cstheme="minorHAnsi"/>
          <w:szCs w:val="22"/>
          <w:lang w:val="en-CA"/>
        </w:rPr>
        <w:t>Name: ..........................................................</w:t>
      </w:r>
      <w:r w:rsidR="00DB72A4" w:rsidRPr="0020175B">
        <w:rPr>
          <w:rFonts w:asciiTheme="minorHAnsi" w:hAnsiTheme="minorHAnsi" w:cstheme="minorHAnsi"/>
          <w:szCs w:val="22"/>
          <w:lang w:val="en-CA"/>
        </w:rPr>
        <w:tab/>
      </w:r>
      <w:r w:rsidRPr="0020175B">
        <w:rPr>
          <w:rFonts w:asciiTheme="minorHAnsi" w:hAnsiTheme="minorHAnsi" w:cstheme="minorHAnsi"/>
          <w:szCs w:val="22"/>
          <w:lang w:val="en-CA"/>
        </w:rPr>
        <w:t>Date: ...................................................</w:t>
      </w:r>
    </w:p>
    <w:p w14:paraId="79E327E7" w14:textId="77777777" w:rsidR="00DB72A4" w:rsidRPr="0020175B" w:rsidRDefault="00DB72A4">
      <w:pPr>
        <w:spacing w:before="159" w:after="102"/>
        <w:rPr>
          <w:rFonts w:asciiTheme="minorHAnsi" w:hAnsiTheme="minorHAnsi" w:cstheme="minorHAnsi"/>
          <w:szCs w:val="22"/>
          <w:lang w:val="en-CA"/>
        </w:rPr>
      </w:pPr>
      <w:r w:rsidRPr="0020175B">
        <w:rPr>
          <w:rFonts w:asciiTheme="minorHAnsi" w:hAnsiTheme="minorHAnsi" w:cstheme="minorHAnsi"/>
          <w:szCs w:val="22"/>
          <w:lang w:val="en-CA"/>
        </w:rPr>
        <w:t>Signature:</w:t>
      </w:r>
    </w:p>
    <w:p w14:paraId="1A7EB93D" w14:textId="77777777" w:rsidR="00DB72A4" w:rsidRPr="0020175B" w:rsidRDefault="00DB72A4">
      <w:pPr>
        <w:spacing w:before="102" w:after="102"/>
        <w:rPr>
          <w:rFonts w:ascii="Times New Roman" w:hAnsi="Times New Roman" w:cs="Times New Roman"/>
          <w:szCs w:val="22"/>
          <w:lang w:val="en-CA"/>
        </w:rPr>
      </w:pPr>
    </w:p>
    <w:tbl>
      <w:tblPr>
        <w:tblW w:w="10250" w:type="dxa"/>
        <w:tblInd w:w="-184" w:type="dxa"/>
        <w:tblLayout w:type="fixed"/>
        <w:tblLook w:val="0000" w:firstRow="0" w:lastRow="0" w:firstColumn="0" w:lastColumn="0" w:noHBand="0" w:noVBand="0"/>
      </w:tblPr>
      <w:tblGrid>
        <w:gridCol w:w="10250"/>
      </w:tblGrid>
      <w:tr w:rsidR="00DB72A4" w:rsidRPr="00286898" w14:paraId="14B08844" w14:textId="77777777" w:rsidTr="005D6A98">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A95176E" w14:textId="0DD32845" w:rsidR="00DB72A4" w:rsidRPr="0020175B" w:rsidRDefault="00DB72A4" w:rsidP="00BB2FC8">
            <w:pPr>
              <w:pStyle w:val="Titre2"/>
              <w:rPr>
                <w:lang w:val="en-CA"/>
              </w:rPr>
            </w:pPr>
            <w:bookmarkStart w:id="823" w:name="__RefHeading__1102_296410584"/>
            <w:bookmarkStart w:id="824" w:name="__RefHeading__1107_1338712634"/>
            <w:bookmarkStart w:id="825" w:name="__RefHeading__1029_940877344"/>
            <w:bookmarkStart w:id="826" w:name="__RefHeading__8433_1378622865"/>
            <w:bookmarkStart w:id="827" w:name="__RefHeading__3024_1378622865"/>
            <w:bookmarkStart w:id="828" w:name="__RefHeading__921_1622893258"/>
            <w:bookmarkStart w:id="829" w:name="__RefHeading__913_746942823"/>
            <w:bookmarkStart w:id="830" w:name="__RefHeading__862_2068346959"/>
            <w:bookmarkStart w:id="831" w:name="__RefHeading__11923_2070677050"/>
            <w:bookmarkStart w:id="832" w:name="__RefHeading__896_840197702"/>
            <w:bookmarkStart w:id="833" w:name="__RefHeading__14598_313356584"/>
            <w:bookmarkStart w:id="834" w:name="__RefHeading__12936_313356584"/>
            <w:bookmarkStart w:id="835" w:name="__RefHeading__11386_313356584"/>
            <w:bookmarkStart w:id="836" w:name="__RefHeading__9948_313356584"/>
            <w:bookmarkStart w:id="837" w:name="__RefHeading__8093_313356584"/>
            <w:bookmarkStart w:id="838" w:name="__RefHeading__577_1973456737"/>
            <w:bookmarkStart w:id="839" w:name="__RefHeading__501_1462091452"/>
            <w:bookmarkStart w:id="840" w:name="__RefHeading__3716_2137508071"/>
            <w:bookmarkStart w:id="841" w:name="__RefHeading__3181_1488078753"/>
            <w:bookmarkStart w:id="842" w:name="__RefHeading__1828_1744149599"/>
            <w:bookmarkStart w:id="843" w:name="__RefHeading__379_1037130382"/>
            <w:bookmarkStart w:id="844" w:name="__RefHeading__319_528634967"/>
            <w:bookmarkStart w:id="845" w:name="__RefHeading__610_1616996356"/>
            <w:bookmarkStart w:id="846" w:name="__RefHeading__346_1403169175"/>
            <w:bookmarkStart w:id="847" w:name="__RefHeading__7992_1180481512"/>
            <w:bookmarkStart w:id="848" w:name="__RefHeading__293_1652688562"/>
            <w:bookmarkStart w:id="849" w:name="__RefHeading__4775_638885521"/>
            <w:bookmarkStart w:id="850" w:name="__RefHeading__4897_638885521"/>
            <w:bookmarkStart w:id="851" w:name="__RefHeading__205_1069027205"/>
            <w:bookmarkStart w:id="852" w:name="__RefHeading__34630_1180481512"/>
            <w:bookmarkStart w:id="853" w:name="__RefHeading__229_1207516483"/>
            <w:bookmarkStart w:id="854" w:name="__RefHeading__705_1724803592"/>
            <w:bookmarkStart w:id="855" w:name="__RefHeading__1351_528634967"/>
            <w:bookmarkStart w:id="856" w:name="__RefHeading__346_742086832"/>
            <w:bookmarkStart w:id="857" w:name="__RefHeading__915_890753680"/>
            <w:bookmarkStart w:id="858" w:name="__RefHeading__2667_2137508071"/>
            <w:bookmarkStart w:id="859" w:name="__RefHeading__476_2099186206"/>
            <w:bookmarkStart w:id="860" w:name="__RefHeading__527_361555741"/>
            <w:bookmarkStart w:id="861" w:name="__RefHeading__2831_1973456737"/>
            <w:bookmarkStart w:id="862" w:name="__RefHeading__9271_313356584"/>
            <w:bookmarkStart w:id="863" w:name="__RefHeading__10653_313356584"/>
            <w:bookmarkStart w:id="864" w:name="__RefHeading__12147_313356584"/>
            <w:bookmarkStart w:id="865" w:name="__RefHeading__13753_313356584"/>
            <w:bookmarkStart w:id="866" w:name="__RefHeading__15471_313356584"/>
            <w:bookmarkStart w:id="867" w:name="__RefHeading__2269_840197702"/>
            <w:bookmarkStart w:id="868" w:name="__RefHeading__839_1655144338"/>
            <w:bookmarkStart w:id="869" w:name="__RefHeading__885_51179467"/>
            <w:bookmarkStart w:id="870" w:name="__RefHeading__937_1950444858"/>
            <w:bookmarkStart w:id="871" w:name="__RefHeading__1599_194657520"/>
            <w:bookmarkStart w:id="872" w:name="__RefHeading__5361_1378622865"/>
            <w:bookmarkStart w:id="873" w:name="__RefHeading__10455_1378622865"/>
            <w:bookmarkStart w:id="874" w:name="__RefHeading__2522_1354280005"/>
            <w:bookmarkStart w:id="875" w:name="__RefHeading__1146_887083246"/>
            <w:bookmarkStart w:id="876" w:name="__RefHeading__2190_296410584"/>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20175B">
              <w:rPr>
                <w:lang w:val="en-CA"/>
              </w:rPr>
              <w:t xml:space="preserve"> </w:t>
            </w:r>
            <w:bookmarkStart w:id="877" w:name="_Toc177127290"/>
            <w:r w:rsidRPr="0020175B">
              <w:rPr>
                <w:lang w:val="en-CA"/>
              </w:rPr>
              <w:t xml:space="preserve">SIGNATURE AND DECLARATION OF THE </w:t>
            </w:r>
            <w:r w:rsidR="002C1D0A" w:rsidRPr="0020175B">
              <w:rPr>
                <w:lang w:val="en-CA"/>
              </w:rPr>
              <w:t>PROMOTOR</w:t>
            </w:r>
            <w:bookmarkStart w:id="878" w:name="_Toc862524"/>
            <w:bookmarkEnd w:id="878"/>
            <w:bookmarkEnd w:id="877"/>
          </w:p>
        </w:tc>
      </w:tr>
    </w:tbl>
    <w:p w14:paraId="58F1DC98" w14:textId="3E5DF9D1" w:rsidR="005D6A98" w:rsidRPr="0020175B" w:rsidRDefault="005D6A98" w:rsidP="00FE468E">
      <w:pPr>
        <w:tabs>
          <w:tab w:val="left" w:pos="2694"/>
        </w:tabs>
        <w:spacing w:before="17" w:after="62" w:line="200" w:lineRule="atLeast"/>
        <w:rPr>
          <w:rFonts w:ascii="Times New Roman" w:hAnsi="Times New Roman" w:cs="Times New Roman"/>
          <w:lang w:val="en-CA"/>
        </w:rPr>
      </w:pPr>
      <w:bookmarkStart w:id="879" w:name="_Hlk110001540"/>
      <w:r w:rsidRPr="0020175B">
        <w:rPr>
          <w:rFonts w:cs="Calibri"/>
          <w:i/>
          <w:iCs/>
          <w:color w:val="808080"/>
          <w:sz w:val="20"/>
          <w:szCs w:val="20"/>
          <w:lang w:val="en-CA"/>
        </w:rPr>
        <w:t>Please duplicate this frame in case a co-</w:t>
      </w:r>
      <w:r w:rsidR="001B1FFE" w:rsidRPr="0020175B">
        <w:rPr>
          <w:rFonts w:cs="Calibri"/>
          <w:i/>
          <w:iCs/>
          <w:color w:val="808080"/>
          <w:sz w:val="20"/>
          <w:szCs w:val="20"/>
          <w:lang w:val="en-CA"/>
        </w:rPr>
        <w:t>promotor</w:t>
      </w:r>
      <w:r w:rsidRPr="0020175B">
        <w:rPr>
          <w:rFonts w:cs="Calibri"/>
          <w:i/>
          <w:iCs/>
          <w:color w:val="808080"/>
          <w:sz w:val="20"/>
          <w:szCs w:val="20"/>
          <w:lang w:val="en-CA"/>
        </w:rPr>
        <w:t xml:space="preserve"> from another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(non-beneficiary) is also associated with the project.</w:t>
      </w:r>
    </w:p>
    <w:bookmarkEnd w:id="879"/>
    <w:p w14:paraId="5368601C" w14:textId="22F51B81" w:rsidR="00DB72A4" w:rsidRPr="0020175B" w:rsidRDefault="00DB72A4" w:rsidP="000B5B73">
      <w:p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The pro</w:t>
      </w:r>
      <w:r w:rsidR="001B1FFE" w:rsidRPr="0020175B">
        <w:rPr>
          <w:rFonts w:asciiTheme="minorHAnsi" w:hAnsiTheme="minorHAnsi" w:cstheme="minorHAnsi"/>
          <w:color w:val="000000"/>
          <w:lang w:val="en-CA"/>
        </w:rPr>
        <w:t>motor of the project</w:t>
      </w:r>
      <w:r w:rsidRPr="0020175B">
        <w:rPr>
          <w:rFonts w:asciiTheme="minorHAnsi" w:hAnsiTheme="minorHAnsi" w:cstheme="minorHAnsi"/>
          <w:color w:val="000000"/>
          <w:lang w:val="en-CA"/>
        </w:rPr>
        <w:t>:</w:t>
      </w:r>
    </w:p>
    <w:p w14:paraId="3CB2A9E8" w14:textId="46A5A22E"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he/she has read the rules of the </w:t>
      </w:r>
      <w:r w:rsidRPr="0020175B">
        <w:rPr>
          <w:rFonts w:asciiTheme="minorHAnsi" w:hAnsiTheme="minorHAnsi" w:cstheme="minorHAnsi"/>
          <w:i/>
          <w:iCs/>
          <w:color w:val="000000"/>
          <w:lang w:val="en-CA"/>
        </w:rPr>
        <w:t>Applied PhD</w:t>
      </w:r>
      <w:r w:rsidRPr="0020175B">
        <w:rPr>
          <w:rFonts w:asciiTheme="minorHAnsi" w:hAnsiTheme="minorHAnsi" w:cstheme="minorHAnsi"/>
          <w:color w:val="000000"/>
          <w:lang w:val="en-CA"/>
        </w:rPr>
        <w:t xml:space="preserve"> program and commits to comply with them,</w:t>
      </w:r>
    </w:p>
    <w:p w14:paraId="2D2D0ED0" w14:textId="77777777"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declares that he/she has read the accounting guidelines of the "Applied PhD" program and commits to comply with them,</w:t>
      </w:r>
    </w:p>
    <w:p w14:paraId="51EFFE6F" w14:textId="1AB5CB63" w:rsidR="00DB72A4" w:rsidRPr="0020175B" w:rsidRDefault="001B1FFE"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commits</w:t>
      </w:r>
      <w:r w:rsidR="00DB72A4" w:rsidRPr="0020175B">
        <w:rPr>
          <w:rFonts w:asciiTheme="minorHAnsi" w:hAnsiTheme="minorHAnsi" w:cstheme="minorHAnsi"/>
          <w:color w:val="000000"/>
          <w:lang w:val="en-CA"/>
        </w:rPr>
        <w:t xml:space="preserve"> to provide the researcher with the conditions required for the execution of the </w:t>
      </w:r>
      <w:r w:rsidR="00F07336" w:rsidRPr="0020175B">
        <w:rPr>
          <w:rFonts w:asciiTheme="minorHAnsi" w:hAnsiTheme="minorHAnsi" w:cstheme="minorHAnsi"/>
          <w:color w:val="000000"/>
          <w:lang w:val="en-CA"/>
        </w:rPr>
        <w:t xml:space="preserve">project </w:t>
      </w:r>
      <w:r w:rsidR="00DB72A4" w:rsidRPr="0020175B">
        <w:rPr>
          <w:rFonts w:asciiTheme="minorHAnsi" w:hAnsiTheme="minorHAnsi" w:cstheme="minorHAnsi"/>
          <w:color w:val="000000"/>
          <w:lang w:val="en-CA"/>
        </w:rPr>
        <w:t>program,</w:t>
      </w:r>
    </w:p>
    <w:p w14:paraId="7F00CA67" w14:textId="3EFED523"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all information provided in this form (including attached </w:t>
      </w:r>
      <w:r w:rsidR="001B1FFE" w:rsidRPr="0020175B">
        <w:rPr>
          <w:rFonts w:asciiTheme="minorHAnsi" w:hAnsiTheme="minorHAnsi" w:cstheme="minorHAnsi"/>
          <w:color w:val="000000"/>
          <w:lang w:val="en-CA"/>
        </w:rPr>
        <w:t>appendices</w:t>
      </w:r>
      <w:r w:rsidRPr="0020175B">
        <w:rPr>
          <w:rFonts w:asciiTheme="minorHAnsi" w:hAnsiTheme="minorHAnsi" w:cstheme="minorHAnsi"/>
          <w:color w:val="000000"/>
          <w:lang w:val="en-CA"/>
        </w:rPr>
        <w:t>) is complete and correct.</w:t>
      </w:r>
    </w:p>
    <w:p w14:paraId="5C61C8B4" w14:textId="77777777" w:rsidR="00DB72A4" w:rsidRPr="0020175B" w:rsidRDefault="00DB72A4">
      <w:pPr>
        <w:tabs>
          <w:tab w:val="left" w:pos="1843"/>
          <w:tab w:val="left" w:pos="1985"/>
        </w:tabs>
        <w:spacing w:before="160" w:after="100"/>
        <w:rPr>
          <w:rFonts w:ascii="Times New Roman" w:hAnsi="Times New Roman" w:cs="Times New Roman"/>
          <w:szCs w:val="22"/>
          <w:lang w:val="en-CA"/>
        </w:rPr>
      </w:pPr>
    </w:p>
    <w:p w14:paraId="2E5D81D3" w14:textId="6AC92BF8" w:rsidR="00DB72A4" w:rsidRPr="0020175B" w:rsidRDefault="00BB3CA2">
      <w:pPr>
        <w:tabs>
          <w:tab w:val="left" w:pos="1843"/>
          <w:tab w:val="left" w:pos="1985"/>
        </w:tabs>
        <w:spacing w:before="160" w:after="100"/>
        <w:rPr>
          <w:rFonts w:cs="Calibri"/>
          <w:szCs w:val="22"/>
          <w:lang w:val="en-CA"/>
        </w:rPr>
      </w:pPr>
      <w:r w:rsidRPr="0020175B">
        <w:rPr>
          <w:rFonts w:cs="Calibri"/>
          <w:szCs w:val="22"/>
          <w:lang w:val="en-CA"/>
        </w:rPr>
        <w:t>Name: ..........................................................</w:t>
      </w:r>
      <w:r w:rsidR="00DB72A4" w:rsidRPr="0020175B">
        <w:rPr>
          <w:rFonts w:cs="Calibri"/>
          <w:szCs w:val="22"/>
          <w:lang w:val="en-CA"/>
        </w:rPr>
        <w:tab/>
      </w:r>
      <w:r w:rsidRPr="0020175B">
        <w:rPr>
          <w:rFonts w:cs="Calibri"/>
          <w:szCs w:val="22"/>
          <w:lang w:val="en-CA"/>
        </w:rPr>
        <w:t>Date: ...................................................</w:t>
      </w:r>
    </w:p>
    <w:p w14:paraId="544A4CB9" w14:textId="77777777" w:rsidR="00DB72A4" w:rsidRPr="0020175B" w:rsidRDefault="00DB72A4">
      <w:pPr>
        <w:tabs>
          <w:tab w:val="left" w:pos="1843"/>
          <w:tab w:val="left" w:pos="1985"/>
        </w:tabs>
        <w:spacing w:before="160" w:after="100"/>
        <w:rPr>
          <w:rFonts w:cs="Calibri"/>
          <w:szCs w:val="22"/>
          <w:lang w:val="en-CA"/>
        </w:rPr>
      </w:pPr>
      <w:r w:rsidRPr="0020175B">
        <w:rPr>
          <w:rFonts w:cs="Calibri"/>
          <w:szCs w:val="22"/>
          <w:lang w:val="en-CA"/>
        </w:rPr>
        <w:t>Signature:</w:t>
      </w:r>
    </w:p>
    <w:p w14:paraId="416E4394" w14:textId="702248A1" w:rsidR="004C6637" w:rsidRPr="0020175B" w:rsidRDefault="004C6637">
      <w:pPr>
        <w:widowControl/>
        <w:suppressAutoHyphens w:val="0"/>
        <w:rPr>
          <w:rFonts w:ascii="Times New Roman" w:hAnsi="Times New Roman" w:cs="Times New Roman"/>
          <w:szCs w:val="22"/>
          <w:lang w:val="en-CA"/>
        </w:rPr>
      </w:pPr>
      <w:r w:rsidRPr="0020175B">
        <w:rPr>
          <w:rFonts w:ascii="Times New Roman" w:hAnsi="Times New Roman" w:cs="Times New Roman"/>
          <w:szCs w:val="22"/>
          <w:lang w:val="en-CA"/>
        </w:rPr>
        <w:br w:type="page"/>
      </w:r>
    </w:p>
    <w:tbl>
      <w:tblPr>
        <w:tblW w:w="10283" w:type="dxa"/>
        <w:tblInd w:w="-201" w:type="dxa"/>
        <w:tblLayout w:type="fixed"/>
        <w:tblLook w:val="0000" w:firstRow="0" w:lastRow="0" w:firstColumn="0" w:lastColumn="0" w:noHBand="0" w:noVBand="0"/>
      </w:tblPr>
      <w:tblGrid>
        <w:gridCol w:w="10283"/>
      </w:tblGrid>
      <w:tr w:rsidR="00DB72A4" w:rsidRPr="00286898" w14:paraId="6B64AF56" w14:textId="77777777" w:rsidTr="00CC3C9C">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234D99" w14:textId="36068D0E" w:rsidR="00DB72A4" w:rsidRPr="0020175B" w:rsidRDefault="00DB72A4" w:rsidP="00BB2FC8">
            <w:pPr>
              <w:pStyle w:val="Titre2"/>
              <w:rPr>
                <w:lang w:val="en-CA"/>
              </w:rPr>
            </w:pPr>
            <w:bookmarkStart w:id="880" w:name="__RefHeading__1104_296410584"/>
            <w:bookmarkStart w:id="881" w:name="__RefHeading__9190_887083246"/>
            <w:bookmarkStart w:id="882" w:name="__RefHeading__2192_296410584"/>
            <w:bookmarkEnd w:id="880"/>
            <w:bookmarkEnd w:id="881"/>
            <w:bookmarkEnd w:id="882"/>
            <w:r w:rsidRPr="0020175B">
              <w:rPr>
                <w:rFonts w:eastAsia="Times New Roman"/>
                <w:bCs/>
                <w:lang w:val="en-CA"/>
              </w:rPr>
              <w:lastRenderedPageBreak/>
              <w:t xml:space="preserve"> </w:t>
            </w:r>
            <w:bookmarkStart w:id="883" w:name="_Toc862525"/>
            <w:bookmarkStart w:id="884" w:name="_Toc177127291"/>
            <w:r w:rsidRPr="0020175B">
              <w:rPr>
                <w:lang w:val="en-CA"/>
              </w:rPr>
              <w:t>SIGNATURE AND DECLARATION OF THE PRO</w:t>
            </w:r>
            <w:r w:rsidR="001B1FFE" w:rsidRPr="0020175B">
              <w:rPr>
                <w:lang w:val="en-CA"/>
              </w:rPr>
              <w:t>MOTOR</w:t>
            </w:r>
            <w:r w:rsidRPr="0020175B">
              <w:rPr>
                <w:lang w:val="en-CA"/>
              </w:rPr>
              <w:t>'S AUTHORITIES</w:t>
            </w:r>
            <w:bookmarkEnd w:id="883"/>
            <w:bookmarkEnd w:id="884"/>
          </w:p>
        </w:tc>
      </w:tr>
    </w:tbl>
    <w:p w14:paraId="16ABC1C7" w14:textId="50D42445" w:rsidR="00F74B03" w:rsidRPr="0020175B" w:rsidRDefault="00F74B03" w:rsidP="0020175B">
      <w:pPr>
        <w:tabs>
          <w:tab w:val="left" w:pos="2694"/>
        </w:tabs>
        <w:spacing w:before="17" w:after="120" w:line="200" w:lineRule="atLeast"/>
        <w:jc w:val="both"/>
        <w:rPr>
          <w:rFonts w:ascii="Times New Roman" w:hAnsi="Times New Roman" w:cs="Times New Roman"/>
          <w:lang w:val="en-CA"/>
        </w:rPr>
      </w:pPr>
      <w:bookmarkStart w:id="885" w:name="_Hlk110001668"/>
      <w:r w:rsidRPr="0020175B">
        <w:rPr>
          <w:rFonts w:cs="Calibri"/>
          <w:i/>
          <w:iCs/>
          <w:color w:val="808080"/>
          <w:sz w:val="20"/>
          <w:szCs w:val="20"/>
          <w:lang w:val="en-CA"/>
        </w:rPr>
        <w:t>Please duplicate this frame in case a co-</w:t>
      </w:r>
      <w:r w:rsidR="001B1FFE" w:rsidRPr="0020175B">
        <w:rPr>
          <w:rFonts w:cs="Calibri"/>
          <w:i/>
          <w:iCs/>
          <w:color w:val="808080"/>
          <w:sz w:val="20"/>
          <w:szCs w:val="20"/>
          <w:lang w:val="en-CA"/>
        </w:rPr>
        <w:t>promotor</w:t>
      </w:r>
      <w:r w:rsidRPr="0020175B">
        <w:rPr>
          <w:rFonts w:cs="Calibri"/>
          <w:i/>
          <w:iCs/>
          <w:color w:val="808080"/>
          <w:sz w:val="20"/>
          <w:szCs w:val="20"/>
          <w:lang w:val="en-CA"/>
        </w:rPr>
        <w:t xml:space="preserve"> from another (non-</w:t>
      </w:r>
      <w:r w:rsidR="0020175B" w:rsidRPr="0020175B">
        <w:rPr>
          <w:rFonts w:cs="Calibri"/>
          <w:i/>
          <w:iCs/>
          <w:color w:val="808080"/>
          <w:sz w:val="20"/>
          <w:szCs w:val="20"/>
          <w:lang w:val="en-CA"/>
        </w:rPr>
        <w:t>beneficiary</w:t>
      </w:r>
      <w:r w:rsidRPr="0020175B">
        <w:rPr>
          <w:rFonts w:cs="Calibri"/>
          <w:i/>
          <w:iCs/>
          <w:color w:val="808080"/>
          <w:sz w:val="20"/>
          <w:szCs w:val="20"/>
          <w:lang w:val="en-CA"/>
        </w:rPr>
        <w:t xml:space="preserv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is also associated with the project ("SIGNATURE AND DECLARATION OF THE CO-</w:t>
      </w:r>
      <w:r w:rsidR="001B1FFE" w:rsidRPr="0020175B">
        <w:rPr>
          <w:rFonts w:cs="Calibri"/>
          <w:i/>
          <w:iCs/>
          <w:color w:val="808080"/>
          <w:sz w:val="20"/>
          <w:szCs w:val="20"/>
          <w:lang w:val="en-CA"/>
        </w:rPr>
        <w:t>PROMOTOR</w:t>
      </w:r>
      <w:r w:rsidRPr="0020175B">
        <w:rPr>
          <w:rFonts w:cs="Calibri"/>
          <w:i/>
          <w:iCs/>
          <w:color w:val="808080"/>
          <w:sz w:val="20"/>
          <w:szCs w:val="20"/>
          <w:lang w:val="en-CA"/>
        </w:rPr>
        <w:t xml:space="preserve">'S AUTHORITIES"). This is </w:t>
      </w:r>
      <w:r w:rsidR="001B1FFE" w:rsidRPr="0020175B">
        <w:rPr>
          <w:rFonts w:cs="Calibri"/>
          <w:i/>
          <w:iCs/>
          <w:color w:val="808080"/>
          <w:sz w:val="20"/>
          <w:szCs w:val="20"/>
          <w:lang w:val="en-CA"/>
        </w:rPr>
        <w:t xml:space="preserve">namely </w:t>
      </w:r>
      <w:r w:rsidRPr="0020175B">
        <w:rPr>
          <w:rFonts w:cs="Calibri"/>
          <w:i/>
          <w:iCs/>
          <w:color w:val="808080"/>
          <w:sz w:val="20"/>
          <w:szCs w:val="20"/>
          <w:lang w:val="en-CA"/>
        </w:rPr>
        <w:t>the case when the beneficiary organisation is not a university (e.g. higher education institution or collective research centre).</w:t>
      </w:r>
    </w:p>
    <w:bookmarkEnd w:id="885"/>
    <w:p w14:paraId="10A75E65" w14:textId="68260C1E" w:rsidR="00DB72A4" w:rsidRPr="0020175B" w:rsidRDefault="00DB72A4">
      <w:pPr>
        <w:spacing w:before="119" w:after="102"/>
        <w:rPr>
          <w:rFonts w:asciiTheme="minorHAnsi" w:eastAsia="Times New Roman" w:hAnsiTheme="minorHAnsi" w:cstheme="minorHAnsi"/>
          <w:color w:val="000080"/>
          <w:lang w:val="en-CA"/>
        </w:rPr>
      </w:pPr>
      <w:r w:rsidRPr="0020175B">
        <w:rPr>
          <w:rFonts w:asciiTheme="minorHAnsi" w:hAnsiTheme="minorHAnsi" w:cstheme="minorHAnsi"/>
          <w:szCs w:val="22"/>
          <w:lang w:val="en-CA"/>
        </w:rPr>
        <w:t xml:space="preserve">The authority of the research organisation, represented by: </w:t>
      </w:r>
    </w:p>
    <w:p w14:paraId="7FDD0EBF" w14:textId="77777777" w:rsidR="00DB72A4" w:rsidRPr="0020175B" w:rsidRDefault="00DB72A4">
      <w:pPr>
        <w:tabs>
          <w:tab w:val="left" w:pos="1843"/>
          <w:tab w:val="left" w:pos="1985"/>
        </w:tabs>
        <w:spacing w:before="102" w:after="40"/>
        <w:rPr>
          <w:rFonts w:asciiTheme="minorHAnsi" w:hAnsiTheme="minorHAnsi" w:cstheme="minorHAnsi"/>
          <w:i/>
          <w:iCs/>
          <w:color w:val="808080"/>
          <w:sz w:val="20"/>
          <w:szCs w:val="20"/>
          <w:lang w:val="en-CA"/>
        </w:rPr>
      </w:pPr>
      <w:r w:rsidRPr="0020175B">
        <w:rPr>
          <w:rFonts w:asciiTheme="minorHAnsi" w:eastAsia="Times New Roman" w:hAnsiTheme="minorHAnsi" w:cstheme="minorHAnsi"/>
          <w:color w:val="000080"/>
          <w:lang w:val="en-CA"/>
        </w:rPr>
        <w:t>…………………………………………………………………………………………………………</w:t>
      </w:r>
    </w:p>
    <w:p w14:paraId="5E8BAF38" w14:textId="77777777" w:rsidR="00DB72A4" w:rsidRPr="0020175B" w:rsidRDefault="00DB72A4">
      <w:pPr>
        <w:tabs>
          <w:tab w:val="left" w:pos="1843"/>
          <w:tab w:val="left" w:pos="1985"/>
        </w:tabs>
        <w:spacing w:after="170"/>
        <w:rPr>
          <w:rFonts w:asciiTheme="minorHAnsi" w:hAnsiTheme="minorHAnsi" w:cstheme="minorHAnsi"/>
          <w:color w:val="000000"/>
          <w:lang w:val="en-CA"/>
        </w:rPr>
      </w:pPr>
      <w:r w:rsidRPr="0020175B">
        <w:rPr>
          <w:rFonts w:asciiTheme="minorHAnsi" w:hAnsiTheme="minorHAnsi" w:cstheme="minorHAnsi"/>
          <w:i/>
          <w:iCs/>
          <w:color w:val="808080"/>
          <w:sz w:val="20"/>
          <w:szCs w:val="20"/>
          <w:lang w:val="en-CA"/>
        </w:rPr>
        <w:t>(Rector, Executive Director, Authorized Person)</w:t>
      </w:r>
    </w:p>
    <w:p w14:paraId="2A8A5CED" w14:textId="5DE329C5"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he/she has read the rules of the </w:t>
      </w:r>
      <w:r w:rsidRPr="0020175B">
        <w:rPr>
          <w:rFonts w:asciiTheme="minorHAnsi" w:hAnsiTheme="minorHAnsi" w:cstheme="minorHAnsi"/>
          <w:i/>
          <w:iCs/>
          <w:color w:val="000000"/>
          <w:lang w:val="en-CA"/>
        </w:rPr>
        <w:t>Applied PhD</w:t>
      </w:r>
      <w:r w:rsidRPr="0020175B">
        <w:rPr>
          <w:rFonts w:asciiTheme="minorHAnsi" w:hAnsiTheme="minorHAnsi" w:cstheme="minorHAnsi"/>
          <w:color w:val="000000"/>
          <w:lang w:val="en-CA"/>
        </w:rPr>
        <w:t xml:space="preserve"> program and commits to comply with them,</w:t>
      </w:r>
    </w:p>
    <w:p w14:paraId="191BB75B" w14:textId="0679B4C1"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commits to provide the researcher with the conditions required for the execution of the project program,</w:t>
      </w:r>
    </w:p>
    <w:p w14:paraId="5870F218" w14:textId="53E5A3CE" w:rsidR="005A582C" w:rsidRPr="0020175B" w:rsidRDefault="005A582C" w:rsidP="006525A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the research </w:t>
      </w:r>
      <w:r w:rsidR="00787C1A" w:rsidRPr="0020175B">
        <w:rPr>
          <w:rFonts w:asciiTheme="minorHAnsi" w:hAnsiTheme="minorHAnsi" w:cstheme="minorHAnsi"/>
          <w:color w:val="000000"/>
          <w:lang w:val="en-CA"/>
        </w:rPr>
        <w:t>organisation</w:t>
      </w:r>
      <w:r w:rsidR="001B1FFE" w:rsidRPr="0020175B">
        <w:rPr>
          <w:rFonts w:asciiTheme="minorHAnsi" w:hAnsiTheme="minorHAnsi" w:cstheme="minorHAnsi"/>
          <w:color w:val="000000"/>
          <w:lang w:val="en-CA"/>
        </w:rPr>
        <w:t xml:space="preserve"> is</w:t>
      </w:r>
      <w:r w:rsidRPr="0020175B">
        <w:rPr>
          <w:rFonts w:asciiTheme="minorHAnsi" w:hAnsiTheme="minorHAnsi" w:cstheme="minorHAnsi"/>
          <w:color w:val="000000"/>
          <w:lang w:val="en-CA"/>
        </w:rPr>
        <w:t xml:space="preserve"> independent </w:t>
      </w:r>
      <w:r w:rsidR="001B1FFE" w:rsidRPr="0020175B">
        <w:rPr>
          <w:rFonts w:asciiTheme="minorHAnsi" w:hAnsiTheme="minorHAnsi" w:cstheme="minorHAnsi"/>
          <w:color w:val="000000"/>
          <w:lang w:val="en-CA"/>
        </w:rPr>
        <w:t>from</w:t>
      </w:r>
      <w:r w:rsidRPr="0020175B">
        <w:rPr>
          <w:rFonts w:asciiTheme="minorHAnsi" w:hAnsiTheme="minorHAnsi" w:cstheme="minorHAnsi"/>
          <w:color w:val="000000"/>
          <w:lang w:val="en-CA"/>
        </w:rPr>
        <w:t xml:space="preserve"> the partner entity</w:t>
      </w:r>
    </w:p>
    <w:p w14:paraId="00046E05" w14:textId="225A8667" w:rsidR="00DB72A4" w:rsidRPr="0020175B" w:rsidRDefault="00DB72A4" w:rsidP="006525AF">
      <w:pPr>
        <w:numPr>
          <w:ilvl w:val="0"/>
          <w:numId w:val="10"/>
        </w:numPr>
        <w:tabs>
          <w:tab w:val="left" w:pos="350"/>
        </w:tabs>
        <w:spacing w:before="102" w:after="40"/>
        <w:rPr>
          <w:rFonts w:asciiTheme="minorHAnsi" w:hAnsiTheme="minorHAnsi" w:cstheme="minorHAnsi"/>
          <w:color w:val="000000"/>
          <w:lang w:val="en-CA"/>
        </w:rPr>
      </w:pPr>
      <w:r w:rsidRPr="0020175B">
        <w:rPr>
          <w:rFonts w:asciiTheme="minorHAnsi" w:hAnsiTheme="minorHAnsi" w:cstheme="minorHAnsi"/>
          <w:color w:val="000000"/>
          <w:lang w:val="en-CA"/>
        </w:rPr>
        <w:t>declares that all information provided in this form (including attached a</w:t>
      </w:r>
      <w:r w:rsidR="001B1FFE" w:rsidRPr="0020175B">
        <w:rPr>
          <w:rFonts w:asciiTheme="minorHAnsi" w:hAnsiTheme="minorHAnsi" w:cstheme="minorHAnsi"/>
          <w:color w:val="000000"/>
          <w:lang w:val="en-CA"/>
        </w:rPr>
        <w:t>ppendices</w:t>
      </w:r>
      <w:r w:rsidRPr="0020175B">
        <w:rPr>
          <w:rFonts w:asciiTheme="minorHAnsi" w:hAnsiTheme="minorHAnsi" w:cstheme="minorHAnsi"/>
          <w:color w:val="000000"/>
          <w:lang w:val="en-CA"/>
        </w:rPr>
        <w:t>) is complete and correct.</w:t>
      </w:r>
    </w:p>
    <w:p w14:paraId="1DAD2860" w14:textId="3F89D053" w:rsidR="00107EE6" w:rsidRPr="0020175B" w:rsidRDefault="00107EE6" w:rsidP="00107EE6">
      <w:pPr>
        <w:numPr>
          <w:ilvl w:val="0"/>
          <w:numId w:val="10"/>
        </w:numPr>
        <w:tabs>
          <w:tab w:val="left" w:pos="350"/>
        </w:tabs>
        <w:spacing w:before="102" w:after="40"/>
        <w:jc w:val="both"/>
        <w:rPr>
          <w:rFonts w:asciiTheme="minorHAnsi" w:hAnsiTheme="minorHAnsi" w:cstheme="minorHAnsi"/>
          <w:lang w:val="en-CA"/>
        </w:rPr>
      </w:pPr>
      <w:r w:rsidRPr="0020175B">
        <w:rPr>
          <w:rFonts w:cs="Calibri"/>
          <w:lang w:val="en-CA"/>
        </w:rPr>
        <w:t>declare</w:t>
      </w:r>
      <w:r w:rsidR="0069625A" w:rsidRPr="0020175B">
        <w:rPr>
          <w:rFonts w:cs="Calibri"/>
          <w:lang w:val="en-CA"/>
        </w:rPr>
        <w:t>s</w:t>
      </w:r>
      <w:r w:rsidRPr="0020175B">
        <w:rPr>
          <w:rFonts w:cs="Calibri"/>
          <w:lang w:val="en-CA"/>
        </w:rPr>
        <w:t xml:space="preserve"> </w:t>
      </w:r>
      <w:r w:rsidR="0069625A" w:rsidRPr="0020175B">
        <w:rPr>
          <w:rFonts w:cs="Calibri"/>
          <w:lang w:val="en-CA"/>
        </w:rPr>
        <w:t>under oath</w:t>
      </w:r>
      <w:r w:rsidRPr="0020175B">
        <w:rPr>
          <w:rFonts w:cs="Calibri"/>
          <w:lang w:val="en-CA"/>
        </w:rPr>
        <w:t xml:space="preserve"> that the Research Organisation</w:t>
      </w:r>
      <w:r w:rsidR="0069625A" w:rsidRPr="0020175B">
        <w:rPr>
          <w:rFonts w:cs="Calibri"/>
          <w:lang w:val="en-CA"/>
        </w:rPr>
        <w:t xml:space="preserve"> complies with environmental, social, and labor law obligations and will remain compliant throughout the duration of the project. </w:t>
      </w:r>
    </w:p>
    <w:p w14:paraId="44FD6D7D" w14:textId="77777777" w:rsidR="00DB72A4" w:rsidRPr="0020175B" w:rsidRDefault="00DB72A4">
      <w:pPr>
        <w:tabs>
          <w:tab w:val="left" w:pos="350"/>
        </w:tabs>
        <w:spacing w:before="102" w:after="40"/>
        <w:rPr>
          <w:rFonts w:asciiTheme="minorHAnsi" w:hAnsiTheme="minorHAnsi" w:cstheme="minorHAnsi"/>
          <w:color w:val="000000"/>
          <w:lang w:val="en-CA"/>
        </w:rPr>
      </w:pPr>
    </w:p>
    <w:p w14:paraId="495E2CAD" w14:textId="4DDADCFB" w:rsidR="00DB72A4" w:rsidRPr="0020175B" w:rsidRDefault="00BB3CA2">
      <w:pPr>
        <w:tabs>
          <w:tab w:val="left" w:pos="1843"/>
          <w:tab w:val="left" w:pos="1985"/>
        </w:tabs>
        <w:spacing w:before="159" w:after="102"/>
        <w:rPr>
          <w:rFonts w:asciiTheme="minorHAnsi" w:hAnsiTheme="minorHAnsi" w:cstheme="minorHAnsi"/>
          <w:color w:val="000000"/>
          <w:szCs w:val="22"/>
          <w:lang w:val="en-CA"/>
        </w:rPr>
      </w:pPr>
      <w:r w:rsidRPr="0020175B">
        <w:rPr>
          <w:rFonts w:asciiTheme="minorHAnsi" w:hAnsiTheme="minorHAnsi" w:cstheme="minorHAnsi"/>
          <w:color w:val="000000"/>
          <w:lang w:val="en-CA"/>
        </w:rPr>
        <w:t>Name: ..........................................................</w:t>
      </w:r>
      <w:r w:rsidR="00DB72A4" w:rsidRPr="0020175B">
        <w:rPr>
          <w:rFonts w:asciiTheme="minorHAnsi" w:hAnsiTheme="minorHAnsi" w:cstheme="minorHAnsi"/>
          <w:color w:val="000000"/>
          <w:lang w:val="en-CA"/>
        </w:rPr>
        <w:tab/>
      </w:r>
      <w:r w:rsidRPr="0020175B">
        <w:rPr>
          <w:rFonts w:asciiTheme="minorHAnsi" w:hAnsiTheme="minorHAnsi" w:cstheme="minorHAnsi"/>
          <w:color w:val="000000"/>
          <w:lang w:val="en-CA"/>
        </w:rPr>
        <w:t>Date: ...................................................</w:t>
      </w:r>
    </w:p>
    <w:p w14:paraId="30F9357F" w14:textId="3BD62410" w:rsidR="0060003C" w:rsidRPr="0020175B" w:rsidRDefault="00F74A74">
      <w:pPr>
        <w:tabs>
          <w:tab w:val="left" w:pos="1843"/>
          <w:tab w:val="left" w:pos="1985"/>
        </w:tabs>
        <w:spacing w:before="159" w:after="102"/>
        <w:rPr>
          <w:rFonts w:asciiTheme="minorHAnsi" w:hAnsiTheme="minorHAnsi" w:cstheme="minorHAnsi"/>
          <w:color w:val="000000"/>
          <w:szCs w:val="22"/>
          <w:lang w:val="en-CA"/>
        </w:rPr>
      </w:pPr>
      <w:r w:rsidRPr="0020175B">
        <w:rPr>
          <w:rFonts w:asciiTheme="minorHAnsi" w:hAnsiTheme="minorHAnsi" w:cstheme="minorHAnsi"/>
          <w:color w:val="000000"/>
          <w:szCs w:val="22"/>
          <w:lang w:val="en-CA"/>
        </w:rPr>
        <w:t xml:space="preserve">Signature: </w:t>
      </w:r>
    </w:p>
    <w:p w14:paraId="5CA56C68" w14:textId="77777777" w:rsidR="00CC3C9C" w:rsidRPr="0020175B" w:rsidRDefault="00CC3C9C">
      <w:pPr>
        <w:tabs>
          <w:tab w:val="left" w:pos="1843"/>
          <w:tab w:val="left" w:pos="1985"/>
        </w:tabs>
        <w:spacing w:before="159" w:after="102"/>
        <w:rPr>
          <w:rFonts w:ascii="Times New Roman" w:eastAsia="Times New Roman" w:hAnsi="Times New Roman" w:cs="Times New Roman"/>
          <w:bCs/>
          <w:szCs w:val="22"/>
          <w:lang w:val="en-CA"/>
        </w:rPr>
      </w:pPr>
    </w:p>
    <w:tbl>
      <w:tblPr>
        <w:tblW w:w="0" w:type="auto"/>
        <w:tblInd w:w="-184" w:type="dxa"/>
        <w:tblLayout w:type="fixed"/>
        <w:tblLook w:val="0000" w:firstRow="0" w:lastRow="0" w:firstColumn="0" w:lastColumn="0" w:noHBand="0" w:noVBand="0"/>
      </w:tblPr>
      <w:tblGrid>
        <w:gridCol w:w="10250"/>
      </w:tblGrid>
      <w:tr w:rsidR="00DB72A4" w:rsidRPr="00286898" w14:paraId="29C81BB6"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386145D" w14:textId="721F7392" w:rsidR="00DB72A4" w:rsidRPr="0020175B" w:rsidRDefault="00DB72A4" w:rsidP="001660ED">
            <w:pPr>
              <w:pStyle w:val="Titre2"/>
              <w:rPr>
                <w:lang w:val="en-CA"/>
              </w:rPr>
            </w:pPr>
            <w:bookmarkStart w:id="886" w:name="__RefHeading__1106_296410584"/>
            <w:bookmarkStart w:id="887" w:name="__RefHeading__1109_1338712634"/>
            <w:bookmarkStart w:id="888" w:name="__RefHeading__1031_940877344"/>
            <w:bookmarkStart w:id="889" w:name="__RefHeading__8435_1378622865"/>
            <w:bookmarkStart w:id="890" w:name="__RefHeading__3026_1378622865"/>
            <w:bookmarkStart w:id="891" w:name="__RefHeading__923_1622893258"/>
            <w:bookmarkStart w:id="892" w:name="__RefHeading__915_746942823"/>
            <w:bookmarkStart w:id="893" w:name="__RefHeading__864_2068346959"/>
            <w:bookmarkStart w:id="894" w:name="__RefHeading__11925_2070677050"/>
            <w:bookmarkStart w:id="895" w:name="__RefHeading__898_840197702"/>
            <w:bookmarkStart w:id="896" w:name="__RefHeading__14600_313356584"/>
            <w:bookmarkStart w:id="897" w:name="__RefHeading__12938_313356584"/>
            <w:bookmarkStart w:id="898" w:name="__RefHeading__11388_313356584"/>
            <w:bookmarkStart w:id="899" w:name="__RefHeading__9950_313356584"/>
            <w:bookmarkStart w:id="900" w:name="__RefHeading__8095_313356584"/>
            <w:bookmarkStart w:id="901" w:name="__RefHeading__579_1973456737"/>
            <w:bookmarkStart w:id="902" w:name="__RefHeading__501_14620914521"/>
            <w:bookmarkStart w:id="903" w:name="__RefHeading__3716_21375080711"/>
            <w:bookmarkStart w:id="904" w:name="__RefHeading__3181_14880787531"/>
            <w:bookmarkStart w:id="905" w:name="__RefHeading__1828_17441495991"/>
            <w:bookmarkStart w:id="906" w:name="__RefHeading__379_10371303821"/>
            <w:bookmarkStart w:id="907" w:name="__RefHeading__319_5286349671"/>
            <w:bookmarkStart w:id="908" w:name="__RefHeading__610_16169963561"/>
            <w:bookmarkStart w:id="909" w:name="__RefHeading__346_14031691752"/>
            <w:bookmarkStart w:id="910" w:name="__RefHeading__7992_11804815122"/>
            <w:bookmarkStart w:id="911" w:name="__RefHeading__293_16526885622"/>
            <w:bookmarkStart w:id="912" w:name="__RefHeading__4775_6388855212"/>
            <w:bookmarkStart w:id="913" w:name="__RefHeading__4897_6388855212"/>
            <w:bookmarkStart w:id="914" w:name="__RefHeading__205_10690272052"/>
            <w:bookmarkStart w:id="915" w:name="__RefHeading__34630_11804815122"/>
            <w:bookmarkStart w:id="916" w:name="__RefHeading__229_12075164831"/>
            <w:bookmarkStart w:id="917" w:name="__RefHeading__705_17248035921"/>
            <w:bookmarkStart w:id="918" w:name="__RefHeading__1351_5286349671"/>
            <w:bookmarkStart w:id="919" w:name="__RefHeading__346_7420868321"/>
            <w:bookmarkStart w:id="920" w:name="__RefHeading__915_8907536801"/>
            <w:bookmarkStart w:id="921" w:name="__RefHeading__2667_21375080711"/>
            <w:bookmarkStart w:id="922" w:name="__RefHeading__476_20991862061"/>
            <w:bookmarkStart w:id="923" w:name="__RefHeading__527_3615557411"/>
            <w:bookmarkStart w:id="924" w:name="__RefHeading__2833_1973456737"/>
            <w:bookmarkStart w:id="925" w:name="__RefHeading__9273_313356584"/>
            <w:bookmarkStart w:id="926" w:name="__RefHeading__10655_313356584"/>
            <w:bookmarkStart w:id="927" w:name="__RefHeading__12149_313356584"/>
            <w:bookmarkStart w:id="928" w:name="__RefHeading__13755_313356584"/>
            <w:bookmarkStart w:id="929" w:name="__RefHeading__15473_313356584"/>
            <w:bookmarkStart w:id="930" w:name="__RefHeading__2271_840197702"/>
            <w:bookmarkStart w:id="931" w:name="__RefHeading__841_1655144338"/>
            <w:bookmarkStart w:id="932" w:name="__RefHeading__887_51179467"/>
            <w:bookmarkStart w:id="933" w:name="__RefHeading__939_1950444858"/>
            <w:bookmarkStart w:id="934" w:name="__RefHeading__1601_194657520"/>
            <w:bookmarkStart w:id="935" w:name="__RefHeading__5363_1378622865"/>
            <w:bookmarkStart w:id="936" w:name="__RefHeading__10457_1378622865"/>
            <w:bookmarkStart w:id="937" w:name="__RefHeading__2524_1354280005"/>
            <w:bookmarkStart w:id="938" w:name="__RefHeading__1148_887083246"/>
            <w:bookmarkStart w:id="939" w:name="__RefHeading__2194_296410584"/>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r w:rsidRPr="0020175B">
              <w:rPr>
                <w:rFonts w:eastAsia="Times New Roman"/>
                <w:bCs/>
                <w:lang w:val="en-CA"/>
              </w:rPr>
              <w:t xml:space="preserve"> </w:t>
            </w:r>
            <w:bookmarkStart w:id="940" w:name="_Toc862526"/>
            <w:bookmarkStart w:id="941" w:name="_Toc177127292"/>
            <w:r w:rsidRPr="0020175B">
              <w:rPr>
                <w:lang w:val="en-CA"/>
              </w:rPr>
              <w:t xml:space="preserve">SIGNATURE AND DECLARATION OF </w:t>
            </w:r>
            <w:r w:rsidR="001660ED" w:rsidRPr="0020175B">
              <w:rPr>
                <w:caps/>
                <w:lang w:val="en-CA"/>
              </w:rPr>
              <w:t xml:space="preserve">THE </w:t>
            </w:r>
            <w:r w:rsidR="0069625A" w:rsidRPr="0020175B">
              <w:rPr>
                <w:caps/>
                <w:lang w:val="en-CA"/>
              </w:rPr>
              <w:t>MAIN</w:t>
            </w:r>
            <w:r w:rsidR="001660ED" w:rsidRPr="0020175B">
              <w:rPr>
                <w:caps/>
                <w:lang w:val="en-CA"/>
              </w:rPr>
              <w:t xml:space="preserve"> SUPERVISOR</w:t>
            </w:r>
            <w:bookmarkEnd w:id="940"/>
            <w:bookmarkEnd w:id="941"/>
          </w:p>
        </w:tc>
      </w:tr>
    </w:tbl>
    <w:p w14:paraId="7CDBEC7B" w14:textId="5A100AC6" w:rsidR="00DB72A4" w:rsidRPr="0020175B" w:rsidRDefault="00DB72A4">
      <w:pPr>
        <w:tabs>
          <w:tab w:val="left" w:pos="1843"/>
          <w:tab w:val="left" w:pos="1985"/>
        </w:tabs>
        <w:snapToGrid w:val="0"/>
        <w:spacing w:before="119" w:after="102"/>
        <w:jc w:val="both"/>
        <w:rPr>
          <w:rFonts w:asciiTheme="minorHAnsi" w:hAnsiTheme="minorHAnsi" w:cstheme="minorHAnsi"/>
          <w:color w:val="000000"/>
          <w:lang w:val="en-CA"/>
        </w:rPr>
      </w:pPr>
      <w:r w:rsidRPr="0020175B">
        <w:rPr>
          <w:rFonts w:asciiTheme="minorHAnsi" w:hAnsiTheme="minorHAnsi" w:cstheme="minorHAnsi"/>
          <w:szCs w:val="22"/>
          <w:lang w:val="en-CA"/>
        </w:rPr>
        <w:t xml:space="preserve">The </w:t>
      </w:r>
      <w:r w:rsidR="0069625A" w:rsidRPr="0020175B">
        <w:rPr>
          <w:rFonts w:asciiTheme="minorHAnsi" w:hAnsiTheme="minorHAnsi" w:cstheme="minorHAnsi"/>
          <w:szCs w:val="22"/>
          <w:lang w:val="en-CA"/>
        </w:rPr>
        <w:t>main</w:t>
      </w:r>
      <w:r w:rsidRPr="0020175B">
        <w:rPr>
          <w:rFonts w:asciiTheme="minorHAnsi" w:hAnsiTheme="minorHAnsi" w:cstheme="minorHAnsi"/>
          <w:szCs w:val="22"/>
          <w:lang w:val="en-CA"/>
        </w:rPr>
        <w:t xml:space="preserve"> Supervisor </w:t>
      </w:r>
      <w:r w:rsidR="0069625A" w:rsidRPr="0020175B">
        <w:rPr>
          <w:rFonts w:asciiTheme="minorHAnsi" w:hAnsiTheme="minorHAnsi" w:cstheme="minorHAnsi"/>
          <w:szCs w:val="22"/>
          <w:lang w:val="en-CA"/>
        </w:rPr>
        <w:t>of the project</w:t>
      </w:r>
      <w:r w:rsidRPr="0020175B">
        <w:rPr>
          <w:rFonts w:asciiTheme="minorHAnsi" w:hAnsiTheme="minorHAnsi" w:cstheme="minorHAnsi"/>
          <w:szCs w:val="22"/>
          <w:lang w:val="en-CA"/>
        </w:rPr>
        <w:t>:</w:t>
      </w:r>
    </w:p>
    <w:p w14:paraId="1C0C22F2" w14:textId="3B0AC2FD" w:rsidR="00DB72A4" w:rsidRPr="0020175B" w:rsidRDefault="00DB72A4" w:rsidP="006525AF">
      <w:pPr>
        <w:numPr>
          <w:ilvl w:val="0"/>
          <w:numId w:val="13"/>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69625A"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w:t>
      </w:r>
      <w:r w:rsidRPr="0020175B">
        <w:rPr>
          <w:rFonts w:asciiTheme="minorHAnsi" w:hAnsiTheme="minorHAnsi" w:cstheme="minorHAnsi"/>
          <w:lang w:val="en-CA"/>
        </w:rPr>
        <w:t xml:space="preserve">rules of the </w:t>
      </w:r>
      <w:r w:rsidR="0086109F" w:rsidRPr="0020175B">
        <w:rPr>
          <w:rFonts w:asciiTheme="minorHAnsi" w:hAnsiTheme="minorHAnsi" w:cstheme="minorHAnsi"/>
          <w:i/>
          <w:iCs/>
          <w:color w:val="000000"/>
          <w:szCs w:val="22"/>
          <w:lang w:val="en-CA"/>
        </w:rPr>
        <w:t>Applied PhD</w:t>
      </w:r>
      <w:r w:rsidR="0086109F" w:rsidRPr="0020175B">
        <w:rPr>
          <w:rFonts w:asciiTheme="minorHAnsi" w:hAnsiTheme="minorHAnsi" w:cstheme="minorHAnsi"/>
          <w:color w:val="000000"/>
          <w:szCs w:val="22"/>
          <w:lang w:val="en-CA"/>
        </w:rPr>
        <w:t xml:space="preserve"> program </w:t>
      </w:r>
      <w:r w:rsidRPr="0020175B">
        <w:rPr>
          <w:rFonts w:asciiTheme="minorHAnsi" w:hAnsiTheme="minorHAnsi" w:cstheme="minorHAnsi"/>
          <w:color w:val="000000"/>
          <w:lang w:val="en-CA"/>
        </w:rPr>
        <w:t xml:space="preserve">and </w:t>
      </w:r>
      <w:r w:rsidR="0069625A" w:rsidRPr="0020175B">
        <w:rPr>
          <w:rFonts w:asciiTheme="minorHAnsi" w:hAnsiTheme="minorHAnsi" w:cstheme="minorHAnsi"/>
          <w:color w:val="000000"/>
          <w:lang w:val="en-CA"/>
        </w:rPr>
        <w:t>commits</w:t>
      </w:r>
      <w:r w:rsidRPr="0020175B">
        <w:rPr>
          <w:rFonts w:asciiTheme="minorHAnsi" w:hAnsiTheme="minorHAnsi" w:cstheme="minorHAnsi"/>
          <w:color w:val="000000"/>
          <w:lang w:val="en-CA"/>
        </w:rPr>
        <w:t xml:space="preserve"> to comply with them,</w:t>
      </w:r>
    </w:p>
    <w:p w14:paraId="18A565EC" w14:textId="60E958D4" w:rsidR="00DB72A4" w:rsidRPr="0020175B" w:rsidRDefault="0069625A" w:rsidP="006525AF">
      <w:pPr>
        <w:numPr>
          <w:ilvl w:val="0"/>
          <w:numId w:val="10"/>
        </w:numPr>
        <w:tabs>
          <w:tab w:val="left" w:pos="350"/>
        </w:tabs>
        <w:spacing w:before="62" w:after="40"/>
        <w:rPr>
          <w:rFonts w:asciiTheme="minorHAnsi" w:hAnsiTheme="minorHAnsi" w:cstheme="minorHAnsi"/>
          <w:color w:val="000000"/>
          <w:szCs w:val="22"/>
          <w:lang w:val="en-CA"/>
        </w:rPr>
      </w:pPr>
      <w:r w:rsidRPr="0020175B">
        <w:rPr>
          <w:rFonts w:asciiTheme="minorHAnsi" w:hAnsiTheme="minorHAnsi" w:cstheme="minorHAnsi"/>
          <w:color w:val="000000"/>
          <w:lang w:val="en-CA"/>
        </w:rPr>
        <w:t>commits</w:t>
      </w:r>
      <w:r w:rsidR="00DB72A4" w:rsidRPr="0020175B">
        <w:rPr>
          <w:rFonts w:asciiTheme="minorHAnsi" w:hAnsiTheme="minorHAnsi" w:cstheme="minorHAnsi"/>
          <w:color w:val="000000"/>
          <w:lang w:val="en-CA"/>
        </w:rPr>
        <w:t xml:space="preserve"> to provide the researcher with the conditions required for the execution of the </w:t>
      </w:r>
      <w:r w:rsidRPr="0020175B">
        <w:rPr>
          <w:rFonts w:asciiTheme="minorHAnsi" w:hAnsiTheme="minorHAnsi" w:cstheme="minorHAnsi"/>
          <w:color w:val="000000"/>
          <w:lang w:val="en-CA"/>
        </w:rPr>
        <w:t xml:space="preserve">project </w:t>
      </w:r>
      <w:r w:rsidR="00DB72A4" w:rsidRPr="0020175B">
        <w:rPr>
          <w:rFonts w:asciiTheme="minorHAnsi" w:hAnsiTheme="minorHAnsi" w:cstheme="minorHAnsi"/>
          <w:color w:val="000000"/>
          <w:lang w:val="en-CA"/>
        </w:rPr>
        <w:t>program,</w:t>
      </w:r>
    </w:p>
    <w:p w14:paraId="1C43D791" w14:textId="11B47469" w:rsidR="00DB72A4" w:rsidRPr="0020175B" w:rsidRDefault="00DB72A4" w:rsidP="006525AF">
      <w:pPr>
        <w:numPr>
          <w:ilvl w:val="0"/>
          <w:numId w:val="10"/>
        </w:numPr>
        <w:tabs>
          <w:tab w:val="left" w:pos="350"/>
        </w:tabs>
        <w:snapToGrid w:val="0"/>
        <w:spacing w:before="102" w:after="40"/>
        <w:jc w:val="both"/>
        <w:rPr>
          <w:rFonts w:asciiTheme="minorHAnsi" w:hAnsiTheme="minorHAnsi" w:cstheme="minorHAnsi"/>
          <w:szCs w:val="22"/>
          <w:lang w:val="en-CA"/>
        </w:rPr>
      </w:pPr>
      <w:r w:rsidRPr="0020175B">
        <w:rPr>
          <w:rFonts w:asciiTheme="minorHAnsi" w:hAnsiTheme="minorHAnsi" w:cstheme="minorHAnsi"/>
          <w:color w:val="000000"/>
          <w:szCs w:val="22"/>
          <w:lang w:val="en-CA"/>
        </w:rPr>
        <w:t xml:space="preserve">declares that all information provided in this form </w:t>
      </w:r>
      <w:r w:rsidR="00AF2F37" w:rsidRPr="0020175B">
        <w:rPr>
          <w:rFonts w:asciiTheme="minorHAnsi" w:hAnsiTheme="minorHAnsi" w:cstheme="minorHAnsi"/>
          <w:color w:val="000000"/>
          <w:lang w:val="en-CA"/>
        </w:rPr>
        <w:t>(including attached a</w:t>
      </w:r>
      <w:r w:rsidR="0069625A" w:rsidRPr="0020175B">
        <w:rPr>
          <w:rFonts w:asciiTheme="minorHAnsi" w:hAnsiTheme="minorHAnsi" w:cstheme="minorHAnsi"/>
          <w:color w:val="000000"/>
          <w:lang w:val="en-CA"/>
        </w:rPr>
        <w:t>ppendices</w:t>
      </w:r>
      <w:r w:rsidR="00AF2F37" w:rsidRPr="0020175B">
        <w:rPr>
          <w:rFonts w:asciiTheme="minorHAnsi" w:hAnsiTheme="minorHAnsi" w:cstheme="minorHAnsi"/>
          <w:color w:val="000000"/>
          <w:lang w:val="en-CA"/>
        </w:rPr>
        <w:t xml:space="preserve">) </w:t>
      </w:r>
      <w:r w:rsidRPr="0020175B">
        <w:rPr>
          <w:rFonts w:asciiTheme="minorHAnsi" w:hAnsiTheme="minorHAnsi" w:cstheme="minorHAnsi"/>
          <w:color w:val="000000"/>
          <w:szCs w:val="22"/>
          <w:lang w:val="en-CA"/>
        </w:rPr>
        <w:t>is complete and correct.</w:t>
      </w:r>
    </w:p>
    <w:p w14:paraId="71B19E6E" w14:textId="77777777" w:rsidR="00DB72A4" w:rsidRPr="0020175B" w:rsidRDefault="00DB72A4">
      <w:pPr>
        <w:tabs>
          <w:tab w:val="left" w:pos="1843"/>
          <w:tab w:val="left" w:pos="1985"/>
        </w:tabs>
        <w:spacing w:before="160" w:after="100"/>
        <w:rPr>
          <w:rFonts w:asciiTheme="minorHAnsi" w:hAnsiTheme="minorHAnsi" w:cstheme="minorHAnsi"/>
          <w:szCs w:val="22"/>
          <w:lang w:val="en-CA"/>
        </w:rPr>
      </w:pPr>
    </w:p>
    <w:p w14:paraId="4617CA1C" w14:textId="0DC22417" w:rsidR="00DB72A4" w:rsidRPr="0020175B" w:rsidRDefault="00BB3CA2">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Name: ..........................................................</w:t>
      </w:r>
      <w:r w:rsidR="00DB72A4" w:rsidRPr="0020175B">
        <w:rPr>
          <w:rFonts w:asciiTheme="minorHAnsi" w:hAnsiTheme="minorHAnsi" w:cstheme="minorHAnsi"/>
          <w:szCs w:val="22"/>
          <w:lang w:val="en-CA"/>
        </w:rPr>
        <w:tab/>
      </w:r>
      <w:r w:rsidRPr="0020175B">
        <w:rPr>
          <w:rFonts w:asciiTheme="minorHAnsi" w:hAnsiTheme="minorHAnsi" w:cstheme="minorHAnsi"/>
          <w:szCs w:val="22"/>
          <w:lang w:val="en-CA"/>
        </w:rPr>
        <w:t>Date: ...................................................</w:t>
      </w:r>
    </w:p>
    <w:p w14:paraId="19B18099" w14:textId="628F5583" w:rsidR="00DB72A4" w:rsidRPr="0020175B" w:rsidRDefault="00F74A7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Signature:</w:t>
      </w:r>
    </w:p>
    <w:p w14:paraId="231A1FBF" w14:textId="3C40B063" w:rsidR="002A0850" w:rsidRPr="0020175B" w:rsidRDefault="002A0850">
      <w:pPr>
        <w:tabs>
          <w:tab w:val="left" w:pos="1843"/>
          <w:tab w:val="left" w:pos="1985"/>
        </w:tabs>
        <w:spacing w:before="160" w:after="100"/>
        <w:rPr>
          <w:rFonts w:ascii="Times New Roman" w:hAnsi="Times New Roman" w:cs="Times New Roman"/>
          <w:szCs w:val="22"/>
          <w:lang w:val="en-CA"/>
        </w:rPr>
      </w:pPr>
    </w:p>
    <w:p w14:paraId="716FCDAF" w14:textId="77777777" w:rsidR="002A0850" w:rsidRPr="0020175B" w:rsidRDefault="002A0850" w:rsidP="002A0850">
      <w:pPr>
        <w:tabs>
          <w:tab w:val="left" w:pos="1843"/>
          <w:tab w:val="left" w:pos="1985"/>
        </w:tabs>
        <w:spacing w:before="159" w:after="102"/>
        <w:rPr>
          <w:rFonts w:ascii="Times New Roman" w:eastAsia="Times New Roman" w:hAnsi="Times New Roman" w:cs="Times New Roman"/>
          <w:bCs/>
          <w:szCs w:val="22"/>
          <w:lang w:val="en-CA"/>
        </w:rPr>
      </w:pPr>
    </w:p>
    <w:tbl>
      <w:tblPr>
        <w:tblW w:w="0" w:type="auto"/>
        <w:tblInd w:w="-184" w:type="dxa"/>
        <w:tblLayout w:type="fixed"/>
        <w:tblLook w:val="0000" w:firstRow="0" w:lastRow="0" w:firstColumn="0" w:lastColumn="0" w:noHBand="0" w:noVBand="0"/>
      </w:tblPr>
      <w:tblGrid>
        <w:gridCol w:w="10250"/>
      </w:tblGrid>
      <w:tr w:rsidR="002A0850" w:rsidRPr="00286898" w14:paraId="59E463E6" w14:textId="77777777" w:rsidTr="004A320D">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32B8B2" w14:textId="24FFD258" w:rsidR="002A0850" w:rsidRPr="0020175B" w:rsidRDefault="002A0850" w:rsidP="004A320D">
            <w:pPr>
              <w:pStyle w:val="Titre2"/>
              <w:rPr>
                <w:lang w:val="en-CA"/>
              </w:rPr>
            </w:pPr>
            <w:r w:rsidRPr="0020175B">
              <w:rPr>
                <w:rFonts w:eastAsia="Times New Roman"/>
                <w:bCs/>
                <w:lang w:val="en-CA"/>
              </w:rPr>
              <w:lastRenderedPageBreak/>
              <w:t xml:space="preserve"> </w:t>
            </w:r>
            <w:bookmarkStart w:id="942" w:name="_Toc177127293"/>
            <w:r w:rsidRPr="0020175B">
              <w:rPr>
                <w:lang w:val="en-CA"/>
              </w:rPr>
              <w:t xml:space="preserve">SIGNATURE AND DECLARATION OF </w:t>
            </w:r>
            <w:r w:rsidRPr="0020175B">
              <w:rPr>
                <w:caps/>
                <w:lang w:val="en-CA"/>
              </w:rPr>
              <w:t>THE SECOND SUPERVISOR</w:t>
            </w:r>
            <w:bookmarkEnd w:id="942"/>
          </w:p>
        </w:tc>
      </w:tr>
    </w:tbl>
    <w:p w14:paraId="29D9433A" w14:textId="232CE11E" w:rsidR="002A0850" w:rsidRPr="0020175B" w:rsidRDefault="002A0850" w:rsidP="002A0850">
      <w:pPr>
        <w:tabs>
          <w:tab w:val="left" w:pos="1843"/>
          <w:tab w:val="left" w:pos="1985"/>
        </w:tabs>
        <w:snapToGrid w:val="0"/>
        <w:spacing w:before="119" w:after="102"/>
        <w:jc w:val="both"/>
        <w:rPr>
          <w:rFonts w:asciiTheme="minorHAnsi" w:hAnsiTheme="minorHAnsi" w:cstheme="minorHAnsi"/>
          <w:color w:val="000000"/>
          <w:lang w:val="en-CA"/>
        </w:rPr>
      </w:pPr>
      <w:r w:rsidRPr="0020175B">
        <w:rPr>
          <w:rFonts w:asciiTheme="minorHAnsi" w:hAnsiTheme="minorHAnsi" w:cstheme="minorHAnsi"/>
          <w:szCs w:val="22"/>
          <w:lang w:val="en-CA"/>
        </w:rPr>
        <w:t>The second supervisor</w:t>
      </w:r>
      <w:r w:rsidR="0069625A" w:rsidRPr="0020175B">
        <w:rPr>
          <w:rFonts w:asciiTheme="minorHAnsi" w:hAnsiTheme="minorHAnsi" w:cstheme="minorHAnsi"/>
          <w:szCs w:val="22"/>
          <w:lang w:val="en-CA"/>
        </w:rPr>
        <w:t xml:space="preserve"> of the project</w:t>
      </w:r>
      <w:r w:rsidRPr="0020175B">
        <w:rPr>
          <w:rFonts w:asciiTheme="minorHAnsi" w:hAnsiTheme="minorHAnsi" w:cstheme="minorHAnsi"/>
          <w:szCs w:val="22"/>
          <w:lang w:val="en-CA"/>
        </w:rPr>
        <w:t>:</w:t>
      </w:r>
    </w:p>
    <w:p w14:paraId="0EF4C54A" w14:textId="2AAB6905" w:rsidR="002A0850" w:rsidRPr="0020175B" w:rsidRDefault="002A0850" w:rsidP="006525AF">
      <w:pPr>
        <w:numPr>
          <w:ilvl w:val="0"/>
          <w:numId w:val="13"/>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69625A"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w:t>
      </w:r>
      <w:r w:rsidRPr="0020175B">
        <w:rPr>
          <w:rFonts w:asciiTheme="minorHAnsi" w:hAnsiTheme="minorHAnsi" w:cstheme="minorHAnsi"/>
          <w:lang w:val="en-CA"/>
        </w:rPr>
        <w:t xml:space="preserve">rules of the </w:t>
      </w:r>
      <w:r w:rsidRPr="0020175B">
        <w:rPr>
          <w:rFonts w:asciiTheme="minorHAnsi" w:hAnsiTheme="minorHAnsi" w:cstheme="minorHAnsi"/>
          <w:i/>
          <w:iCs/>
          <w:color w:val="000000"/>
          <w:szCs w:val="22"/>
          <w:lang w:val="en-CA"/>
        </w:rPr>
        <w:t>Applied PhD</w:t>
      </w:r>
      <w:r w:rsidRPr="0020175B">
        <w:rPr>
          <w:rFonts w:asciiTheme="minorHAnsi" w:hAnsiTheme="minorHAnsi" w:cstheme="minorHAnsi"/>
          <w:color w:val="000000"/>
          <w:szCs w:val="22"/>
          <w:lang w:val="en-CA"/>
        </w:rPr>
        <w:t xml:space="preserve"> program </w:t>
      </w:r>
      <w:r w:rsidRPr="0020175B">
        <w:rPr>
          <w:rFonts w:asciiTheme="minorHAnsi" w:hAnsiTheme="minorHAnsi" w:cstheme="minorHAnsi"/>
          <w:color w:val="000000"/>
          <w:lang w:val="en-CA"/>
        </w:rPr>
        <w:t xml:space="preserve">and </w:t>
      </w:r>
      <w:r w:rsidR="00C939CC" w:rsidRPr="0020175B">
        <w:rPr>
          <w:rFonts w:asciiTheme="minorHAnsi" w:hAnsiTheme="minorHAnsi" w:cstheme="minorHAnsi"/>
          <w:color w:val="000000"/>
          <w:lang w:val="en-CA"/>
        </w:rPr>
        <w:t>commit</w:t>
      </w:r>
      <w:r w:rsidRPr="0020175B">
        <w:rPr>
          <w:rFonts w:asciiTheme="minorHAnsi" w:hAnsiTheme="minorHAnsi" w:cstheme="minorHAnsi"/>
          <w:color w:val="000000"/>
          <w:lang w:val="en-CA"/>
        </w:rPr>
        <w:t>s to comply with them,</w:t>
      </w:r>
    </w:p>
    <w:p w14:paraId="5F416AB8" w14:textId="6A5A277F" w:rsidR="002A0850" w:rsidRPr="0020175B" w:rsidRDefault="00C939CC" w:rsidP="006525AF">
      <w:pPr>
        <w:numPr>
          <w:ilvl w:val="0"/>
          <w:numId w:val="10"/>
        </w:numPr>
        <w:tabs>
          <w:tab w:val="left" w:pos="350"/>
        </w:tabs>
        <w:spacing w:before="62" w:after="40"/>
        <w:rPr>
          <w:rFonts w:asciiTheme="minorHAnsi" w:hAnsiTheme="minorHAnsi" w:cstheme="minorHAnsi"/>
          <w:color w:val="000000"/>
          <w:szCs w:val="22"/>
          <w:lang w:val="en-CA"/>
        </w:rPr>
      </w:pPr>
      <w:r w:rsidRPr="0020175B">
        <w:rPr>
          <w:rFonts w:asciiTheme="minorHAnsi" w:hAnsiTheme="minorHAnsi" w:cstheme="minorHAnsi"/>
          <w:color w:val="000000"/>
          <w:lang w:val="en-CA"/>
        </w:rPr>
        <w:t>commits</w:t>
      </w:r>
      <w:r w:rsidR="002A0850" w:rsidRPr="0020175B">
        <w:rPr>
          <w:rFonts w:asciiTheme="minorHAnsi" w:hAnsiTheme="minorHAnsi" w:cstheme="minorHAnsi"/>
          <w:color w:val="000000"/>
          <w:lang w:val="en-CA"/>
        </w:rPr>
        <w:t xml:space="preserve"> to provide the researcher with the conditions required for the execution of the </w:t>
      </w:r>
      <w:r w:rsidRPr="0020175B">
        <w:rPr>
          <w:rFonts w:asciiTheme="minorHAnsi" w:hAnsiTheme="minorHAnsi" w:cstheme="minorHAnsi"/>
          <w:color w:val="000000"/>
          <w:lang w:val="en-CA"/>
        </w:rPr>
        <w:t xml:space="preserve">project </w:t>
      </w:r>
      <w:r w:rsidR="002A0850" w:rsidRPr="0020175B">
        <w:rPr>
          <w:rFonts w:asciiTheme="minorHAnsi" w:hAnsiTheme="minorHAnsi" w:cstheme="minorHAnsi"/>
          <w:color w:val="000000"/>
          <w:lang w:val="en-CA"/>
        </w:rPr>
        <w:t>program,</w:t>
      </w:r>
    </w:p>
    <w:p w14:paraId="6BA7EF94" w14:textId="3B1B75B0" w:rsidR="002A0850" w:rsidRPr="0020175B" w:rsidRDefault="002A0850" w:rsidP="006525AF">
      <w:pPr>
        <w:numPr>
          <w:ilvl w:val="0"/>
          <w:numId w:val="10"/>
        </w:numPr>
        <w:tabs>
          <w:tab w:val="left" w:pos="350"/>
        </w:tabs>
        <w:snapToGrid w:val="0"/>
        <w:spacing w:before="102" w:after="40"/>
        <w:jc w:val="both"/>
        <w:rPr>
          <w:rFonts w:asciiTheme="minorHAnsi" w:hAnsiTheme="minorHAnsi" w:cstheme="minorHAnsi"/>
          <w:szCs w:val="22"/>
          <w:lang w:val="en-CA"/>
        </w:rPr>
      </w:pPr>
      <w:r w:rsidRPr="0020175B">
        <w:rPr>
          <w:rFonts w:asciiTheme="minorHAnsi" w:hAnsiTheme="minorHAnsi" w:cstheme="minorHAnsi"/>
          <w:color w:val="000000"/>
          <w:szCs w:val="22"/>
          <w:lang w:val="en-CA"/>
        </w:rPr>
        <w:t xml:space="preserve">declares that all information provided in this form </w:t>
      </w:r>
      <w:r w:rsidR="00AF2F37" w:rsidRPr="0020175B">
        <w:rPr>
          <w:rFonts w:asciiTheme="minorHAnsi" w:hAnsiTheme="minorHAnsi" w:cstheme="minorHAnsi"/>
          <w:color w:val="000000"/>
          <w:lang w:val="en-CA"/>
        </w:rPr>
        <w:t>(including attached a</w:t>
      </w:r>
      <w:r w:rsidR="00C939CC" w:rsidRPr="0020175B">
        <w:rPr>
          <w:rFonts w:asciiTheme="minorHAnsi" w:hAnsiTheme="minorHAnsi" w:cstheme="minorHAnsi"/>
          <w:color w:val="000000"/>
          <w:lang w:val="en-CA"/>
        </w:rPr>
        <w:t>ppendice</w:t>
      </w:r>
      <w:r w:rsidR="00AF2F37" w:rsidRPr="0020175B">
        <w:rPr>
          <w:rFonts w:asciiTheme="minorHAnsi" w:hAnsiTheme="minorHAnsi" w:cstheme="minorHAnsi"/>
          <w:color w:val="000000"/>
          <w:lang w:val="en-CA"/>
        </w:rPr>
        <w:t xml:space="preserve">s) </w:t>
      </w:r>
      <w:r w:rsidRPr="0020175B">
        <w:rPr>
          <w:rFonts w:asciiTheme="minorHAnsi" w:hAnsiTheme="minorHAnsi" w:cstheme="minorHAnsi"/>
          <w:color w:val="000000"/>
          <w:szCs w:val="22"/>
          <w:lang w:val="en-CA"/>
        </w:rPr>
        <w:t>is complete and correct.</w:t>
      </w:r>
    </w:p>
    <w:p w14:paraId="249EFFB2" w14:textId="77777777" w:rsidR="002A0850" w:rsidRPr="0020175B" w:rsidRDefault="002A0850" w:rsidP="002A0850">
      <w:pPr>
        <w:tabs>
          <w:tab w:val="left" w:pos="1843"/>
          <w:tab w:val="left" w:pos="1985"/>
        </w:tabs>
        <w:spacing w:before="160" w:after="100"/>
        <w:rPr>
          <w:rFonts w:asciiTheme="minorHAnsi" w:hAnsiTheme="minorHAnsi" w:cstheme="minorHAnsi"/>
          <w:szCs w:val="22"/>
          <w:lang w:val="en-CA"/>
        </w:rPr>
      </w:pPr>
    </w:p>
    <w:p w14:paraId="02C41E1E" w14:textId="5A6BDF9C" w:rsidR="002A0850" w:rsidRPr="0020175B" w:rsidRDefault="002A0850" w:rsidP="002A0850">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Name:</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r w:rsidRPr="0020175B">
        <w:rPr>
          <w:rFonts w:asciiTheme="minorHAnsi" w:hAnsiTheme="minorHAnsi" w:cstheme="minorHAnsi"/>
          <w:szCs w:val="22"/>
          <w:lang w:val="en-CA"/>
        </w:rPr>
        <w:tab/>
      </w:r>
      <w:r w:rsidR="00BB3CA2" w:rsidRPr="0020175B">
        <w:rPr>
          <w:rFonts w:asciiTheme="minorHAnsi" w:hAnsiTheme="minorHAnsi" w:cstheme="minorHAnsi"/>
          <w:szCs w:val="22"/>
          <w:lang w:val="en-CA"/>
        </w:rPr>
        <w:t>Date: ...................................................</w:t>
      </w:r>
    </w:p>
    <w:p w14:paraId="38C41F32" w14:textId="62D173E2" w:rsidR="002A0850" w:rsidRPr="0020175B" w:rsidRDefault="002A0850" w:rsidP="002A0850">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Signature:</w:t>
      </w:r>
    </w:p>
    <w:p w14:paraId="18BBA32E" w14:textId="77777777" w:rsidR="002A0850" w:rsidRPr="0020175B" w:rsidRDefault="002A0850">
      <w:pPr>
        <w:tabs>
          <w:tab w:val="left" w:pos="1843"/>
          <w:tab w:val="left" w:pos="1985"/>
        </w:tabs>
        <w:spacing w:before="160" w:after="100"/>
        <w:rPr>
          <w:rFonts w:ascii="Times New Roman" w:hAnsi="Times New Roman" w:cs="Times New Roman"/>
          <w:szCs w:val="22"/>
          <w:lang w:val="en-CA"/>
        </w:rPr>
      </w:pPr>
    </w:p>
    <w:p w14:paraId="1B4C2707" w14:textId="77777777" w:rsidR="00DB72A4" w:rsidRPr="0020175B" w:rsidRDefault="00DB72A4">
      <w:pPr>
        <w:rPr>
          <w:rFonts w:ascii="Times New Roman" w:hAnsi="Times New Roman" w:cs="Times New Roman"/>
          <w:szCs w:val="22"/>
          <w:lang w:val="en-CA"/>
        </w:rPr>
      </w:pPr>
    </w:p>
    <w:tbl>
      <w:tblPr>
        <w:tblW w:w="0" w:type="auto"/>
        <w:tblInd w:w="-184" w:type="dxa"/>
        <w:tblLayout w:type="fixed"/>
        <w:tblLook w:val="0000" w:firstRow="0" w:lastRow="0" w:firstColumn="0" w:lastColumn="0" w:noHBand="0" w:noVBand="0"/>
      </w:tblPr>
      <w:tblGrid>
        <w:gridCol w:w="10250"/>
      </w:tblGrid>
      <w:tr w:rsidR="00DB72A4" w:rsidRPr="00286898" w14:paraId="76FD6BF1"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7CFB91C" w14:textId="77777777" w:rsidR="00DB72A4" w:rsidRPr="0020175B" w:rsidRDefault="00DB72A4" w:rsidP="0060003C">
            <w:pPr>
              <w:pStyle w:val="Titre2"/>
              <w:rPr>
                <w:lang w:val="en-CA"/>
              </w:rPr>
            </w:pPr>
            <w:bookmarkStart w:id="943" w:name="__RefHeading__1108_296410584"/>
            <w:bookmarkStart w:id="944" w:name="__RefHeading__1111_1338712634"/>
            <w:bookmarkStart w:id="945" w:name="__RefHeading__1033_940877344"/>
            <w:bookmarkStart w:id="946" w:name="__RefHeading__8437_1378622865"/>
            <w:bookmarkStart w:id="947" w:name="__RefHeading__3028_1378622865"/>
            <w:bookmarkStart w:id="948" w:name="__RefHeading__925_1622893258"/>
            <w:bookmarkStart w:id="949" w:name="__RefHeading__917_746942823"/>
            <w:bookmarkStart w:id="950" w:name="__RefHeading__866_2068346959"/>
            <w:bookmarkStart w:id="951" w:name="__RefHeading__11927_2070677050"/>
            <w:bookmarkStart w:id="952" w:name="__RefHeading__900_840197702"/>
            <w:bookmarkStart w:id="953" w:name="__RefHeading__14602_313356584"/>
            <w:bookmarkStart w:id="954" w:name="__RefHeading__12940_313356584"/>
            <w:bookmarkStart w:id="955" w:name="__RefHeading__11390_313356584"/>
            <w:bookmarkStart w:id="956" w:name="__RefHeading__9952_313356584"/>
            <w:bookmarkStart w:id="957" w:name="__RefHeading__8097_313356584"/>
            <w:bookmarkStart w:id="958" w:name="__RefHeading__581_1973456737"/>
            <w:bookmarkStart w:id="959" w:name="__RefHeading__503_1462091452"/>
            <w:bookmarkStart w:id="960" w:name="__RefHeading__3718_2137508071"/>
            <w:bookmarkStart w:id="961" w:name="__RefHeading__3183_1488078753"/>
            <w:bookmarkStart w:id="962" w:name="__RefHeading__1830_1744149599"/>
            <w:bookmarkStart w:id="963" w:name="__RefHeading__381_1037130382"/>
            <w:bookmarkStart w:id="964" w:name="__RefHeading__321_528634967"/>
            <w:bookmarkStart w:id="965" w:name="__RefHeading__612_1616996356"/>
            <w:bookmarkStart w:id="966" w:name="__RefHeading__346_14031691751"/>
            <w:bookmarkStart w:id="967" w:name="__RefHeading__7992_11804815121"/>
            <w:bookmarkStart w:id="968" w:name="__RefHeading__293_16526885621"/>
            <w:bookmarkStart w:id="969" w:name="__RefHeading__4775_6388855211"/>
            <w:bookmarkStart w:id="970" w:name="__RefHeading__4897_6388855211"/>
            <w:bookmarkStart w:id="971" w:name="__RefHeading__205_10690272051"/>
            <w:bookmarkStart w:id="972" w:name="__RefHeading__34630_11804815121"/>
            <w:bookmarkStart w:id="973" w:name="__RefHeading__231_1207516483"/>
            <w:bookmarkStart w:id="974" w:name="__RefHeading__707_1724803592"/>
            <w:bookmarkStart w:id="975" w:name="__RefHeading__1353_528634967"/>
            <w:bookmarkStart w:id="976" w:name="__RefHeading__348_742086832"/>
            <w:bookmarkStart w:id="977" w:name="__RefHeading__917_890753680"/>
            <w:bookmarkStart w:id="978" w:name="__RefHeading__2669_2137508071"/>
            <w:bookmarkStart w:id="979" w:name="__RefHeading__478_2099186206"/>
            <w:bookmarkStart w:id="980" w:name="__RefHeading__529_361555741"/>
            <w:bookmarkStart w:id="981" w:name="__RefHeading__2835_1973456737"/>
            <w:bookmarkStart w:id="982" w:name="__RefHeading__9275_313356584"/>
            <w:bookmarkStart w:id="983" w:name="__RefHeading__10657_313356584"/>
            <w:bookmarkStart w:id="984" w:name="__RefHeading__12151_313356584"/>
            <w:bookmarkStart w:id="985" w:name="__RefHeading__13757_313356584"/>
            <w:bookmarkStart w:id="986" w:name="__RefHeading__15475_313356584"/>
            <w:bookmarkStart w:id="987" w:name="__RefHeading__2273_840197702"/>
            <w:bookmarkStart w:id="988" w:name="__RefHeading__843_1655144338"/>
            <w:bookmarkStart w:id="989" w:name="__RefHeading__889_51179467"/>
            <w:bookmarkStart w:id="990" w:name="__RefHeading__941_1950444858"/>
            <w:bookmarkStart w:id="991" w:name="__RefHeading__1603_194657520"/>
            <w:bookmarkStart w:id="992" w:name="__RefHeading__5365_1378622865"/>
            <w:bookmarkStart w:id="993" w:name="__RefHeading__10459_1378622865"/>
            <w:bookmarkStart w:id="994" w:name="__RefHeading__2526_1354280005"/>
            <w:bookmarkStart w:id="995" w:name="__RefHeading__1150_887083246"/>
            <w:bookmarkStart w:id="996" w:name="__RefHeading__2196_29641058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20175B">
              <w:rPr>
                <w:rFonts w:eastAsia="Times New Roman"/>
                <w:bCs/>
                <w:lang w:val="en-CA"/>
              </w:rPr>
              <w:t xml:space="preserve"> </w:t>
            </w:r>
            <w:bookmarkStart w:id="997" w:name="_Toc862527"/>
            <w:bookmarkStart w:id="998" w:name="_Toc177127294"/>
            <w:r w:rsidRPr="0020175B">
              <w:rPr>
                <w:lang w:val="en-CA"/>
              </w:rPr>
              <w:t>SIGNATURE AND DECLARATION OF THE PARTNER ENTITY</w:t>
            </w:r>
            <w:bookmarkEnd w:id="997"/>
            <w:bookmarkEnd w:id="998"/>
          </w:p>
        </w:tc>
      </w:tr>
    </w:tbl>
    <w:p w14:paraId="7322F7A8" w14:textId="77777777" w:rsidR="00DB72A4" w:rsidRPr="0020175B" w:rsidRDefault="0060003C">
      <w:pPr>
        <w:tabs>
          <w:tab w:val="left" w:pos="1893"/>
          <w:tab w:val="left" w:pos="2035"/>
        </w:tabs>
        <w:snapToGrid w:val="0"/>
        <w:spacing w:before="100" w:after="40"/>
        <w:ind w:left="50" w:right="5"/>
        <w:rPr>
          <w:rFonts w:asciiTheme="minorHAnsi" w:eastAsia="Times New Roman" w:hAnsiTheme="minorHAnsi" w:cstheme="minorHAnsi"/>
          <w:color w:val="000080"/>
          <w:lang w:val="en-CA"/>
        </w:rPr>
      </w:pPr>
      <w:r w:rsidRPr="0020175B">
        <w:rPr>
          <w:rFonts w:asciiTheme="minorHAnsi" w:hAnsiTheme="minorHAnsi" w:cstheme="minorHAnsi"/>
          <w:lang w:val="en-CA"/>
        </w:rPr>
        <w:t>The Project Partner Entity, represented by:</w:t>
      </w:r>
    </w:p>
    <w:p w14:paraId="1F83D2A8" w14:textId="77777777" w:rsidR="00DB72A4" w:rsidRPr="0020175B" w:rsidRDefault="00DB72A4">
      <w:pPr>
        <w:tabs>
          <w:tab w:val="left" w:pos="1843"/>
          <w:tab w:val="left" w:pos="1985"/>
        </w:tabs>
        <w:spacing w:before="102" w:after="40"/>
        <w:rPr>
          <w:rFonts w:asciiTheme="minorHAnsi" w:hAnsiTheme="minorHAnsi" w:cstheme="minorHAnsi"/>
          <w:i/>
          <w:iCs/>
          <w:sz w:val="20"/>
          <w:szCs w:val="20"/>
          <w:lang w:val="en-CA"/>
        </w:rPr>
      </w:pPr>
      <w:r w:rsidRPr="0020175B">
        <w:rPr>
          <w:rFonts w:asciiTheme="minorHAnsi" w:eastAsia="Times New Roman" w:hAnsiTheme="minorHAnsi" w:cstheme="minorHAnsi"/>
          <w:lang w:val="en-CA"/>
        </w:rPr>
        <w:t>…………………………………………………………………………………………………………</w:t>
      </w:r>
    </w:p>
    <w:p w14:paraId="1F353CCB" w14:textId="409FE1BD" w:rsidR="00DB72A4" w:rsidRPr="0020175B" w:rsidRDefault="00DB72A4">
      <w:pPr>
        <w:tabs>
          <w:tab w:val="left" w:pos="1893"/>
          <w:tab w:val="left" w:pos="2035"/>
        </w:tabs>
        <w:snapToGrid w:val="0"/>
        <w:spacing w:after="170"/>
        <w:ind w:left="50" w:right="5"/>
        <w:rPr>
          <w:rFonts w:asciiTheme="minorHAnsi" w:hAnsiTheme="minorHAnsi" w:cstheme="minorHAnsi"/>
          <w:lang w:val="en-CA"/>
        </w:rPr>
      </w:pPr>
      <w:r w:rsidRPr="0020175B">
        <w:rPr>
          <w:rFonts w:asciiTheme="minorHAnsi" w:hAnsiTheme="minorHAnsi" w:cstheme="minorHAnsi"/>
          <w:i/>
          <w:iCs/>
          <w:color w:val="808080"/>
          <w:sz w:val="20"/>
          <w:szCs w:val="20"/>
          <w:lang w:val="en-CA"/>
        </w:rPr>
        <w:t xml:space="preserve">(person </w:t>
      </w:r>
      <w:r w:rsidR="00C939CC" w:rsidRPr="0020175B">
        <w:rPr>
          <w:rFonts w:asciiTheme="minorHAnsi" w:hAnsiTheme="minorHAnsi" w:cstheme="minorHAnsi"/>
          <w:i/>
          <w:iCs/>
          <w:color w:val="808080"/>
          <w:sz w:val="20"/>
          <w:szCs w:val="20"/>
          <w:lang w:val="en-CA"/>
        </w:rPr>
        <w:t xml:space="preserve">legally </w:t>
      </w:r>
      <w:r w:rsidRPr="0020175B">
        <w:rPr>
          <w:rFonts w:asciiTheme="minorHAnsi" w:hAnsiTheme="minorHAnsi" w:cstheme="minorHAnsi"/>
          <w:i/>
          <w:iCs/>
          <w:color w:val="808080"/>
          <w:sz w:val="20"/>
          <w:szCs w:val="20"/>
          <w:lang w:val="en-CA"/>
        </w:rPr>
        <w:t>authori</w:t>
      </w:r>
      <w:r w:rsidR="00EA0A6D">
        <w:rPr>
          <w:rFonts w:asciiTheme="minorHAnsi" w:hAnsiTheme="minorHAnsi" w:cstheme="minorHAnsi"/>
          <w:i/>
          <w:iCs/>
          <w:color w:val="808080"/>
          <w:sz w:val="20"/>
          <w:szCs w:val="20"/>
          <w:lang w:val="en-CA"/>
        </w:rPr>
        <w:t>z</w:t>
      </w:r>
      <w:r w:rsidRPr="0020175B">
        <w:rPr>
          <w:rFonts w:asciiTheme="minorHAnsi" w:hAnsiTheme="minorHAnsi" w:cstheme="minorHAnsi"/>
          <w:i/>
          <w:iCs/>
          <w:color w:val="808080"/>
          <w:sz w:val="20"/>
          <w:szCs w:val="20"/>
          <w:lang w:val="en-CA"/>
        </w:rPr>
        <w:t>ed to bind the partner entity: CEO, etc.)</w:t>
      </w:r>
    </w:p>
    <w:p w14:paraId="5869EF57" w14:textId="44527A89" w:rsidR="00DB72A4" w:rsidRPr="0020175B" w:rsidRDefault="00DB72A4" w:rsidP="006525AF">
      <w:pPr>
        <w:numPr>
          <w:ilvl w:val="0"/>
          <w:numId w:val="16"/>
        </w:numPr>
        <w:tabs>
          <w:tab w:val="left" w:pos="1843"/>
          <w:tab w:val="left" w:pos="1985"/>
        </w:tabs>
        <w:spacing w:before="62" w:after="40"/>
        <w:rPr>
          <w:rFonts w:asciiTheme="minorHAnsi" w:hAnsiTheme="minorHAnsi" w:cstheme="minorHAnsi"/>
          <w:lang w:val="en-CA"/>
        </w:rPr>
      </w:pPr>
      <w:r w:rsidRPr="0020175B">
        <w:rPr>
          <w:rFonts w:asciiTheme="minorHAnsi" w:hAnsiTheme="minorHAnsi" w:cstheme="minorHAnsi"/>
          <w:lang w:val="en-CA"/>
        </w:rPr>
        <w:t xml:space="preserve">declares that </w:t>
      </w:r>
      <w:r w:rsidR="00C939CC" w:rsidRPr="0020175B">
        <w:rPr>
          <w:rFonts w:asciiTheme="minorHAnsi" w:hAnsiTheme="minorHAnsi" w:cstheme="minorHAnsi"/>
          <w:lang w:val="en-CA"/>
        </w:rPr>
        <w:t>he/she</w:t>
      </w:r>
      <w:r w:rsidRPr="0020175B">
        <w:rPr>
          <w:rFonts w:asciiTheme="minorHAnsi" w:hAnsiTheme="minorHAnsi" w:cstheme="minorHAnsi"/>
          <w:lang w:val="en-CA"/>
        </w:rPr>
        <w:t xml:space="preserve"> has read the rules </w:t>
      </w:r>
      <w:r w:rsidR="009753BE" w:rsidRPr="0020175B">
        <w:rPr>
          <w:rFonts w:asciiTheme="minorHAnsi" w:hAnsiTheme="minorHAnsi" w:cstheme="minorHAnsi"/>
          <w:color w:val="000000"/>
          <w:szCs w:val="22"/>
          <w:lang w:val="en-CA"/>
        </w:rPr>
        <w:t xml:space="preserve">of the </w:t>
      </w:r>
      <w:r w:rsidR="009753BE" w:rsidRPr="0020175B">
        <w:rPr>
          <w:rFonts w:asciiTheme="minorHAnsi" w:hAnsiTheme="minorHAnsi" w:cstheme="minorHAnsi"/>
          <w:i/>
          <w:iCs/>
          <w:color w:val="000000"/>
          <w:szCs w:val="22"/>
          <w:lang w:val="en-CA"/>
        </w:rPr>
        <w:t>Applied PhD</w:t>
      </w:r>
      <w:r w:rsidR="009753BE" w:rsidRPr="0020175B">
        <w:rPr>
          <w:rFonts w:asciiTheme="minorHAnsi" w:hAnsiTheme="minorHAnsi" w:cstheme="minorHAnsi"/>
          <w:color w:val="000000"/>
          <w:szCs w:val="22"/>
          <w:lang w:val="en-CA"/>
        </w:rPr>
        <w:t xml:space="preserve"> program </w:t>
      </w:r>
      <w:r w:rsidRPr="0020175B">
        <w:rPr>
          <w:rFonts w:asciiTheme="minorHAnsi" w:hAnsiTheme="minorHAnsi" w:cstheme="minorHAnsi"/>
          <w:lang w:val="en-CA"/>
        </w:rPr>
        <w:t xml:space="preserve">and </w:t>
      </w:r>
      <w:r w:rsidR="00C939CC" w:rsidRPr="0020175B">
        <w:rPr>
          <w:rFonts w:asciiTheme="minorHAnsi" w:hAnsiTheme="minorHAnsi" w:cstheme="minorHAnsi"/>
          <w:lang w:val="en-CA"/>
        </w:rPr>
        <w:t>commits</w:t>
      </w:r>
      <w:r w:rsidRPr="0020175B">
        <w:rPr>
          <w:rFonts w:asciiTheme="minorHAnsi" w:hAnsiTheme="minorHAnsi" w:cstheme="minorHAnsi"/>
          <w:lang w:val="en-CA"/>
        </w:rPr>
        <w:t xml:space="preserve"> to comply with them,</w:t>
      </w:r>
    </w:p>
    <w:p w14:paraId="730FD443" w14:textId="7A636E4B" w:rsidR="00DB72A4" w:rsidRPr="0020175B" w:rsidRDefault="00C939CC" w:rsidP="006525AF">
      <w:pPr>
        <w:numPr>
          <w:ilvl w:val="0"/>
          <w:numId w:val="16"/>
        </w:numPr>
        <w:tabs>
          <w:tab w:val="left" w:pos="2208"/>
          <w:tab w:val="left" w:pos="2350"/>
        </w:tabs>
        <w:spacing w:before="62" w:after="40"/>
        <w:rPr>
          <w:rFonts w:asciiTheme="minorHAnsi" w:hAnsiTheme="minorHAnsi" w:cstheme="minorHAnsi"/>
          <w:lang w:val="en-CA"/>
        </w:rPr>
      </w:pPr>
      <w:r w:rsidRPr="0020175B">
        <w:rPr>
          <w:rFonts w:asciiTheme="minorHAnsi" w:hAnsiTheme="minorHAnsi" w:cstheme="minorHAnsi"/>
          <w:lang w:val="en-CA"/>
        </w:rPr>
        <w:t>commit</w:t>
      </w:r>
      <w:r w:rsidR="00DB72A4" w:rsidRPr="0020175B">
        <w:rPr>
          <w:rFonts w:asciiTheme="minorHAnsi" w:hAnsiTheme="minorHAnsi" w:cstheme="minorHAnsi"/>
          <w:lang w:val="en-CA"/>
        </w:rPr>
        <w:t xml:space="preserve">s to provide the researcher with the conditions required for the execution of the </w:t>
      </w:r>
      <w:r w:rsidRPr="0020175B">
        <w:rPr>
          <w:rFonts w:asciiTheme="minorHAnsi" w:hAnsiTheme="minorHAnsi" w:cstheme="minorHAnsi"/>
          <w:lang w:val="en-CA"/>
        </w:rPr>
        <w:t xml:space="preserve">project </w:t>
      </w:r>
      <w:r w:rsidR="00DB72A4" w:rsidRPr="0020175B">
        <w:rPr>
          <w:rFonts w:asciiTheme="minorHAnsi" w:hAnsiTheme="minorHAnsi" w:cstheme="minorHAnsi"/>
          <w:lang w:val="en-CA"/>
        </w:rPr>
        <w:t>program,</w:t>
      </w:r>
    </w:p>
    <w:p w14:paraId="414F119D" w14:textId="2FD6D53E" w:rsidR="005A582C" w:rsidRPr="0020175B" w:rsidRDefault="005A582C" w:rsidP="006525AF">
      <w:pPr>
        <w:numPr>
          <w:ilvl w:val="0"/>
          <w:numId w:val="16"/>
        </w:numPr>
        <w:tabs>
          <w:tab w:val="left" w:pos="2208"/>
          <w:tab w:val="left" w:pos="2350"/>
        </w:tabs>
        <w:spacing w:before="62" w:after="40"/>
        <w:rPr>
          <w:rFonts w:asciiTheme="minorHAnsi" w:hAnsiTheme="minorHAnsi" w:cstheme="minorHAnsi"/>
          <w:lang w:val="en-CA"/>
        </w:rPr>
      </w:pPr>
      <w:r w:rsidRPr="0020175B">
        <w:rPr>
          <w:rFonts w:asciiTheme="minorHAnsi" w:hAnsiTheme="minorHAnsi" w:cstheme="minorHAnsi"/>
          <w:lang w:val="en-CA"/>
        </w:rPr>
        <w:t xml:space="preserve">declares </w:t>
      </w:r>
      <w:r w:rsidR="00C939CC" w:rsidRPr="0020175B">
        <w:rPr>
          <w:rFonts w:asciiTheme="minorHAnsi" w:hAnsiTheme="minorHAnsi" w:cstheme="minorHAnsi"/>
          <w:lang w:val="en-CA"/>
        </w:rPr>
        <w:t xml:space="preserve">that </w:t>
      </w:r>
      <w:r w:rsidRPr="0020175B">
        <w:rPr>
          <w:rFonts w:asciiTheme="minorHAnsi" w:hAnsiTheme="minorHAnsi" w:cstheme="minorHAnsi"/>
          <w:lang w:val="en-CA"/>
        </w:rPr>
        <w:t xml:space="preserve">the partner entity </w:t>
      </w:r>
      <w:r w:rsidR="00C939CC" w:rsidRPr="0020175B">
        <w:rPr>
          <w:rFonts w:asciiTheme="minorHAnsi" w:hAnsiTheme="minorHAnsi" w:cstheme="minorHAnsi"/>
          <w:lang w:val="en-CA"/>
        </w:rPr>
        <w:t xml:space="preserve">is </w:t>
      </w:r>
      <w:r w:rsidRPr="0020175B">
        <w:rPr>
          <w:rFonts w:asciiTheme="minorHAnsi" w:hAnsiTheme="minorHAnsi" w:cstheme="minorHAnsi"/>
          <w:lang w:val="en-CA"/>
        </w:rPr>
        <w:t xml:space="preserve">independent </w:t>
      </w:r>
      <w:r w:rsidR="00C939CC" w:rsidRPr="0020175B">
        <w:rPr>
          <w:rFonts w:asciiTheme="minorHAnsi" w:hAnsiTheme="minorHAnsi" w:cstheme="minorHAnsi"/>
          <w:lang w:val="en-CA"/>
        </w:rPr>
        <w:t>from</w:t>
      </w:r>
      <w:r w:rsidRPr="0020175B">
        <w:rPr>
          <w:rFonts w:asciiTheme="minorHAnsi" w:hAnsiTheme="minorHAnsi" w:cstheme="minorHAnsi"/>
          <w:lang w:val="en-CA"/>
        </w:rPr>
        <w:t xml:space="preserve"> the research </w:t>
      </w:r>
      <w:r w:rsidR="00787C1A" w:rsidRPr="0020175B">
        <w:rPr>
          <w:rFonts w:asciiTheme="minorHAnsi" w:hAnsiTheme="minorHAnsi" w:cstheme="minorHAnsi"/>
          <w:lang w:val="en-CA"/>
        </w:rPr>
        <w:t>organisation</w:t>
      </w:r>
    </w:p>
    <w:p w14:paraId="41FDC1AB" w14:textId="77777777" w:rsidR="0017741A" w:rsidRPr="0020175B" w:rsidRDefault="00DB72A4" w:rsidP="0017741A">
      <w:pPr>
        <w:numPr>
          <w:ilvl w:val="0"/>
          <w:numId w:val="16"/>
        </w:numPr>
        <w:tabs>
          <w:tab w:val="left" w:pos="2208"/>
          <w:tab w:val="left" w:pos="2350"/>
        </w:tabs>
        <w:spacing w:before="62" w:after="40"/>
        <w:rPr>
          <w:rFonts w:asciiTheme="minorHAnsi" w:hAnsiTheme="minorHAnsi" w:cstheme="minorHAnsi"/>
          <w:color w:val="000000"/>
          <w:szCs w:val="22"/>
          <w:lang w:val="en-CA"/>
        </w:rPr>
      </w:pPr>
      <w:r w:rsidRPr="0020175B">
        <w:rPr>
          <w:rFonts w:asciiTheme="minorHAnsi" w:hAnsiTheme="minorHAnsi" w:cstheme="minorHAnsi"/>
          <w:lang w:val="en-CA"/>
        </w:rPr>
        <w:t xml:space="preserve">declares that all information provided in this form </w:t>
      </w:r>
      <w:r w:rsidR="003D37A6" w:rsidRPr="0020175B">
        <w:rPr>
          <w:rFonts w:asciiTheme="minorHAnsi" w:hAnsiTheme="minorHAnsi" w:cstheme="minorHAnsi"/>
          <w:color w:val="000000"/>
          <w:lang w:val="en-CA"/>
        </w:rPr>
        <w:t>(including attached a</w:t>
      </w:r>
      <w:r w:rsidR="00C939CC" w:rsidRPr="0020175B">
        <w:rPr>
          <w:rFonts w:asciiTheme="minorHAnsi" w:hAnsiTheme="minorHAnsi" w:cstheme="minorHAnsi"/>
          <w:color w:val="000000"/>
          <w:lang w:val="en-CA"/>
        </w:rPr>
        <w:t>ppendices</w:t>
      </w:r>
      <w:r w:rsidR="003D37A6" w:rsidRPr="0020175B">
        <w:rPr>
          <w:rFonts w:asciiTheme="minorHAnsi" w:hAnsiTheme="minorHAnsi" w:cstheme="minorHAnsi"/>
          <w:color w:val="000000"/>
          <w:lang w:val="en-CA"/>
        </w:rPr>
        <w:t xml:space="preserve">) </w:t>
      </w:r>
      <w:r w:rsidRPr="0020175B">
        <w:rPr>
          <w:rFonts w:asciiTheme="minorHAnsi" w:hAnsiTheme="minorHAnsi" w:cstheme="minorHAnsi"/>
          <w:lang w:val="en-CA"/>
        </w:rPr>
        <w:t>is complete and correct.</w:t>
      </w:r>
    </w:p>
    <w:p w14:paraId="506E44C6" w14:textId="4C465A29" w:rsidR="00107EE6" w:rsidRPr="0020175B" w:rsidRDefault="0017741A" w:rsidP="0017741A">
      <w:pPr>
        <w:numPr>
          <w:ilvl w:val="0"/>
          <w:numId w:val="16"/>
        </w:numPr>
        <w:tabs>
          <w:tab w:val="left" w:pos="2208"/>
          <w:tab w:val="left" w:pos="2350"/>
        </w:tabs>
        <w:spacing w:before="62" w:after="40"/>
        <w:rPr>
          <w:rFonts w:asciiTheme="minorHAnsi" w:hAnsiTheme="minorHAnsi" w:cstheme="minorHAnsi"/>
          <w:color w:val="000000"/>
          <w:szCs w:val="22"/>
          <w:lang w:val="en-CA"/>
        </w:rPr>
      </w:pPr>
      <w:r w:rsidRPr="0020175B">
        <w:rPr>
          <w:rFonts w:cs="Calibri"/>
          <w:lang w:val="en-CA"/>
        </w:rPr>
        <w:t xml:space="preserve">declares under oath that the Partner Entity complies with environmental, social, and labor law obligations and will remain compliant throughout the duration of the project. </w:t>
      </w:r>
    </w:p>
    <w:p w14:paraId="349F8C87" w14:textId="77777777" w:rsidR="00DB72A4" w:rsidRPr="0020175B" w:rsidRDefault="00DB72A4">
      <w:pPr>
        <w:tabs>
          <w:tab w:val="left" w:pos="1843"/>
          <w:tab w:val="left" w:pos="1985"/>
        </w:tabs>
        <w:spacing w:before="100" w:after="40"/>
        <w:rPr>
          <w:rFonts w:asciiTheme="minorHAnsi" w:hAnsiTheme="minorHAnsi" w:cstheme="minorHAnsi"/>
          <w:color w:val="000000"/>
          <w:szCs w:val="22"/>
          <w:lang w:val="en-CA"/>
        </w:rPr>
      </w:pPr>
    </w:p>
    <w:p w14:paraId="67DEF4A0" w14:textId="4F59A9E2" w:rsidR="00DB72A4" w:rsidRPr="0020175B" w:rsidRDefault="00DB72A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Name</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r w:rsidRPr="0020175B">
        <w:rPr>
          <w:rFonts w:asciiTheme="minorHAnsi" w:hAnsiTheme="minorHAnsi" w:cstheme="minorHAnsi"/>
          <w:szCs w:val="22"/>
          <w:lang w:val="en-CA"/>
        </w:rPr>
        <w:tab/>
        <w:t>Date:</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p>
    <w:p w14:paraId="6F5B994E" w14:textId="0BE9747A" w:rsidR="00DB72A4" w:rsidRPr="0020175B" w:rsidRDefault="00DB72A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Function:</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p>
    <w:p w14:paraId="281536DB" w14:textId="77777777" w:rsidR="00DB72A4" w:rsidRPr="0020175B" w:rsidRDefault="00DB72A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Signature:</w:t>
      </w:r>
    </w:p>
    <w:p w14:paraId="50E62A3A" w14:textId="77777777" w:rsidR="00DB72A4" w:rsidRPr="0020175B" w:rsidRDefault="00DB72A4">
      <w:pPr>
        <w:tabs>
          <w:tab w:val="left" w:pos="1843"/>
          <w:tab w:val="left" w:pos="1985"/>
        </w:tabs>
        <w:spacing w:before="160" w:after="100"/>
        <w:rPr>
          <w:rFonts w:ascii="Times New Roman" w:hAnsi="Times New Roman" w:cs="Times New Roman"/>
          <w:szCs w:val="22"/>
          <w:lang w:val="en-CA"/>
        </w:rPr>
      </w:pPr>
    </w:p>
    <w:p w14:paraId="28EED587" w14:textId="77777777" w:rsidR="00DB72A4" w:rsidRPr="0020175B" w:rsidRDefault="00DB72A4">
      <w:pPr>
        <w:autoSpaceDE w:val="0"/>
        <w:spacing w:before="102" w:after="40" w:line="200" w:lineRule="atLeast"/>
        <w:jc w:val="both"/>
        <w:rPr>
          <w:rFonts w:ascii="Times New Roman" w:hAnsi="Times New Roman" w:cs="Times New Roman"/>
          <w:szCs w:val="22"/>
          <w:lang w:val="en-CA"/>
        </w:rPr>
      </w:pPr>
    </w:p>
    <w:p w14:paraId="6D826971" w14:textId="6E4F4035" w:rsidR="00DB72A4" w:rsidRPr="0020175B" w:rsidRDefault="00DB72A4">
      <w:pPr>
        <w:rPr>
          <w:lang w:val="en-CA"/>
        </w:rPr>
      </w:pPr>
    </w:p>
    <w:sectPr w:rsidR="00DB72A4" w:rsidRPr="0020175B">
      <w:type w:val="continuous"/>
      <w:pgSz w:w="11906" w:h="16838"/>
      <w:pgMar w:top="1134" w:right="1134" w:bottom="1212"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1148C" w14:textId="77777777" w:rsidR="00997B28" w:rsidRDefault="00997B28">
      <w:r>
        <w:separator/>
      </w:r>
    </w:p>
  </w:endnote>
  <w:endnote w:type="continuationSeparator" w:id="0">
    <w:p w14:paraId="12495347" w14:textId="77777777" w:rsidR="00997B28" w:rsidRDefault="0099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TimesNewRomanPSMT">
    <w:charset w:val="00"/>
    <w:family w:val="auto"/>
    <w:pitch w:val="default"/>
  </w:font>
  <w:font w:name="Times calibri Roman">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0638A" w14:textId="40083944" w:rsidR="00997B28" w:rsidRPr="0097018D" w:rsidRDefault="00997B28" w:rsidP="006D65DE">
    <w:pPr>
      <w:pStyle w:val="Pieddepage"/>
      <w:tabs>
        <w:tab w:val="left" w:pos="3828"/>
        <w:tab w:val="right" w:pos="9498"/>
      </w:tabs>
      <w:snapToGrid w:val="0"/>
      <w:ind w:left="120" w:right="120"/>
      <w:rPr>
        <w:rFonts w:eastAsia="Verdana" w:cs="Verdana"/>
        <w:bCs/>
        <w:color w:val="365F91"/>
        <w:sz w:val="18"/>
        <w:szCs w:val="18"/>
        <w:lang w:val="en-CA"/>
      </w:rPr>
    </w:pPr>
    <w:r w:rsidRPr="0097018D">
      <w:rPr>
        <w:rFonts w:cs="Calibri"/>
        <w:bCs/>
        <w:color w:val="365F91"/>
        <w:sz w:val="18"/>
        <w:szCs w:val="18"/>
        <w:lang w:val="en-CA"/>
      </w:rPr>
      <w:t>Applied PhD</w:t>
    </w:r>
    <w:r w:rsidRPr="0097018D">
      <w:rPr>
        <w:rFonts w:cs="Calibri"/>
        <w:bCs/>
        <w:color w:val="365F91"/>
        <w:sz w:val="18"/>
        <w:szCs w:val="18"/>
        <w:lang w:val="en-CA"/>
      </w:rPr>
      <w:tab/>
    </w:r>
    <w:r w:rsidR="003B53EE" w:rsidRPr="0097018D">
      <w:rPr>
        <w:rFonts w:cs="Calibri"/>
        <w:bCs/>
        <w:color w:val="365F91"/>
        <w:sz w:val="18"/>
        <w:szCs w:val="18"/>
        <w:lang w:val="en-CA"/>
      </w:rPr>
      <w:t>Funding application</w:t>
    </w:r>
    <w:r w:rsidRPr="0097018D">
      <w:rPr>
        <w:rFonts w:cs="Calibri"/>
        <w:bCs/>
        <w:color w:val="365F91"/>
        <w:sz w:val="18"/>
        <w:szCs w:val="18"/>
        <w:lang w:val="en-CA"/>
      </w:rPr>
      <w:t xml:space="preserve"> </w:t>
    </w:r>
    <w:r w:rsidRPr="0097018D">
      <w:rPr>
        <w:rFonts w:cs="Calibri"/>
        <w:bCs/>
        <w:color w:val="365F91"/>
        <w:sz w:val="18"/>
        <w:szCs w:val="18"/>
        <w:lang w:val="en-CA"/>
      </w:rPr>
      <w:tab/>
    </w:r>
    <w:r w:rsidRPr="0097018D">
      <w:rPr>
        <w:rFonts w:cs="Verdana"/>
        <w:bCs/>
        <w:color w:val="365F91"/>
        <w:sz w:val="18"/>
        <w:szCs w:val="18"/>
        <w:lang w:val="en-CA"/>
      </w:rPr>
      <w:fldChar w:fldCharType="begin"/>
    </w:r>
    <w:r w:rsidRPr="0097018D">
      <w:rPr>
        <w:rFonts w:cs="Verdana"/>
        <w:bCs/>
        <w:color w:val="365F91"/>
        <w:sz w:val="18"/>
        <w:szCs w:val="18"/>
        <w:lang w:val="en-CA"/>
      </w:rPr>
      <w:instrText xml:space="preserve"> PAGE </w:instrText>
    </w:r>
    <w:r w:rsidRPr="0097018D">
      <w:rPr>
        <w:rFonts w:cs="Verdana"/>
        <w:bCs/>
        <w:color w:val="365F91"/>
        <w:sz w:val="18"/>
        <w:szCs w:val="18"/>
        <w:lang w:val="en-CA"/>
      </w:rPr>
      <w:fldChar w:fldCharType="separate"/>
    </w:r>
    <w:r w:rsidRPr="0097018D">
      <w:rPr>
        <w:rFonts w:cs="Verdana"/>
        <w:bCs/>
        <w:noProof/>
        <w:color w:val="365F91"/>
        <w:sz w:val="18"/>
        <w:szCs w:val="18"/>
        <w:lang w:val="en-CA"/>
      </w:rPr>
      <w:t>5</w:t>
    </w:r>
    <w:r w:rsidRPr="0097018D">
      <w:rPr>
        <w:rFonts w:cs="Verdana"/>
        <w:bCs/>
        <w:color w:val="365F91"/>
        <w:sz w:val="18"/>
        <w:szCs w:val="18"/>
        <w:lang w:val="en-CA"/>
      </w:rPr>
      <w:fldChar w:fldCharType="end"/>
    </w:r>
    <w:r w:rsidRPr="0097018D">
      <w:rPr>
        <w:rFonts w:eastAsia="Verdana" w:cs="Calibri"/>
        <w:bCs/>
        <w:color w:val="365F91"/>
        <w:sz w:val="18"/>
        <w:szCs w:val="18"/>
        <w:lang w:val="en-CA"/>
      </w:rPr>
      <w:t>/</w:t>
    </w:r>
    <w:r w:rsidRPr="0097018D">
      <w:rPr>
        <w:rFonts w:eastAsia="Verdana" w:cs="Verdana"/>
        <w:bCs/>
        <w:color w:val="365F91"/>
        <w:sz w:val="18"/>
        <w:szCs w:val="18"/>
        <w:lang w:val="en-CA"/>
      </w:rPr>
      <w:fldChar w:fldCharType="begin"/>
    </w:r>
    <w:r w:rsidRPr="0097018D">
      <w:rPr>
        <w:rFonts w:eastAsia="Verdana" w:cs="Verdana"/>
        <w:bCs/>
        <w:color w:val="365F91"/>
        <w:sz w:val="18"/>
        <w:szCs w:val="18"/>
        <w:lang w:val="en-CA"/>
      </w:rPr>
      <w:instrText xml:space="preserve"> NUMPAGES \*Arabic </w:instrText>
    </w:r>
    <w:r w:rsidRPr="0097018D">
      <w:rPr>
        <w:rFonts w:eastAsia="Verdana" w:cs="Verdana"/>
        <w:bCs/>
        <w:color w:val="365F91"/>
        <w:sz w:val="18"/>
        <w:szCs w:val="18"/>
        <w:lang w:val="en-CA"/>
      </w:rPr>
      <w:fldChar w:fldCharType="separate"/>
    </w:r>
    <w:r w:rsidRPr="0097018D">
      <w:rPr>
        <w:rFonts w:eastAsia="Verdana" w:cs="Verdana"/>
        <w:bCs/>
        <w:noProof/>
        <w:color w:val="365F91"/>
        <w:sz w:val="18"/>
        <w:szCs w:val="18"/>
        <w:lang w:val="en-CA"/>
      </w:rPr>
      <w:t>21</w:t>
    </w:r>
    <w:r w:rsidRPr="0097018D">
      <w:rPr>
        <w:rFonts w:eastAsia="Verdana" w:cs="Verdana"/>
        <w:bCs/>
        <w:color w:val="365F91"/>
        <w:sz w:val="18"/>
        <w:szCs w:val="18"/>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DFCCC" w14:textId="77777777" w:rsidR="00997B28" w:rsidRDefault="00997B28">
      <w:r>
        <w:separator/>
      </w:r>
    </w:p>
  </w:footnote>
  <w:footnote w:type="continuationSeparator" w:id="0">
    <w:p w14:paraId="49DE9884" w14:textId="77777777" w:rsidR="00997B28" w:rsidRDefault="00997B28">
      <w:r>
        <w:continuationSeparator/>
      </w:r>
    </w:p>
  </w:footnote>
  <w:footnote w:id="1">
    <w:p w14:paraId="7C3E9DEF" w14:textId="77777777" w:rsidR="00787C1A" w:rsidRPr="00787C1A" w:rsidRDefault="00787C1A" w:rsidP="00787C1A">
      <w:pPr>
        <w:pStyle w:val="Notedebasdepage"/>
        <w:rPr>
          <w:lang w:val="en-CA"/>
        </w:rPr>
      </w:pPr>
      <w:r>
        <w:rPr>
          <w:rStyle w:val="Appelnotedebasdep"/>
        </w:rPr>
        <w:footnoteRef/>
      </w:r>
      <w:r w:rsidRPr="00787C1A">
        <w:rPr>
          <w:lang w:val="en-CA"/>
        </w:rPr>
        <w:t xml:space="preserve"> </w:t>
      </w:r>
      <w:r w:rsidRPr="00787C1A">
        <w:rPr>
          <w:rFonts w:eastAsia="TimesNewRomanPSMT" w:cs="Calibri"/>
          <w:szCs w:val="22"/>
          <w:lang w:val="en-CA"/>
        </w:rPr>
        <w:t>TTO/KTO: Technology Transfer Office/Expertise.</w:t>
      </w:r>
    </w:p>
  </w:footnote>
  <w:footnote w:id="2">
    <w:p w14:paraId="794336F2" w14:textId="2A46E93A" w:rsidR="003B53EE" w:rsidRPr="008F29DC" w:rsidRDefault="003B53EE" w:rsidP="003B53EE">
      <w:pPr>
        <w:pStyle w:val="Notedebasdepage"/>
        <w:rPr>
          <w:i/>
          <w:sz w:val="16"/>
          <w:szCs w:val="16"/>
        </w:rPr>
      </w:pPr>
      <w:r>
        <w:rPr>
          <w:rStyle w:val="Appelnotedebasdep"/>
          <w:sz w:val="16"/>
          <w:szCs w:val="16"/>
        </w:rPr>
        <w:footnoteRef/>
      </w:r>
      <w:r>
        <w:rPr>
          <w:sz w:val="16"/>
          <w:szCs w:val="16"/>
        </w:rPr>
        <w:t xml:space="preserve"> </w:t>
      </w:r>
      <w:r>
        <w:rPr>
          <w:i/>
          <w:sz w:val="16"/>
          <w:szCs w:val="16"/>
        </w:rPr>
        <w:t>Ordonnance du 27 juillet 2017 visant à promouvoir la recherche, le développement et l'innovation par l'octroi d'aides à finalité non économique en faveur des organisations non marchandes, des organismes de recherche et des entreprises</w:t>
      </w:r>
      <w:r w:rsidR="008F29DC" w:rsidRPr="008F29DC">
        <w:rPr>
          <w:i/>
          <w:sz w:val="16"/>
          <w:szCs w:val="16"/>
        </w:rPr>
        <w:t>, telle que modifiée par l’ordonnance du 4 avril 2024.</w:t>
      </w:r>
    </w:p>
  </w:footnote>
  <w:footnote w:id="3">
    <w:p w14:paraId="229FDDD9" w14:textId="77777777" w:rsidR="003B53EE" w:rsidRDefault="003B53EE" w:rsidP="003B53EE">
      <w:pPr>
        <w:pStyle w:val="Notedebasdepage"/>
        <w:rPr>
          <w:szCs w:val="20"/>
        </w:rPr>
      </w:pPr>
      <w:r>
        <w:rPr>
          <w:rStyle w:val="Appelnotedebasdep"/>
          <w:sz w:val="16"/>
          <w:szCs w:val="16"/>
        </w:rPr>
        <w:footnoteRef/>
      </w:r>
      <w:r>
        <w:rPr>
          <w:sz w:val="16"/>
          <w:szCs w:val="16"/>
        </w:rPr>
        <w:t xml:space="preserve"> </w:t>
      </w:r>
      <w:r>
        <w:rPr>
          <w:i/>
          <w:sz w:val="16"/>
          <w:szCs w:val="16"/>
        </w:rPr>
        <w:t>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§1er .</w:t>
      </w:r>
    </w:p>
  </w:footnote>
  <w:footnote w:id="4">
    <w:p w14:paraId="1B157B22" w14:textId="77777777" w:rsidR="002A17BF" w:rsidRPr="00787C1A" w:rsidRDefault="002A17BF" w:rsidP="002A17BF">
      <w:pPr>
        <w:pStyle w:val="Notedebasdepage"/>
        <w:rPr>
          <w:lang w:val="en-CA"/>
        </w:rPr>
      </w:pPr>
      <w:r>
        <w:rPr>
          <w:rStyle w:val="Appelnotedebasdep"/>
        </w:rPr>
        <w:footnoteRef/>
      </w:r>
      <w:r w:rsidRPr="00787C1A">
        <w:rPr>
          <w:lang w:val="en-CA"/>
        </w:rPr>
        <w:t xml:space="preserve"> Note: The </w:t>
      </w:r>
      <w:r w:rsidRPr="00787C1A">
        <w:rPr>
          <w:rFonts w:cs="Calibri"/>
          <w:lang w:val="en-CA"/>
        </w:rPr>
        <w:t xml:space="preserve">exemplarity criterion is a </w:t>
      </w:r>
      <w:r w:rsidRPr="00787C1A">
        <w:rPr>
          <w:rFonts w:cs="Calibri"/>
          <w:u w:val="single"/>
          <w:lang w:val="en-CA"/>
        </w:rPr>
        <w:t>necessary condition</w:t>
      </w:r>
      <w:r w:rsidRPr="00787C1A">
        <w:rPr>
          <w:rFonts w:cs="Calibri"/>
          <w:lang w:val="en-CA"/>
        </w:rPr>
        <w:t xml:space="preserve"> for the funding of an </w:t>
      </w:r>
      <w:r w:rsidRPr="00787C1A">
        <w:rPr>
          <w:rFonts w:cs="Calibri"/>
          <w:i/>
          <w:iCs/>
          <w:lang w:val="en-CA"/>
        </w:rPr>
        <w:t xml:space="preserve">Applied PHD </w:t>
      </w:r>
      <w:r w:rsidRPr="003D7E4D">
        <w:rPr>
          <w:rFonts w:cs="Calibri"/>
          <w:lang w:val="en-CA"/>
        </w:rPr>
        <w:t>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2E649" w14:textId="2141F291" w:rsidR="00997B28" w:rsidRDefault="00704C92" w:rsidP="004C6637">
    <w:pPr>
      <w:pStyle w:val="En-tte"/>
      <w:tabs>
        <w:tab w:val="clear" w:pos="4536"/>
        <w:tab w:val="clear" w:pos="9072"/>
        <w:tab w:val="left" w:pos="3719"/>
      </w:tabs>
      <w:rPr>
        <w:noProof/>
        <w:lang w:eastAsia="fr-BE"/>
      </w:rPr>
    </w:pPr>
    <w:r w:rsidRPr="00EE336A">
      <w:rPr>
        <w:noProof/>
      </w:rPr>
      <w:drawing>
        <wp:inline distT="0" distB="0" distL="0" distR="0" wp14:anchorId="35D5E487" wp14:editId="756E3DB3">
          <wp:extent cx="1870929" cy="720000"/>
          <wp:effectExtent l="0" t="0" r="0" b="4445"/>
          <wp:docPr id="1945188879" name="Image 1" descr="An image containing Font, Tex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76117715" w14:textId="77777777" w:rsidR="00704C92" w:rsidRDefault="00704C92" w:rsidP="004C6637">
    <w:pPr>
      <w:pStyle w:val="En-tte"/>
      <w:tabs>
        <w:tab w:val="clear" w:pos="4536"/>
        <w:tab w:val="clear" w:pos="9072"/>
        <w:tab w:val="left" w:pos="37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42ED5" w14:textId="327422F1" w:rsidR="008C2D78" w:rsidRDefault="00704C92">
    <w:pPr>
      <w:pStyle w:val="En-tte"/>
    </w:pPr>
    <w:r w:rsidRPr="00EE336A">
      <w:rPr>
        <w:noProof/>
      </w:rPr>
      <w:drawing>
        <wp:inline distT="0" distB="0" distL="0" distR="0" wp14:anchorId="2C6D48D9" wp14:editId="2EE29804">
          <wp:extent cx="1870929" cy="720000"/>
          <wp:effectExtent l="0" t="0" r="0" b="4445"/>
          <wp:docPr id="1719209069" name="Image 1" descr="An image containing Font, Tex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17E73BFF" w14:textId="77777777" w:rsidR="00704C92" w:rsidRDefault="00704C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6CCCC50"/>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rPr>
        <w:rFonts w:ascii="Times New Roman" w:hAnsi="Times New Roman" w:cs="Times New Roman" w:hint="default"/>
        <w:b/>
        <w:i w:val="0"/>
        <w:color w:val="auto"/>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000000"/>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000000"/>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color w:val="00000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1159"/>
        </w:tabs>
        <w:ind w:left="1159" w:hanging="360"/>
      </w:pPr>
      <w:rPr>
        <w:rFonts w:ascii="Symbol" w:hAnsi="Symbol" w:cs="Symbol"/>
        <w:b w:val="0"/>
        <w:bCs w:val="0"/>
        <w:i/>
        <w:iCs/>
        <w:color w:val="000000"/>
        <w:sz w:val="22"/>
        <w:szCs w:val="22"/>
        <w:shd w:val="clear" w:color="auto" w:fill="auto"/>
        <w:lang w:val="en-GB" w:eastAsia="zh-CN" w:bidi="ar-SA"/>
      </w:rPr>
    </w:lvl>
    <w:lvl w:ilvl="1">
      <w:start w:val="1"/>
      <w:numFmt w:val="bullet"/>
      <w:lvlText w:val="◦"/>
      <w:lvlJc w:val="left"/>
      <w:pPr>
        <w:tabs>
          <w:tab w:val="num" w:pos="1519"/>
        </w:tabs>
        <w:ind w:left="1519" w:hanging="360"/>
      </w:pPr>
      <w:rPr>
        <w:rFonts w:ascii="OpenSymbol" w:hAnsi="OpenSymbol" w:cs="Courier New"/>
      </w:rPr>
    </w:lvl>
    <w:lvl w:ilvl="2">
      <w:start w:val="1"/>
      <w:numFmt w:val="bullet"/>
      <w:lvlText w:val="▪"/>
      <w:lvlJc w:val="left"/>
      <w:pPr>
        <w:tabs>
          <w:tab w:val="num" w:pos="1879"/>
        </w:tabs>
        <w:ind w:left="1879" w:hanging="360"/>
      </w:pPr>
      <w:rPr>
        <w:rFonts w:ascii="OpenSymbol" w:hAnsi="OpenSymbol" w:cs="Courier New"/>
      </w:rPr>
    </w:lvl>
    <w:lvl w:ilvl="3">
      <w:start w:val="1"/>
      <w:numFmt w:val="bullet"/>
      <w:lvlText w:val=""/>
      <w:lvlJc w:val="left"/>
      <w:pPr>
        <w:tabs>
          <w:tab w:val="num" w:pos="2239"/>
        </w:tabs>
        <w:ind w:left="2239" w:hanging="360"/>
      </w:pPr>
      <w:rPr>
        <w:rFonts w:ascii="Symbol" w:hAnsi="Symbol" w:cs="Symbol"/>
        <w:b w:val="0"/>
        <w:bCs w:val="0"/>
        <w:i/>
        <w:iCs/>
        <w:color w:val="000000"/>
        <w:sz w:val="22"/>
        <w:szCs w:val="22"/>
        <w:shd w:val="clear" w:color="auto" w:fill="auto"/>
        <w:lang w:val="en-GB" w:eastAsia="zh-CN" w:bidi="ar-SA"/>
      </w:rPr>
    </w:lvl>
    <w:lvl w:ilvl="4">
      <w:start w:val="1"/>
      <w:numFmt w:val="bullet"/>
      <w:lvlText w:val="◦"/>
      <w:lvlJc w:val="left"/>
      <w:pPr>
        <w:tabs>
          <w:tab w:val="num" w:pos="2599"/>
        </w:tabs>
        <w:ind w:left="2599" w:hanging="360"/>
      </w:pPr>
      <w:rPr>
        <w:rFonts w:ascii="OpenSymbol" w:hAnsi="OpenSymbol" w:cs="Courier New"/>
      </w:rPr>
    </w:lvl>
    <w:lvl w:ilvl="5">
      <w:start w:val="1"/>
      <w:numFmt w:val="bullet"/>
      <w:lvlText w:val="▪"/>
      <w:lvlJc w:val="left"/>
      <w:pPr>
        <w:tabs>
          <w:tab w:val="num" w:pos="2959"/>
        </w:tabs>
        <w:ind w:left="2959" w:hanging="360"/>
      </w:pPr>
      <w:rPr>
        <w:rFonts w:ascii="OpenSymbol" w:hAnsi="OpenSymbol" w:cs="Courier New"/>
      </w:rPr>
    </w:lvl>
    <w:lvl w:ilvl="6">
      <w:start w:val="1"/>
      <w:numFmt w:val="bullet"/>
      <w:lvlText w:val=""/>
      <w:lvlJc w:val="left"/>
      <w:pPr>
        <w:tabs>
          <w:tab w:val="num" w:pos="3319"/>
        </w:tabs>
        <w:ind w:left="3319" w:hanging="360"/>
      </w:pPr>
      <w:rPr>
        <w:rFonts w:ascii="Symbol" w:hAnsi="Symbol" w:cs="Symbol"/>
        <w:b w:val="0"/>
        <w:bCs w:val="0"/>
        <w:i/>
        <w:iCs/>
        <w:color w:val="000000"/>
        <w:sz w:val="22"/>
        <w:szCs w:val="22"/>
        <w:shd w:val="clear" w:color="auto" w:fill="auto"/>
        <w:lang w:val="en-GB" w:eastAsia="zh-CN" w:bidi="ar-SA"/>
      </w:rPr>
    </w:lvl>
    <w:lvl w:ilvl="7">
      <w:start w:val="1"/>
      <w:numFmt w:val="bullet"/>
      <w:lvlText w:val="◦"/>
      <w:lvlJc w:val="left"/>
      <w:pPr>
        <w:tabs>
          <w:tab w:val="num" w:pos="3679"/>
        </w:tabs>
        <w:ind w:left="3679" w:hanging="360"/>
      </w:pPr>
      <w:rPr>
        <w:rFonts w:ascii="OpenSymbol" w:hAnsi="OpenSymbol" w:cs="Courier New"/>
      </w:rPr>
    </w:lvl>
    <w:lvl w:ilvl="8">
      <w:start w:val="1"/>
      <w:numFmt w:val="bullet"/>
      <w:lvlText w:val="▪"/>
      <w:lvlJc w:val="left"/>
      <w:pPr>
        <w:tabs>
          <w:tab w:val="num" w:pos="4039"/>
        </w:tabs>
        <w:ind w:left="4039" w:hanging="360"/>
      </w:pPr>
      <w:rPr>
        <w:rFonts w:ascii="OpenSymbol" w:hAnsi="OpenSymbol" w:cs="Courier New"/>
      </w:rPr>
    </w:lvl>
  </w:abstractNum>
  <w:abstractNum w:abstractNumId="4" w15:restartNumberingAfterBreak="0">
    <w:nsid w:val="00000005"/>
    <w:multiLevelType w:val="multilevel"/>
    <w:tmpl w:val="FC5E5C2A"/>
    <w:name w:val="WW8Num5"/>
    <w:lvl w:ilvl="0">
      <w:start w:val="1"/>
      <w:numFmt w:val="decimal"/>
      <w:lvlText w:val="%1."/>
      <w:lvlJc w:val="left"/>
      <w:pPr>
        <w:tabs>
          <w:tab w:val="num" w:pos="720"/>
        </w:tabs>
        <w:ind w:left="720" w:hanging="360"/>
      </w:pPr>
      <w:rPr>
        <w:rFonts w:hint="default"/>
        <w:b w:val="0"/>
        <w:bCs w:val="0"/>
        <w:i/>
        <w:iCs/>
        <w:color w:val="595959" w:themeColor="text1" w:themeTint="A6"/>
        <w:sz w:val="20"/>
        <w:szCs w:val="20"/>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8EC3D6A"/>
    <w:name w:val="WW8Num6"/>
    <w:lvl w:ilvl="0">
      <w:start w:val="1"/>
      <w:numFmt w:val="bullet"/>
      <w:lvlText w:val=""/>
      <w:lvlJc w:val="left"/>
      <w:pPr>
        <w:tabs>
          <w:tab w:val="num" w:pos="720"/>
        </w:tabs>
        <w:ind w:left="720" w:hanging="360"/>
      </w:pPr>
      <w:rPr>
        <w:rFonts w:ascii="Symbol" w:hAnsi="Symbol" w:cs="Symbol"/>
        <w:b w:val="0"/>
        <w:bCs w:val="0"/>
        <w:i w:val="0"/>
        <w:iCs w:val="0"/>
        <w:color w:val="80808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b w:val="0"/>
        <w:bCs w:val="0"/>
        <w:i/>
        <w:color w:val="000000"/>
        <w:sz w:val="20"/>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b w:val="0"/>
        <w:bCs w:val="0"/>
        <w:i/>
        <w:color w:val="000000"/>
        <w:sz w:val="20"/>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b w:val="0"/>
        <w:bCs w:val="0"/>
        <w:i/>
        <w:color w:val="000000"/>
        <w:sz w:val="20"/>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22B0FD3C"/>
    <w:name w:val="WW8Num8"/>
    <w:lvl w:ilvl="0">
      <w:start w:val="1"/>
      <w:numFmt w:val="bullet"/>
      <w:lvlText w:val=""/>
      <w:lvlJc w:val="left"/>
      <w:pPr>
        <w:tabs>
          <w:tab w:val="num" w:pos="786"/>
        </w:tabs>
        <w:ind w:left="786" w:hanging="360"/>
      </w:pPr>
      <w:rPr>
        <w:rFonts w:ascii="Symbol" w:hAnsi="Symbol" w:cs="Symbol"/>
        <w:b w:val="0"/>
        <w:bCs w:val="0"/>
        <w:i/>
        <w:color w:val="D0CECE"/>
        <w:sz w:val="22"/>
        <w:szCs w:val="22"/>
        <w:shd w:val="clear" w:color="auto" w:fill="auto"/>
        <w:lang w:val="fr-BE" w:eastAsia="zh-CN"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color w:val="000000"/>
        <w:sz w:val="22"/>
        <w:szCs w:val="22"/>
        <w:shd w:val="clear" w:color="auto" w:fill="auto"/>
        <w:lang w:val="fr-BE" w:eastAsia="zh-CN"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color w:val="000000"/>
        <w:sz w:val="22"/>
        <w:szCs w:val="22"/>
        <w:shd w:val="clear" w:color="auto" w:fill="auto"/>
        <w:lang w:val="fr-BE" w:eastAsia="zh-CN"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i/>
        <w:iCs/>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i/>
        <w:iCs/>
        <w:color w:val="000000"/>
        <w:sz w:val="22"/>
        <w:szCs w:val="22"/>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0" w15:restartNumberingAfterBreak="0">
    <w:nsid w:val="0000000B"/>
    <w:multiLevelType w:val="multilevel"/>
    <w:tmpl w:val="A01AA8F8"/>
    <w:name w:val="WW8Num11"/>
    <w:lvl w:ilvl="0">
      <w:start w:val="1"/>
      <w:numFmt w:val="bullet"/>
      <w:lvlText w:val=""/>
      <w:lvlJc w:val="left"/>
      <w:pPr>
        <w:tabs>
          <w:tab w:val="num" w:pos="720"/>
        </w:tabs>
        <w:ind w:left="720" w:hanging="360"/>
      </w:pPr>
      <w:rPr>
        <w:rFonts w:ascii="Symbol" w:hAnsi="Symbol" w:cs="OpenSymbol"/>
        <w:i w:val="0"/>
        <w:iCs w:val="0"/>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3" w15:restartNumberingAfterBreak="0">
    <w:nsid w:val="0000000E"/>
    <w:multiLevelType w:val="multilevel"/>
    <w:tmpl w:val="748EDC2A"/>
    <w:name w:val="WW8Num14"/>
    <w:lvl w:ilvl="0">
      <w:start w:val="1"/>
      <w:numFmt w:val="bullet"/>
      <w:lvlText w:val=""/>
      <w:lvlJc w:val="left"/>
      <w:pPr>
        <w:tabs>
          <w:tab w:val="num" w:pos="720"/>
        </w:tabs>
        <w:ind w:left="720" w:hanging="360"/>
      </w:pPr>
      <w:rPr>
        <w:rFonts w:ascii="Symbol" w:hAnsi="Symbol" w:cs="OpenSymbol"/>
        <w:i/>
        <w:iCs/>
        <w:color w:val="000000"/>
        <w:shd w:val="clear" w:color="auto" w:fill="auto"/>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hd w:val="clear" w:color="auto" w:fill="auto"/>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hd w:val="clear" w:color="auto" w:fill="auto"/>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4" w15:restartNumberingAfterBreak="0">
    <w:nsid w:val="0000000F"/>
    <w:multiLevelType w:val="multilevel"/>
    <w:tmpl w:val="7EF4DE88"/>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i/>
        <w:iCs/>
        <w:color w:val="000000"/>
        <w:sz w:val="22"/>
        <w:szCs w:val="22"/>
        <w:lang w:val="fr-BE"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1391850"/>
    <w:multiLevelType w:val="hybridMultilevel"/>
    <w:tmpl w:val="1AD0E58E"/>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04D04603"/>
    <w:multiLevelType w:val="hybridMultilevel"/>
    <w:tmpl w:val="739235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088C08B8"/>
    <w:multiLevelType w:val="hybridMultilevel"/>
    <w:tmpl w:val="4E7AEF7C"/>
    <w:name w:val="WW8Num62"/>
    <w:lvl w:ilvl="0" w:tplc="A70E66DA">
      <w:start w:val="1"/>
      <w:numFmt w:val="bullet"/>
      <w:suff w:val="space"/>
      <w:lvlText w:val=""/>
      <w:lvlJc w:val="left"/>
      <w:pPr>
        <w:ind w:left="720" w:hanging="360"/>
      </w:pPr>
      <w:rPr>
        <w:rFonts w:ascii="Symbol" w:hAnsi="Symbol" w:hint="default"/>
      </w:rPr>
    </w:lvl>
    <w:lvl w:ilvl="1" w:tplc="080C0003">
      <w:start w:val="1"/>
      <w:numFmt w:val="bullet"/>
      <w:lvlText w:val="o"/>
      <w:lvlJc w:val="left"/>
      <w:pPr>
        <w:ind w:left="1418" w:hanging="360"/>
      </w:pPr>
      <w:rPr>
        <w:rFonts w:ascii="Courier New" w:hAnsi="Courier New" w:cs="Courier New" w:hint="default"/>
      </w:rPr>
    </w:lvl>
    <w:lvl w:ilvl="2" w:tplc="080C0005" w:tentative="1">
      <w:start w:val="1"/>
      <w:numFmt w:val="bullet"/>
      <w:lvlText w:val=""/>
      <w:lvlJc w:val="left"/>
      <w:pPr>
        <w:ind w:left="2138" w:hanging="360"/>
      </w:pPr>
      <w:rPr>
        <w:rFonts w:ascii="Wingdings" w:hAnsi="Wingdings" w:hint="default"/>
      </w:rPr>
    </w:lvl>
    <w:lvl w:ilvl="3" w:tplc="080C0001" w:tentative="1">
      <w:start w:val="1"/>
      <w:numFmt w:val="bullet"/>
      <w:lvlText w:val=""/>
      <w:lvlJc w:val="left"/>
      <w:pPr>
        <w:ind w:left="2858" w:hanging="360"/>
      </w:pPr>
      <w:rPr>
        <w:rFonts w:ascii="Symbol" w:hAnsi="Symbol" w:hint="default"/>
      </w:rPr>
    </w:lvl>
    <w:lvl w:ilvl="4" w:tplc="080C0003" w:tentative="1">
      <w:start w:val="1"/>
      <w:numFmt w:val="bullet"/>
      <w:lvlText w:val="o"/>
      <w:lvlJc w:val="left"/>
      <w:pPr>
        <w:ind w:left="3578" w:hanging="360"/>
      </w:pPr>
      <w:rPr>
        <w:rFonts w:ascii="Courier New" w:hAnsi="Courier New" w:cs="Courier New" w:hint="default"/>
      </w:rPr>
    </w:lvl>
    <w:lvl w:ilvl="5" w:tplc="080C0005" w:tentative="1">
      <w:start w:val="1"/>
      <w:numFmt w:val="bullet"/>
      <w:lvlText w:val=""/>
      <w:lvlJc w:val="left"/>
      <w:pPr>
        <w:ind w:left="4298" w:hanging="360"/>
      </w:pPr>
      <w:rPr>
        <w:rFonts w:ascii="Wingdings" w:hAnsi="Wingdings" w:hint="default"/>
      </w:rPr>
    </w:lvl>
    <w:lvl w:ilvl="6" w:tplc="080C0001" w:tentative="1">
      <w:start w:val="1"/>
      <w:numFmt w:val="bullet"/>
      <w:lvlText w:val=""/>
      <w:lvlJc w:val="left"/>
      <w:pPr>
        <w:ind w:left="5018" w:hanging="360"/>
      </w:pPr>
      <w:rPr>
        <w:rFonts w:ascii="Symbol" w:hAnsi="Symbol" w:hint="default"/>
      </w:rPr>
    </w:lvl>
    <w:lvl w:ilvl="7" w:tplc="080C0003" w:tentative="1">
      <w:start w:val="1"/>
      <w:numFmt w:val="bullet"/>
      <w:lvlText w:val="o"/>
      <w:lvlJc w:val="left"/>
      <w:pPr>
        <w:ind w:left="5738" w:hanging="360"/>
      </w:pPr>
      <w:rPr>
        <w:rFonts w:ascii="Courier New" w:hAnsi="Courier New" w:cs="Courier New" w:hint="default"/>
      </w:rPr>
    </w:lvl>
    <w:lvl w:ilvl="8" w:tplc="080C0005" w:tentative="1">
      <w:start w:val="1"/>
      <w:numFmt w:val="bullet"/>
      <w:lvlText w:val=""/>
      <w:lvlJc w:val="left"/>
      <w:pPr>
        <w:ind w:left="6458" w:hanging="360"/>
      </w:pPr>
      <w:rPr>
        <w:rFonts w:ascii="Wingdings" w:hAnsi="Wingdings" w:hint="default"/>
      </w:rPr>
    </w:lvl>
  </w:abstractNum>
  <w:abstractNum w:abstractNumId="19" w15:restartNumberingAfterBreak="0">
    <w:nsid w:val="089908C7"/>
    <w:multiLevelType w:val="multilevel"/>
    <w:tmpl w:val="3F868024"/>
    <w:lvl w:ilvl="0">
      <w:start w:val="1"/>
      <w:numFmt w:val="bullet"/>
      <w:lvlText w:val=""/>
      <w:lvlJc w:val="left"/>
      <w:pPr>
        <w:tabs>
          <w:tab w:val="num" w:pos="720"/>
        </w:tabs>
        <w:ind w:left="720" w:hanging="360"/>
      </w:pPr>
      <w:rPr>
        <w:rFonts w:ascii="Symbol" w:hAnsi="Symbol" w:hint="default"/>
        <w:b w:val="0"/>
        <w:bCs w:val="0"/>
        <w:i w:val="0"/>
        <w:iCs w:val="0"/>
        <w:color w:val="80808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98A1BAA"/>
    <w:multiLevelType w:val="hybridMultilevel"/>
    <w:tmpl w:val="0AE42E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2045296"/>
    <w:multiLevelType w:val="hybridMultilevel"/>
    <w:tmpl w:val="3176DD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556180B"/>
    <w:multiLevelType w:val="multilevel"/>
    <w:tmpl w:val="2A00C680"/>
    <w:lvl w:ilvl="0">
      <w:start w:val="1"/>
      <w:numFmt w:val="bullet"/>
      <w:lvlText w:val=""/>
      <w:lvlJc w:val="left"/>
      <w:pPr>
        <w:tabs>
          <w:tab w:val="num" w:pos="1713"/>
        </w:tabs>
        <w:ind w:left="1713" w:hanging="360"/>
      </w:pPr>
      <w:rPr>
        <w:rFonts w:ascii="Symbol" w:hAnsi="Symbol" w:cs="Symbol" w:hint="default"/>
      </w:rPr>
    </w:lvl>
    <w:lvl w:ilvl="1">
      <w:start w:val="1"/>
      <w:numFmt w:val="bullet"/>
      <w:lvlText w:val="◦"/>
      <w:lvlJc w:val="left"/>
      <w:pPr>
        <w:tabs>
          <w:tab w:val="num" w:pos="2073"/>
        </w:tabs>
        <w:ind w:left="2073" w:hanging="360"/>
      </w:pPr>
      <w:rPr>
        <w:rFonts w:ascii="OpenSymbol" w:hAnsi="OpenSymbol" w:cs="OpenSymbol" w:hint="default"/>
      </w:rPr>
    </w:lvl>
    <w:lvl w:ilvl="2">
      <w:start w:val="1"/>
      <w:numFmt w:val="bullet"/>
      <w:lvlText w:val="▪"/>
      <w:lvlJc w:val="left"/>
      <w:pPr>
        <w:tabs>
          <w:tab w:val="num" w:pos="2433"/>
        </w:tabs>
        <w:ind w:left="2433" w:hanging="360"/>
      </w:pPr>
      <w:rPr>
        <w:rFonts w:ascii="OpenSymbol" w:hAnsi="OpenSymbol" w:cs="OpenSymbol" w:hint="default"/>
      </w:rPr>
    </w:lvl>
    <w:lvl w:ilvl="3">
      <w:start w:val="1"/>
      <w:numFmt w:val="bullet"/>
      <w:lvlText w:val=""/>
      <w:lvlJc w:val="left"/>
      <w:pPr>
        <w:tabs>
          <w:tab w:val="num" w:pos="2793"/>
        </w:tabs>
        <w:ind w:left="2793" w:hanging="360"/>
      </w:pPr>
      <w:rPr>
        <w:rFonts w:ascii="Symbol" w:hAnsi="Symbol" w:cs="Symbol" w:hint="default"/>
      </w:rPr>
    </w:lvl>
    <w:lvl w:ilvl="4">
      <w:start w:val="1"/>
      <w:numFmt w:val="bullet"/>
      <w:lvlText w:val="◦"/>
      <w:lvlJc w:val="left"/>
      <w:pPr>
        <w:tabs>
          <w:tab w:val="num" w:pos="3153"/>
        </w:tabs>
        <w:ind w:left="3153" w:hanging="360"/>
      </w:pPr>
      <w:rPr>
        <w:rFonts w:ascii="OpenSymbol" w:hAnsi="OpenSymbol" w:cs="OpenSymbol" w:hint="default"/>
      </w:rPr>
    </w:lvl>
    <w:lvl w:ilvl="5">
      <w:start w:val="1"/>
      <w:numFmt w:val="bullet"/>
      <w:lvlText w:val="▪"/>
      <w:lvlJc w:val="left"/>
      <w:pPr>
        <w:tabs>
          <w:tab w:val="num" w:pos="3513"/>
        </w:tabs>
        <w:ind w:left="3513" w:hanging="360"/>
      </w:pPr>
      <w:rPr>
        <w:rFonts w:ascii="OpenSymbol" w:hAnsi="OpenSymbol" w:cs="OpenSymbol" w:hint="default"/>
      </w:rPr>
    </w:lvl>
    <w:lvl w:ilvl="6">
      <w:start w:val="1"/>
      <w:numFmt w:val="bullet"/>
      <w:lvlText w:val=""/>
      <w:lvlJc w:val="left"/>
      <w:pPr>
        <w:tabs>
          <w:tab w:val="num" w:pos="3873"/>
        </w:tabs>
        <w:ind w:left="3873" w:hanging="360"/>
      </w:pPr>
      <w:rPr>
        <w:rFonts w:ascii="Symbol" w:hAnsi="Symbol" w:cs="Symbol" w:hint="default"/>
      </w:rPr>
    </w:lvl>
    <w:lvl w:ilvl="7">
      <w:start w:val="1"/>
      <w:numFmt w:val="bullet"/>
      <w:lvlText w:val="◦"/>
      <w:lvlJc w:val="left"/>
      <w:pPr>
        <w:tabs>
          <w:tab w:val="num" w:pos="4233"/>
        </w:tabs>
        <w:ind w:left="4233" w:hanging="360"/>
      </w:pPr>
      <w:rPr>
        <w:rFonts w:ascii="OpenSymbol" w:hAnsi="OpenSymbol" w:cs="OpenSymbol" w:hint="default"/>
      </w:rPr>
    </w:lvl>
    <w:lvl w:ilvl="8">
      <w:start w:val="1"/>
      <w:numFmt w:val="bullet"/>
      <w:lvlText w:val="▪"/>
      <w:lvlJc w:val="left"/>
      <w:pPr>
        <w:tabs>
          <w:tab w:val="num" w:pos="4593"/>
        </w:tabs>
        <w:ind w:left="4593" w:hanging="360"/>
      </w:pPr>
      <w:rPr>
        <w:rFonts w:ascii="OpenSymbol" w:hAnsi="OpenSymbol" w:cs="OpenSymbol" w:hint="default"/>
      </w:rPr>
    </w:lvl>
  </w:abstractNum>
  <w:abstractNum w:abstractNumId="24" w15:restartNumberingAfterBreak="0">
    <w:nsid w:val="2E2628FD"/>
    <w:multiLevelType w:val="hybridMultilevel"/>
    <w:tmpl w:val="9304653C"/>
    <w:lvl w:ilvl="0" w:tplc="047EAC2C">
      <w:start w:val="1"/>
      <w:numFmt w:val="bullet"/>
      <w:lvlText w:val=""/>
      <w:lvlJc w:val="left"/>
      <w:pPr>
        <w:tabs>
          <w:tab w:val="num" w:pos="720"/>
        </w:tabs>
        <w:ind w:left="72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25" w15:restartNumberingAfterBreak="0">
    <w:nsid w:val="37AE4E84"/>
    <w:multiLevelType w:val="hybridMultilevel"/>
    <w:tmpl w:val="BC50D562"/>
    <w:lvl w:ilvl="0" w:tplc="080C0001">
      <w:start w:val="1"/>
      <w:numFmt w:val="bullet"/>
      <w:lvlText w:val=""/>
      <w:lvlJc w:val="left"/>
      <w:pPr>
        <w:ind w:left="819" w:hanging="360"/>
      </w:pPr>
      <w:rPr>
        <w:rFonts w:ascii="Symbol" w:hAnsi="Symbol" w:hint="default"/>
      </w:rPr>
    </w:lvl>
    <w:lvl w:ilvl="1" w:tplc="080C0003" w:tentative="1">
      <w:start w:val="1"/>
      <w:numFmt w:val="bullet"/>
      <w:lvlText w:val="o"/>
      <w:lvlJc w:val="left"/>
      <w:pPr>
        <w:ind w:left="1539" w:hanging="360"/>
      </w:pPr>
      <w:rPr>
        <w:rFonts w:ascii="Courier New" w:hAnsi="Courier New" w:cs="Courier New" w:hint="default"/>
      </w:rPr>
    </w:lvl>
    <w:lvl w:ilvl="2" w:tplc="080C0005" w:tentative="1">
      <w:start w:val="1"/>
      <w:numFmt w:val="bullet"/>
      <w:lvlText w:val=""/>
      <w:lvlJc w:val="left"/>
      <w:pPr>
        <w:ind w:left="2259" w:hanging="360"/>
      </w:pPr>
      <w:rPr>
        <w:rFonts w:ascii="Wingdings" w:hAnsi="Wingdings" w:hint="default"/>
      </w:rPr>
    </w:lvl>
    <w:lvl w:ilvl="3" w:tplc="080C0001" w:tentative="1">
      <w:start w:val="1"/>
      <w:numFmt w:val="bullet"/>
      <w:lvlText w:val=""/>
      <w:lvlJc w:val="left"/>
      <w:pPr>
        <w:ind w:left="2979" w:hanging="360"/>
      </w:pPr>
      <w:rPr>
        <w:rFonts w:ascii="Symbol" w:hAnsi="Symbol" w:hint="default"/>
      </w:rPr>
    </w:lvl>
    <w:lvl w:ilvl="4" w:tplc="080C0003" w:tentative="1">
      <w:start w:val="1"/>
      <w:numFmt w:val="bullet"/>
      <w:lvlText w:val="o"/>
      <w:lvlJc w:val="left"/>
      <w:pPr>
        <w:ind w:left="3699" w:hanging="360"/>
      </w:pPr>
      <w:rPr>
        <w:rFonts w:ascii="Courier New" w:hAnsi="Courier New" w:cs="Courier New" w:hint="default"/>
      </w:rPr>
    </w:lvl>
    <w:lvl w:ilvl="5" w:tplc="080C0005" w:tentative="1">
      <w:start w:val="1"/>
      <w:numFmt w:val="bullet"/>
      <w:lvlText w:val=""/>
      <w:lvlJc w:val="left"/>
      <w:pPr>
        <w:ind w:left="4419" w:hanging="360"/>
      </w:pPr>
      <w:rPr>
        <w:rFonts w:ascii="Wingdings" w:hAnsi="Wingdings" w:hint="default"/>
      </w:rPr>
    </w:lvl>
    <w:lvl w:ilvl="6" w:tplc="080C0001" w:tentative="1">
      <w:start w:val="1"/>
      <w:numFmt w:val="bullet"/>
      <w:lvlText w:val=""/>
      <w:lvlJc w:val="left"/>
      <w:pPr>
        <w:ind w:left="5139" w:hanging="360"/>
      </w:pPr>
      <w:rPr>
        <w:rFonts w:ascii="Symbol" w:hAnsi="Symbol" w:hint="default"/>
      </w:rPr>
    </w:lvl>
    <w:lvl w:ilvl="7" w:tplc="080C0003" w:tentative="1">
      <w:start w:val="1"/>
      <w:numFmt w:val="bullet"/>
      <w:lvlText w:val="o"/>
      <w:lvlJc w:val="left"/>
      <w:pPr>
        <w:ind w:left="5859" w:hanging="360"/>
      </w:pPr>
      <w:rPr>
        <w:rFonts w:ascii="Courier New" w:hAnsi="Courier New" w:cs="Courier New" w:hint="default"/>
      </w:rPr>
    </w:lvl>
    <w:lvl w:ilvl="8" w:tplc="080C0005" w:tentative="1">
      <w:start w:val="1"/>
      <w:numFmt w:val="bullet"/>
      <w:lvlText w:val=""/>
      <w:lvlJc w:val="left"/>
      <w:pPr>
        <w:ind w:left="6579" w:hanging="360"/>
      </w:pPr>
      <w:rPr>
        <w:rFonts w:ascii="Wingdings" w:hAnsi="Wingdings" w:hint="default"/>
      </w:rPr>
    </w:lvl>
  </w:abstractNum>
  <w:abstractNum w:abstractNumId="26" w15:restartNumberingAfterBreak="0">
    <w:nsid w:val="3FFE2849"/>
    <w:multiLevelType w:val="hybridMultilevel"/>
    <w:tmpl w:val="7348FB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E0A22DD"/>
    <w:multiLevelType w:val="hybridMultilevel"/>
    <w:tmpl w:val="5C6CEF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30A743A"/>
    <w:multiLevelType w:val="hybridMultilevel"/>
    <w:tmpl w:val="542200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43245B5"/>
    <w:multiLevelType w:val="hybridMultilevel"/>
    <w:tmpl w:val="E012979E"/>
    <w:lvl w:ilvl="0" w:tplc="23DAE9B6">
      <w:start w:val="1"/>
      <w:numFmt w:val="bullet"/>
      <w:lvlText w:val=""/>
      <w:lvlJc w:val="left"/>
      <w:pPr>
        <w:ind w:left="720" w:hanging="360"/>
      </w:pPr>
      <w:rPr>
        <w:rFonts w:ascii="Symbol" w:hAnsi="Symbol" w:hint="default"/>
        <w:i/>
        <w:color w:val="808080"/>
        <w:sz w:val="20"/>
        <w:szCs w:val="20"/>
      </w:rPr>
    </w:lvl>
    <w:lvl w:ilvl="1" w:tplc="27AE93CC">
      <w:start w:val="1"/>
      <w:numFmt w:val="bullet"/>
      <w:lvlText w:val="o"/>
      <w:lvlJc w:val="left"/>
      <w:pPr>
        <w:ind w:left="1440" w:hanging="360"/>
      </w:pPr>
      <w:rPr>
        <w:rFonts w:ascii="Courier New" w:hAnsi="Courier New" w:cs="Courier New" w:hint="default"/>
        <w:color w:val="808080"/>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B661447"/>
    <w:multiLevelType w:val="hybridMultilevel"/>
    <w:tmpl w:val="8BF815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684674544">
    <w:abstractNumId w:val="0"/>
  </w:num>
  <w:num w:numId="2" w16cid:durableId="1251044210">
    <w:abstractNumId w:val="2"/>
  </w:num>
  <w:num w:numId="3" w16cid:durableId="1837568876">
    <w:abstractNumId w:val="3"/>
  </w:num>
  <w:num w:numId="4" w16cid:durableId="791746973">
    <w:abstractNumId w:val="4"/>
  </w:num>
  <w:num w:numId="5" w16cid:durableId="438961317">
    <w:abstractNumId w:val="5"/>
  </w:num>
  <w:num w:numId="6" w16cid:durableId="781000119">
    <w:abstractNumId w:val="6"/>
  </w:num>
  <w:num w:numId="7" w16cid:durableId="279191448">
    <w:abstractNumId w:val="7"/>
  </w:num>
  <w:num w:numId="8" w16cid:durableId="2115128042">
    <w:abstractNumId w:val="8"/>
  </w:num>
  <w:num w:numId="9" w16cid:durableId="821770799">
    <w:abstractNumId w:val="9"/>
  </w:num>
  <w:num w:numId="10" w16cid:durableId="2042971358">
    <w:abstractNumId w:val="10"/>
  </w:num>
  <w:num w:numId="11" w16cid:durableId="770592851">
    <w:abstractNumId w:val="11"/>
  </w:num>
  <w:num w:numId="12" w16cid:durableId="1055080281">
    <w:abstractNumId w:val="12"/>
  </w:num>
  <w:num w:numId="13" w16cid:durableId="1261258680">
    <w:abstractNumId w:val="13"/>
  </w:num>
  <w:num w:numId="14" w16cid:durableId="1201627580">
    <w:abstractNumId w:val="14"/>
  </w:num>
  <w:num w:numId="15" w16cid:durableId="829101715">
    <w:abstractNumId w:val="29"/>
  </w:num>
  <w:num w:numId="16" w16cid:durableId="1712001888">
    <w:abstractNumId w:val="24"/>
  </w:num>
  <w:num w:numId="17" w16cid:durableId="1769540158">
    <w:abstractNumId w:val="21"/>
  </w:num>
  <w:num w:numId="18" w16cid:durableId="1053239498">
    <w:abstractNumId w:val="26"/>
  </w:num>
  <w:num w:numId="19" w16cid:durableId="2014064736">
    <w:abstractNumId w:val="27"/>
  </w:num>
  <w:num w:numId="20" w16cid:durableId="1444223631">
    <w:abstractNumId w:val="28"/>
  </w:num>
  <w:num w:numId="21" w16cid:durableId="1414547465">
    <w:abstractNumId w:val="22"/>
  </w:num>
  <w:num w:numId="22" w16cid:durableId="2009866433">
    <w:abstractNumId w:val="16"/>
  </w:num>
  <w:num w:numId="23" w16cid:durableId="1777939845">
    <w:abstractNumId w:val="17"/>
  </w:num>
  <w:num w:numId="24" w16cid:durableId="1374816690">
    <w:abstractNumId w:val="15"/>
  </w:num>
  <w:num w:numId="25" w16cid:durableId="2047944597">
    <w:abstractNumId w:val="19"/>
  </w:num>
  <w:num w:numId="26" w16cid:durableId="1334839414">
    <w:abstractNumId w:val="25"/>
  </w:num>
  <w:num w:numId="27" w16cid:durableId="1824468252">
    <w:abstractNumId w:val="23"/>
  </w:num>
  <w:num w:numId="28" w16cid:durableId="962229558">
    <w:abstractNumId w:val="30"/>
  </w:num>
  <w:num w:numId="29" w16cid:durableId="573659635">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185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10"/>
    <w:rsid w:val="00002477"/>
    <w:rsid w:val="00002E4A"/>
    <w:rsid w:val="00010A76"/>
    <w:rsid w:val="0001525F"/>
    <w:rsid w:val="000157AB"/>
    <w:rsid w:val="00022951"/>
    <w:rsid w:val="00024073"/>
    <w:rsid w:val="00025EF2"/>
    <w:rsid w:val="00026D1E"/>
    <w:rsid w:val="00027A87"/>
    <w:rsid w:val="00027CBE"/>
    <w:rsid w:val="00037B04"/>
    <w:rsid w:val="00060893"/>
    <w:rsid w:val="0006203D"/>
    <w:rsid w:val="000628DF"/>
    <w:rsid w:val="000629AE"/>
    <w:rsid w:val="00067394"/>
    <w:rsid w:val="00073101"/>
    <w:rsid w:val="0007325F"/>
    <w:rsid w:val="00073C06"/>
    <w:rsid w:val="000759F0"/>
    <w:rsid w:val="00076670"/>
    <w:rsid w:val="00080EAD"/>
    <w:rsid w:val="00083057"/>
    <w:rsid w:val="0008494B"/>
    <w:rsid w:val="00085E4A"/>
    <w:rsid w:val="000904BF"/>
    <w:rsid w:val="00092E48"/>
    <w:rsid w:val="00093C3E"/>
    <w:rsid w:val="000A107A"/>
    <w:rsid w:val="000A14D8"/>
    <w:rsid w:val="000A4D9F"/>
    <w:rsid w:val="000A5559"/>
    <w:rsid w:val="000A57FF"/>
    <w:rsid w:val="000B0911"/>
    <w:rsid w:val="000B37E5"/>
    <w:rsid w:val="000B573B"/>
    <w:rsid w:val="000B5B73"/>
    <w:rsid w:val="000C0BC7"/>
    <w:rsid w:val="000C0F3D"/>
    <w:rsid w:val="000C3C96"/>
    <w:rsid w:val="000C5F5F"/>
    <w:rsid w:val="000C69C1"/>
    <w:rsid w:val="000D3653"/>
    <w:rsid w:val="000D3A76"/>
    <w:rsid w:val="000D452E"/>
    <w:rsid w:val="000D4B6D"/>
    <w:rsid w:val="000D4F64"/>
    <w:rsid w:val="000E0CAA"/>
    <w:rsid w:val="000F4162"/>
    <w:rsid w:val="000F69DA"/>
    <w:rsid w:val="000F6B66"/>
    <w:rsid w:val="00100345"/>
    <w:rsid w:val="001026C1"/>
    <w:rsid w:val="00105058"/>
    <w:rsid w:val="00105C2F"/>
    <w:rsid w:val="00105E9C"/>
    <w:rsid w:val="00106213"/>
    <w:rsid w:val="00107BD3"/>
    <w:rsid w:val="00107EE6"/>
    <w:rsid w:val="001113A9"/>
    <w:rsid w:val="001267C6"/>
    <w:rsid w:val="00132FDB"/>
    <w:rsid w:val="001350E7"/>
    <w:rsid w:val="00141795"/>
    <w:rsid w:val="00142EF1"/>
    <w:rsid w:val="00151A75"/>
    <w:rsid w:val="001524B3"/>
    <w:rsid w:val="00154D9E"/>
    <w:rsid w:val="001649E5"/>
    <w:rsid w:val="001660ED"/>
    <w:rsid w:val="00166A25"/>
    <w:rsid w:val="00172FE7"/>
    <w:rsid w:val="001741EE"/>
    <w:rsid w:val="0017741A"/>
    <w:rsid w:val="00184904"/>
    <w:rsid w:val="00185174"/>
    <w:rsid w:val="00195BB9"/>
    <w:rsid w:val="00196631"/>
    <w:rsid w:val="00197692"/>
    <w:rsid w:val="001A37E9"/>
    <w:rsid w:val="001A666E"/>
    <w:rsid w:val="001B02BD"/>
    <w:rsid w:val="001B15BE"/>
    <w:rsid w:val="001B1F54"/>
    <w:rsid w:val="001B1FFE"/>
    <w:rsid w:val="001B2329"/>
    <w:rsid w:val="001B630E"/>
    <w:rsid w:val="001B69E9"/>
    <w:rsid w:val="001C3548"/>
    <w:rsid w:val="001C5BAB"/>
    <w:rsid w:val="001C7AE1"/>
    <w:rsid w:val="001C7CC2"/>
    <w:rsid w:val="001D0807"/>
    <w:rsid w:val="001D357F"/>
    <w:rsid w:val="001D4D5D"/>
    <w:rsid w:val="001D6077"/>
    <w:rsid w:val="001E3CCF"/>
    <w:rsid w:val="001E7964"/>
    <w:rsid w:val="001F1E7E"/>
    <w:rsid w:val="001F3415"/>
    <w:rsid w:val="001F7F3B"/>
    <w:rsid w:val="0020175B"/>
    <w:rsid w:val="0020468B"/>
    <w:rsid w:val="00207EB9"/>
    <w:rsid w:val="002113BF"/>
    <w:rsid w:val="00215416"/>
    <w:rsid w:val="002204C4"/>
    <w:rsid w:val="00231F69"/>
    <w:rsid w:val="00232BBC"/>
    <w:rsid w:val="002415A2"/>
    <w:rsid w:val="00243695"/>
    <w:rsid w:val="00243DA5"/>
    <w:rsid w:val="00246157"/>
    <w:rsid w:val="00246534"/>
    <w:rsid w:val="002478A6"/>
    <w:rsid w:val="00256CEC"/>
    <w:rsid w:val="00260D45"/>
    <w:rsid w:val="002672AE"/>
    <w:rsid w:val="00272F2E"/>
    <w:rsid w:val="00277F50"/>
    <w:rsid w:val="00280A11"/>
    <w:rsid w:val="0028130B"/>
    <w:rsid w:val="0028445F"/>
    <w:rsid w:val="00284D20"/>
    <w:rsid w:val="00286898"/>
    <w:rsid w:val="00294A68"/>
    <w:rsid w:val="00296B74"/>
    <w:rsid w:val="00297551"/>
    <w:rsid w:val="002A0850"/>
    <w:rsid w:val="002A17BF"/>
    <w:rsid w:val="002A3819"/>
    <w:rsid w:val="002C1D0A"/>
    <w:rsid w:val="002C1F88"/>
    <w:rsid w:val="002C28B6"/>
    <w:rsid w:val="002C427E"/>
    <w:rsid w:val="002C7C12"/>
    <w:rsid w:val="002D09F1"/>
    <w:rsid w:val="002F5EAB"/>
    <w:rsid w:val="002F62D3"/>
    <w:rsid w:val="00300B0A"/>
    <w:rsid w:val="00305A87"/>
    <w:rsid w:val="00306DF2"/>
    <w:rsid w:val="0031359B"/>
    <w:rsid w:val="0031424C"/>
    <w:rsid w:val="00321102"/>
    <w:rsid w:val="00322CA3"/>
    <w:rsid w:val="0032418D"/>
    <w:rsid w:val="003323C8"/>
    <w:rsid w:val="00332735"/>
    <w:rsid w:val="00333B76"/>
    <w:rsid w:val="00342576"/>
    <w:rsid w:val="003432A6"/>
    <w:rsid w:val="00352708"/>
    <w:rsid w:val="00352F61"/>
    <w:rsid w:val="0035369B"/>
    <w:rsid w:val="00354532"/>
    <w:rsid w:val="00354C64"/>
    <w:rsid w:val="003614CE"/>
    <w:rsid w:val="00366199"/>
    <w:rsid w:val="003672FB"/>
    <w:rsid w:val="00367DC3"/>
    <w:rsid w:val="00372763"/>
    <w:rsid w:val="003808B5"/>
    <w:rsid w:val="003845B3"/>
    <w:rsid w:val="00387B11"/>
    <w:rsid w:val="00394114"/>
    <w:rsid w:val="003962D5"/>
    <w:rsid w:val="003963A5"/>
    <w:rsid w:val="003A03D9"/>
    <w:rsid w:val="003A326F"/>
    <w:rsid w:val="003A7287"/>
    <w:rsid w:val="003B29AE"/>
    <w:rsid w:val="003B473F"/>
    <w:rsid w:val="003B53EE"/>
    <w:rsid w:val="003C0864"/>
    <w:rsid w:val="003D254E"/>
    <w:rsid w:val="003D37A6"/>
    <w:rsid w:val="003D465D"/>
    <w:rsid w:val="003D563C"/>
    <w:rsid w:val="003D5F06"/>
    <w:rsid w:val="003D7E4D"/>
    <w:rsid w:val="003E0AAC"/>
    <w:rsid w:val="003E23FE"/>
    <w:rsid w:val="003E6DC0"/>
    <w:rsid w:val="003F1AA8"/>
    <w:rsid w:val="003F32E7"/>
    <w:rsid w:val="003F3FA6"/>
    <w:rsid w:val="00400394"/>
    <w:rsid w:val="00401B21"/>
    <w:rsid w:val="0040423A"/>
    <w:rsid w:val="00411830"/>
    <w:rsid w:val="0041530C"/>
    <w:rsid w:val="0041749C"/>
    <w:rsid w:val="00422D53"/>
    <w:rsid w:val="004230D3"/>
    <w:rsid w:val="00432C0F"/>
    <w:rsid w:val="00441CA5"/>
    <w:rsid w:val="004430C4"/>
    <w:rsid w:val="00447906"/>
    <w:rsid w:val="00455FA9"/>
    <w:rsid w:val="004703E0"/>
    <w:rsid w:val="00471EB6"/>
    <w:rsid w:val="004770C0"/>
    <w:rsid w:val="004800B3"/>
    <w:rsid w:val="00482331"/>
    <w:rsid w:val="00485E78"/>
    <w:rsid w:val="0048671B"/>
    <w:rsid w:val="00490B3F"/>
    <w:rsid w:val="00493D7E"/>
    <w:rsid w:val="00495EFB"/>
    <w:rsid w:val="00495F54"/>
    <w:rsid w:val="004A320D"/>
    <w:rsid w:val="004A744E"/>
    <w:rsid w:val="004B1CD0"/>
    <w:rsid w:val="004B48AA"/>
    <w:rsid w:val="004C0E8A"/>
    <w:rsid w:val="004C297B"/>
    <w:rsid w:val="004C6637"/>
    <w:rsid w:val="004D20AD"/>
    <w:rsid w:val="004D6E1B"/>
    <w:rsid w:val="004E5DD5"/>
    <w:rsid w:val="004F2AA0"/>
    <w:rsid w:val="004F5182"/>
    <w:rsid w:val="004F59CD"/>
    <w:rsid w:val="00500B88"/>
    <w:rsid w:val="00501CDC"/>
    <w:rsid w:val="00503E46"/>
    <w:rsid w:val="005054B3"/>
    <w:rsid w:val="0051308B"/>
    <w:rsid w:val="005151D9"/>
    <w:rsid w:val="0051685B"/>
    <w:rsid w:val="00517AC1"/>
    <w:rsid w:val="00526FF2"/>
    <w:rsid w:val="00527241"/>
    <w:rsid w:val="005350FE"/>
    <w:rsid w:val="005372A9"/>
    <w:rsid w:val="00540902"/>
    <w:rsid w:val="0054244A"/>
    <w:rsid w:val="00554530"/>
    <w:rsid w:val="00555CEE"/>
    <w:rsid w:val="005560E4"/>
    <w:rsid w:val="0056487F"/>
    <w:rsid w:val="00572EA6"/>
    <w:rsid w:val="00574CC0"/>
    <w:rsid w:val="005753E6"/>
    <w:rsid w:val="00575C90"/>
    <w:rsid w:val="00577634"/>
    <w:rsid w:val="005807DB"/>
    <w:rsid w:val="005810A4"/>
    <w:rsid w:val="00581FBF"/>
    <w:rsid w:val="00582AB3"/>
    <w:rsid w:val="00587DC0"/>
    <w:rsid w:val="005923DB"/>
    <w:rsid w:val="00597DF2"/>
    <w:rsid w:val="005A09E8"/>
    <w:rsid w:val="005A0B09"/>
    <w:rsid w:val="005A45E3"/>
    <w:rsid w:val="005A582C"/>
    <w:rsid w:val="005A65B3"/>
    <w:rsid w:val="005B1194"/>
    <w:rsid w:val="005C0D0A"/>
    <w:rsid w:val="005C1EA4"/>
    <w:rsid w:val="005C6ECE"/>
    <w:rsid w:val="005D30FF"/>
    <w:rsid w:val="005D6A98"/>
    <w:rsid w:val="005E1074"/>
    <w:rsid w:val="005E15F6"/>
    <w:rsid w:val="005E1A92"/>
    <w:rsid w:val="005E76D9"/>
    <w:rsid w:val="005F15F8"/>
    <w:rsid w:val="005F609A"/>
    <w:rsid w:val="005F71FA"/>
    <w:rsid w:val="005F783A"/>
    <w:rsid w:val="005F7B31"/>
    <w:rsid w:val="0060003C"/>
    <w:rsid w:val="00603B26"/>
    <w:rsid w:val="00610883"/>
    <w:rsid w:val="00612803"/>
    <w:rsid w:val="00613759"/>
    <w:rsid w:val="006153A7"/>
    <w:rsid w:val="00616765"/>
    <w:rsid w:val="00620BAC"/>
    <w:rsid w:val="00620E9D"/>
    <w:rsid w:val="006219E8"/>
    <w:rsid w:val="00625130"/>
    <w:rsid w:val="00630956"/>
    <w:rsid w:val="0063300A"/>
    <w:rsid w:val="006371C5"/>
    <w:rsid w:val="00644B72"/>
    <w:rsid w:val="00644C66"/>
    <w:rsid w:val="00646CED"/>
    <w:rsid w:val="006525AF"/>
    <w:rsid w:val="00653EA6"/>
    <w:rsid w:val="006568E1"/>
    <w:rsid w:val="006636DD"/>
    <w:rsid w:val="00670B10"/>
    <w:rsid w:val="0068021A"/>
    <w:rsid w:val="0068197A"/>
    <w:rsid w:val="006825F7"/>
    <w:rsid w:val="006905F6"/>
    <w:rsid w:val="00693304"/>
    <w:rsid w:val="0069625A"/>
    <w:rsid w:val="006B2CD6"/>
    <w:rsid w:val="006B455F"/>
    <w:rsid w:val="006B5044"/>
    <w:rsid w:val="006B79FB"/>
    <w:rsid w:val="006C25EE"/>
    <w:rsid w:val="006D157B"/>
    <w:rsid w:val="006D4079"/>
    <w:rsid w:val="006D6448"/>
    <w:rsid w:val="006D65DE"/>
    <w:rsid w:val="006E2DE9"/>
    <w:rsid w:val="006E41D0"/>
    <w:rsid w:val="006E6B2F"/>
    <w:rsid w:val="006F2E9F"/>
    <w:rsid w:val="006F7A02"/>
    <w:rsid w:val="0070081F"/>
    <w:rsid w:val="00702540"/>
    <w:rsid w:val="00702C72"/>
    <w:rsid w:val="00703C2A"/>
    <w:rsid w:val="00704C92"/>
    <w:rsid w:val="007065E2"/>
    <w:rsid w:val="00721850"/>
    <w:rsid w:val="0072486E"/>
    <w:rsid w:val="00727488"/>
    <w:rsid w:val="007322E0"/>
    <w:rsid w:val="00734610"/>
    <w:rsid w:val="0073655D"/>
    <w:rsid w:val="00741997"/>
    <w:rsid w:val="00747CDC"/>
    <w:rsid w:val="007512AB"/>
    <w:rsid w:val="007529CC"/>
    <w:rsid w:val="00752BB5"/>
    <w:rsid w:val="00765BAF"/>
    <w:rsid w:val="0077599D"/>
    <w:rsid w:val="007759F7"/>
    <w:rsid w:val="0077715A"/>
    <w:rsid w:val="007774DD"/>
    <w:rsid w:val="0077757F"/>
    <w:rsid w:val="00786D6A"/>
    <w:rsid w:val="00787C1A"/>
    <w:rsid w:val="007902D7"/>
    <w:rsid w:val="00791317"/>
    <w:rsid w:val="00794797"/>
    <w:rsid w:val="007A3C6C"/>
    <w:rsid w:val="007A66F4"/>
    <w:rsid w:val="007B0E45"/>
    <w:rsid w:val="007B100F"/>
    <w:rsid w:val="007B2401"/>
    <w:rsid w:val="007B3A07"/>
    <w:rsid w:val="007B55B0"/>
    <w:rsid w:val="007C2C97"/>
    <w:rsid w:val="007C38B1"/>
    <w:rsid w:val="007C7EC4"/>
    <w:rsid w:val="007D307B"/>
    <w:rsid w:val="007D5B11"/>
    <w:rsid w:val="007D5EBB"/>
    <w:rsid w:val="007D6C9F"/>
    <w:rsid w:val="007E0FFE"/>
    <w:rsid w:val="007F2139"/>
    <w:rsid w:val="007F4134"/>
    <w:rsid w:val="007F6E6D"/>
    <w:rsid w:val="007F7F24"/>
    <w:rsid w:val="00804332"/>
    <w:rsid w:val="0080488A"/>
    <w:rsid w:val="00805C69"/>
    <w:rsid w:val="00806095"/>
    <w:rsid w:val="00810DEC"/>
    <w:rsid w:val="00811E5B"/>
    <w:rsid w:val="0081489A"/>
    <w:rsid w:val="008155F3"/>
    <w:rsid w:val="008212F3"/>
    <w:rsid w:val="0082377D"/>
    <w:rsid w:val="008309B5"/>
    <w:rsid w:val="0083103B"/>
    <w:rsid w:val="00835E60"/>
    <w:rsid w:val="008463ED"/>
    <w:rsid w:val="0084761D"/>
    <w:rsid w:val="00850629"/>
    <w:rsid w:val="0085476B"/>
    <w:rsid w:val="00855C12"/>
    <w:rsid w:val="0086109F"/>
    <w:rsid w:val="0086243A"/>
    <w:rsid w:val="00863BC7"/>
    <w:rsid w:val="00871FA7"/>
    <w:rsid w:val="008735DA"/>
    <w:rsid w:val="00874270"/>
    <w:rsid w:val="0087428A"/>
    <w:rsid w:val="0087461D"/>
    <w:rsid w:val="008760C9"/>
    <w:rsid w:val="00877746"/>
    <w:rsid w:val="0088397B"/>
    <w:rsid w:val="0088746A"/>
    <w:rsid w:val="00895281"/>
    <w:rsid w:val="00896530"/>
    <w:rsid w:val="008A56CA"/>
    <w:rsid w:val="008A5E4B"/>
    <w:rsid w:val="008B143A"/>
    <w:rsid w:val="008B4068"/>
    <w:rsid w:val="008C06A0"/>
    <w:rsid w:val="008C1B9B"/>
    <w:rsid w:val="008C1DB9"/>
    <w:rsid w:val="008C22C9"/>
    <w:rsid w:val="008C2D78"/>
    <w:rsid w:val="008C5757"/>
    <w:rsid w:val="008C593D"/>
    <w:rsid w:val="008C770B"/>
    <w:rsid w:val="008D135B"/>
    <w:rsid w:val="008D1909"/>
    <w:rsid w:val="008D6DCD"/>
    <w:rsid w:val="008E01AE"/>
    <w:rsid w:val="008E1C14"/>
    <w:rsid w:val="008E215F"/>
    <w:rsid w:val="008E21C4"/>
    <w:rsid w:val="008E3500"/>
    <w:rsid w:val="008F1807"/>
    <w:rsid w:val="008F29DC"/>
    <w:rsid w:val="008F5B61"/>
    <w:rsid w:val="008F6ADF"/>
    <w:rsid w:val="00904B5E"/>
    <w:rsid w:val="0091446F"/>
    <w:rsid w:val="00915FA1"/>
    <w:rsid w:val="00917337"/>
    <w:rsid w:val="0092518B"/>
    <w:rsid w:val="00927F41"/>
    <w:rsid w:val="009313A4"/>
    <w:rsid w:val="0093745F"/>
    <w:rsid w:val="00944770"/>
    <w:rsid w:val="00953379"/>
    <w:rsid w:val="00953EDC"/>
    <w:rsid w:val="00960F08"/>
    <w:rsid w:val="00962AA7"/>
    <w:rsid w:val="00963B0C"/>
    <w:rsid w:val="0097018D"/>
    <w:rsid w:val="009741DB"/>
    <w:rsid w:val="00974B20"/>
    <w:rsid w:val="009753BE"/>
    <w:rsid w:val="00977836"/>
    <w:rsid w:val="00981DC4"/>
    <w:rsid w:val="009822B1"/>
    <w:rsid w:val="009851E0"/>
    <w:rsid w:val="009864C0"/>
    <w:rsid w:val="00986802"/>
    <w:rsid w:val="00995F4C"/>
    <w:rsid w:val="00997B28"/>
    <w:rsid w:val="009A4C51"/>
    <w:rsid w:val="009B14A1"/>
    <w:rsid w:val="009B5FE8"/>
    <w:rsid w:val="009C0C4F"/>
    <w:rsid w:val="009C145D"/>
    <w:rsid w:val="009C3543"/>
    <w:rsid w:val="009C44E8"/>
    <w:rsid w:val="009D095B"/>
    <w:rsid w:val="009D248D"/>
    <w:rsid w:val="009D61EF"/>
    <w:rsid w:val="009D733F"/>
    <w:rsid w:val="009D7CA1"/>
    <w:rsid w:val="009E0D77"/>
    <w:rsid w:val="009E1A02"/>
    <w:rsid w:val="009E2DD1"/>
    <w:rsid w:val="009E37B2"/>
    <w:rsid w:val="009F0E28"/>
    <w:rsid w:val="00A0194E"/>
    <w:rsid w:val="00A06334"/>
    <w:rsid w:val="00A13CCA"/>
    <w:rsid w:val="00A20A10"/>
    <w:rsid w:val="00A23407"/>
    <w:rsid w:val="00A23566"/>
    <w:rsid w:val="00A4045A"/>
    <w:rsid w:val="00A45CE3"/>
    <w:rsid w:val="00A524FA"/>
    <w:rsid w:val="00A52651"/>
    <w:rsid w:val="00A550F2"/>
    <w:rsid w:val="00A558B5"/>
    <w:rsid w:val="00A671B3"/>
    <w:rsid w:val="00A75E4D"/>
    <w:rsid w:val="00A85CB1"/>
    <w:rsid w:val="00A87D3A"/>
    <w:rsid w:val="00A95B1E"/>
    <w:rsid w:val="00AA1205"/>
    <w:rsid w:val="00AA70BD"/>
    <w:rsid w:val="00AB34A1"/>
    <w:rsid w:val="00AB5B9E"/>
    <w:rsid w:val="00AB73EB"/>
    <w:rsid w:val="00AC41BC"/>
    <w:rsid w:val="00AC792A"/>
    <w:rsid w:val="00AD1B03"/>
    <w:rsid w:val="00AD7F25"/>
    <w:rsid w:val="00AE0DB1"/>
    <w:rsid w:val="00AE1015"/>
    <w:rsid w:val="00AE53DD"/>
    <w:rsid w:val="00AE5D44"/>
    <w:rsid w:val="00AF0F47"/>
    <w:rsid w:val="00AF1D06"/>
    <w:rsid w:val="00AF2F37"/>
    <w:rsid w:val="00AF38D8"/>
    <w:rsid w:val="00AF7D36"/>
    <w:rsid w:val="00B00E6E"/>
    <w:rsid w:val="00B034B2"/>
    <w:rsid w:val="00B04F86"/>
    <w:rsid w:val="00B05606"/>
    <w:rsid w:val="00B05677"/>
    <w:rsid w:val="00B110F5"/>
    <w:rsid w:val="00B14B25"/>
    <w:rsid w:val="00B21480"/>
    <w:rsid w:val="00B2626F"/>
    <w:rsid w:val="00B31410"/>
    <w:rsid w:val="00B432EA"/>
    <w:rsid w:val="00B45DAF"/>
    <w:rsid w:val="00B46ABC"/>
    <w:rsid w:val="00B50597"/>
    <w:rsid w:val="00B52E87"/>
    <w:rsid w:val="00B53266"/>
    <w:rsid w:val="00B567E3"/>
    <w:rsid w:val="00B57FB2"/>
    <w:rsid w:val="00B61596"/>
    <w:rsid w:val="00B6455D"/>
    <w:rsid w:val="00B658C8"/>
    <w:rsid w:val="00B72322"/>
    <w:rsid w:val="00B72F68"/>
    <w:rsid w:val="00B76BA2"/>
    <w:rsid w:val="00B777C1"/>
    <w:rsid w:val="00B8186B"/>
    <w:rsid w:val="00B85D84"/>
    <w:rsid w:val="00B938E5"/>
    <w:rsid w:val="00B960BE"/>
    <w:rsid w:val="00B96A0D"/>
    <w:rsid w:val="00BA46FF"/>
    <w:rsid w:val="00BB2FC8"/>
    <w:rsid w:val="00BB3CA2"/>
    <w:rsid w:val="00BB5AE2"/>
    <w:rsid w:val="00BC072F"/>
    <w:rsid w:val="00BD4EDB"/>
    <w:rsid w:val="00BD5603"/>
    <w:rsid w:val="00BE1010"/>
    <w:rsid w:val="00BE1040"/>
    <w:rsid w:val="00BE3D38"/>
    <w:rsid w:val="00BF0205"/>
    <w:rsid w:val="00BF3C57"/>
    <w:rsid w:val="00BF68EC"/>
    <w:rsid w:val="00BF68F4"/>
    <w:rsid w:val="00BF7B10"/>
    <w:rsid w:val="00C044AF"/>
    <w:rsid w:val="00C05249"/>
    <w:rsid w:val="00C06742"/>
    <w:rsid w:val="00C100E4"/>
    <w:rsid w:val="00C13C69"/>
    <w:rsid w:val="00C20A48"/>
    <w:rsid w:val="00C237AB"/>
    <w:rsid w:val="00C23B45"/>
    <w:rsid w:val="00C2582A"/>
    <w:rsid w:val="00C26A19"/>
    <w:rsid w:val="00C3308C"/>
    <w:rsid w:val="00C33E9C"/>
    <w:rsid w:val="00C352E4"/>
    <w:rsid w:val="00C45B1A"/>
    <w:rsid w:val="00C60109"/>
    <w:rsid w:val="00C70C78"/>
    <w:rsid w:val="00C80995"/>
    <w:rsid w:val="00C844FD"/>
    <w:rsid w:val="00C84C20"/>
    <w:rsid w:val="00C86F45"/>
    <w:rsid w:val="00C872DF"/>
    <w:rsid w:val="00C939CC"/>
    <w:rsid w:val="00CA185A"/>
    <w:rsid w:val="00CA31AF"/>
    <w:rsid w:val="00CA4023"/>
    <w:rsid w:val="00CB038F"/>
    <w:rsid w:val="00CB23AD"/>
    <w:rsid w:val="00CB386C"/>
    <w:rsid w:val="00CC05D7"/>
    <w:rsid w:val="00CC1014"/>
    <w:rsid w:val="00CC2F44"/>
    <w:rsid w:val="00CC3C52"/>
    <w:rsid w:val="00CC3C9C"/>
    <w:rsid w:val="00CC599D"/>
    <w:rsid w:val="00CD08C7"/>
    <w:rsid w:val="00CD5207"/>
    <w:rsid w:val="00CF05FC"/>
    <w:rsid w:val="00CF1FFC"/>
    <w:rsid w:val="00CF6869"/>
    <w:rsid w:val="00CF7417"/>
    <w:rsid w:val="00D05384"/>
    <w:rsid w:val="00D07EAA"/>
    <w:rsid w:val="00D125ED"/>
    <w:rsid w:val="00D13BEC"/>
    <w:rsid w:val="00D20EBC"/>
    <w:rsid w:val="00D20ED7"/>
    <w:rsid w:val="00D225B0"/>
    <w:rsid w:val="00D2445E"/>
    <w:rsid w:val="00D25D53"/>
    <w:rsid w:val="00D26DE6"/>
    <w:rsid w:val="00D37852"/>
    <w:rsid w:val="00D43AE5"/>
    <w:rsid w:val="00D44875"/>
    <w:rsid w:val="00D455EA"/>
    <w:rsid w:val="00D518E0"/>
    <w:rsid w:val="00D630D8"/>
    <w:rsid w:val="00D63700"/>
    <w:rsid w:val="00D63712"/>
    <w:rsid w:val="00D64C41"/>
    <w:rsid w:val="00D725CA"/>
    <w:rsid w:val="00D74001"/>
    <w:rsid w:val="00D75E98"/>
    <w:rsid w:val="00D823C2"/>
    <w:rsid w:val="00D83481"/>
    <w:rsid w:val="00DA2976"/>
    <w:rsid w:val="00DB10B1"/>
    <w:rsid w:val="00DB1F64"/>
    <w:rsid w:val="00DB72A4"/>
    <w:rsid w:val="00DC3DF7"/>
    <w:rsid w:val="00DC635E"/>
    <w:rsid w:val="00DE1EFF"/>
    <w:rsid w:val="00DE2FD0"/>
    <w:rsid w:val="00DE4B93"/>
    <w:rsid w:val="00DF26B9"/>
    <w:rsid w:val="00DF6340"/>
    <w:rsid w:val="00E017D1"/>
    <w:rsid w:val="00E028D7"/>
    <w:rsid w:val="00E04F59"/>
    <w:rsid w:val="00E065CF"/>
    <w:rsid w:val="00E0772E"/>
    <w:rsid w:val="00E107EA"/>
    <w:rsid w:val="00E15494"/>
    <w:rsid w:val="00E178EE"/>
    <w:rsid w:val="00E17F5B"/>
    <w:rsid w:val="00E215D9"/>
    <w:rsid w:val="00E246FE"/>
    <w:rsid w:val="00E26979"/>
    <w:rsid w:val="00E2723E"/>
    <w:rsid w:val="00E311C1"/>
    <w:rsid w:val="00E31E86"/>
    <w:rsid w:val="00E339F2"/>
    <w:rsid w:val="00E3438E"/>
    <w:rsid w:val="00E3523A"/>
    <w:rsid w:val="00E36B44"/>
    <w:rsid w:val="00E4280B"/>
    <w:rsid w:val="00E42D64"/>
    <w:rsid w:val="00E464D0"/>
    <w:rsid w:val="00E516EC"/>
    <w:rsid w:val="00E52C31"/>
    <w:rsid w:val="00E52FC3"/>
    <w:rsid w:val="00E54EBE"/>
    <w:rsid w:val="00E650F1"/>
    <w:rsid w:val="00E6575B"/>
    <w:rsid w:val="00E71AA1"/>
    <w:rsid w:val="00E72C1D"/>
    <w:rsid w:val="00E72D60"/>
    <w:rsid w:val="00E818C9"/>
    <w:rsid w:val="00E837E8"/>
    <w:rsid w:val="00E90B23"/>
    <w:rsid w:val="00E941CE"/>
    <w:rsid w:val="00E969A8"/>
    <w:rsid w:val="00EA0048"/>
    <w:rsid w:val="00EA0A6D"/>
    <w:rsid w:val="00EA2B9B"/>
    <w:rsid w:val="00EA3E10"/>
    <w:rsid w:val="00EA5675"/>
    <w:rsid w:val="00EA62C9"/>
    <w:rsid w:val="00EC0E90"/>
    <w:rsid w:val="00EC53FA"/>
    <w:rsid w:val="00EC5B29"/>
    <w:rsid w:val="00ED0436"/>
    <w:rsid w:val="00ED21AF"/>
    <w:rsid w:val="00ED307A"/>
    <w:rsid w:val="00EE2997"/>
    <w:rsid w:val="00EF2069"/>
    <w:rsid w:val="00EF2C47"/>
    <w:rsid w:val="00EF621B"/>
    <w:rsid w:val="00EF7E86"/>
    <w:rsid w:val="00F05AA4"/>
    <w:rsid w:val="00F070CA"/>
    <w:rsid w:val="00F07336"/>
    <w:rsid w:val="00F100F9"/>
    <w:rsid w:val="00F11FC3"/>
    <w:rsid w:val="00F13770"/>
    <w:rsid w:val="00F13D36"/>
    <w:rsid w:val="00F16425"/>
    <w:rsid w:val="00F16DAF"/>
    <w:rsid w:val="00F17874"/>
    <w:rsid w:val="00F20D76"/>
    <w:rsid w:val="00F22314"/>
    <w:rsid w:val="00F223FF"/>
    <w:rsid w:val="00F27E78"/>
    <w:rsid w:val="00F329F4"/>
    <w:rsid w:val="00F334F3"/>
    <w:rsid w:val="00F42C39"/>
    <w:rsid w:val="00F50961"/>
    <w:rsid w:val="00F54BAF"/>
    <w:rsid w:val="00F63C0A"/>
    <w:rsid w:val="00F721EC"/>
    <w:rsid w:val="00F73B7C"/>
    <w:rsid w:val="00F746A1"/>
    <w:rsid w:val="00F74A74"/>
    <w:rsid w:val="00F74B03"/>
    <w:rsid w:val="00F81123"/>
    <w:rsid w:val="00F84362"/>
    <w:rsid w:val="00F86488"/>
    <w:rsid w:val="00F87BB6"/>
    <w:rsid w:val="00F903D0"/>
    <w:rsid w:val="00F913BA"/>
    <w:rsid w:val="00F94579"/>
    <w:rsid w:val="00F94AC1"/>
    <w:rsid w:val="00F9747E"/>
    <w:rsid w:val="00FA03BD"/>
    <w:rsid w:val="00FB288A"/>
    <w:rsid w:val="00FB3285"/>
    <w:rsid w:val="00FB3B70"/>
    <w:rsid w:val="00FB6261"/>
    <w:rsid w:val="00FC7029"/>
    <w:rsid w:val="00FD3475"/>
    <w:rsid w:val="00FD3E03"/>
    <w:rsid w:val="00FD5713"/>
    <w:rsid w:val="00FE262D"/>
    <w:rsid w:val="00FE44A8"/>
    <w:rsid w:val="00FE468E"/>
    <w:rsid w:val="00FE77E4"/>
    <w:rsid w:val="00FF28E6"/>
    <w:rsid w:val="00FF2DFF"/>
    <w:rsid w:val="00FF3D0B"/>
    <w:rsid w:val="00FF45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oNotEmbedSmartTags/>
  <w:decimalSymbol w:val=","/>
  <w:listSeparator w:val=";"/>
  <w14:docId w14:val="71C4AF35"/>
  <w15:chartTrackingRefBased/>
  <w15:docId w15:val="{E34224BD-AB95-49E5-8085-A298B07C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5AF"/>
    <w:pPr>
      <w:widowControl w:val="0"/>
      <w:suppressAutoHyphens/>
    </w:pPr>
    <w:rPr>
      <w:rFonts w:ascii="Calibri" w:hAnsi="Calibri" w:cs="Mangal"/>
      <w:kern w:val="1"/>
      <w:sz w:val="22"/>
      <w:szCs w:val="24"/>
      <w:lang w:eastAsia="zh-CN"/>
    </w:rPr>
  </w:style>
  <w:style w:type="paragraph" w:styleId="Titre1">
    <w:name w:val="heading 1"/>
    <w:basedOn w:val="Normal"/>
    <w:next w:val="Normal"/>
    <w:qFormat/>
    <w:rsid w:val="004C6637"/>
    <w:pPr>
      <w:keepNext/>
      <w:keepLines/>
      <w:numPr>
        <w:numId w:val="1"/>
      </w:numPr>
      <w:spacing w:before="480"/>
      <w:ind w:left="0" w:firstLine="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ascii="Times New Roman" w:hAnsi="Times New Roman"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Lienhypertexte">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Lienhypertextesuivivisit">
    <w:name w:val="FollowedHyperlink"/>
    <w:rPr>
      <w:color w:val="800000"/>
      <w:u w:val="single"/>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rPr>
      <w:sz w:val="24"/>
    </w:rPr>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rPr>
      <w:sz w:val="24"/>
    </w:rPr>
  </w:style>
  <w:style w:type="paragraph" w:customStyle="1" w:styleId="Contenudetableau">
    <w:name w:val="Contenu de tableau"/>
    <w:basedOn w:val="Normal"/>
    <w:link w:val="ContenudetableauCar"/>
    <w:pPr>
      <w:suppressLineNumbers/>
    </w:pPr>
  </w:style>
  <w:style w:type="paragraph" w:styleId="Pieddepage">
    <w:name w:val="footer"/>
    <w:basedOn w:val="Normal"/>
    <w:rPr>
      <w:lang w:val="x-none"/>
    </w:rPr>
  </w:style>
  <w:style w:type="paragraph" w:styleId="Citation">
    <w:name w:val="Quote"/>
    <w:basedOn w:val="Normal"/>
    <w:qFormat/>
    <w:pPr>
      <w:spacing w:after="283"/>
      <w:ind w:left="567" w:right="567"/>
    </w:pPr>
  </w:style>
  <w:style w:type="paragraph" w:styleId="Titre">
    <w:name w:val="Title"/>
    <w:basedOn w:val="Titre10"/>
    <w:next w:val="Corpsdetexte"/>
    <w:qFormat/>
    <w:pPr>
      <w:jc w:val="center"/>
    </w:pPr>
    <w:rPr>
      <w:b/>
      <w:bCs/>
      <w:sz w:val="36"/>
      <w:szCs w:val="36"/>
    </w:rPr>
  </w:style>
  <w:style w:type="paragraph" w:styleId="Sous-titre">
    <w:name w:val="Subtitle"/>
    <w:basedOn w:val="Titre10"/>
    <w:next w:val="Corpsdetexte"/>
    <w:qFormat/>
    <w:pPr>
      <w:jc w:val="center"/>
    </w:pPr>
    <w:rPr>
      <w:i/>
      <w:iCs/>
    </w:rPr>
  </w:style>
  <w:style w:type="paragraph" w:customStyle="1" w:styleId="Corpsdetexte21">
    <w:name w:val="Corps de texte 21"/>
    <w:basedOn w:val="Normal"/>
    <w:pPr>
      <w:spacing w:after="120" w:line="480" w:lineRule="auto"/>
    </w:pPr>
    <w:rPr>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rPr>
  </w:style>
  <w:style w:type="paragraph" w:styleId="TitreTR">
    <w:name w:val="toa heading"/>
    <w:basedOn w:val="Titre10"/>
    <w:pPr>
      <w:suppressLineNumbers/>
    </w:pPr>
    <w:rPr>
      <w:b/>
      <w:bCs/>
      <w:color w:val="000080"/>
      <w:sz w:val="32"/>
      <w:szCs w:val="32"/>
    </w:rPr>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Textedebulles">
    <w:name w:val="Balloon Text"/>
    <w:basedOn w:val="Normal"/>
    <w:link w:val="TextedebullesCar"/>
    <w:uiPriority w:val="99"/>
    <w:semiHidden/>
    <w:unhideWhenUsed/>
    <w:rsid w:val="00B31410"/>
    <w:rPr>
      <w:rFonts w:ascii="Segoe UI" w:hAnsi="Segoe UI"/>
      <w:sz w:val="18"/>
      <w:szCs w:val="16"/>
    </w:rPr>
  </w:style>
  <w:style w:type="character" w:customStyle="1" w:styleId="TextedebullesCar">
    <w:name w:val="Texte de bulles Car"/>
    <w:link w:val="Textedebulles"/>
    <w:uiPriority w:val="99"/>
    <w:semiHidden/>
    <w:rsid w:val="00B31410"/>
    <w:rPr>
      <w:rFonts w:ascii="Segoe UI" w:eastAsia="SimSun" w:hAnsi="Segoe UI" w:cs="Mangal"/>
      <w:kern w:val="1"/>
      <w:sz w:val="18"/>
      <w:szCs w:val="16"/>
      <w:lang w:eastAsia="zh-CN" w:bidi="hi-IN"/>
    </w:rPr>
  </w:style>
  <w:style w:type="character" w:styleId="Marquedecommentaire">
    <w:name w:val="annotation reference"/>
    <w:uiPriority w:val="99"/>
    <w:semiHidden/>
    <w:unhideWhenUsed/>
    <w:rsid w:val="00B31410"/>
    <w:rPr>
      <w:sz w:val="16"/>
      <w:szCs w:val="16"/>
    </w:rPr>
  </w:style>
  <w:style w:type="paragraph" w:styleId="Commentaire">
    <w:name w:val="annotation text"/>
    <w:basedOn w:val="Normal"/>
    <w:link w:val="CommentaireCar"/>
    <w:uiPriority w:val="99"/>
    <w:unhideWhenUsed/>
    <w:rsid w:val="00B31410"/>
    <w:rPr>
      <w:sz w:val="20"/>
      <w:szCs w:val="18"/>
    </w:rPr>
  </w:style>
  <w:style w:type="character" w:customStyle="1" w:styleId="CommentaireCar">
    <w:name w:val="Commentaire Car"/>
    <w:link w:val="Commentaire"/>
    <w:uiPriority w:val="99"/>
    <w:rsid w:val="00B31410"/>
    <w:rPr>
      <w:rFonts w:ascii="Calibri" w:eastAsia="SimSun" w:hAnsi="Calibri"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B31410"/>
    <w:rPr>
      <w:b/>
      <w:bCs/>
    </w:rPr>
  </w:style>
  <w:style w:type="character" w:customStyle="1" w:styleId="ObjetducommentaireCar">
    <w:name w:val="Objet du commentaire Car"/>
    <w:link w:val="Objetducommentaire"/>
    <w:uiPriority w:val="99"/>
    <w:semiHidden/>
    <w:rsid w:val="00B31410"/>
    <w:rPr>
      <w:rFonts w:ascii="Calibri" w:eastAsia="SimSun" w:hAnsi="Calibri" w:cs="Mangal"/>
      <w:b/>
      <w:bCs/>
      <w:kern w:val="1"/>
      <w:szCs w:val="18"/>
      <w:lang w:eastAsia="zh-CN" w:bidi="hi-IN"/>
    </w:rPr>
  </w:style>
  <w:style w:type="paragraph" w:styleId="En-tte">
    <w:name w:val="header"/>
    <w:basedOn w:val="Normal"/>
    <w:link w:val="En-tteCar"/>
    <w:uiPriority w:val="99"/>
    <w:unhideWhenUsed/>
    <w:rsid w:val="003A326F"/>
    <w:pPr>
      <w:tabs>
        <w:tab w:val="center" w:pos="4536"/>
        <w:tab w:val="right" w:pos="9072"/>
      </w:tabs>
    </w:pPr>
  </w:style>
  <w:style w:type="character" w:customStyle="1" w:styleId="En-tteCar">
    <w:name w:val="En-tête Car"/>
    <w:link w:val="En-tte"/>
    <w:uiPriority w:val="99"/>
    <w:rsid w:val="003A326F"/>
    <w:rPr>
      <w:rFonts w:ascii="Calibri" w:eastAsia="SimSun" w:hAnsi="Calibri" w:cs="Mangal"/>
      <w:kern w:val="1"/>
      <w:sz w:val="22"/>
      <w:szCs w:val="24"/>
      <w:lang w:eastAsia="zh-CN" w:bidi="hi-IN"/>
    </w:rPr>
  </w:style>
  <w:style w:type="paragraph" w:customStyle="1" w:styleId="Answers">
    <w:name w:val="Answers"/>
    <w:basedOn w:val="Normal"/>
    <w:rsid w:val="000C0F3D"/>
    <w:pPr>
      <w:tabs>
        <w:tab w:val="left" w:pos="624"/>
        <w:tab w:val="right" w:leader="dot" w:pos="9071"/>
      </w:tabs>
      <w:spacing w:line="288" w:lineRule="auto"/>
    </w:pPr>
    <w:rPr>
      <w:rFonts w:ascii="Times New Roman" w:eastAsia="Andale Sans UI" w:hAnsi="Times New Roman" w:cs="Times New Roman"/>
      <w:color w:val="000000"/>
      <w:sz w:val="24"/>
    </w:rPr>
  </w:style>
  <w:style w:type="paragraph" w:styleId="Rvision">
    <w:name w:val="Revision"/>
    <w:hidden/>
    <w:uiPriority w:val="99"/>
    <w:semiHidden/>
    <w:rsid w:val="00185174"/>
    <w:rPr>
      <w:rFonts w:ascii="Calibri" w:hAnsi="Calibri" w:cs="Mangal"/>
      <w:kern w:val="1"/>
      <w:sz w:val="22"/>
      <w:szCs w:val="24"/>
      <w:lang w:eastAsia="zh-CN" w:bidi="hi-IN"/>
    </w:rPr>
  </w:style>
  <w:style w:type="table" w:styleId="Grilledutableau">
    <w:name w:val="Table Grid"/>
    <w:basedOn w:val="TableauNormal"/>
    <w:uiPriority w:val="39"/>
    <w:rsid w:val="00105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E0772E"/>
    <w:pPr>
      <w:widowControl/>
      <w:suppressAutoHyphens w:val="0"/>
      <w:spacing w:after="160" w:line="259" w:lineRule="auto"/>
      <w:ind w:left="720"/>
      <w:contextualSpacing/>
    </w:pPr>
    <w:rPr>
      <w:rFonts w:eastAsia="Calibri" w:cs="Times New Roman"/>
      <w:kern w:val="0"/>
      <w:szCs w:val="22"/>
      <w:lang w:eastAsia="en-US"/>
    </w:rPr>
  </w:style>
  <w:style w:type="paragraph" w:styleId="Notedebasdepage">
    <w:name w:val="footnote text"/>
    <w:basedOn w:val="Normal"/>
    <w:link w:val="NotedebasdepageCar"/>
    <w:uiPriority w:val="99"/>
    <w:semiHidden/>
    <w:unhideWhenUsed/>
    <w:rsid w:val="000D4B6D"/>
    <w:rPr>
      <w:sz w:val="20"/>
      <w:szCs w:val="18"/>
    </w:rPr>
  </w:style>
  <w:style w:type="character" w:customStyle="1" w:styleId="NotedebasdepageCar">
    <w:name w:val="Note de bas de page Car"/>
    <w:basedOn w:val="Policepardfaut"/>
    <w:link w:val="Notedebasdepage"/>
    <w:uiPriority w:val="99"/>
    <w:semiHidden/>
    <w:rsid w:val="000D4B6D"/>
    <w:rPr>
      <w:rFonts w:ascii="Calibri" w:hAnsi="Calibri" w:cs="Mangal"/>
      <w:kern w:val="1"/>
      <w:szCs w:val="18"/>
      <w:lang w:eastAsia="zh-CN" w:bidi="hi-IN"/>
    </w:rPr>
  </w:style>
  <w:style w:type="character" w:styleId="Appelnotedebasdep">
    <w:name w:val="footnote reference"/>
    <w:basedOn w:val="Policepardfaut"/>
    <w:uiPriority w:val="99"/>
    <w:semiHidden/>
    <w:unhideWhenUsed/>
    <w:rsid w:val="000D4B6D"/>
    <w:rPr>
      <w:vertAlign w:val="superscript"/>
    </w:rPr>
  </w:style>
  <w:style w:type="character" w:styleId="Mentionnonrsolue">
    <w:name w:val="Unresolved Mention"/>
    <w:basedOn w:val="Policepardfaut"/>
    <w:uiPriority w:val="99"/>
    <w:semiHidden/>
    <w:unhideWhenUsed/>
    <w:rsid w:val="002415A2"/>
    <w:rPr>
      <w:color w:val="605E5C"/>
      <w:shd w:val="clear" w:color="auto" w:fill="E1DFDD"/>
    </w:rPr>
  </w:style>
  <w:style w:type="character" w:customStyle="1" w:styleId="Titre2Car">
    <w:name w:val="Titre 2 Car"/>
    <w:basedOn w:val="Policepardfaut"/>
    <w:link w:val="Titre2"/>
    <w:rsid w:val="00B034B2"/>
    <w:rPr>
      <w:rFonts w:cs="Cambria"/>
      <w:color w:val="000000"/>
      <w:kern w:val="1"/>
      <w:sz w:val="21"/>
      <w:szCs w:val="16"/>
      <w:lang w:val="x-none" w:eastAsia="zh-CN" w:bidi="hi-IN"/>
    </w:rPr>
  </w:style>
  <w:style w:type="character" w:customStyle="1" w:styleId="ContenudetableauCar">
    <w:name w:val="Contenu de tableau Car"/>
    <w:basedOn w:val="Policepardfaut"/>
    <w:link w:val="Contenudetableau"/>
    <w:rsid w:val="0086243A"/>
    <w:rPr>
      <w:rFonts w:ascii="Calibri" w:hAnsi="Calibri" w:cs="Mangal"/>
      <w:kern w:val="1"/>
      <w:sz w:val="22"/>
      <w:szCs w:val="24"/>
      <w:lang w:eastAsia="zh-CN" w:bidi="hi-IN"/>
    </w:rPr>
  </w:style>
  <w:style w:type="character" w:customStyle="1" w:styleId="ParagraphedelisteCar">
    <w:name w:val="Paragraphe de liste Car"/>
    <w:link w:val="Paragraphedeliste"/>
    <w:uiPriority w:val="34"/>
    <w:rsid w:val="0086243A"/>
    <w:rPr>
      <w:rFonts w:ascii="Calibri" w:eastAsia="Calibri" w:hAnsi="Calibri"/>
      <w:sz w:val="22"/>
      <w:szCs w:val="22"/>
      <w:lang w:eastAsia="en-US"/>
    </w:rPr>
  </w:style>
  <w:style w:type="character" w:styleId="Textedelespacerserv">
    <w:name w:val="Placeholder Text"/>
    <w:basedOn w:val="Policepardfaut"/>
    <w:uiPriority w:val="99"/>
    <w:semiHidden/>
    <w:rsid w:val="000F69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8190">
      <w:bodyDiv w:val="1"/>
      <w:marLeft w:val="0"/>
      <w:marRight w:val="0"/>
      <w:marTop w:val="0"/>
      <w:marBottom w:val="0"/>
      <w:divBdr>
        <w:top w:val="none" w:sz="0" w:space="0" w:color="auto"/>
        <w:left w:val="none" w:sz="0" w:space="0" w:color="auto"/>
        <w:bottom w:val="none" w:sz="0" w:space="0" w:color="auto"/>
        <w:right w:val="none" w:sz="0" w:space="0" w:color="auto"/>
      </w:divBdr>
    </w:div>
    <w:div w:id="257905058">
      <w:bodyDiv w:val="1"/>
      <w:marLeft w:val="0"/>
      <w:marRight w:val="0"/>
      <w:marTop w:val="0"/>
      <w:marBottom w:val="0"/>
      <w:divBdr>
        <w:top w:val="none" w:sz="0" w:space="0" w:color="auto"/>
        <w:left w:val="none" w:sz="0" w:space="0" w:color="auto"/>
        <w:bottom w:val="none" w:sz="0" w:space="0" w:color="auto"/>
        <w:right w:val="none" w:sz="0" w:space="0" w:color="auto"/>
      </w:divBdr>
    </w:div>
    <w:div w:id="463080014">
      <w:bodyDiv w:val="1"/>
      <w:marLeft w:val="0"/>
      <w:marRight w:val="0"/>
      <w:marTop w:val="0"/>
      <w:marBottom w:val="0"/>
      <w:divBdr>
        <w:top w:val="none" w:sz="0" w:space="0" w:color="auto"/>
        <w:left w:val="none" w:sz="0" w:space="0" w:color="auto"/>
        <w:bottom w:val="none" w:sz="0" w:space="0" w:color="auto"/>
        <w:right w:val="none" w:sz="0" w:space="0" w:color="auto"/>
      </w:divBdr>
    </w:div>
    <w:div w:id="470364230">
      <w:bodyDiv w:val="1"/>
      <w:marLeft w:val="0"/>
      <w:marRight w:val="0"/>
      <w:marTop w:val="0"/>
      <w:marBottom w:val="0"/>
      <w:divBdr>
        <w:top w:val="none" w:sz="0" w:space="0" w:color="auto"/>
        <w:left w:val="none" w:sz="0" w:space="0" w:color="auto"/>
        <w:bottom w:val="none" w:sz="0" w:space="0" w:color="auto"/>
        <w:right w:val="none" w:sz="0" w:space="0" w:color="auto"/>
      </w:divBdr>
    </w:div>
    <w:div w:id="555966800">
      <w:bodyDiv w:val="1"/>
      <w:marLeft w:val="0"/>
      <w:marRight w:val="0"/>
      <w:marTop w:val="0"/>
      <w:marBottom w:val="0"/>
      <w:divBdr>
        <w:top w:val="none" w:sz="0" w:space="0" w:color="auto"/>
        <w:left w:val="none" w:sz="0" w:space="0" w:color="auto"/>
        <w:bottom w:val="none" w:sz="0" w:space="0" w:color="auto"/>
        <w:right w:val="none" w:sz="0" w:space="0" w:color="auto"/>
      </w:divBdr>
    </w:div>
    <w:div w:id="594019256">
      <w:bodyDiv w:val="1"/>
      <w:marLeft w:val="0"/>
      <w:marRight w:val="0"/>
      <w:marTop w:val="0"/>
      <w:marBottom w:val="0"/>
      <w:divBdr>
        <w:top w:val="none" w:sz="0" w:space="0" w:color="auto"/>
        <w:left w:val="none" w:sz="0" w:space="0" w:color="auto"/>
        <w:bottom w:val="none" w:sz="0" w:space="0" w:color="auto"/>
        <w:right w:val="none" w:sz="0" w:space="0" w:color="auto"/>
      </w:divBdr>
    </w:div>
    <w:div w:id="801852153">
      <w:bodyDiv w:val="1"/>
      <w:marLeft w:val="0"/>
      <w:marRight w:val="0"/>
      <w:marTop w:val="0"/>
      <w:marBottom w:val="0"/>
      <w:divBdr>
        <w:top w:val="none" w:sz="0" w:space="0" w:color="auto"/>
        <w:left w:val="none" w:sz="0" w:space="0" w:color="auto"/>
        <w:bottom w:val="none" w:sz="0" w:space="0" w:color="auto"/>
        <w:right w:val="none" w:sz="0" w:space="0" w:color="auto"/>
      </w:divBdr>
    </w:div>
    <w:div w:id="1299409584">
      <w:bodyDiv w:val="1"/>
      <w:marLeft w:val="0"/>
      <w:marRight w:val="0"/>
      <w:marTop w:val="0"/>
      <w:marBottom w:val="0"/>
      <w:divBdr>
        <w:top w:val="none" w:sz="0" w:space="0" w:color="auto"/>
        <w:left w:val="none" w:sz="0" w:space="0" w:color="auto"/>
        <w:bottom w:val="none" w:sz="0" w:space="0" w:color="auto"/>
        <w:right w:val="none" w:sz="0" w:space="0" w:color="auto"/>
      </w:divBdr>
    </w:div>
    <w:div w:id="1951626081">
      <w:bodyDiv w:val="1"/>
      <w:marLeft w:val="0"/>
      <w:marRight w:val="0"/>
      <w:marTop w:val="0"/>
      <w:marBottom w:val="0"/>
      <w:divBdr>
        <w:top w:val="none" w:sz="0" w:space="0" w:color="auto"/>
        <w:left w:val="none" w:sz="0" w:space="0" w:color="auto"/>
        <w:bottom w:val="none" w:sz="0" w:space="0" w:color="auto"/>
        <w:right w:val="none" w:sz="0" w:space="0" w:color="auto"/>
      </w:divBdr>
    </w:div>
    <w:div w:id="2068915745">
      <w:bodyDiv w:val="1"/>
      <w:marLeft w:val="0"/>
      <w:marRight w:val="0"/>
      <w:marTop w:val="0"/>
      <w:marBottom w:val="0"/>
      <w:divBdr>
        <w:top w:val="none" w:sz="0" w:space="0" w:color="auto"/>
        <w:left w:val="none" w:sz="0" w:space="0" w:color="auto"/>
        <w:bottom w:val="none" w:sz="0" w:space="0" w:color="auto"/>
        <w:right w:val="none" w:sz="0" w:space="0" w:color="auto"/>
      </w:divBdr>
    </w:div>
    <w:div w:id="214068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oleObject" Target="embeddings/Microsoft_Excel_97-2003_Worksheet.xls"/><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innoviris.brussels/program/applied-ph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program/applied-phd" TargetMode="External"/><Relationship Id="rId24" Type="http://schemas.openxmlformats.org/officeDocument/2006/relationships/control" Target="activeX/activeX5.xml"/><Relationship Id="rId32" Type="http://schemas.openxmlformats.org/officeDocument/2006/relationships/hyperlink" Target="https://innoviris.brussels/program/applied-phd"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control" Target="activeX/activeX7.xml"/><Relationship Id="rId36" Type="http://schemas.openxmlformats.org/officeDocument/2006/relationships/fontTable" Target="fontTable.xml"/><Relationship Id="rId10" Type="http://schemas.openxmlformats.org/officeDocument/2006/relationships/hyperlink" Target="https://innoviris.brussels/program/applied-phd" TargetMode="External"/><Relationship Id="rId19" Type="http://schemas.openxmlformats.org/officeDocument/2006/relationships/image" Target="media/image4.wmf"/><Relationship Id="rId31" Type="http://schemas.openxmlformats.org/officeDocument/2006/relationships/hyperlink" Target="https://innoviris.brussels/sites/default/files/documents/accounting_directives_2024.pdf" TargetMode="External"/><Relationship Id="rId4" Type="http://schemas.openxmlformats.org/officeDocument/2006/relationships/settings" Target="settings.xml"/><Relationship Id="rId9" Type="http://schemas.openxmlformats.org/officeDocument/2006/relationships/hyperlink" Target="mailto:jverstraeten@innoviris.brussels" TargetMode="External"/><Relationship Id="rId14" Type="http://schemas.openxmlformats.org/officeDocument/2006/relationships/header" Target="header2.xml"/><Relationship Id="rId22" Type="http://schemas.openxmlformats.org/officeDocument/2006/relationships/control" Target="activeX/activeX4.xml"/><Relationship Id="rId27" Type="http://schemas.openxmlformats.org/officeDocument/2006/relationships/image" Target="media/image8.wmf"/><Relationship Id="rId30" Type="http://schemas.openxmlformats.org/officeDocument/2006/relationships/hyperlink" Target="https://innoviris.brussels/program/applied-phd" TargetMode="External"/><Relationship Id="rId35" Type="http://schemas.openxmlformats.org/officeDocument/2006/relationships/hyperlink" Target="https://innoviris.brussels/program/applied-phd" TargetMode="External"/><Relationship Id="rId8" Type="http://schemas.openxmlformats.org/officeDocument/2006/relationships/hyperlink" Target="mailto:funding-request@innoviris.brussels"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831A-A326-4BB7-BAC3-3ED54B96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26</Pages>
  <Words>9507</Words>
  <Characters>52289</Characters>
  <Application>Microsoft Office Word</Application>
  <DocSecurity>0</DocSecurity>
  <Lines>435</Lines>
  <Paragraphs>123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61673</CharactersWithSpaces>
  <SharedDoc>false</SharedDoc>
  <HLinks>
    <vt:vector size="318" baseType="variant">
      <vt:variant>
        <vt:i4>1310777</vt:i4>
      </vt:variant>
      <vt:variant>
        <vt:i4>294</vt:i4>
      </vt:variant>
      <vt:variant>
        <vt:i4>0</vt:i4>
      </vt:variant>
      <vt:variant>
        <vt:i4>5</vt:i4>
      </vt:variant>
      <vt:variant>
        <vt:lpwstr>mailto:jverstraeten@innoviris.brussels</vt:lpwstr>
      </vt:variant>
      <vt:variant>
        <vt:lpwstr/>
      </vt:variant>
      <vt:variant>
        <vt:i4>917616</vt:i4>
      </vt:variant>
      <vt:variant>
        <vt:i4>291</vt:i4>
      </vt:variant>
      <vt:variant>
        <vt:i4>0</vt:i4>
      </vt:variant>
      <vt:variant>
        <vt:i4>5</vt:i4>
      </vt:variant>
      <vt:variant>
        <vt:lpwstr>mailto:funding-request@innoviris.brussels</vt:lpwstr>
      </vt:variant>
      <vt:variant>
        <vt:lpwstr/>
      </vt:variant>
      <vt:variant>
        <vt:i4>1835099</vt:i4>
      </vt:variant>
      <vt:variant>
        <vt:i4>282</vt:i4>
      </vt:variant>
      <vt:variant>
        <vt:i4>0</vt:i4>
      </vt:variant>
      <vt:variant>
        <vt:i4>5</vt:i4>
      </vt:variant>
      <vt:variant>
        <vt:lpwstr>http://www.innoviris.be/fr/documents/doctiris-directives-comptables-2018</vt:lpwstr>
      </vt:variant>
      <vt:variant>
        <vt:lpwstr/>
      </vt:variant>
      <vt:variant>
        <vt:i4>4063342</vt:i4>
      </vt:variant>
      <vt:variant>
        <vt:i4>279</vt:i4>
      </vt:variant>
      <vt:variant>
        <vt:i4>0</vt:i4>
      </vt:variant>
      <vt:variant>
        <vt:i4>5</vt:i4>
      </vt:variant>
      <vt:variant>
        <vt:lpwstr>http://www.innoviris.be/fr/documents/doctiris-a7-fiche-entreprise-2018</vt:lpwstr>
      </vt:variant>
      <vt:variant>
        <vt:lpwstr/>
      </vt:variant>
      <vt:variant>
        <vt:i4>4718609</vt:i4>
      </vt:variant>
      <vt:variant>
        <vt:i4>276</vt:i4>
      </vt:variant>
      <vt:variant>
        <vt:i4>0</vt:i4>
      </vt:variant>
      <vt:variant>
        <vt:i4>5</vt:i4>
      </vt:variant>
      <vt:variant>
        <vt:lpwstr>http://www.innoviris.be/fr/documents/doctiris-a7-fiche-asbl-2018</vt:lpwstr>
      </vt:variant>
      <vt:variant>
        <vt:lpwstr/>
      </vt:variant>
      <vt:variant>
        <vt:i4>3014759</vt:i4>
      </vt:variant>
      <vt:variant>
        <vt:i4>273</vt:i4>
      </vt:variant>
      <vt:variant>
        <vt:i4>0</vt:i4>
      </vt:variant>
      <vt:variant>
        <vt:i4>5</vt:i4>
      </vt:variant>
      <vt:variant>
        <vt:lpwstr>http://www.innoviris.be/fr/documents/doctiris-a7-fiche-autorite-administrative-2018</vt:lpwstr>
      </vt:variant>
      <vt:variant>
        <vt:lpwstr/>
      </vt:variant>
      <vt:variant>
        <vt:i4>2162730</vt:i4>
      </vt:variant>
      <vt:variant>
        <vt:i4>270</vt:i4>
      </vt:variant>
      <vt:variant>
        <vt:i4>0</vt:i4>
      </vt:variant>
      <vt:variant>
        <vt:i4>5</vt:i4>
      </vt:variant>
      <vt:variant>
        <vt:lpwstr>http://www.innoviris.be/fr/documents/doctiris-a1-fiche-organismes-de-recherche-2018</vt:lpwstr>
      </vt:variant>
      <vt:variant>
        <vt:lpwstr/>
      </vt:variant>
      <vt:variant>
        <vt:i4>1441851</vt:i4>
      </vt:variant>
      <vt:variant>
        <vt:i4>257</vt:i4>
      </vt:variant>
      <vt:variant>
        <vt:i4>0</vt:i4>
      </vt:variant>
      <vt:variant>
        <vt:i4>5</vt:i4>
      </vt:variant>
      <vt:variant>
        <vt:lpwstr/>
      </vt:variant>
      <vt:variant>
        <vt:lpwstr>_Toc507601968</vt:lpwstr>
      </vt:variant>
      <vt:variant>
        <vt:i4>1441851</vt:i4>
      </vt:variant>
      <vt:variant>
        <vt:i4>251</vt:i4>
      </vt:variant>
      <vt:variant>
        <vt:i4>0</vt:i4>
      </vt:variant>
      <vt:variant>
        <vt:i4>5</vt:i4>
      </vt:variant>
      <vt:variant>
        <vt:lpwstr/>
      </vt:variant>
      <vt:variant>
        <vt:lpwstr>_Toc507601967</vt:lpwstr>
      </vt:variant>
      <vt:variant>
        <vt:i4>1441851</vt:i4>
      </vt:variant>
      <vt:variant>
        <vt:i4>245</vt:i4>
      </vt:variant>
      <vt:variant>
        <vt:i4>0</vt:i4>
      </vt:variant>
      <vt:variant>
        <vt:i4>5</vt:i4>
      </vt:variant>
      <vt:variant>
        <vt:lpwstr/>
      </vt:variant>
      <vt:variant>
        <vt:lpwstr>_Toc507601966</vt:lpwstr>
      </vt:variant>
      <vt:variant>
        <vt:i4>1441851</vt:i4>
      </vt:variant>
      <vt:variant>
        <vt:i4>239</vt:i4>
      </vt:variant>
      <vt:variant>
        <vt:i4>0</vt:i4>
      </vt:variant>
      <vt:variant>
        <vt:i4>5</vt:i4>
      </vt:variant>
      <vt:variant>
        <vt:lpwstr/>
      </vt:variant>
      <vt:variant>
        <vt:lpwstr>_Toc507601965</vt:lpwstr>
      </vt:variant>
      <vt:variant>
        <vt:i4>1441851</vt:i4>
      </vt:variant>
      <vt:variant>
        <vt:i4>233</vt:i4>
      </vt:variant>
      <vt:variant>
        <vt:i4>0</vt:i4>
      </vt:variant>
      <vt:variant>
        <vt:i4>5</vt:i4>
      </vt:variant>
      <vt:variant>
        <vt:lpwstr/>
      </vt:variant>
      <vt:variant>
        <vt:lpwstr>_Toc507601964</vt:lpwstr>
      </vt:variant>
      <vt:variant>
        <vt:i4>1441851</vt:i4>
      </vt:variant>
      <vt:variant>
        <vt:i4>227</vt:i4>
      </vt:variant>
      <vt:variant>
        <vt:i4>0</vt:i4>
      </vt:variant>
      <vt:variant>
        <vt:i4>5</vt:i4>
      </vt:variant>
      <vt:variant>
        <vt:lpwstr/>
      </vt:variant>
      <vt:variant>
        <vt:lpwstr>_Toc507601963</vt:lpwstr>
      </vt:variant>
      <vt:variant>
        <vt:i4>1441851</vt:i4>
      </vt:variant>
      <vt:variant>
        <vt:i4>221</vt:i4>
      </vt:variant>
      <vt:variant>
        <vt:i4>0</vt:i4>
      </vt:variant>
      <vt:variant>
        <vt:i4>5</vt:i4>
      </vt:variant>
      <vt:variant>
        <vt:lpwstr/>
      </vt:variant>
      <vt:variant>
        <vt:lpwstr>_Toc507601962</vt:lpwstr>
      </vt:variant>
      <vt:variant>
        <vt:i4>1441851</vt:i4>
      </vt:variant>
      <vt:variant>
        <vt:i4>215</vt:i4>
      </vt:variant>
      <vt:variant>
        <vt:i4>0</vt:i4>
      </vt:variant>
      <vt:variant>
        <vt:i4>5</vt:i4>
      </vt:variant>
      <vt:variant>
        <vt:lpwstr/>
      </vt:variant>
      <vt:variant>
        <vt:lpwstr>_Toc507601961</vt:lpwstr>
      </vt:variant>
      <vt:variant>
        <vt:i4>1441851</vt:i4>
      </vt:variant>
      <vt:variant>
        <vt:i4>209</vt:i4>
      </vt:variant>
      <vt:variant>
        <vt:i4>0</vt:i4>
      </vt:variant>
      <vt:variant>
        <vt:i4>5</vt:i4>
      </vt:variant>
      <vt:variant>
        <vt:lpwstr/>
      </vt:variant>
      <vt:variant>
        <vt:lpwstr>_Toc507601960</vt:lpwstr>
      </vt:variant>
      <vt:variant>
        <vt:i4>1376315</vt:i4>
      </vt:variant>
      <vt:variant>
        <vt:i4>203</vt:i4>
      </vt:variant>
      <vt:variant>
        <vt:i4>0</vt:i4>
      </vt:variant>
      <vt:variant>
        <vt:i4>5</vt:i4>
      </vt:variant>
      <vt:variant>
        <vt:lpwstr/>
      </vt:variant>
      <vt:variant>
        <vt:lpwstr>_Toc507601959</vt:lpwstr>
      </vt:variant>
      <vt:variant>
        <vt:i4>1376315</vt:i4>
      </vt:variant>
      <vt:variant>
        <vt:i4>197</vt:i4>
      </vt:variant>
      <vt:variant>
        <vt:i4>0</vt:i4>
      </vt:variant>
      <vt:variant>
        <vt:i4>5</vt:i4>
      </vt:variant>
      <vt:variant>
        <vt:lpwstr/>
      </vt:variant>
      <vt:variant>
        <vt:lpwstr>_Toc507601958</vt:lpwstr>
      </vt:variant>
      <vt:variant>
        <vt:i4>1376315</vt:i4>
      </vt:variant>
      <vt:variant>
        <vt:i4>191</vt:i4>
      </vt:variant>
      <vt:variant>
        <vt:i4>0</vt:i4>
      </vt:variant>
      <vt:variant>
        <vt:i4>5</vt:i4>
      </vt:variant>
      <vt:variant>
        <vt:lpwstr/>
      </vt:variant>
      <vt:variant>
        <vt:lpwstr>_Toc507601957</vt:lpwstr>
      </vt:variant>
      <vt:variant>
        <vt:i4>1376315</vt:i4>
      </vt:variant>
      <vt:variant>
        <vt:i4>185</vt:i4>
      </vt:variant>
      <vt:variant>
        <vt:i4>0</vt:i4>
      </vt:variant>
      <vt:variant>
        <vt:i4>5</vt:i4>
      </vt:variant>
      <vt:variant>
        <vt:lpwstr/>
      </vt:variant>
      <vt:variant>
        <vt:lpwstr>_Toc507601956</vt:lpwstr>
      </vt:variant>
      <vt:variant>
        <vt:i4>1376315</vt:i4>
      </vt:variant>
      <vt:variant>
        <vt:i4>179</vt:i4>
      </vt:variant>
      <vt:variant>
        <vt:i4>0</vt:i4>
      </vt:variant>
      <vt:variant>
        <vt:i4>5</vt:i4>
      </vt:variant>
      <vt:variant>
        <vt:lpwstr/>
      </vt:variant>
      <vt:variant>
        <vt:lpwstr>_Toc507601955</vt:lpwstr>
      </vt:variant>
      <vt:variant>
        <vt:i4>1376315</vt:i4>
      </vt:variant>
      <vt:variant>
        <vt:i4>173</vt:i4>
      </vt:variant>
      <vt:variant>
        <vt:i4>0</vt:i4>
      </vt:variant>
      <vt:variant>
        <vt:i4>5</vt:i4>
      </vt:variant>
      <vt:variant>
        <vt:lpwstr/>
      </vt:variant>
      <vt:variant>
        <vt:lpwstr>_Toc507601954</vt:lpwstr>
      </vt:variant>
      <vt:variant>
        <vt:i4>1376315</vt:i4>
      </vt:variant>
      <vt:variant>
        <vt:i4>167</vt:i4>
      </vt:variant>
      <vt:variant>
        <vt:i4>0</vt:i4>
      </vt:variant>
      <vt:variant>
        <vt:i4>5</vt:i4>
      </vt:variant>
      <vt:variant>
        <vt:lpwstr/>
      </vt:variant>
      <vt:variant>
        <vt:lpwstr>_Toc507601953</vt:lpwstr>
      </vt:variant>
      <vt:variant>
        <vt:i4>1376315</vt:i4>
      </vt:variant>
      <vt:variant>
        <vt:i4>161</vt:i4>
      </vt:variant>
      <vt:variant>
        <vt:i4>0</vt:i4>
      </vt:variant>
      <vt:variant>
        <vt:i4>5</vt:i4>
      </vt:variant>
      <vt:variant>
        <vt:lpwstr/>
      </vt:variant>
      <vt:variant>
        <vt:lpwstr>_Toc507601952</vt:lpwstr>
      </vt:variant>
      <vt:variant>
        <vt:i4>1376315</vt:i4>
      </vt:variant>
      <vt:variant>
        <vt:i4>155</vt:i4>
      </vt:variant>
      <vt:variant>
        <vt:i4>0</vt:i4>
      </vt:variant>
      <vt:variant>
        <vt:i4>5</vt:i4>
      </vt:variant>
      <vt:variant>
        <vt:lpwstr/>
      </vt:variant>
      <vt:variant>
        <vt:lpwstr>_Toc507601951</vt:lpwstr>
      </vt:variant>
      <vt:variant>
        <vt:i4>1376315</vt:i4>
      </vt:variant>
      <vt:variant>
        <vt:i4>149</vt:i4>
      </vt:variant>
      <vt:variant>
        <vt:i4>0</vt:i4>
      </vt:variant>
      <vt:variant>
        <vt:i4>5</vt:i4>
      </vt:variant>
      <vt:variant>
        <vt:lpwstr/>
      </vt:variant>
      <vt:variant>
        <vt:lpwstr>_Toc507601950</vt:lpwstr>
      </vt:variant>
      <vt:variant>
        <vt:i4>1310779</vt:i4>
      </vt:variant>
      <vt:variant>
        <vt:i4>143</vt:i4>
      </vt:variant>
      <vt:variant>
        <vt:i4>0</vt:i4>
      </vt:variant>
      <vt:variant>
        <vt:i4>5</vt:i4>
      </vt:variant>
      <vt:variant>
        <vt:lpwstr/>
      </vt:variant>
      <vt:variant>
        <vt:lpwstr>_Toc507601949</vt:lpwstr>
      </vt:variant>
      <vt:variant>
        <vt:i4>1310779</vt:i4>
      </vt:variant>
      <vt:variant>
        <vt:i4>137</vt:i4>
      </vt:variant>
      <vt:variant>
        <vt:i4>0</vt:i4>
      </vt:variant>
      <vt:variant>
        <vt:i4>5</vt:i4>
      </vt:variant>
      <vt:variant>
        <vt:lpwstr/>
      </vt:variant>
      <vt:variant>
        <vt:lpwstr>_Toc507601948</vt:lpwstr>
      </vt:variant>
      <vt:variant>
        <vt:i4>1310779</vt:i4>
      </vt:variant>
      <vt:variant>
        <vt:i4>131</vt:i4>
      </vt:variant>
      <vt:variant>
        <vt:i4>0</vt:i4>
      </vt:variant>
      <vt:variant>
        <vt:i4>5</vt:i4>
      </vt:variant>
      <vt:variant>
        <vt:lpwstr/>
      </vt:variant>
      <vt:variant>
        <vt:lpwstr>_Toc507601947</vt:lpwstr>
      </vt:variant>
      <vt:variant>
        <vt:i4>1310779</vt:i4>
      </vt:variant>
      <vt:variant>
        <vt:i4>125</vt:i4>
      </vt:variant>
      <vt:variant>
        <vt:i4>0</vt:i4>
      </vt:variant>
      <vt:variant>
        <vt:i4>5</vt:i4>
      </vt:variant>
      <vt:variant>
        <vt:lpwstr/>
      </vt:variant>
      <vt:variant>
        <vt:lpwstr>_Toc507601946</vt:lpwstr>
      </vt:variant>
      <vt:variant>
        <vt:i4>1310779</vt:i4>
      </vt:variant>
      <vt:variant>
        <vt:i4>119</vt:i4>
      </vt:variant>
      <vt:variant>
        <vt:i4>0</vt:i4>
      </vt:variant>
      <vt:variant>
        <vt:i4>5</vt:i4>
      </vt:variant>
      <vt:variant>
        <vt:lpwstr/>
      </vt:variant>
      <vt:variant>
        <vt:lpwstr>_Toc507601945</vt:lpwstr>
      </vt:variant>
      <vt:variant>
        <vt:i4>1310779</vt:i4>
      </vt:variant>
      <vt:variant>
        <vt:i4>113</vt:i4>
      </vt:variant>
      <vt:variant>
        <vt:i4>0</vt:i4>
      </vt:variant>
      <vt:variant>
        <vt:i4>5</vt:i4>
      </vt:variant>
      <vt:variant>
        <vt:lpwstr/>
      </vt:variant>
      <vt:variant>
        <vt:lpwstr>_Toc507601944</vt:lpwstr>
      </vt:variant>
      <vt:variant>
        <vt:i4>1310779</vt:i4>
      </vt:variant>
      <vt:variant>
        <vt:i4>107</vt:i4>
      </vt:variant>
      <vt:variant>
        <vt:i4>0</vt:i4>
      </vt:variant>
      <vt:variant>
        <vt:i4>5</vt:i4>
      </vt:variant>
      <vt:variant>
        <vt:lpwstr/>
      </vt:variant>
      <vt:variant>
        <vt:lpwstr>_Toc507601943</vt:lpwstr>
      </vt:variant>
      <vt:variant>
        <vt:i4>1310779</vt:i4>
      </vt:variant>
      <vt:variant>
        <vt:i4>101</vt:i4>
      </vt:variant>
      <vt:variant>
        <vt:i4>0</vt:i4>
      </vt:variant>
      <vt:variant>
        <vt:i4>5</vt:i4>
      </vt:variant>
      <vt:variant>
        <vt:lpwstr/>
      </vt:variant>
      <vt:variant>
        <vt:lpwstr>_Toc507601942</vt:lpwstr>
      </vt:variant>
      <vt:variant>
        <vt:i4>1310779</vt:i4>
      </vt:variant>
      <vt:variant>
        <vt:i4>95</vt:i4>
      </vt:variant>
      <vt:variant>
        <vt:i4>0</vt:i4>
      </vt:variant>
      <vt:variant>
        <vt:i4>5</vt:i4>
      </vt:variant>
      <vt:variant>
        <vt:lpwstr/>
      </vt:variant>
      <vt:variant>
        <vt:lpwstr>_Toc507601941</vt:lpwstr>
      </vt:variant>
      <vt:variant>
        <vt:i4>1310779</vt:i4>
      </vt:variant>
      <vt:variant>
        <vt:i4>89</vt:i4>
      </vt:variant>
      <vt:variant>
        <vt:i4>0</vt:i4>
      </vt:variant>
      <vt:variant>
        <vt:i4>5</vt:i4>
      </vt:variant>
      <vt:variant>
        <vt:lpwstr/>
      </vt:variant>
      <vt:variant>
        <vt:lpwstr>_Toc507601940</vt:lpwstr>
      </vt:variant>
      <vt:variant>
        <vt:i4>1245243</vt:i4>
      </vt:variant>
      <vt:variant>
        <vt:i4>83</vt:i4>
      </vt:variant>
      <vt:variant>
        <vt:i4>0</vt:i4>
      </vt:variant>
      <vt:variant>
        <vt:i4>5</vt:i4>
      </vt:variant>
      <vt:variant>
        <vt:lpwstr/>
      </vt:variant>
      <vt:variant>
        <vt:lpwstr>_Toc507601939</vt:lpwstr>
      </vt:variant>
      <vt:variant>
        <vt:i4>1245243</vt:i4>
      </vt:variant>
      <vt:variant>
        <vt:i4>77</vt:i4>
      </vt:variant>
      <vt:variant>
        <vt:i4>0</vt:i4>
      </vt:variant>
      <vt:variant>
        <vt:i4>5</vt:i4>
      </vt:variant>
      <vt:variant>
        <vt:lpwstr/>
      </vt:variant>
      <vt:variant>
        <vt:lpwstr>_Toc507601938</vt:lpwstr>
      </vt:variant>
      <vt:variant>
        <vt:i4>1245243</vt:i4>
      </vt:variant>
      <vt:variant>
        <vt:i4>71</vt:i4>
      </vt:variant>
      <vt:variant>
        <vt:i4>0</vt:i4>
      </vt:variant>
      <vt:variant>
        <vt:i4>5</vt:i4>
      </vt:variant>
      <vt:variant>
        <vt:lpwstr/>
      </vt:variant>
      <vt:variant>
        <vt:lpwstr>_Toc507601937</vt:lpwstr>
      </vt:variant>
      <vt:variant>
        <vt:i4>1245243</vt:i4>
      </vt:variant>
      <vt:variant>
        <vt:i4>65</vt:i4>
      </vt:variant>
      <vt:variant>
        <vt:i4>0</vt:i4>
      </vt:variant>
      <vt:variant>
        <vt:i4>5</vt:i4>
      </vt:variant>
      <vt:variant>
        <vt:lpwstr/>
      </vt:variant>
      <vt:variant>
        <vt:lpwstr>_Toc507601936</vt:lpwstr>
      </vt:variant>
      <vt:variant>
        <vt:i4>1245243</vt:i4>
      </vt:variant>
      <vt:variant>
        <vt:i4>59</vt:i4>
      </vt:variant>
      <vt:variant>
        <vt:i4>0</vt:i4>
      </vt:variant>
      <vt:variant>
        <vt:i4>5</vt:i4>
      </vt:variant>
      <vt:variant>
        <vt:lpwstr/>
      </vt:variant>
      <vt:variant>
        <vt:lpwstr>_Toc507601935</vt:lpwstr>
      </vt:variant>
      <vt:variant>
        <vt:i4>1245243</vt:i4>
      </vt:variant>
      <vt:variant>
        <vt:i4>53</vt:i4>
      </vt:variant>
      <vt:variant>
        <vt:i4>0</vt:i4>
      </vt:variant>
      <vt:variant>
        <vt:i4>5</vt:i4>
      </vt:variant>
      <vt:variant>
        <vt:lpwstr/>
      </vt:variant>
      <vt:variant>
        <vt:lpwstr>_Toc507601934</vt:lpwstr>
      </vt:variant>
      <vt:variant>
        <vt:i4>1245243</vt:i4>
      </vt:variant>
      <vt:variant>
        <vt:i4>47</vt:i4>
      </vt:variant>
      <vt:variant>
        <vt:i4>0</vt:i4>
      </vt:variant>
      <vt:variant>
        <vt:i4>5</vt:i4>
      </vt:variant>
      <vt:variant>
        <vt:lpwstr/>
      </vt:variant>
      <vt:variant>
        <vt:lpwstr>_Toc507601933</vt:lpwstr>
      </vt:variant>
      <vt:variant>
        <vt:i4>1245243</vt:i4>
      </vt:variant>
      <vt:variant>
        <vt:i4>41</vt:i4>
      </vt:variant>
      <vt:variant>
        <vt:i4>0</vt:i4>
      </vt:variant>
      <vt:variant>
        <vt:i4>5</vt:i4>
      </vt:variant>
      <vt:variant>
        <vt:lpwstr/>
      </vt:variant>
      <vt:variant>
        <vt:lpwstr>_Toc507601932</vt:lpwstr>
      </vt:variant>
      <vt:variant>
        <vt:i4>1245243</vt:i4>
      </vt:variant>
      <vt:variant>
        <vt:i4>35</vt:i4>
      </vt:variant>
      <vt:variant>
        <vt:i4>0</vt:i4>
      </vt:variant>
      <vt:variant>
        <vt:i4>5</vt:i4>
      </vt:variant>
      <vt:variant>
        <vt:lpwstr/>
      </vt:variant>
      <vt:variant>
        <vt:lpwstr>_Toc507601931</vt:lpwstr>
      </vt:variant>
      <vt:variant>
        <vt:i4>1245243</vt:i4>
      </vt:variant>
      <vt:variant>
        <vt:i4>29</vt:i4>
      </vt:variant>
      <vt:variant>
        <vt:i4>0</vt:i4>
      </vt:variant>
      <vt:variant>
        <vt:i4>5</vt:i4>
      </vt:variant>
      <vt:variant>
        <vt:lpwstr/>
      </vt:variant>
      <vt:variant>
        <vt:lpwstr>_Toc507601930</vt:lpwstr>
      </vt:variant>
      <vt:variant>
        <vt:i4>1179707</vt:i4>
      </vt:variant>
      <vt:variant>
        <vt:i4>23</vt:i4>
      </vt:variant>
      <vt:variant>
        <vt:i4>0</vt:i4>
      </vt:variant>
      <vt:variant>
        <vt:i4>5</vt:i4>
      </vt:variant>
      <vt:variant>
        <vt:lpwstr/>
      </vt:variant>
      <vt:variant>
        <vt:lpwstr>_Toc507601929</vt:lpwstr>
      </vt:variant>
      <vt:variant>
        <vt:i4>1179707</vt:i4>
      </vt:variant>
      <vt:variant>
        <vt:i4>17</vt:i4>
      </vt:variant>
      <vt:variant>
        <vt:i4>0</vt:i4>
      </vt:variant>
      <vt:variant>
        <vt:i4>5</vt:i4>
      </vt:variant>
      <vt:variant>
        <vt:lpwstr/>
      </vt:variant>
      <vt:variant>
        <vt:lpwstr>_Toc507601928</vt:lpwstr>
      </vt:variant>
      <vt:variant>
        <vt:i4>1441807</vt:i4>
      </vt:variant>
      <vt:variant>
        <vt:i4>12</vt:i4>
      </vt:variant>
      <vt:variant>
        <vt:i4>0</vt:i4>
      </vt:variant>
      <vt:variant>
        <vt:i4>5</vt:i4>
      </vt:variant>
      <vt:variant>
        <vt:lpwstr>http://www.innoviris.be/fr/documents/doctiris-reglement-2018</vt:lpwstr>
      </vt:variant>
      <vt:variant>
        <vt:lpwstr/>
      </vt:variant>
      <vt:variant>
        <vt:i4>917557</vt:i4>
      </vt:variant>
      <vt:variant>
        <vt:i4>9</vt:i4>
      </vt:variant>
      <vt:variant>
        <vt:i4>0</vt:i4>
      </vt:variant>
      <vt:variant>
        <vt:i4>5</vt:i4>
      </vt:variant>
      <vt:variant>
        <vt:lpwstr>mailto:reporting@innoviris.be</vt:lpwstr>
      </vt:variant>
      <vt:variant>
        <vt:lpwstr/>
      </vt:variant>
      <vt:variant>
        <vt:i4>917616</vt:i4>
      </vt:variant>
      <vt:variant>
        <vt:i4>6</vt:i4>
      </vt:variant>
      <vt:variant>
        <vt:i4>0</vt:i4>
      </vt:variant>
      <vt:variant>
        <vt:i4>5</vt:i4>
      </vt:variant>
      <vt:variant>
        <vt:lpwstr>mailto:funding-request@innoviris.brussels</vt:lpwstr>
      </vt:variant>
      <vt:variant>
        <vt:lpwstr/>
      </vt:variant>
      <vt:variant>
        <vt:i4>1310777</vt:i4>
      </vt:variant>
      <vt:variant>
        <vt:i4>3</vt:i4>
      </vt:variant>
      <vt:variant>
        <vt:i4>0</vt:i4>
      </vt:variant>
      <vt:variant>
        <vt:i4>5</vt:i4>
      </vt:variant>
      <vt:variant>
        <vt:lpwstr>mailto:jverstraeten@innoviris.brussels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cp:lastModifiedBy>Julie Verstraeten</cp:lastModifiedBy>
  <cp:revision>48</cp:revision>
  <cp:lastPrinted>2014-10-31T12:16:00Z</cp:lastPrinted>
  <dcterms:created xsi:type="dcterms:W3CDTF">2024-09-11T12:53:00Z</dcterms:created>
  <dcterms:modified xsi:type="dcterms:W3CDTF">2024-09-13T12:59:00Z</dcterms:modified>
</cp:coreProperties>
</file>