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0" w:type="auto"/>
        <w:tblInd w:w="120" w:type="dxa"/>
        <w:tblLayout w:type="fixed"/>
        <w:tblLook w:val="0000" w:firstRow="0" w:lastRow="0" w:firstColumn="0" w:lastColumn="0" w:noHBand="0" w:noVBand="0"/>
      </w:tblPr>
      <w:tblGrid>
        <w:gridCol w:w="5146"/>
        <w:gridCol w:w="4340"/>
      </w:tblGrid>
      <w:tr w:rsidR="006E3822" w:rsidRPr="00323153" w14:paraId="1A06BD69" w14:textId="77777777" w:rsidTr="008F780C">
        <w:trPr>
          <w:trHeight w:val="1701"/>
        </w:trPr>
        <w:tc>
          <w:tcPr>
            <w:tcW w:w="5146" w:type="dxa"/>
            <w:shd w:val="clear" w:color="auto" w:fill="auto"/>
            <w:vAlign w:val="center"/>
          </w:tcPr>
          <w:p w14:paraId="67A83575" w14:textId="392A16B0" w:rsidR="006E3822" w:rsidRDefault="006E3822" w:rsidP="0037320E">
            <w:pPr>
              <w:ind w:left="-234"/>
              <w:rPr>
                <w:rFonts w:ascii="Arial" w:hAnsi="Arial" w:cs="Arial"/>
                <w:color w:val="8C9FC9"/>
                <w:sz w:val="15"/>
                <w:szCs w:val="16"/>
                <w:lang w:val="fr-BE"/>
              </w:rPr>
            </w:pPr>
            <w:r>
              <w:rPr>
                <w:noProof/>
                <w:lang w:val="fr-BE" w:eastAsia="fr-BE"/>
              </w:rPr>
              <w:drawing>
                <wp:anchor distT="0" distB="0" distL="114300" distR="114300" simplePos="0" relativeHeight="251658243" behindDoc="1" locked="1" layoutInCell="1" allowOverlap="1" wp14:anchorId="1EB53754" wp14:editId="10B0051A">
                  <wp:simplePos x="0" y="0"/>
                  <wp:positionH relativeFrom="margin">
                    <wp:posOffset>-68580</wp:posOffset>
                  </wp:positionH>
                  <wp:positionV relativeFrom="page">
                    <wp:posOffset>13970</wp:posOffset>
                  </wp:positionV>
                  <wp:extent cx="2179320" cy="1450975"/>
                  <wp:effectExtent l="0" t="0" r="0" b="0"/>
                  <wp:wrapTight wrapText="bothSides">
                    <wp:wrapPolygon edited="1">
                      <wp:start x="0" y="0"/>
                      <wp:lineTo x="-152" y="15662"/>
                      <wp:lineTo x="21274" y="15435"/>
                      <wp:lineTo x="21365"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MYK_innoviris_we fund your future_MAIN 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79320" cy="1450975"/>
                          </a:xfrm>
                          <a:prstGeom prst="rect">
                            <a:avLst/>
                          </a:prstGeom>
                        </pic:spPr>
                      </pic:pic>
                    </a:graphicData>
                  </a:graphic>
                  <wp14:sizeRelH relativeFrom="margin">
                    <wp14:pctWidth>0</wp14:pctWidth>
                  </wp14:sizeRelH>
                  <wp14:sizeRelV relativeFrom="margin">
                    <wp14:pctHeight>0</wp14:pctHeight>
                  </wp14:sizeRelV>
                </wp:anchor>
              </w:drawing>
            </w:r>
          </w:p>
        </w:tc>
        <w:tc>
          <w:tcPr>
            <w:tcW w:w="4340" w:type="dxa"/>
            <w:shd w:val="clear" w:color="auto" w:fill="auto"/>
          </w:tcPr>
          <w:p w14:paraId="3B17C5A9" w14:textId="77777777" w:rsidR="006E3822" w:rsidRPr="00FA7FEE" w:rsidRDefault="006E3822" w:rsidP="008F780C">
            <w:pPr>
              <w:snapToGrid w:val="0"/>
              <w:jc w:val="right"/>
              <w:rPr>
                <w:rFonts w:ascii="Arial" w:hAnsi="Arial" w:cs="Arial"/>
                <w:i/>
                <w:color w:val="2F5496"/>
                <w:sz w:val="16"/>
                <w:szCs w:val="16"/>
                <w:lang w:val="fr-BE"/>
              </w:rPr>
            </w:pPr>
          </w:p>
        </w:tc>
      </w:tr>
      <w:tr w:rsidR="009B0349" w:rsidRPr="00323153" w14:paraId="17E5D4C1" w14:textId="77777777" w:rsidTr="008F780C">
        <w:trPr>
          <w:trHeight w:val="1701"/>
        </w:trPr>
        <w:tc>
          <w:tcPr>
            <w:tcW w:w="5146" w:type="dxa"/>
            <w:shd w:val="clear" w:color="auto" w:fill="auto"/>
            <w:vAlign w:val="center"/>
          </w:tcPr>
          <w:p w14:paraId="72D4EFB1" w14:textId="4256E0B1" w:rsidR="008F780C" w:rsidRPr="00111DD4" w:rsidRDefault="008F780C" w:rsidP="008F780C">
            <w:pPr>
              <w:rPr>
                <w:lang w:val="fr-BE"/>
              </w:rPr>
            </w:pPr>
            <w:r>
              <w:rPr>
                <w:rFonts w:ascii="Arial" w:hAnsi="Arial" w:cs="Arial"/>
                <w:color w:val="8C9FC9"/>
                <w:sz w:val="15"/>
                <w:szCs w:val="16"/>
                <w:lang w:val="fr-BE"/>
              </w:rPr>
              <w:t>Chaussée de Charleroi 11</w:t>
            </w:r>
            <w:r w:rsidR="002252BF">
              <w:rPr>
                <w:rFonts w:ascii="Arial" w:hAnsi="Arial" w:cs="Arial"/>
                <w:color w:val="8C9FC9"/>
                <w:sz w:val="15"/>
                <w:szCs w:val="16"/>
                <w:lang w:val="fr-BE"/>
              </w:rPr>
              <w:t>2</w:t>
            </w:r>
            <w:r>
              <w:rPr>
                <w:rFonts w:ascii="Arial" w:hAnsi="Arial" w:cs="Arial"/>
                <w:color w:val="8C9FC9"/>
                <w:sz w:val="15"/>
                <w:szCs w:val="16"/>
                <w:lang w:val="fr-BE"/>
              </w:rPr>
              <w:t xml:space="preserve"> - 1060 Bruxelles</w:t>
            </w:r>
            <w:r>
              <w:rPr>
                <w:rFonts w:ascii="Arial" w:hAnsi="Arial" w:cs="Arial"/>
                <w:color w:val="8C9FC9"/>
                <w:sz w:val="15"/>
                <w:szCs w:val="16"/>
                <w:lang w:val="fr-BE"/>
              </w:rPr>
              <w:br/>
              <w:t xml:space="preserve">T +32 2 600 50 36 </w:t>
            </w:r>
            <w:r>
              <w:rPr>
                <w:rFonts w:ascii="Arial" w:hAnsi="Arial" w:cs="Arial"/>
                <w:color w:val="8C9FC9"/>
                <w:sz w:val="15"/>
                <w:szCs w:val="16"/>
                <w:lang w:val="fr-BE"/>
              </w:rPr>
              <w:br/>
            </w:r>
            <w:hyperlink r:id="rId8" w:history="1">
              <w:r w:rsidRPr="001D10D5">
                <w:rPr>
                  <w:rStyle w:val="Lienhypertexte"/>
                  <w:rFonts w:ascii="Arial" w:hAnsi="Arial" w:cs="Arial"/>
                  <w:sz w:val="15"/>
                  <w:szCs w:val="16"/>
                  <w:lang w:val="fr-BE"/>
                </w:rPr>
                <w:t>www.innoviris.brussels</w:t>
              </w:r>
            </w:hyperlink>
          </w:p>
          <w:p w14:paraId="65E5CE3D" w14:textId="7A1117DE" w:rsidR="009B0349" w:rsidRPr="00FA7FEE" w:rsidRDefault="009B0349" w:rsidP="00BB5DA7">
            <w:pPr>
              <w:pStyle w:val="Pieddepage"/>
              <w:snapToGrid w:val="0"/>
              <w:rPr>
                <w:i/>
                <w:color w:val="2F5496"/>
              </w:rPr>
            </w:pPr>
          </w:p>
        </w:tc>
        <w:tc>
          <w:tcPr>
            <w:tcW w:w="4340" w:type="dxa"/>
            <w:shd w:val="clear" w:color="auto" w:fill="auto"/>
          </w:tcPr>
          <w:p w14:paraId="3C25F99D" w14:textId="4F27C79D" w:rsidR="009B0349" w:rsidRPr="00323153" w:rsidRDefault="001A6F8F" w:rsidP="008F780C">
            <w:pPr>
              <w:snapToGrid w:val="0"/>
              <w:jc w:val="right"/>
              <w:rPr>
                <w:lang w:val="fr-BE"/>
              </w:rPr>
            </w:pPr>
            <w:r>
              <w:rPr>
                <w:rFonts w:ascii="Arial" w:hAnsi="Arial" w:cs="Arial"/>
                <w:i/>
                <w:color w:val="2F5496"/>
                <w:sz w:val="16"/>
                <w:szCs w:val="16"/>
                <w:lang w:val="fr-BE"/>
              </w:rPr>
              <w:t>Applicant’s logo</w:t>
            </w:r>
          </w:p>
        </w:tc>
      </w:tr>
    </w:tbl>
    <w:p w14:paraId="671FA5FC" w14:textId="50ECB3E7" w:rsidR="009B0349" w:rsidRPr="00323153" w:rsidRDefault="009B0349">
      <w:pPr>
        <w:ind w:left="-709"/>
        <w:jc w:val="both"/>
        <w:rPr>
          <w:lang w:val="fr-BE"/>
        </w:rPr>
      </w:pPr>
    </w:p>
    <w:p w14:paraId="442FA564" w14:textId="0DB29A90" w:rsidR="009B0349" w:rsidRPr="00323153" w:rsidRDefault="009B0349">
      <w:pPr>
        <w:ind w:left="-709"/>
        <w:jc w:val="both"/>
        <w:rPr>
          <w:color w:val="000000"/>
          <w:lang w:val="fr-BE"/>
        </w:rPr>
      </w:pPr>
    </w:p>
    <w:p w14:paraId="1B2A31CD" w14:textId="77777777" w:rsidR="001667B6" w:rsidRPr="00895804" w:rsidRDefault="001667B6">
      <w:pPr>
        <w:jc w:val="center"/>
        <w:rPr>
          <w:rFonts w:ascii="Calibri" w:hAnsi="Calibri" w:cs="Calibri"/>
          <w:b/>
          <w:color w:val="1F4E79" w:themeColor="accent1" w:themeShade="80"/>
          <w:sz w:val="36"/>
          <w:szCs w:val="36"/>
          <w:lang w:val="fr-BE"/>
        </w:rPr>
      </w:pPr>
    </w:p>
    <w:p w14:paraId="79AFDFB3" w14:textId="105FD1F8" w:rsidR="001667B6" w:rsidRPr="00895804" w:rsidRDefault="001667B6">
      <w:pPr>
        <w:jc w:val="center"/>
        <w:rPr>
          <w:rFonts w:ascii="Calibri" w:hAnsi="Calibri" w:cs="Calibri"/>
          <w:b/>
          <w:color w:val="1F4E79" w:themeColor="accent1" w:themeShade="80"/>
          <w:sz w:val="36"/>
          <w:szCs w:val="36"/>
          <w:lang w:val="fr-BE"/>
        </w:rPr>
      </w:pPr>
    </w:p>
    <w:p w14:paraId="233CC257" w14:textId="452E712C" w:rsidR="001667B6" w:rsidRPr="00DB486D" w:rsidRDefault="006E3822">
      <w:pPr>
        <w:jc w:val="center"/>
        <w:rPr>
          <w:rFonts w:ascii="Calibri" w:hAnsi="Calibri" w:cs="Calibri"/>
          <w:b/>
          <w:iCs/>
          <w:color w:val="1F4E79" w:themeColor="accent1" w:themeShade="80"/>
          <w:sz w:val="36"/>
          <w:szCs w:val="36"/>
        </w:rPr>
      </w:pPr>
      <w:r w:rsidRPr="00DB486D">
        <w:rPr>
          <w:rFonts w:ascii="Calibri" w:hAnsi="Calibri" w:cs="Calibri"/>
          <w:b/>
          <w:iCs/>
          <w:color w:val="1F4E79" w:themeColor="accent1" w:themeShade="80"/>
          <w:sz w:val="36"/>
          <w:szCs w:val="36"/>
        </w:rPr>
        <w:t>PROOF OF CONCEPT</w:t>
      </w:r>
    </w:p>
    <w:p w14:paraId="72E8B5EE" w14:textId="182AFE00" w:rsidR="009B0349" w:rsidRPr="00DB486D" w:rsidRDefault="000005D1">
      <w:pPr>
        <w:jc w:val="center"/>
        <w:rPr>
          <w:rFonts w:ascii="Calibri" w:hAnsi="Calibri" w:cs="Calibri"/>
          <w:b/>
          <w:iCs/>
          <w:color w:val="1F4E79" w:themeColor="accent1" w:themeShade="80"/>
          <w:sz w:val="36"/>
          <w:szCs w:val="36"/>
          <w:lang w:val="en-GB"/>
        </w:rPr>
      </w:pPr>
      <w:r w:rsidRPr="00DB486D">
        <w:rPr>
          <w:rFonts w:ascii="Calibri" w:hAnsi="Calibri" w:cs="Calibri"/>
          <w:b/>
          <w:iCs/>
          <w:color w:val="1F4E79" w:themeColor="accent1" w:themeShade="80"/>
          <w:sz w:val="36"/>
          <w:szCs w:val="36"/>
          <w:lang w:val="en-GB"/>
        </w:rPr>
        <w:t>FUNDING APPLICATION</w:t>
      </w:r>
    </w:p>
    <w:p w14:paraId="2B9AE797" w14:textId="77777777" w:rsidR="00BA7423" w:rsidRDefault="00BA7423" w:rsidP="00161D4F">
      <w:pPr>
        <w:rPr>
          <w:rFonts w:asciiTheme="minorHAnsi" w:hAnsiTheme="minorHAnsi" w:cstheme="minorHAnsi"/>
          <w:color w:val="000080"/>
          <w:sz w:val="20"/>
          <w:u w:val="single"/>
          <w:lang w:val="en-CA"/>
        </w:rPr>
      </w:pPr>
    </w:p>
    <w:p w14:paraId="526328DD" w14:textId="3B1B3B2D" w:rsidR="00BA7423" w:rsidRPr="00CB430F" w:rsidRDefault="00BA7423" w:rsidP="00BA7423">
      <w:pPr>
        <w:suppressAutoHyphens w:val="0"/>
        <w:rPr>
          <w:rFonts w:asciiTheme="minorHAnsi" w:hAnsiTheme="minorHAnsi" w:cstheme="minorHAnsi"/>
          <w:i/>
          <w:iCs/>
          <w:lang w:val="en-US"/>
        </w:rPr>
      </w:pPr>
      <w:r w:rsidRPr="00CB430F">
        <w:rPr>
          <w:rFonts w:asciiTheme="minorHAnsi" w:hAnsiTheme="minorHAnsi" w:cstheme="minorHAnsi"/>
          <w:i/>
          <w:iCs/>
          <w:lang w:val="en-US"/>
        </w:rPr>
        <w:t>This form enables to submit a funding application to Innoviris for a POC project.</w:t>
      </w:r>
    </w:p>
    <w:p w14:paraId="428D0D41" w14:textId="2BA6FCCB" w:rsidR="00430242" w:rsidRDefault="00430242" w:rsidP="1D72ECD8">
      <w:pPr>
        <w:spacing w:before="113"/>
        <w:jc w:val="both"/>
        <w:rPr>
          <w:rFonts w:ascii="Calibri" w:hAnsi="Calibri" w:cs="Calibri"/>
          <w:i/>
          <w:iCs/>
          <w:lang w:val="en-GB"/>
        </w:rPr>
      </w:pPr>
      <w:r w:rsidRPr="1D72ECD8">
        <w:rPr>
          <w:rFonts w:ascii="Calibri" w:hAnsi="Calibri" w:cs="Calibri"/>
          <w:i/>
          <w:iCs/>
          <w:lang w:val="en-GB"/>
        </w:rPr>
        <w:t xml:space="preserve">Applications for funding may be submitted at any time by the research organisation, and its </w:t>
      </w:r>
      <w:r w:rsidRPr="1D72ECD8">
        <w:rPr>
          <w:rFonts w:ascii="Calibri" w:hAnsi="Calibri" w:cs="Calibri"/>
          <w:i/>
          <w:iCs/>
          <w:color w:val="000000" w:themeColor="text1"/>
          <w:lang w:val="en-GB"/>
        </w:rPr>
        <w:t>Knowledge Transfer Office</w:t>
      </w:r>
      <w:r w:rsidRPr="1D72ECD8">
        <w:rPr>
          <w:rFonts w:ascii="Calibri" w:hAnsi="Calibri" w:cs="Calibri"/>
          <w:i/>
          <w:iCs/>
          <w:lang w:val="en-GB"/>
        </w:rPr>
        <w:t xml:space="preserve"> when applicable. </w:t>
      </w:r>
      <w:r w:rsidR="1CB2ABD1" w:rsidRPr="1D72ECD8">
        <w:rPr>
          <w:rFonts w:ascii="Calibri" w:hAnsi="Calibri" w:cs="Calibri"/>
          <w:i/>
          <w:iCs/>
          <w:lang w:val="en-GB"/>
        </w:rPr>
        <w:t xml:space="preserve">Please send your application in </w:t>
      </w:r>
      <w:r w:rsidRPr="1D72ECD8">
        <w:rPr>
          <w:rFonts w:ascii="Calibri" w:hAnsi="Calibri" w:cs="Calibri"/>
          <w:i/>
          <w:iCs/>
          <w:lang w:val="en-GB"/>
        </w:rPr>
        <w:t>electronic form</w:t>
      </w:r>
      <w:r w:rsidR="5FFC8DD2" w:rsidRPr="1D72ECD8">
        <w:rPr>
          <w:rFonts w:ascii="Calibri" w:hAnsi="Calibri" w:cs="Calibri"/>
          <w:i/>
          <w:iCs/>
          <w:lang w:val="en-GB"/>
        </w:rPr>
        <w:t>at</w:t>
      </w:r>
      <w:r w:rsidRPr="1D72ECD8">
        <w:rPr>
          <w:rFonts w:ascii="Calibri" w:hAnsi="Calibri" w:cs="Calibri"/>
          <w:i/>
          <w:iCs/>
          <w:lang w:val="en-GB"/>
        </w:rPr>
        <w:t xml:space="preserve"> to the following addresses: </w:t>
      </w:r>
      <w:hyperlink r:id="rId9">
        <w:r w:rsidRPr="1D72ECD8">
          <w:rPr>
            <w:rStyle w:val="Lienhypertexte"/>
            <w:rFonts w:ascii="Calibri" w:hAnsi="Calibri" w:cs="Calibri"/>
            <w:i/>
            <w:iCs/>
            <w:lang w:val="en-GB"/>
          </w:rPr>
          <w:t>funding-request@innoviris.brussels</w:t>
        </w:r>
      </w:hyperlink>
      <w:r w:rsidRPr="1D72ECD8">
        <w:rPr>
          <w:rFonts w:ascii="Calibri" w:hAnsi="Calibri" w:cs="Calibri"/>
          <w:i/>
          <w:iCs/>
          <w:lang w:val="en-GB"/>
        </w:rPr>
        <w:t xml:space="preserve"> and </w:t>
      </w:r>
      <w:hyperlink r:id="rId10">
        <w:r w:rsidRPr="1D72ECD8">
          <w:rPr>
            <w:rStyle w:val="Lienhypertexte"/>
            <w:rFonts w:ascii="Calibri" w:hAnsi="Calibri" w:cs="Calibri"/>
            <w:i/>
            <w:iCs/>
            <w:lang w:val="en-GB"/>
          </w:rPr>
          <w:t>agrosfils@innoviris.brussels</w:t>
        </w:r>
      </w:hyperlink>
      <w:r w:rsidRPr="1D72ECD8">
        <w:rPr>
          <w:rFonts w:ascii="Calibri" w:hAnsi="Calibri" w:cs="Calibri"/>
          <w:i/>
          <w:iCs/>
          <w:lang w:val="en-GB"/>
        </w:rPr>
        <w:t xml:space="preserve">. The title of the e-mail must include the name of the programme (PROOF OF CONCEPT) and the project acronym. </w:t>
      </w:r>
    </w:p>
    <w:p w14:paraId="384243CA" w14:textId="77777777" w:rsidR="00430242" w:rsidRPr="005C6147" w:rsidRDefault="00430242" w:rsidP="00430242">
      <w:pPr>
        <w:spacing w:before="113"/>
        <w:jc w:val="both"/>
        <w:rPr>
          <w:rFonts w:ascii="Calibri" w:hAnsi="Calibri" w:cs="Calibri"/>
          <w:i/>
          <w:lang w:val="en-GB"/>
        </w:rPr>
      </w:pPr>
      <w:r>
        <w:rPr>
          <w:rFonts w:ascii="Calibri" w:hAnsi="Calibri" w:cs="Calibri"/>
          <w:i/>
          <w:lang w:val="en-GB"/>
        </w:rPr>
        <w:t>Applications</w:t>
      </w:r>
      <w:r w:rsidRPr="005C6147">
        <w:rPr>
          <w:rFonts w:ascii="Calibri" w:hAnsi="Calibri" w:cs="Calibri"/>
          <w:i/>
          <w:lang w:val="en-GB"/>
        </w:rPr>
        <w:t xml:space="preserve"> include the following elements</w:t>
      </w:r>
    </w:p>
    <w:p w14:paraId="612F79AB" w14:textId="532427FA" w:rsidR="00430242" w:rsidRPr="004F5A06" w:rsidRDefault="00430242" w:rsidP="1D72ECD8">
      <w:pPr>
        <w:pStyle w:val="Paragraphedeliste"/>
        <w:numPr>
          <w:ilvl w:val="0"/>
          <w:numId w:val="17"/>
        </w:numPr>
        <w:pBdr>
          <w:top w:val="none" w:sz="4" w:space="0" w:color="000000"/>
          <w:left w:val="none" w:sz="4" w:space="0" w:color="000000"/>
          <w:bottom w:val="none" w:sz="4" w:space="0" w:color="000000"/>
          <w:right w:val="none" w:sz="4" w:space="0" w:color="000000"/>
          <w:between w:val="none" w:sz="4" w:space="0" w:color="000000"/>
        </w:pBdr>
        <w:spacing w:before="113"/>
        <w:rPr>
          <w:rFonts w:ascii="Calibri" w:hAnsi="Calibri" w:cs="Calibri"/>
          <w:i/>
          <w:iCs/>
        </w:rPr>
      </w:pPr>
      <w:r w:rsidRPr="1D72ECD8">
        <w:rPr>
          <w:rFonts w:ascii="Calibri" w:hAnsi="Calibri" w:cs="Calibri"/>
          <w:i/>
          <w:iCs/>
        </w:rPr>
        <w:t>word version of the form;</w:t>
      </w:r>
    </w:p>
    <w:p w14:paraId="755B746D" w14:textId="77777777" w:rsidR="00430242" w:rsidRPr="004F5A06" w:rsidRDefault="00430242" w:rsidP="00430242">
      <w:pPr>
        <w:pStyle w:val="Paragraphedeliste"/>
        <w:numPr>
          <w:ilvl w:val="0"/>
          <w:numId w:val="17"/>
        </w:numPr>
        <w:pBdr>
          <w:top w:val="none" w:sz="4" w:space="0" w:color="000000"/>
          <w:left w:val="none" w:sz="4" w:space="0" w:color="000000"/>
          <w:bottom w:val="none" w:sz="4" w:space="0" w:color="000000"/>
          <w:right w:val="none" w:sz="4" w:space="0" w:color="000000"/>
          <w:between w:val="none" w:sz="4" w:space="0" w:color="000000"/>
        </w:pBdr>
        <w:spacing w:before="113"/>
        <w:rPr>
          <w:rFonts w:ascii="Calibri" w:hAnsi="Calibri" w:cs="Calibri"/>
          <w:i/>
        </w:rPr>
      </w:pPr>
      <w:r w:rsidRPr="004F5A06">
        <w:rPr>
          <w:rFonts w:ascii="Calibri" w:hAnsi="Calibri" w:cs="Calibri"/>
          <w:i/>
        </w:rPr>
        <w:t xml:space="preserve">pdf version of the form and </w:t>
      </w:r>
      <w:r>
        <w:rPr>
          <w:rFonts w:ascii="Calibri" w:hAnsi="Calibri" w:cs="Calibri"/>
          <w:i/>
        </w:rPr>
        <w:t>appendices</w:t>
      </w:r>
      <w:r w:rsidRPr="004F5A06">
        <w:rPr>
          <w:rFonts w:ascii="Calibri" w:hAnsi="Calibri" w:cs="Calibri"/>
          <w:i/>
        </w:rPr>
        <w:t xml:space="preserve"> including electronic signatures;</w:t>
      </w:r>
    </w:p>
    <w:p w14:paraId="508E7B99" w14:textId="77777777" w:rsidR="00430242" w:rsidRPr="004F5A06" w:rsidRDefault="00430242" w:rsidP="00430242">
      <w:pPr>
        <w:pStyle w:val="Paragraphedeliste"/>
        <w:numPr>
          <w:ilvl w:val="0"/>
          <w:numId w:val="17"/>
        </w:numPr>
        <w:pBdr>
          <w:top w:val="none" w:sz="4" w:space="0" w:color="000000"/>
          <w:left w:val="none" w:sz="4" w:space="0" w:color="000000"/>
          <w:bottom w:val="none" w:sz="4" w:space="0" w:color="000000"/>
          <w:right w:val="none" w:sz="4" w:space="0" w:color="000000"/>
          <w:between w:val="none" w:sz="4" w:space="0" w:color="000000"/>
        </w:pBdr>
        <w:spacing w:before="113"/>
        <w:rPr>
          <w:rFonts w:ascii="Calibri" w:hAnsi="Calibri" w:cs="Calibri"/>
          <w:i/>
        </w:rPr>
      </w:pPr>
      <w:r w:rsidRPr="004F5A06">
        <w:rPr>
          <w:rFonts w:ascii="Calibri" w:hAnsi="Calibri" w:cs="Calibri"/>
          <w:i/>
        </w:rPr>
        <w:t>budget in Excel file (please check the calculations).</w:t>
      </w:r>
    </w:p>
    <w:p w14:paraId="6C343F28" w14:textId="77777777" w:rsidR="00161D4F" w:rsidRDefault="00430242" w:rsidP="00161D4F">
      <w:pPr>
        <w:spacing w:before="113"/>
        <w:jc w:val="both"/>
        <w:rPr>
          <w:rFonts w:ascii="Calibri" w:hAnsi="Calibri" w:cs="Calibri"/>
          <w:b/>
          <w:bCs/>
          <w:i/>
          <w:color w:val="000000"/>
          <w:lang w:val="en-GB"/>
        </w:rPr>
      </w:pPr>
      <w:r w:rsidRPr="000906D6">
        <w:rPr>
          <w:rFonts w:ascii="Calibri" w:hAnsi="Calibri" w:cs="Calibri"/>
          <w:b/>
          <w:bCs/>
          <w:i/>
          <w:lang w:val="en-GB"/>
        </w:rPr>
        <w:t xml:space="preserve">Please contact the </w:t>
      </w:r>
      <w:r w:rsidRPr="000906D6">
        <w:rPr>
          <w:rFonts w:ascii="Calibri" w:hAnsi="Calibri" w:cs="Calibri"/>
          <w:b/>
          <w:bCs/>
          <w:i/>
          <w:color w:val="000000"/>
          <w:lang w:val="en-GB"/>
        </w:rPr>
        <w:t>Knowledge Transfer Office</w:t>
      </w:r>
      <w:r w:rsidRPr="000906D6">
        <w:rPr>
          <w:rFonts w:ascii="Calibri" w:hAnsi="Calibri" w:cs="Calibri"/>
          <w:b/>
          <w:bCs/>
          <w:i/>
          <w:lang w:val="en-GB"/>
        </w:rPr>
        <w:t xml:space="preserve"> as soon as possible to plan and prepare your application.</w:t>
      </w:r>
      <w:r w:rsidR="00161D4F" w:rsidRPr="00161D4F">
        <w:rPr>
          <w:rFonts w:ascii="Calibri" w:hAnsi="Calibri" w:cs="Calibri"/>
          <w:b/>
          <w:bCs/>
          <w:i/>
          <w:color w:val="000000"/>
          <w:lang w:val="en-GB"/>
        </w:rPr>
        <w:t xml:space="preserve"> </w:t>
      </w:r>
    </w:p>
    <w:p w14:paraId="40376A04" w14:textId="1B0FC7CB" w:rsidR="00161D4F" w:rsidRDefault="00161D4F" w:rsidP="1D72ECD8">
      <w:pPr>
        <w:spacing w:before="113"/>
        <w:jc w:val="both"/>
        <w:rPr>
          <w:rFonts w:ascii="Calibri" w:hAnsi="Calibri" w:cs="Calibri"/>
          <w:b/>
          <w:bCs/>
          <w:i/>
          <w:iCs/>
          <w:color w:val="000000"/>
          <w:lang w:val="en-GB"/>
        </w:rPr>
      </w:pPr>
      <w:r w:rsidRPr="1D72ECD8">
        <w:rPr>
          <w:rFonts w:ascii="Calibri" w:hAnsi="Calibri" w:cs="Calibri"/>
          <w:b/>
          <w:bCs/>
          <w:i/>
          <w:iCs/>
          <w:color w:val="000000" w:themeColor="text1"/>
          <w:lang w:val="en-GB"/>
        </w:rPr>
        <w:t xml:space="preserve">Before filling in this form, we ask you to read carefully the rules of the programme. You can download these </w:t>
      </w:r>
      <w:r w:rsidR="5044F4DE" w:rsidRPr="1D72ECD8">
        <w:rPr>
          <w:rFonts w:ascii="Calibri" w:hAnsi="Calibri" w:cs="Calibri"/>
          <w:b/>
          <w:bCs/>
          <w:i/>
          <w:iCs/>
          <w:color w:val="000000" w:themeColor="text1"/>
          <w:lang w:val="en-GB"/>
        </w:rPr>
        <w:t xml:space="preserve">from </w:t>
      </w:r>
      <w:hyperlink r:id="rId11">
        <w:r w:rsidRPr="1D72ECD8">
          <w:rPr>
            <w:rStyle w:val="Lienhypertexte"/>
            <w:rFonts w:ascii="Calibri" w:hAnsi="Calibri" w:cs="Calibri"/>
            <w:b/>
            <w:bCs/>
            <w:i/>
            <w:iCs/>
            <w:lang w:val="en-GB"/>
          </w:rPr>
          <w:t>www.innoviris.brussels</w:t>
        </w:r>
      </w:hyperlink>
      <w:r w:rsidRPr="1D72ECD8">
        <w:rPr>
          <w:rFonts w:ascii="Calibri" w:hAnsi="Calibri" w:cs="Calibri"/>
          <w:b/>
          <w:bCs/>
          <w:i/>
          <w:iCs/>
          <w:color w:val="000000" w:themeColor="text1"/>
          <w:lang w:val="en-GB"/>
        </w:rPr>
        <w:t xml:space="preserve"> on the page dedicated to this programme. </w:t>
      </w:r>
    </w:p>
    <w:p w14:paraId="05287C1F" w14:textId="28EADF44" w:rsidR="00430242" w:rsidRPr="000906D6" w:rsidRDefault="00430242" w:rsidP="00430242">
      <w:pPr>
        <w:spacing w:before="113"/>
        <w:jc w:val="both"/>
        <w:rPr>
          <w:rFonts w:ascii="Calibri" w:hAnsi="Calibri" w:cs="Calibri"/>
          <w:b/>
          <w:bCs/>
          <w:i/>
          <w:lang w:val="en-GB"/>
        </w:rPr>
      </w:pPr>
    </w:p>
    <w:p w14:paraId="52CC7F9C" w14:textId="0E4F20D1" w:rsidR="00DB486D" w:rsidRPr="00A25DE6" w:rsidRDefault="00DB486D" w:rsidP="00DB486D">
      <w:pPr>
        <w:spacing w:before="113" w:after="240"/>
        <w:jc w:val="center"/>
        <w:rPr>
          <w:rFonts w:ascii="Calibri" w:hAnsi="Calibri" w:cs="Calibri"/>
          <w:b/>
          <w:i/>
          <w:iCs/>
          <w:color w:val="FF0000"/>
          <w:sz w:val="24"/>
          <w:szCs w:val="24"/>
          <w:lang w:val="en-GB"/>
        </w:rPr>
      </w:pPr>
    </w:p>
    <w:tbl>
      <w:tblPr>
        <w:tblW w:w="0" w:type="auto"/>
        <w:tblInd w:w="1048" w:type="dxa"/>
        <w:tblLayout w:type="fixed"/>
        <w:tblCellMar>
          <w:top w:w="55" w:type="dxa"/>
          <w:left w:w="55" w:type="dxa"/>
          <w:bottom w:w="55" w:type="dxa"/>
          <w:right w:w="55" w:type="dxa"/>
        </w:tblCellMar>
        <w:tblLook w:val="0000" w:firstRow="0" w:lastRow="0" w:firstColumn="0" w:lastColumn="0" w:noHBand="0" w:noVBand="0"/>
      </w:tblPr>
      <w:tblGrid>
        <w:gridCol w:w="3771"/>
        <w:gridCol w:w="3741"/>
      </w:tblGrid>
      <w:tr w:rsidR="00DB486D" w:rsidRPr="00ED49EA" w14:paraId="6BB63BB7" w14:textId="77777777" w:rsidTr="00EB0A45">
        <w:tc>
          <w:tcPr>
            <w:tcW w:w="3771" w:type="dxa"/>
            <w:tcBorders>
              <w:top w:val="single" w:sz="1" w:space="0" w:color="808080"/>
              <w:left w:val="single" w:sz="1" w:space="0" w:color="808080"/>
              <w:bottom w:val="single" w:sz="1" w:space="0" w:color="808080"/>
            </w:tcBorders>
            <w:shd w:val="clear" w:color="auto" w:fill="auto"/>
          </w:tcPr>
          <w:p w14:paraId="4D586363" w14:textId="77777777" w:rsidR="00DB486D" w:rsidRPr="00E603AD" w:rsidRDefault="00DB486D" w:rsidP="00EB0A45">
            <w:pPr>
              <w:snapToGrid w:val="0"/>
              <w:jc w:val="right"/>
              <w:rPr>
                <w:rFonts w:cs="Arial"/>
                <w:b/>
                <w:bCs/>
                <w:sz w:val="24"/>
                <w:lang w:val="en-GB"/>
              </w:rPr>
            </w:pPr>
            <w:r w:rsidRPr="00E603AD">
              <w:rPr>
                <w:rFonts w:cs="Arial"/>
                <w:b/>
                <w:sz w:val="24"/>
                <w:lang w:val="en-GB"/>
              </w:rPr>
              <w:t>Name of the research organisation</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52E9BAF5" w14:textId="77777777" w:rsidR="00DB486D" w:rsidRPr="00E603AD" w:rsidRDefault="00DB486D" w:rsidP="00EB0A45">
            <w:pPr>
              <w:pStyle w:val="Contenudetableau"/>
              <w:snapToGrid w:val="0"/>
              <w:jc w:val="right"/>
              <w:rPr>
                <w:i/>
                <w:iCs/>
                <w:sz w:val="24"/>
                <w:lang w:val="en-GB"/>
              </w:rPr>
            </w:pPr>
          </w:p>
        </w:tc>
      </w:tr>
      <w:tr w:rsidR="00DB486D" w:rsidRPr="006500D3" w14:paraId="5AFA6CE1" w14:textId="77777777" w:rsidTr="00EB0A45">
        <w:tc>
          <w:tcPr>
            <w:tcW w:w="3771" w:type="dxa"/>
            <w:tcBorders>
              <w:top w:val="single" w:sz="1" w:space="0" w:color="808080"/>
              <w:left w:val="single" w:sz="1" w:space="0" w:color="808080"/>
              <w:bottom w:val="single" w:sz="1" w:space="0" w:color="808080"/>
            </w:tcBorders>
            <w:shd w:val="clear" w:color="auto" w:fill="auto"/>
          </w:tcPr>
          <w:p w14:paraId="491DDF34" w14:textId="77777777" w:rsidR="00DB486D" w:rsidRPr="00E603AD" w:rsidRDefault="00DB486D" w:rsidP="00EB0A45">
            <w:pPr>
              <w:snapToGrid w:val="0"/>
              <w:jc w:val="right"/>
              <w:rPr>
                <w:rFonts w:cs="Arial"/>
                <w:b/>
                <w:sz w:val="24"/>
                <w:lang w:val="en-GB"/>
              </w:rPr>
            </w:pPr>
            <w:r>
              <w:rPr>
                <w:rFonts w:cs="Arial"/>
                <w:b/>
                <w:sz w:val="24"/>
                <w:lang w:val="en-GB"/>
              </w:rPr>
              <w:t>Department/Unit</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1A08B452" w14:textId="77777777" w:rsidR="00DB486D" w:rsidRPr="00E603AD" w:rsidRDefault="00DB486D" w:rsidP="00EB0A45">
            <w:pPr>
              <w:pStyle w:val="Contenudetableau"/>
              <w:snapToGrid w:val="0"/>
              <w:jc w:val="right"/>
              <w:rPr>
                <w:i/>
                <w:iCs/>
                <w:sz w:val="24"/>
                <w:lang w:val="en-GB"/>
              </w:rPr>
            </w:pPr>
          </w:p>
        </w:tc>
      </w:tr>
      <w:tr w:rsidR="00DB486D" w:rsidRPr="00E603AD" w14:paraId="134ED15C" w14:textId="77777777" w:rsidTr="00EB0A45">
        <w:tc>
          <w:tcPr>
            <w:tcW w:w="3771" w:type="dxa"/>
            <w:tcBorders>
              <w:top w:val="single" w:sz="1" w:space="0" w:color="808080"/>
              <w:left w:val="single" w:sz="1" w:space="0" w:color="808080"/>
              <w:bottom w:val="single" w:sz="1" w:space="0" w:color="808080"/>
            </w:tcBorders>
            <w:shd w:val="clear" w:color="auto" w:fill="auto"/>
          </w:tcPr>
          <w:p w14:paraId="542FCB54" w14:textId="77777777" w:rsidR="00DB486D" w:rsidRPr="00E603AD" w:rsidRDefault="00DB486D" w:rsidP="00EB0A45">
            <w:pPr>
              <w:snapToGrid w:val="0"/>
              <w:jc w:val="right"/>
              <w:rPr>
                <w:rFonts w:cs="Arial"/>
                <w:b/>
                <w:bCs/>
                <w:sz w:val="24"/>
                <w:lang w:val="en-GB"/>
              </w:rPr>
            </w:pPr>
            <w:r>
              <w:rPr>
                <w:rFonts w:cs="Arial"/>
                <w:b/>
                <w:sz w:val="24"/>
                <w:lang w:val="en-GB"/>
              </w:rPr>
              <w:t>Promoter</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48983C51" w14:textId="77777777" w:rsidR="00DB486D" w:rsidRPr="00E603AD" w:rsidRDefault="00DB486D" w:rsidP="00EB0A45">
            <w:pPr>
              <w:pStyle w:val="Contenudetableau"/>
              <w:snapToGrid w:val="0"/>
              <w:jc w:val="right"/>
              <w:rPr>
                <w:i/>
                <w:iCs/>
                <w:sz w:val="24"/>
                <w:lang w:val="en-GB"/>
              </w:rPr>
            </w:pPr>
          </w:p>
        </w:tc>
      </w:tr>
      <w:tr w:rsidR="00DB486D" w:rsidRPr="00E603AD" w14:paraId="3B321FD4" w14:textId="77777777" w:rsidTr="00EB0A45">
        <w:tc>
          <w:tcPr>
            <w:tcW w:w="3771" w:type="dxa"/>
            <w:tcBorders>
              <w:top w:val="single" w:sz="1" w:space="0" w:color="808080"/>
              <w:left w:val="single" w:sz="1" w:space="0" w:color="808080"/>
              <w:bottom w:val="single" w:sz="1" w:space="0" w:color="808080"/>
            </w:tcBorders>
            <w:shd w:val="clear" w:color="auto" w:fill="auto"/>
          </w:tcPr>
          <w:p w14:paraId="51C27968" w14:textId="77777777" w:rsidR="00DB486D" w:rsidRPr="00E603AD" w:rsidRDefault="00DB486D" w:rsidP="00EB0A45">
            <w:pPr>
              <w:snapToGrid w:val="0"/>
              <w:jc w:val="right"/>
              <w:rPr>
                <w:rFonts w:cs="Arial"/>
                <w:b/>
                <w:bCs/>
                <w:sz w:val="24"/>
                <w:lang w:val="en-GB"/>
              </w:rPr>
            </w:pPr>
            <w:r w:rsidRPr="00E603AD">
              <w:rPr>
                <w:rFonts w:cs="Arial"/>
                <w:b/>
                <w:sz w:val="24"/>
                <w:lang w:val="en-GB"/>
              </w:rPr>
              <w:t>Title of the project</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2CB87375" w14:textId="77777777" w:rsidR="00DB486D" w:rsidRPr="00E603AD" w:rsidRDefault="00DB486D" w:rsidP="00EB0A45">
            <w:pPr>
              <w:pStyle w:val="Contenudetableau"/>
              <w:snapToGrid w:val="0"/>
              <w:jc w:val="right"/>
              <w:rPr>
                <w:i/>
                <w:iCs/>
                <w:sz w:val="24"/>
                <w:lang w:val="en-GB"/>
              </w:rPr>
            </w:pPr>
          </w:p>
        </w:tc>
      </w:tr>
      <w:tr w:rsidR="00DB486D" w:rsidRPr="00E603AD" w14:paraId="3F210091" w14:textId="77777777" w:rsidTr="00EB0A45">
        <w:tc>
          <w:tcPr>
            <w:tcW w:w="3771" w:type="dxa"/>
            <w:tcBorders>
              <w:top w:val="single" w:sz="1" w:space="0" w:color="808080"/>
              <w:left w:val="single" w:sz="1" w:space="0" w:color="808080"/>
              <w:bottom w:val="single" w:sz="1" w:space="0" w:color="808080"/>
            </w:tcBorders>
            <w:shd w:val="clear" w:color="auto" w:fill="auto"/>
          </w:tcPr>
          <w:p w14:paraId="0CFBD712" w14:textId="77777777" w:rsidR="00DB486D" w:rsidRPr="00E603AD" w:rsidRDefault="00DB486D" w:rsidP="00EB0A45">
            <w:pPr>
              <w:snapToGrid w:val="0"/>
              <w:jc w:val="right"/>
              <w:rPr>
                <w:rFonts w:cs="Arial"/>
                <w:b/>
                <w:bCs/>
                <w:sz w:val="24"/>
                <w:lang w:val="en-GB"/>
              </w:rPr>
            </w:pPr>
            <w:r w:rsidRPr="00E603AD">
              <w:rPr>
                <w:rFonts w:cs="Arial"/>
                <w:b/>
                <w:sz w:val="24"/>
                <w:lang w:val="en-GB"/>
              </w:rPr>
              <w:t>Acronym</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347672DB" w14:textId="77777777" w:rsidR="00DB486D" w:rsidRPr="00E603AD" w:rsidRDefault="00DB486D" w:rsidP="00EB0A45">
            <w:pPr>
              <w:pStyle w:val="Contenudetableau"/>
              <w:snapToGrid w:val="0"/>
              <w:jc w:val="right"/>
              <w:rPr>
                <w:i/>
                <w:iCs/>
                <w:sz w:val="24"/>
                <w:lang w:val="en-GB"/>
              </w:rPr>
            </w:pPr>
          </w:p>
        </w:tc>
      </w:tr>
      <w:tr w:rsidR="00DB486D" w:rsidRPr="00E603AD" w14:paraId="40BD3E4C" w14:textId="77777777" w:rsidTr="00EB0A45">
        <w:tc>
          <w:tcPr>
            <w:tcW w:w="3771" w:type="dxa"/>
            <w:tcBorders>
              <w:top w:val="single" w:sz="1" w:space="0" w:color="808080"/>
              <w:left w:val="single" w:sz="1" w:space="0" w:color="808080"/>
              <w:bottom w:val="single" w:sz="1" w:space="0" w:color="808080"/>
            </w:tcBorders>
            <w:shd w:val="clear" w:color="auto" w:fill="auto"/>
          </w:tcPr>
          <w:p w14:paraId="701F9FAD" w14:textId="77777777" w:rsidR="00DB486D" w:rsidRPr="00E603AD" w:rsidRDefault="00DB486D" w:rsidP="00EB0A45">
            <w:pPr>
              <w:snapToGrid w:val="0"/>
              <w:jc w:val="right"/>
              <w:rPr>
                <w:i/>
                <w:iCs/>
                <w:sz w:val="24"/>
                <w:lang w:val="en-GB"/>
              </w:rPr>
            </w:pPr>
            <w:r w:rsidRPr="00E603AD">
              <w:rPr>
                <w:rFonts w:cs="Arial"/>
                <w:b/>
                <w:sz w:val="24"/>
                <w:lang w:val="en-GB"/>
              </w:rPr>
              <w:t>Starting date of the project</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083DAA5C" w14:textId="77777777" w:rsidR="00DB486D" w:rsidRPr="00E603AD" w:rsidRDefault="00DB486D" w:rsidP="00EB0A45">
            <w:pPr>
              <w:pStyle w:val="Contenudetableau"/>
              <w:snapToGrid w:val="0"/>
              <w:jc w:val="right"/>
              <w:rPr>
                <w:lang w:val="en-GB"/>
              </w:rPr>
            </w:pPr>
            <w:r w:rsidRPr="00E603AD">
              <w:rPr>
                <w:i/>
                <w:sz w:val="24"/>
                <w:lang w:val="en-GB"/>
              </w:rPr>
              <w:t>DD/MM/YYYY</w:t>
            </w:r>
          </w:p>
        </w:tc>
      </w:tr>
      <w:tr w:rsidR="00DB486D" w:rsidRPr="00E603AD" w14:paraId="7832A478" w14:textId="77777777" w:rsidTr="00EB0A45">
        <w:tc>
          <w:tcPr>
            <w:tcW w:w="3771" w:type="dxa"/>
            <w:tcBorders>
              <w:left w:val="single" w:sz="1" w:space="0" w:color="808080"/>
              <w:bottom w:val="single" w:sz="1" w:space="0" w:color="808080"/>
            </w:tcBorders>
            <w:shd w:val="clear" w:color="auto" w:fill="auto"/>
          </w:tcPr>
          <w:p w14:paraId="370BD043" w14:textId="77777777" w:rsidR="00DB486D" w:rsidRPr="00E603AD" w:rsidRDefault="00DB486D" w:rsidP="00EB0A45">
            <w:pPr>
              <w:snapToGrid w:val="0"/>
              <w:jc w:val="right"/>
              <w:rPr>
                <w:i/>
                <w:iCs/>
                <w:sz w:val="24"/>
                <w:lang w:val="en-GB"/>
              </w:rPr>
            </w:pPr>
            <w:r w:rsidRPr="00E603AD">
              <w:rPr>
                <w:rFonts w:cs="Arial"/>
                <w:b/>
                <w:sz w:val="24"/>
                <w:lang w:val="en-GB"/>
              </w:rPr>
              <w:t>Duration of the project</w:t>
            </w:r>
          </w:p>
        </w:tc>
        <w:tc>
          <w:tcPr>
            <w:tcW w:w="3741" w:type="dxa"/>
            <w:tcBorders>
              <w:left w:val="single" w:sz="1" w:space="0" w:color="808080"/>
              <w:bottom w:val="single" w:sz="1" w:space="0" w:color="808080"/>
              <w:right w:val="single" w:sz="1" w:space="0" w:color="808080"/>
            </w:tcBorders>
            <w:shd w:val="clear" w:color="auto" w:fill="auto"/>
          </w:tcPr>
          <w:p w14:paraId="5B416E55" w14:textId="77777777" w:rsidR="00DB486D" w:rsidRPr="00E603AD" w:rsidRDefault="00DB486D" w:rsidP="00EB0A45">
            <w:pPr>
              <w:pStyle w:val="Contenudetableau"/>
              <w:snapToGrid w:val="0"/>
              <w:jc w:val="right"/>
              <w:rPr>
                <w:lang w:val="en-GB"/>
              </w:rPr>
            </w:pPr>
            <w:r w:rsidRPr="00E603AD">
              <w:rPr>
                <w:i/>
                <w:sz w:val="24"/>
                <w:lang w:val="en-GB"/>
              </w:rPr>
              <w:t>XX</w:t>
            </w:r>
            <w:r w:rsidRPr="00E603AD">
              <w:rPr>
                <w:b/>
                <w:bCs/>
                <w:sz w:val="24"/>
                <w:lang w:val="en-GB"/>
              </w:rPr>
              <w:t xml:space="preserve"> months</w:t>
            </w:r>
          </w:p>
        </w:tc>
      </w:tr>
      <w:tr w:rsidR="00DB486D" w:rsidRPr="00E603AD" w14:paraId="5E43EB57" w14:textId="77777777" w:rsidTr="00EB0A45">
        <w:tc>
          <w:tcPr>
            <w:tcW w:w="3771" w:type="dxa"/>
            <w:tcBorders>
              <w:left w:val="single" w:sz="1" w:space="0" w:color="808080"/>
              <w:bottom w:val="single" w:sz="1" w:space="0" w:color="808080"/>
            </w:tcBorders>
            <w:shd w:val="clear" w:color="auto" w:fill="auto"/>
          </w:tcPr>
          <w:p w14:paraId="49DC7785" w14:textId="77777777" w:rsidR="00DB486D" w:rsidRPr="00E603AD" w:rsidRDefault="00DB486D" w:rsidP="00EB0A45">
            <w:pPr>
              <w:snapToGrid w:val="0"/>
              <w:jc w:val="right"/>
              <w:rPr>
                <w:i/>
                <w:iCs/>
                <w:sz w:val="24"/>
                <w:lang w:val="en-GB"/>
              </w:rPr>
            </w:pPr>
            <w:r w:rsidRPr="00E603AD">
              <w:rPr>
                <w:rFonts w:cs="Arial"/>
                <w:b/>
                <w:sz w:val="24"/>
                <w:lang w:val="en-GB"/>
              </w:rPr>
              <w:t>Budget</w:t>
            </w:r>
          </w:p>
        </w:tc>
        <w:tc>
          <w:tcPr>
            <w:tcW w:w="3741" w:type="dxa"/>
            <w:tcBorders>
              <w:left w:val="single" w:sz="1" w:space="0" w:color="808080"/>
              <w:bottom w:val="single" w:sz="1" w:space="0" w:color="808080"/>
              <w:right w:val="single" w:sz="1" w:space="0" w:color="808080"/>
            </w:tcBorders>
            <w:shd w:val="clear" w:color="auto" w:fill="auto"/>
          </w:tcPr>
          <w:p w14:paraId="29E200C2" w14:textId="77777777" w:rsidR="00DB486D" w:rsidRPr="00E603AD" w:rsidRDefault="00DB486D" w:rsidP="00EB0A45">
            <w:pPr>
              <w:pStyle w:val="Contenudetableau"/>
              <w:snapToGrid w:val="0"/>
              <w:jc w:val="right"/>
              <w:rPr>
                <w:lang w:val="en-GB"/>
              </w:rPr>
            </w:pPr>
            <w:r w:rsidRPr="00E603AD">
              <w:rPr>
                <w:b/>
                <w:bCs/>
                <w:sz w:val="24"/>
                <w:lang w:val="en-GB"/>
              </w:rPr>
              <w:t>€</w:t>
            </w:r>
            <w:r w:rsidRPr="00E603AD">
              <w:rPr>
                <w:i/>
                <w:sz w:val="24"/>
                <w:lang w:val="en-GB"/>
              </w:rPr>
              <w:t>XXXX</w:t>
            </w:r>
          </w:p>
        </w:tc>
      </w:tr>
    </w:tbl>
    <w:p w14:paraId="13F64E58" w14:textId="77777777" w:rsidR="00CB430F" w:rsidRDefault="00CB430F">
      <w:pPr>
        <w:suppressAutoHyphens w:val="0"/>
        <w:rPr>
          <w:rFonts w:ascii="Calibri" w:hAnsi="Calibri" w:cs="Calibri"/>
          <w:i/>
          <w:lang w:val="en-GB"/>
        </w:rPr>
      </w:pPr>
    </w:p>
    <w:p w14:paraId="001F8860" w14:textId="77777777" w:rsidR="00CB430F" w:rsidRDefault="00CB430F">
      <w:pPr>
        <w:suppressAutoHyphens w:val="0"/>
        <w:rPr>
          <w:rFonts w:ascii="Calibri" w:hAnsi="Calibri" w:cs="Calibri"/>
          <w:i/>
          <w:lang w:val="en-GB"/>
        </w:rPr>
      </w:pPr>
      <w:r>
        <w:rPr>
          <w:rFonts w:ascii="Calibri" w:hAnsi="Calibri" w:cs="Calibri"/>
          <w:i/>
          <w:lang w:val="en-GB"/>
        </w:rPr>
        <w:br w:type="page"/>
      </w:r>
    </w:p>
    <w:p w14:paraId="3AB43D13" w14:textId="77777777" w:rsidR="00CB430F" w:rsidRPr="00CB430F" w:rsidRDefault="00CB430F" w:rsidP="00CB430F">
      <w:pPr>
        <w:suppressAutoHyphens w:val="0"/>
        <w:rPr>
          <w:rFonts w:asciiTheme="minorHAnsi" w:hAnsiTheme="minorHAnsi" w:cstheme="minorHAnsi"/>
          <w:i/>
          <w:iCs/>
          <w:lang w:val="en-US"/>
        </w:rPr>
      </w:pPr>
    </w:p>
    <w:p w14:paraId="2F97D3E0" w14:textId="490C419C" w:rsidR="00CB430F" w:rsidRPr="00CB430F" w:rsidRDefault="00CB430F" w:rsidP="00CB430F">
      <w:pPr>
        <w:suppressAutoHyphens w:val="0"/>
        <w:rPr>
          <w:rFonts w:asciiTheme="minorHAnsi" w:hAnsiTheme="minorHAnsi" w:cstheme="minorHAnsi"/>
          <w:i/>
          <w:iCs/>
          <w:lang w:val="en-US"/>
        </w:rPr>
      </w:pPr>
      <w:r w:rsidRPr="00CB430F">
        <w:rPr>
          <w:rFonts w:asciiTheme="minorHAnsi" w:hAnsiTheme="minorHAnsi" w:cstheme="minorHAnsi"/>
          <w:i/>
          <w:iCs/>
          <w:lang w:val="en-US"/>
        </w:rPr>
        <w:t>An acknowledgement of receipt will be sent to you within 5 days of submitting the application. Within a month, you will then receive a letter informing you of the admissibility of the application. The procedure and time</w:t>
      </w:r>
      <w:r w:rsidR="00877B7F">
        <w:rPr>
          <w:rFonts w:asciiTheme="minorHAnsi" w:hAnsiTheme="minorHAnsi" w:cstheme="minorHAnsi"/>
          <w:i/>
          <w:iCs/>
          <w:lang w:val="en-US"/>
        </w:rPr>
        <w:t>line</w:t>
      </w:r>
      <w:r w:rsidRPr="00CB430F">
        <w:rPr>
          <w:rFonts w:asciiTheme="minorHAnsi" w:hAnsiTheme="minorHAnsi" w:cstheme="minorHAnsi"/>
          <w:i/>
          <w:iCs/>
          <w:lang w:val="en-US"/>
        </w:rPr>
        <w:t xml:space="preserve"> for processing applications are detailed in the Proof of Concept programme rules. These rules are available at the bottom of the web page dedicated to the programme on the Innoviris website.</w:t>
      </w:r>
    </w:p>
    <w:p w14:paraId="6EA80746" w14:textId="77777777" w:rsidR="00CB430F" w:rsidRPr="00CB430F" w:rsidRDefault="00CB430F" w:rsidP="00CB430F">
      <w:pPr>
        <w:suppressAutoHyphens w:val="0"/>
        <w:rPr>
          <w:rFonts w:asciiTheme="minorHAnsi" w:hAnsiTheme="minorHAnsi" w:cstheme="minorHAnsi"/>
          <w:i/>
          <w:iCs/>
          <w:lang w:val="en-US"/>
        </w:rPr>
      </w:pPr>
    </w:p>
    <w:p w14:paraId="3F2BEC89" w14:textId="490B97EF" w:rsidR="00CB430F" w:rsidRPr="00CB430F" w:rsidRDefault="00CB430F" w:rsidP="00CB430F">
      <w:pPr>
        <w:suppressAutoHyphens w:val="0"/>
        <w:rPr>
          <w:rFonts w:asciiTheme="minorHAnsi" w:hAnsiTheme="minorHAnsi" w:cstheme="minorHAnsi"/>
          <w:i/>
          <w:iCs/>
          <w:lang w:val="en-US"/>
        </w:rPr>
      </w:pPr>
      <w:r w:rsidRPr="00CB430F">
        <w:rPr>
          <w:rFonts w:asciiTheme="minorHAnsi" w:hAnsiTheme="minorHAnsi" w:cstheme="minorHAnsi"/>
          <w:i/>
          <w:iCs/>
          <w:lang w:val="en-US"/>
        </w:rPr>
        <w:t xml:space="preserve">Admissible applications will be assessed on the basis of an analysis of the </w:t>
      </w:r>
      <w:r w:rsidR="004A31CA" w:rsidRPr="00CB430F">
        <w:rPr>
          <w:rFonts w:asciiTheme="minorHAnsi" w:hAnsiTheme="minorHAnsi" w:cstheme="minorHAnsi"/>
          <w:i/>
          <w:iCs/>
          <w:lang w:val="en-US"/>
        </w:rPr>
        <w:t xml:space="preserve">submitted </w:t>
      </w:r>
      <w:r w:rsidRPr="00CB430F">
        <w:rPr>
          <w:rFonts w:asciiTheme="minorHAnsi" w:hAnsiTheme="minorHAnsi" w:cstheme="minorHAnsi"/>
          <w:i/>
          <w:iCs/>
          <w:lang w:val="en-US"/>
        </w:rPr>
        <w:t>documents. Please fill in this form carefully.</w:t>
      </w:r>
    </w:p>
    <w:p w14:paraId="131E1106" w14:textId="77777777" w:rsidR="00CB430F" w:rsidRPr="00CB430F" w:rsidRDefault="00CB430F" w:rsidP="00CB430F">
      <w:pPr>
        <w:suppressAutoHyphens w:val="0"/>
        <w:rPr>
          <w:rFonts w:asciiTheme="minorHAnsi" w:hAnsiTheme="minorHAnsi" w:cstheme="minorHAnsi"/>
          <w:i/>
          <w:iCs/>
          <w:lang w:val="en-US"/>
        </w:rPr>
      </w:pPr>
    </w:p>
    <w:p w14:paraId="037FD113" w14:textId="734BF520" w:rsidR="00CB430F" w:rsidRPr="00CB430F" w:rsidRDefault="00CB430F" w:rsidP="1D72ECD8">
      <w:pPr>
        <w:suppressAutoHyphens w:val="0"/>
        <w:rPr>
          <w:rFonts w:asciiTheme="minorHAnsi" w:hAnsiTheme="minorHAnsi" w:cstheme="minorBidi"/>
          <w:i/>
          <w:iCs/>
          <w:lang w:val="en-US"/>
        </w:rPr>
      </w:pPr>
      <w:r w:rsidRPr="1D72ECD8">
        <w:rPr>
          <w:rFonts w:asciiTheme="minorHAnsi" w:hAnsiTheme="minorHAnsi" w:cstheme="minorBidi"/>
          <w:i/>
          <w:iCs/>
          <w:lang w:val="en-US"/>
        </w:rPr>
        <w:t>As part of the assessment, Innoviris reserves the right to:</w:t>
      </w:r>
    </w:p>
    <w:p w14:paraId="59847ABA" w14:textId="77777777" w:rsidR="00CB430F" w:rsidRPr="00CB430F" w:rsidRDefault="00CB430F" w:rsidP="00CB430F">
      <w:pPr>
        <w:suppressAutoHyphens w:val="0"/>
        <w:rPr>
          <w:rFonts w:asciiTheme="minorHAnsi" w:hAnsiTheme="minorHAnsi" w:cstheme="minorHAnsi"/>
          <w:i/>
          <w:iCs/>
          <w:lang w:val="en-US"/>
        </w:rPr>
      </w:pPr>
      <w:r w:rsidRPr="00CB430F">
        <w:rPr>
          <w:rFonts w:asciiTheme="minorHAnsi" w:hAnsiTheme="minorHAnsi" w:cstheme="minorHAnsi"/>
          <w:i/>
          <w:iCs/>
          <w:lang w:val="en-US"/>
        </w:rPr>
        <w:t>- Request additional information necessary for the proper assessment of the application;</w:t>
      </w:r>
    </w:p>
    <w:p w14:paraId="4A650D95" w14:textId="77777777" w:rsidR="00CB430F" w:rsidRPr="00CB430F" w:rsidRDefault="00CB430F" w:rsidP="00CB430F">
      <w:pPr>
        <w:suppressAutoHyphens w:val="0"/>
        <w:rPr>
          <w:rFonts w:asciiTheme="minorHAnsi" w:hAnsiTheme="minorHAnsi" w:cstheme="minorHAnsi"/>
          <w:i/>
          <w:iCs/>
          <w:lang w:val="en-US"/>
        </w:rPr>
      </w:pPr>
      <w:r w:rsidRPr="00CB430F">
        <w:rPr>
          <w:rFonts w:asciiTheme="minorHAnsi" w:hAnsiTheme="minorHAnsi" w:cstheme="minorHAnsi"/>
          <w:i/>
          <w:iCs/>
          <w:lang w:val="en-US"/>
        </w:rPr>
        <w:t>- Meet with the team in charge of the project;</w:t>
      </w:r>
    </w:p>
    <w:p w14:paraId="21C6E911" w14:textId="77777777" w:rsidR="00CB430F" w:rsidRPr="00CB430F" w:rsidRDefault="00CB430F" w:rsidP="00CB430F">
      <w:pPr>
        <w:suppressAutoHyphens w:val="0"/>
        <w:rPr>
          <w:rFonts w:asciiTheme="minorHAnsi" w:hAnsiTheme="minorHAnsi" w:cstheme="minorHAnsi"/>
          <w:i/>
          <w:iCs/>
          <w:lang w:val="en-US"/>
        </w:rPr>
      </w:pPr>
      <w:r w:rsidRPr="00CB430F">
        <w:rPr>
          <w:rFonts w:asciiTheme="minorHAnsi" w:hAnsiTheme="minorHAnsi" w:cstheme="minorHAnsi"/>
          <w:i/>
          <w:iCs/>
          <w:lang w:val="en-US"/>
        </w:rPr>
        <w:t>- Call on external expertise.</w:t>
      </w:r>
    </w:p>
    <w:p w14:paraId="6E409287" w14:textId="77777777" w:rsidR="00CB430F" w:rsidRPr="00CB430F" w:rsidRDefault="00CB430F" w:rsidP="00CB430F">
      <w:pPr>
        <w:suppressAutoHyphens w:val="0"/>
        <w:rPr>
          <w:rFonts w:asciiTheme="minorHAnsi" w:hAnsiTheme="minorHAnsi" w:cstheme="minorHAnsi"/>
          <w:i/>
          <w:iCs/>
          <w:lang w:val="en-US"/>
        </w:rPr>
      </w:pPr>
    </w:p>
    <w:p w14:paraId="4D2A8904" w14:textId="77777777" w:rsidR="004A31CA" w:rsidRDefault="00CB430F" w:rsidP="00CB430F">
      <w:pPr>
        <w:suppressAutoHyphens w:val="0"/>
        <w:rPr>
          <w:rFonts w:asciiTheme="minorHAnsi" w:hAnsiTheme="minorHAnsi" w:cstheme="minorHAnsi"/>
          <w:i/>
          <w:iCs/>
          <w:lang w:val="en-US"/>
        </w:rPr>
      </w:pPr>
      <w:r w:rsidRPr="004A31CA">
        <w:rPr>
          <w:rFonts w:asciiTheme="minorHAnsi" w:hAnsiTheme="minorHAnsi" w:cstheme="minorHAnsi"/>
          <w:b/>
          <w:bCs/>
          <w:i/>
          <w:iCs/>
          <w:lang w:val="en-US"/>
        </w:rPr>
        <w:t>Please do not erase the instructions given in this document so that any external experts can assess the information provided according to Innoviris' expectations</w:t>
      </w:r>
      <w:r w:rsidRPr="00CB430F">
        <w:rPr>
          <w:rFonts w:asciiTheme="minorHAnsi" w:hAnsiTheme="minorHAnsi" w:cstheme="minorHAnsi"/>
          <w:i/>
          <w:iCs/>
          <w:lang w:val="en-US"/>
        </w:rPr>
        <w:t>.</w:t>
      </w:r>
    </w:p>
    <w:p w14:paraId="23D67891" w14:textId="77777777" w:rsidR="004A31CA" w:rsidRDefault="004A31CA" w:rsidP="00CB430F">
      <w:pPr>
        <w:suppressAutoHyphens w:val="0"/>
        <w:rPr>
          <w:rFonts w:asciiTheme="minorHAnsi" w:hAnsiTheme="minorHAnsi" w:cstheme="minorHAnsi"/>
          <w:i/>
          <w:iCs/>
          <w:lang w:val="en-US"/>
        </w:rPr>
      </w:pPr>
    </w:p>
    <w:p w14:paraId="7E7D91F1" w14:textId="77777777" w:rsidR="00BA7423" w:rsidRPr="00FF32FE" w:rsidRDefault="00BA7423" w:rsidP="00BA7423">
      <w:pPr>
        <w:rPr>
          <w:rFonts w:ascii="Cambria" w:hAnsi="Cambria" w:cs="Cambria"/>
          <w:b/>
          <w:bCs/>
          <w:color w:val="1F4E79" w:themeColor="accent1" w:themeShade="80"/>
          <w:sz w:val="28"/>
          <w:szCs w:val="28"/>
          <w:lang w:val="en-CA"/>
        </w:rPr>
      </w:pPr>
      <w:r w:rsidRPr="00C16B2C">
        <w:rPr>
          <w:rFonts w:asciiTheme="minorHAnsi" w:hAnsiTheme="minorHAnsi" w:cstheme="minorHAnsi"/>
          <w:color w:val="000080"/>
          <w:sz w:val="20"/>
          <w:u w:val="single"/>
          <w:lang w:val="en-CA"/>
        </w:rPr>
        <w:t xml:space="preserve">Preliminary note </w:t>
      </w:r>
      <w:r w:rsidRPr="00C16B2C">
        <w:rPr>
          <w:rFonts w:asciiTheme="minorHAnsi" w:hAnsiTheme="minorHAnsi" w:cstheme="minorHAnsi"/>
          <w:color w:val="000080"/>
          <w:sz w:val="20"/>
          <w:lang w:val="en-CA"/>
        </w:rPr>
        <w:t xml:space="preserve">: </w:t>
      </w:r>
      <w:r w:rsidRPr="00C16B2C">
        <w:rPr>
          <w:rFonts w:asciiTheme="majorHAnsi" w:hAnsiTheme="majorHAnsi" w:cstheme="majorHAnsi"/>
          <w:i/>
          <w:iCs/>
          <w:sz w:val="20"/>
          <w:lang w:val="en-CA"/>
        </w:rPr>
        <w:t>The use of the masculine gender in this text has been adopted in order to facilitate reading and has no discriminatory intent. The masculine is used as a neutral gender to refer to women, men and non-binary people.</w:t>
      </w:r>
    </w:p>
    <w:p w14:paraId="78C928B0" w14:textId="77777777" w:rsidR="00BA7423" w:rsidRPr="00BA7423" w:rsidRDefault="00BA7423" w:rsidP="00CB430F">
      <w:pPr>
        <w:suppressAutoHyphens w:val="0"/>
        <w:rPr>
          <w:rFonts w:asciiTheme="minorHAnsi" w:hAnsiTheme="minorHAnsi" w:cstheme="minorHAnsi"/>
          <w:i/>
          <w:iCs/>
          <w:lang w:val="en-CA"/>
        </w:rPr>
      </w:pPr>
    </w:p>
    <w:p w14:paraId="41A92DEE" w14:textId="77777777" w:rsidR="004A31CA" w:rsidRDefault="004A31CA" w:rsidP="00CB430F">
      <w:pPr>
        <w:suppressAutoHyphens w:val="0"/>
        <w:rPr>
          <w:rFonts w:asciiTheme="minorHAnsi" w:hAnsiTheme="minorHAnsi" w:cstheme="minorHAnsi"/>
          <w:i/>
          <w:iCs/>
          <w:lang w:val="en-US"/>
        </w:rPr>
      </w:pPr>
    </w:p>
    <w:p w14:paraId="75DC08B2" w14:textId="77777777" w:rsidR="004A31CA" w:rsidRPr="006D1773" w:rsidRDefault="004A31CA" w:rsidP="004A31CA">
      <w:pPr>
        <w:tabs>
          <w:tab w:val="left" w:pos="2694"/>
          <w:tab w:val="left" w:pos="9180"/>
        </w:tabs>
        <w:spacing w:line="360" w:lineRule="auto"/>
        <w:rPr>
          <w:rFonts w:ascii="Calibri" w:hAnsi="Calibri"/>
          <w:b/>
          <w:bCs/>
          <w:lang w:val="en-GB"/>
        </w:rPr>
      </w:pPr>
      <w:r w:rsidRPr="006D1773">
        <w:rPr>
          <w:rFonts w:ascii="Calibri" w:hAnsi="Calibri"/>
          <w:b/>
          <w:bCs/>
          <w:lang w:val="en-GB"/>
        </w:rPr>
        <w:t>Protection of personal data</w:t>
      </w:r>
    </w:p>
    <w:p w14:paraId="15469372" w14:textId="77777777" w:rsidR="004A31CA" w:rsidRPr="00C9356F" w:rsidRDefault="004A31CA" w:rsidP="004A31CA">
      <w:pPr>
        <w:suppressAutoHyphens w:val="0"/>
        <w:rPr>
          <w:lang w:val="en-US"/>
        </w:rPr>
      </w:pPr>
      <w:r w:rsidRPr="006E32FF">
        <w:rPr>
          <w:rFonts w:ascii="Calibri" w:hAnsi="Calibri" w:cs="Calibri"/>
          <w:i/>
          <w:iCs/>
          <w:color w:val="000000"/>
          <w:sz w:val="18"/>
          <w:szCs w:val="18"/>
          <w:lang w:val="en-GB"/>
        </w:rPr>
        <w:t>The personal data collected by Innoviris, the data controller, by means of this form is used to process your funding application (which involves analysis and evaluation by Innoviris or even external experts). Their processing is necessary to comply with a legal obligation to which the data controller is subject (i.e. the l’ordonnance à finalité non-économique</w:t>
      </w:r>
      <w:r w:rsidRPr="006E32FF">
        <w:rPr>
          <w:iCs/>
          <w:sz w:val="18"/>
          <w:szCs w:val="18"/>
        </w:rPr>
        <w:footnoteReference w:id="2"/>
      </w:r>
      <w:r w:rsidRPr="006E32FF">
        <w:rPr>
          <w:rFonts w:ascii="Calibri" w:hAnsi="Calibri" w:cs="Calibri"/>
          <w:i/>
          <w:iCs/>
          <w:color w:val="000000"/>
          <w:sz w:val="18"/>
          <w:szCs w:val="18"/>
          <w:lang w:val="en-GB"/>
        </w:rPr>
        <w:t xml:space="preserve"> and its arrêté d’exécution</w:t>
      </w:r>
      <w:r w:rsidRPr="006E32FF">
        <w:rPr>
          <w:iCs/>
          <w:sz w:val="18"/>
          <w:szCs w:val="18"/>
        </w:rPr>
        <w:footnoteReference w:id="3"/>
      </w:r>
      <w:r w:rsidRPr="006E32FF">
        <w:rPr>
          <w:rFonts w:ascii="Calibri" w:hAnsi="Calibri" w:cs="Calibri"/>
          <w:i/>
          <w:iCs/>
          <w:color w:val="000000"/>
          <w:sz w:val="18"/>
          <w:szCs w:val="18"/>
          <w:lang w:val="en-GB"/>
        </w:rPr>
        <w:t>) and to perform a task in the public interest or in the exercise of the public authority vested in the data controller. No data is shared with third parties without the prior consent of the person concerned or unless a legal obligation obliges Innoviris to do so. Innoviris makes every effort to ensure the confidentiality and security of the data processed. The retention time shall be that necessary to accomplish the purposes of the processing concerned. If you have any questions or wish to exercise your rights under Articles 15 to 22 of the GDPR, please contact dpo@innoviris.brussels or visit our "privacy" webpage.</w:t>
      </w:r>
    </w:p>
    <w:p w14:paraId="3EC8FD39" w14:textId="73D7409B" w:rsidR="000906D6" w:rsidRPr="00CB430F" w:rsidRDefault="000906D6" w:rsidP="00CB430F">
      <w:pPr>
        <w:suppressAutoHyphens w:val="0"/>
        <w:rPr>
          <w:rFonts w:ascii="Cambria" w:eastAsia="Microsoft YaHei" w:hAnsi="Cambria" w:cs="Cambria"/>
          <w:b/>
          <w:bCs/>
          <w:color w:val="000080"/>
          <w:sz w:val="28"/>
          <w:szCs w:val="32"/>
          <w:lang w:val="en-US"/>
        </w:rPr>
      </w:pPr>
      <w:r w:rsidRPr="00CB430F">
        <w:rPr>
          <w:lang w:val="en-US"/>
        </w:rPr>
        <w:br w:type="page"/>
      </w:r>
    </w:p>
    <w:p w14:paraId="4D134D31" w14:textId="7CA41BBC" w:rsidR="00895804" w:rsidRPr="00CB430F" w:rsidRDefault="00895804" w:rsidP="00895804">
      <w:pPr>
        <w:pStyle w:val="Titredetabledesmatires"/>
        <w:jc w:val="both"/>
        <w:rPr>
          <w:lang w:val="en-US"/>
        </w:rPr>
        <w:sectPr w:rsidR="00895804" w:rsidRPr="00CB430F" w:rsidSect="00C7024B">
          <w:headerReference w:type="default" r:id="rId12"/>
          <w:footerReference w:type="default" r:id="rId13"/>
          <w:type w:val="continuous"/>
          <w:pgSz w:w="11906" w:h="16838"/>
          <w:pgMar w:top="1134" w:right="1134" w:bottom="1185" w:left="1134" w:header="720" w:footer="709" w:gutter="0"/>
          <w:cols w:space="720"/>
          <w:titlePg/>
          <w:docGrid w:linePitch="360"/>
        </w:sectPr>
      </w:pPr>
      <w:r w:rsidRPr="00CB430F">
        <w:rPr>
          <w:lang w:val="en-US"/>
        </w:rPr>
        <w:lastRenderedPageBreak/>
        <w:t xml:space="preserve">Table </w:t>
      </w:r>
      <w:r w:rsidR="000005D1" w:rsidRPr="00CB430F">
        <w:rPr>
          <w:lang w:val="en-US"/>
        </w:rPr>
        <w:t>of Contents</w:t>
      </w:r>
    </w:p>
    <w:p w14:paraId="08D7AB66" w14:textId="0C675F10" w:rsidR="00023948" w:rsidRDefault="00895804">
      <w:pPr>
        <w:pStyle w:val="TM1"/>
        <w:rPr>
          <w:rFonts w:asciiTheme="minorHAnsi" w:eastAsiaTheme="minorEastAsia" w:hAnsiTheme="minorHAnsi" w:cstheme="minorBidi"/>
          <w:noProof/>
          <w:kern w:val="2"/>
          <w:lang w:val="fr-BE" w:eastAsia="fr-BE"/>
          <w14:ligatures w14:val="standardContextual"/>
        </w:rPr>
      </w:pPr>
      <w:r w:rsidRPr="00B45808">
        <w:rPr>
          <w:sz w:val="20"/>
        </w:rPr>
        <w:fldChar w:fldCharType="begin"/>
      </w:r>
      <w:r w:rsidRPr="00B45808">
        <w:rPr>
          <w:sz w:val="20"/>
        </w:rPr>
        <w:instrText xml:space="preserve"> TOC \f \o "1-9" \o "1-9" \h</w:instrText>
      </w:r>
      <w:r w:rsidRPr="00B45808">
        <w:rPr>
          <w:sz w:val="20"/>
        </w:rPr>
        <w:fldChar w:fldCharType="separate"/>
      </w:r>
      <w:hyperlink w:anchor="_Toc150868408" w:history="1">
        <w:r w:rsidR="00023948" w:rsidRPr="002B74D6">
          <w:rPr>
            <w:rStyle w:val="Lienhypertexte"/>
            <w:noProof/>
          </w:rPr>
          <w:t>1 GENERAL INFORMATION</w:t>
        </w:r>
        <w:r w:rsidR="00023948">
          <w:rPr>
            <w:noProof/>
          </w:rPr>
          <w:tab/>
        </w:r>
        <w:r w:rsidR="00023948">
          <w:rPr>
            <w:noProof/>
          </w:rPr>
          <w:fldChar w:fldCharType="begin"/>
        </w:r>
        <w:r w:rsidR="00023948">
          <w:rPr>
            <w:noProof/>
          </w:rPr>
          <w:instrText xml:space="preserve"> PAGEREF _Toc150868408 \h </w:instrText>
        </w:r>
        <w:r w:rsidR="00023948">
          <w:rPr>
            <w:noProof/>
          </w:rPr>
        </w:r>
        <w:r w:rsidR="00023948">
          <w:rPr>
            <w:noProof/>
          </w:rPr>
          <w:fldChar w:fldCharType="separate"/>
        </w:r>
        <w:r w:rsidR="00295171">
          <w:rPr>
            <w:noProof/>
          </w:rPr>
          <w:t>4</w:t>
        </w:r>
        <w:r w:rsidR="00023948">
          <w:rPr>
            <w:noProof/>
          </w:rPr>
          <w:fldChar w:fldCharType="end"/>
        </w:r>
      </w:hyperlink>
    </w:p>
    <w:p w14:paraId="54D7196F" w14:textId="0902C892" w:rsidR="00023948" w:rsidRDefault="00023948">
      <w:pPr>
        <w:pStyle w:val="TM2"/>
        <w:rPr>
          <w:rFonts w:asciiTheme="minorHAnsi" w:eastAsiaTheme="minorEastAsia" w:hAnsiTheme="minorHAnsi" w:cstheme="minorBidi"/>
          <w:noProof/>
          <w:kern w:val="2"/>
          <w:lang w:val="fr-BE" w:eastAsia="fr-BE"/>
          <w14:ligatures w14:val="standardContextual"/>
        </w:rPr>
      </w:pPr>
      <w:hyperlink w:anchor="_Toc150868409" w:history="1">
        <w:r w:rsidRPr="002B74D6">
          <w:rPr>
            <w:rStyle w:val="Lienhypertexte"/>
            <w:i/>
            <w:iCs/>
            <w:noProof/>
            <w:lang w:val="fr-BE"/>
          </w:rPr>
          <w:t>1.1</w:t>
        </w:r>
        <w:r w:rsidRPr="002B74D6">
          <w:rPr>
            <w:rStyle w:val="Lienhypertexte"/>
            <w:noProof/>
            <w:lang w:val="fr-BE"/>
          </w:rPr>
          <w:t xml:space="preserve"> Beneficiary</w:t>
        </w:r>
        <w:r>
          <w:rPr>
            <w:noProof/>
          </w:rPr>
          <w:tab/>
        </w:r>
        <w:r>
          <w:rPr>
            <w:noProof/>
          </w:rPr>
          <w:fldChar w:fldCharType="begin"/>
        </w:r>
        <w:r>
          <w:rPr>
            <w:noProof/>
          </w:rPr>
          <w:instrText xml:space="preserve"> PAGEREF _Toc150868409 \h </w:instrText>
        </w:r>
        <w:r>
          <w:rPr>
            <w:noProof/>
          </w:rPr>
        </w:r>
        <w:r>
          <w:rPr>
            <w:noProof/>
          </w:rPr>
          <w:fldChar w:fldCharType="separate"/>
        </w:r>
        <w:r w:rsidR="00295171">
          <w:rPr>
            <w:noProof/>
          </w:rPr>
          <w:t>4</w:t>
        </w:r>
        <w:r>
          <w:rPr>
            <w:noProof/>
          </w:rPr>
          <w:fldChar w:fldCharType="end"/>
        </w:r>
      </w:hyperlink>
    </w:p>
    <w:p w14:paraId="5AF79CB1" w14:textId="620C5184" w:rsidR="00023948" w:rsidRDefault="00023948">
      <w:pPr>
        <w:pStyle w:val="TM2"/>
        <w:rPr>
          <w:rFonts w:asciiTheme="minorHAnsi" w:eastAsiaTheme="minorEastAsia" w:hAnsiTheme="minorHAnsi" w:cstheme="minorBidi"/>
          <w:noProof/>
          <w:kern w:val="2"/>
          <w:lang w:val="fr-BE" w:eastAsia="fr-BE"/>
          <w14:ligatures w14:val="standardContextual"/>
        </w:rPr>
      </w:pPr>
      <w:hyperlink w:anchor="_Toc150868410" w:history="1">
        <w:r w:rsidRPr="002B74D6">
          <w:rPr>
            <w:rStyle w:val="Lienhypertexte"/>
            <w:i/>
            <w:noProof/>
            <w:lang w:val="en-GB"/>
          </w:rPr>
          <w:t>1.2</w:t>
        </w:r>
        <w:r w:rsidRPr="002B74D6">
          <w:rPr>
            <w:rStyle w:val="Lienhypertexte"/>
            <w:noProof/>
            <w:lang w:val="en-GB"/>
          </w:rPr>
          <w:t xml:space="preserve"> Promoter (Technical and scientific manager for the project)</w:t>
        </w:r>
        <w:r>
          <w:rPr>
            <w:noProof/>
          </w:rPr>
          <w:tab/>
        </w:r>
        <w:r>
          <w:rPr>
            <w:noProof/>
          </w:rPr>
          <w:fldChar w:fldCharType="begin"/>
        </w:r>
        <w:r>
          <w:rPr>
            <w:noProof/>
          </w:rPr>
          <w:instrText xml:space="preserve"> PAGEREF _Toc150868410 \h </w:instrText>
        </w:r>
        <w:r>
          <w:rPr>
            <w:noProof/>
          </w:rPr>
        </w:r>
        <w:r>
          <w:rPr>
            <w:noProof/>
          </w:rPr>
          <w:fldChar w:fldCharType="separate"/>
        </w:r>
        <w:r w:rsidR="00295171">
          <w:rPr>
            <w:noProof/>
          </w:rPr>
          <w:t>4</w:t>
        </w:r>
        <w:r>
          <w:rPr>
            <w:noProof/>
          </w:rPr>
          <w:fldChar w:fldCharType="end"/>
        </w:r>
      </w:hyperlink>
    </w:p>
    <w:p w14:paraId="68431A00" w14:textId="72434EFB" w:rsidR="00023948" w:rsidRDefault="00023948">
      <w:pPr>
        <w:pStyle w:val="TM2"/>
        <w:rPr>
          <w:rFonts w:asciiTheme="minorHAnsi" w:eastAsiaTheme="minorEastAsia" w:hAnsiTheme="minorHAnsi" w:cstheme="minorBidi"/>
          <w:noProof/>
          <w:kern w:val="2"/>
          <w:lang w:val="fr-BE" w:eastAsia="fr-BE"/>
          <w14:ligatures w14:val="standardContextual"/>
        </w:rPr>
      </w:pPr>
      <w:hyperlink w:anchor="_Toc150868411" w:history="1">
        <w:r w:rsidRPr="002B74D6">
          <w:rPr>
            <w:rStyle w:val="Lienhypertexte"/>
            <w:i/>
            <w:iCs/>
            <w:noProof/>
            <w:lang w:val="en-GB"/>
          </w:rPr>
          <w:t>1.3</w:t>
        </w:r>
        <w:r w:rsidRPr="002B74D6">
          <w:rPr>
            <w:rStyle w:val="Lienhypertexte"/>
            <w:noProof/>
            <w:lang w:val="en-GB"/>
          </w:rPr>
          <w:t xml:space="preserve"> Person responsible at the Knowledge Transfer Office (if applicable)</w:t>
        </w:r>
        <w:r>
          <w:rPr>
            <w:noProof/>
          </w:rPr>
          <w:tab/>
        </w:r>
        <w:r>
          <w:rPr>
            <w:noProof/>
          </w:rPr>
          <w:fldChar w:fldCharType="begin"/>
        </w:r>
        <w:r>
          <w:rPr>
            <w:noProof/>
          </w:rPr>
          <w:instrText xml:space="preserve"> PAGEREF _Toc150868411 \h </w:instrText>
        </w:r>
        <w:r>
          <w:rPr>
            <w:noProof/>
          </w:rPr>
        </w:r>
        <w:r>
          <w:rPr>
            <w:noProof/>
          </w:rPr>
          <w:fldChar w:fldCharType="separate"/>
        </w:r>
        <w:r w:rsidR="00295171">
          <w:rPr>
            <w:noProof/>
          </w:rPr>
          <w:t>4</w:t>
        </w:r>
        <w:r>
          <w:rPr>
            <w:noProof/>
          </w:rPr>
          <w:fldChar w:fldCharType="end"/>
        </w:r>
      </w:hyperlink>
    </w:p>
    <w:p w14:paraId="71495AD2" w14:textId="2F1C974D" w:rsidR="00023948" w:rsidRDefault="00023948">
      <w:pPr>
        <w:pStyle w:val="TM2"/>
        <w:rPr>
          <w:rFonts w:asciiTheme="minorHAnsi" w:eastAsiaTheme="minorEastAsia" w:hAnsiTheme="minorHAnsi" w:cstheme="minorBidi"/>
          <w:noProof/>
          <w:kern w:val="2"/>
          <w:lang w:val="fr-BE" w:eastAsia="fr-BE"/>
          <w14:ligatures w14:val="standardContextual"/>
        </w:rPr>
      </w:pPr>
      <w:hyperlink w:anchor="_Toc150868412" w:history="1">
        <w:r w:rsidRPr="002B74D6">
          <w:rPr>
            <w:rStyle w:val="Lienhypertexte"/>
            <w:i/>
            <w:iCs/>
            <w:noProof/>
            <w:lang w:val="en-GB"/>
          </w:rPr>
          <w:t>1.4</w:t>
        </w:r>
        <w:r w:rsidRPr="002B74D6">
          <w:rPr>
            <w:rStyle w:val="Lienhypertexte"/>
            <w:noProof/>
            <w:lang w:val="fr-BE"/>
          </w:rPr>
          <w:t xml:space="preserve"> Contact person financial aspects</w:t>
        </w:r>
        <w:r>
          <w:rPr>
            <w:noProof/>
          </w:rPr>
          <w:tab/>
        </w:r>
        <w:r>
          <w:rPr>
            <w:noProof/>
          </w:rPr>
          <w:fldChar w:fldCharType="begin"/>
        </w:r>
        <w:r>
          <w:rPr>
            <w:noProof/>
          </w:rPr>
          <w:instrText xml:space="preserve"> PAGEREF _Toc150868412 \h </w:instrText>
        </w:r>
        <w:r>
          <w:rPr>
            <w:noProof/>
          </w:rPr>
        </w:r>
        <w:r>
          <w:rPr>
            <w:noProof/>
          </w:rPr>
          <w:fldChar w:fldCharType="separate"/>
        </w:r>
        <w:r w:rsidR="00295171">
          <w:rPr>
            <w:noProof/>
          </w:rPr>
          <w:t>5</w:t>
        </w:r>
        <w:r>
          <w:rPr>
            <w:noProof/>
          </w:rPr>
          <w:fldChar w:fldCharType="end"/>
        </w:r>
      </w:hyperlink>
    </w:p>
    <w:p w14:paraId="262E2EEA" w14:textId="032AB118" w:rsidR="00023948" w:rsidRDefault="00023948">
      <w:pPr>
        <w:pStyle w:val="TM2"/>
        <w:rPr>
          <w:rFonts w:asciiTheme="minorHAnsi" w:eastAsiaTheme="minorEastAsia" w:hAnsiTheme="minorHAnsi" w:cstheme="minorBidi"/>
          <w:noProof/>
          <w:kern w:val="2"/>
          <w:lang w:val="fr-BE" w:eastAsia="fr-BE"/>
          <w14:ligatures w14:val="standardContextual"/>
        </w:rPr>
      </w:pPr>
      <w:hyperlink w:anchor="_Toc150868413" w:history="1">
        <w:r w:rsidRPr="002B74D6">
          <w:rPr>
            <w:rStyle w:val="Lienhypertexte"/>
            <w:i/>
            <w:iCs/>
            <w:noProof/>
          </w:rPr>
          <w:t>1.5</w:t>
        </w:r>
        <w:r w:rsidRPr="002B74D6">
          <w:rPr>
            <w:rStyle w:val="Lienhypertexte"/>
            <w:noProof/>
            <w:lang w:val="fr-BE"/>
          </w:rPr>
          <w:t xml:space="preserve"> Project title</w:t>
        </w:r>
        <w:r>
          <w:rPr>
            <w:noProof/>
          </w:rPr>
          <w:tab/>
        </w:r>
        <w:r>
          <w:rPr>
            <w:noProof/>
          </w:rPr>
          <w:fldChar w:fldCharType="begin"/>
        </w:r>
        <w:r>
          <w:rPr>
            <w:noProof/>
          </w:rPr>
          <w:instrText xml:space="preserve"> PAGEREF _Toc150868413 \h </w:instrText>
        </w:r>
        <w:r>
          <w:rPr>
            <w:noProof/>
          </w:rPr>
        </w:r>
        <w:r>
          <w:rPr>
            <w:noProof/>
          </w:rPr>
          <w:fldChar w:fldCharType="separate"/>
        </w:r>
        <w:r w:rsidR="00295171">
          <w:rPr>
            <w:noProof/>
          </w:rPr>
          <w:t>5</w:t>
        </w:r>
        <w:r>
          <w:rPr>
            <w:noProof/>
          </w:rPr>
          <w:fldChar w:fldCharType="end"/>
        </w:r>
      </w:hyperlink>
    </w:p>
    <w:p w14:paraId="54CA8DF7" w14:textId="1376C071" w:rsidR="00023948" w:rsidRDefault="00023948">
      <w:pPr>
        <w:pStyle w:val="TM2"/>
        <w:rPr>
          <w:rFonts w:asciiTheme="minorHAnsi" w:eastAsiaTheme="minorEastAsia" w:hAnsiTheme="minorHAnsi" w:cstheme="minorBidi"/>
          <w:noProof/>
          <w:kern w:val="2"/>
          <w:lang w:val="fr-BE" w:eastAsia="fr-BE"/>
          <w14:ligatures w14:val="standardContextual"/>
        </w:rPr>
      </w:pPr>
      <w:hyperlink w:anchor="_Toc150868414" w:history="1">
        <w:r w:rsidRPr="002B74D6">
          <w:rPr>
            <w:rStyle w:val="Lienhypertexte"/>
            <w:i/>
            <w:iCs/>
            <w:noProof/>
          </w:rPr>
          <w:t>1.6</w:t>
        </w:r>
        <w:r w:rsidRPr="002B74D6">
          <w:rPr>
            <w:rStyle w:val="Lienhypertexte"/>
            <w:noProof/>
            <w:lang w:val="fr-BE"/>
          </w:rPr>
          <w:t xml:space="preserve"> Sector</w:t>
        </w:r>
        <w:r>
          <w:rPr>
            <w:noProof/>
          </w:rPr>
          <w:tab/>
        </w:r>
        <w:r>
          <w:rPr>
            <w:noProof/>
          </w:rPr>
          <w:fldChar w:fldCharType="begin"/>
        </w:r>
        <w:r>
          <w:rPr>
            <w:noProof/>
          </w:rPr>
          <w:instrText xml:space="preserve"> PAGEREF _Toc150868414 \h </w:instrText>
        </w:r>
        <w:r>
          <w:rPr>
            <w:noProof/>
          </w:rPr>
        </w:r>
        <w:r>
          <w:rPr>
            <w:noProof/>
          </w:rPr>
          <w:fldChar w:fldCharType="separate"/>
        </w:r>
        <w:r w:rsidR="00295171">
          <w:rPr>
            <w:noProof/>
          </w:rPr>
          <w:t>5</w:t>
        </w:r>
        <w:r>
          <w:rPr>
            <w:noProof/>
          </w:rPr>
          <w:fldChar w:fldCharType="end"/>
        </w:r>
      </w:hyperlink>
    </w:p>
    <w:p w14:paraId="79B51717" w14:textId="1C0E69FE" w:rsidR="00023948" w:rsidRDefault="00023948">
      <w:pPr>
        <w:pStyle w:val="TM2"/>
        <w:rPr>
          <w:rFonts w:asciiTheme="minorHAnsi" w:eastAsiaTheme="minorEastAsia" w:hAnsiTheme="minorHAnsi" w:cstheme="minorBidi"/>
          <w:noProof/>
          <w:kern w:val="2"/>
          <w:lang w:val="fr-BE" w:eastAsia="fr-BE"/>
          <w14:ligatures w14:val="standardContextual"/>
        </w:rPr>
      </w:pPr>
      <w:hyperlink w:anchor="_Toc150868415" w:history="1">
        <w:r w:rsidRPr="002B74D6">
          <w:rPr>
            <w:rStyle w:val="Lienhypertexte"/>
            <w:i/>
            <w:iCs/>
            <w:noProof/>
          </w:rPr>
          <w:t>1.7</w:t>
        </w:r>
        <w:r w:rsidRPr="002B74D6">
          <w:rPr>
            <w:rStyle w:val="Lienhypertexte"/>
            <w:noProof/>
            <w:lang w:val="fr-BE"/>
          </w:rPr>
          <w:t xml:space="preserve"> Expertise</w:t>
        </w:r>
        <w:r>
          <w:rPr>
            <w:noProof/>
          </w:rPr>
          <w:tab/>
        </w:r>
        <w:r>
          <w:rPr>
            <w:noProof/>
          </w:rPr>
          <w:fldChar w:fldCharType="begin"/>
        </w:r>
        <w:r>
          <w:rPr>
            <w:noProof/>
          </w:rPr>
          <w:instrText xml:space="preserve"> PAGEREF _Toc150868415 \h </w:instrText>
        </w:r>
        <w:r>
          <w:rPr>
            <w:noProof/>
          </w:rPr>
        </w:r>
        <w:r>
          <w:rPr>
            <w:noProof/>
          </w:rPr>
          <w:fldChar w:fldCharType="separate"/>
        </w:r>
        <w:r w:rsidR="00295171">
          <w:rPr>
            <w:noProof/>
          </w:rPr>
          <w:t>5</w:t>
        </w:r>
        <w:r>
          <w:rPr>
            <w:noProof/>
          </w:rPr>
          <w:fldChar w:fldCharType="end"/>
        </w:r>
      </w:hyperlink>
    </w:p>
    <w:p w14:paraId="3343CFCF" w14:textId="45ECB126" w:rsidR="00023948" w:rsidRDefault="00023948">
      <w:pPr>
        <w:pStyle w:val="TM2"/>
        <w:rPr>
          <w:rFonts w:asciiTheme="minorHAnsi" w:eastAsiaTheme="minorEastAsia" w:hAnsiTheme="minorHAnsi" w:cstheme="minorBidi"/>
          <w:noProof/>
          <w:kern w:val="2"/>
          <w:lang w:val="fr-BE" w:eastAsia="fr-BE"/>
          <w14:ligatures w14:val="standardContextual"/>
        </w:rPr>
      </w:pPr>
      <w:hyperlink w:anchor="_Toc150868416" w:history="1">
        <w:r w:rsidRPr="002B74D6">
          <w:rPr>
            <w:rStyle w:val="Lienhypertexte"/>
            <w:i/>
            <w:iCs/>
            <w:noProof/>
          </w:rPr>
          <w:t>1.8</w:t>
        </w:r>
        <w:r w:rsidRPr="002B74D6">
          <w:rPr>
            <w:rStyle w:val="Lienhypertexte"/>
            <w:noProof/>
            <w:lang w:val="fr-BE"/>
          </w:rPr>
          <w:t xml:space="preserve"> Starting date and duration</w:t>
        </w:r>
        <w:r>
          <w:rPr>
            <w:noProof/>
          </w:rPr>
          <w:tab/>
        </w:r>
        <w:r>
          <w:rPr>
            <w:noProof/>
          </w:rPr>
          <w:fldChar w:fldCharType="begin"/>
        </w:r>
        <w:r>
          <w:rPr>
            <w:noProof/>
          </w:rPr>
          <w:instrText xml:space="preserve"> PAGEREF _Toc150868416 \h </w:instrText>
        </w:r>
        <w:r>
          <w:rPr>
            <w:noProof/>
          </w:rPr>
        </w:r>
        <w:r>
          <w:rPr>
            <w:noProof/>
          </w:rPr>
          <w:fldChar w:fldCharType="separate"/>
        </w:r>
        <w:r w:rsidR="00295171">
          <w:rPr>
            <w:noProof/>
          </w:rPr>
          <w:t>6</w:t>
        </w:r>
        <w:r>
          <w:rPr>
            <w:noProof/>
          </w:rPr>
          <w:fldChar w:fldCharType="end"/>
        </w:r>
      </w:hyperlink>
    </w:p>
    <w:p w14:paraId="4B87F4D1" w14:textId="78412C92" w:rsidR="00023948" w:rsidRDefault="00023948">
      <w:pPr>
        <w:pStyle w:val="TM2"/>
        <w:rPr>
          <w:rFonts w:asciiTheme="minorHAnsi" w:eastAsiaTheme="minorEastAsia" w:hAnsiTheme="minorHAnsi" w:cstheme="minorBidi"/>
          <w:noProof/>
          <w:kern w:val="2"/>
          <w:lang w:val="fr-BE" w:eastAsia="fr-BE"/>
          <w14:ligatures w14:val="standardContextual"/>
        </w:rPr>
      </w:pPr>
      <w:hyperlink w:anchor="_Toc150868417" w:history="1">
        <w:r w:rsidRPr="002B74D6">
          <w:rPr>
            <w:rStyle w:val="Lienhypertexte"/>
            <w:i/>
            <w:iCs/>
            <w:noProof/>
            <w:lang w:val="en-GB"/>
          </w:rPr>
          <w:t>1.9</w:t>
        </w:r>
        <w:r w:rsidRPr="002B74D6">
          <w:rPr>
            <w:rStyle w:val="Lienhypertexte"/>
            <w:noProof/>
            <w:lang w:val="en-GB"/>
          </w:rPr>
          <w:t xml:space="preserve"> Budget</w:t>
        </w:r>
        <w:r>
          <w:rPr>
            <w:noProof/>
          </w:rPr>
          <w:tab/>
        </w:r>
        <w:r>
          <w:rPr>
            <w:noProof/>
          </w:rPr>
          <w:fldChar w:fldCharType="begin"/>
        </w:r>
        <w:r>
          <w:rPr>
            <w:noProof/>
          </w:rPr>
          <w:instrText xml:space="preserve"> PAGEREF _Toc150868417 \h </w:instrText>
        </w:r>
        <w:r>
          <w:rPr>
            <w:noProof/>
          </w:rPr>
        </w:r>
        <w:r>
          <w:rPr>
            <w:noProof/>
          </w:rPr>
          <w:fldChar w:fldCharType="separate"/>
        </w:r>
        <w:r w:rsidR="00295171">
          <w:rPr>
            <w:noProof/>
          </w:rPr>
          <w:t>6</w:t>
        </w:r>
        <w:r>
          <w:rPr>
            <w:noProof/>
          </w:rPr>
          <w:fldChar w:fldCharType="end"/>
        </w:r>
      </w:hyperlink>
    </w:p>
    <w:p w14:paraId="39C7CDBE" w14:textId="4E075CA0" w:rsidR="00023948" w:rsidRDefault="00023948">
      <w:pPr>
        <w:pStyle w:val="TM2"/>
        <w:rPr>
          <w:rFonts w:asciiTheme="minorHAnsi" w:eastAsiaTheme="minorEastAsia" w:hAnsiTheme="minorHAnsi" w:cstheme="minorBidi"/>
          <w:noProof/>
          <w:kern w:val="2"/>
          <w:lang w:val="fr-BE" w:eastAsia="fr-BE"/>
          <w14:ligatures w14:val="standardContextual"/>
        </w:rPr>
      </w:pPr>
      <w:hyperlink w:anchor="_Toc150868418" w:history="1">
        <w:r w:rsidRPr="002B74D6">
          <w:rPr>
            <w:rStyle w:val="Lienhypertexte"/>
            <w:i/>
            <w:iCs/>
            <w:noProof/>
          </w:rPr>
          <w:t>1.10</w:t>
        </w:r>
        <w:r w:rsidRPr="002B74D6">
          <w:rPr>
            <w:rStyle w:val="Lienhypertexte"/>
            <w:noProof/>
          </w:rPr>
          <w:t xml:space="preserve"> Project summary</w:t>
        </w:r>
        <w:r>
          <w:rPr>
            <w:noProof/>
          </w:rPr>
          <w:tab/>
        </w:r>
        <w:r>
          <w:rPr>
            <w:noProof/>
          </w:rPr>
          <w:fldChar w:fldCharType="begin"/>
        </w:r>
        <w:r>
          <w:rPr>
            <w:noProof/>
          </w:rPr>
          <w:instrText xml:space="preserve"> PAGEREF _Toc150868418 \h </w:instrText>
        </w:r>
        <w:r>
          <w:rPr>
            <w:noProof/>
          </w:rPr>
        </w:r>
        <w:r>
          <w:rPr>
            <w:noProof/>
          </w:rPr>
          <w:fldChar w:fldCharType="separate"/>
        </w:r>
        <w:r w:rsidR="00295171">
          <w:rPr>
            <w:noProof/>
          </w:rPr>
          <w:t>6</w:t>
        </w:r>
        <w:r>
          <w:rPr>
            <w:noProof/>
          </w:rPr>
          <w:fldChar w:fldCharType="end"/>
        </w:r>
      </w:hyperlink>
    </w:p>
    <w:p w14:paraId="412CC75E" w14:textId="35D425A3" w:rsidR="00023948" w:rsidRDefault="00023948">
      <w:pPr>
        <w:pStyle w:val="TM2"/>
        <w:rPr>
          <w:rFonts w:asciiTheme="minorHAnsi" w:eastAsiaTheme="minorEastAsia" w:hAnsiTheme="minorHAnsi" w:cstheme="minorBidi"/>
          <w:noProof/>
          <w:kern w:val="2"/>
          <w:lang w:val="fr-BE" w:eastAsia="fr-BE"/>
          <w14:ligatures w14:val="standardContextual"/>
        </w:rPr>
      </w:pPr>
      <w:hyperlink w:anchor="_Toc150868419" w:history="1">
        <w:r w:rsidRPr="002B74D6">
          <w:rPr>
            <w:rStyle w:val="Lienhypertexte"/>
            <w:i/>
            <w:iCs/>
            <w:noProof/>
          </w:rPr>
          <w:t>1.11</w:t>
        </w:r>
        <w:r w:rsidRPr="002B74D6">
          <w:rPr>
            <w:rStyle w:val="Lienhypertexte"/>
            <w:noProof/>
            <w:lang w:val="fr-BE"/>
          </w:rPr>
          <w:t xml:space="preserve"> Equal opportunity</w:t>
        </w:r>
        <w:r>
          <w:rPr>
            <w:noProof/>
          </w:rPr>
          <w:tab/>
        </w:r>
        <w:r>
          <w:rPr>
            <w:noProof/>
          </w:rPr>
          <w:fldChar w:fldCharType="begin"/>
        </w:r>
        <w:r>
          <w:rPr>
            <w:noProof/>
          </w:rPr>
          <w:instrText xml:space="preserve"> PAGEREF _Toc150868419 \h </w:instrText>
        </w:r>
        <w:r>
          <w:rPr>
            <w:noProof/>
          </w:rPr>
        </w:r>
        <w:r>
          <w:rPr>
            <w:noProof/>
          </w:rPr>
          <w:fldChar w:fldCharType="separate"/>
        </w:r>
        <w:r w:rsidR="00295171">
          <w:rPr>
            <w:noProof/>
          </w:rPr>
          <w:t>6</w:t>
        </w:r>
        <w:r>
          <w:rPr>
            <w:noProof/>
          </w:rPr>
          <w:fldChar w:fldCharType="end"/>
        </w:r>
      </w:hyperlink>
    </w:p>
    <w:p w14:paraId="6DE936B7" w14:textId="4FF5B6F9" w:rsidR="00023948" w:rsidRDefault="00023948">
      <w:pPr>
        <w:pStyle w:val="TM1"/>
        <w:rPr>
          <w:rFonts w:asciiTheme="minorHAnsi" w:eastAsiaTheme="minorEastAsia" w:hAnsiTheme="minorHAnsi" w:cstheme="minorBidi"/>
          <w:noProof/>
          <w:kern w:val="2"/>
          <w:lang w:val="fr-BE" w:eastAsia="fr-BE"/>
          <w14:ligatures w14:val="standardContextual"/>
        </w:rPr>
      </w:pPr>
      <w:hyperlink w:anchor="_Toc150868420" w:history="1">
        <w:r w:rsidRPr="002B74D6">
          <w:rPr>
            <w:rStyle w:val="Lienhypertexte"/>
            <w:noProof/>
            <w:lang w:val="fr-BE"/>
          </w:rPr>
          <w:t>2 PRESENTATION OF THE APPLICANT</w:t>
        </w:r>
        <w:r>
          <w:rPr>
            <w:noProof/>
          </w:rPr>
          <w:tab/>
        </w:r>
        <w:r>
          <w:rPr>
            <w:noProof/>
          </w:rPr>
          <w:fldChar w:fldCharType="begin"/>
        </w:r>
        <w:r>
          <w:rPr>
            <w:noProof/>
          </w:rPr>
          <w:instrText xml:space="preserve"> PAGEREF _Toc150868420 \h </w:instrText>
        </w:r>
        <w:r>
          <w:rPr>
            <w:noProof/>
          </w:rPr>
        </w:r>
        <w:r>
          <w:rPr>
            <w:noProof/>
          </w:rPr>
          <w:fldChar w:fldCharType="separate"/>
        </w:r>
        <w:r w:rsidR="00295171">
          <w:rPr>
            <w:noProof/>
          </w:rPr>
          <w:t>7</w:t>
        </w:r>
        <w:r>
          <w:rPr>
            <w:noProof/>
          </w:rPr>
          <w:fldChar w:fldCharType="end"/>
        </w:r>
      </w:hyperlink>
    </w:p>
    <w:p w14:paraId="26E4F4F5" w14:textId="534534D8" w:rsidR="00023948" w:rsidRDefault="00023948">
      <w:pPr>
        <w:pStyle w:val="TM2"/>
        <w:rPr>
          <w:rFonts w:asciiTheme="minorHAnsi" w:eastAsiaTheme="minorEastAsia" w:hAnsiTheme="minorHAnsi" w:cstheme="minorBidi"/>
          <w:noProof/>
          <w:kern w:val="2"/>
          <w:lang w:val="fr-BE" w:eastAsia="fr-BE"/>
          <w14:ligatures w14:val="standardContextual"/>
        </w:rPr>
      </w:pPr>
      <w:hyperlink w:anchor="_Toc150868421" w:history="1">
        <w:r w:rsidRPr="002B74D6">
          <w:rPr>
            <w:rStyle w:val="Lienhypertexte"/>
            <w:i/>
            <w:iCs/>
            <w:noProof/>
          </w:rPr>
          <w:t>2.1</w:t>
        </w:r>
        <w:r w:rsidRPr="002B74D6">
          <w:rPr>
            <w:rStyle w:val="Lienhypertexte"/>
            <w:noProof/>
            <w:lang w:val="fr-BE"/>
          </w:rPr>
          <w:t xml:space="preserve"> Research activities</w:t>
        </w:r>
        <w:r>
          <w:rPr>
            <w:noProof/>
          </w:rPr>
          <w:tab/>
        </w:r>
        <w:r>
          <w:rPr>
            <w:noProof/>
          </w:rPr>
          <w:fldChar w:fldCharType="begin"/>
        </w:r>
        <w:r>
          <w:rPr>
            <w:noProof/>
          </w:rPr>
          <w:instrText xml:space="preserve"> PAGEREF _Toc150868421 \h </w:instrText>
        </w:r>
        <w:r>
          <w:rPr>
            <w:noProof/>
          </w:rPr>
        </w:r>
        <w:r>
          <w:rPr>
            <w:noProof/>
          </w:rPr>
          <w:fldChar w:fldCharType="separate"/>
        </w:r>
        <w:r w:rsidR="00295171">
          <w:rPr>
            <w:noProof/>
          </w:rPr>
          <w:t>7</w:t>
        </w:r>
        <w:r>
          <w:rPr>
            <w:noProof/>
          </w:rPr>
          <w:fldChar w:fldCharType="end"/>
        </w:r>
      </w:hyperlink>
    </w:p>
    <w:p w14:paraId="389612D4" w14:textId="24762905" w:rsidR="00023948" w:rsidRDefault="00023948">
      <w:pPr>
        <w:pStyle w:val="TM2"/>
        <w:rPr>
          <w:rFonts w:asciiTheme="minorHAnsi" w:eastAsiaTheme="minorEastAsia" w:hAnsiTheme="minorHAnsi" w:cstheme="minorBidi"/>
          <w:noProof/>
          <w:kern w:val="2"/>
          <w:lang w:val="fr-BE" w:eastAsia="fr-BE"/>
          <w14:ligatures w14:val="standardContextual"/>
        </w:rPr>
      </w:pPr>
      <w:hyperlink w:anchor="_Toc150868422" w:history="1">
        <w:r w:rsidRPr="002B74D6">
          <w:rPr>
            <w:rStyle w:val="Lienhypertexte"/>
            <w:i/>
            <w:noProof/>
          </w:rPr>
          <w:t>2.2</w:t>
        </w:r>
        <w:r w:rsidRPr="002B74D6">
          <w:rPr>
            <w:rStyle w:val="Lienhypertexte"/>
            <w:noProof/>
            <w:lang w:val="en-GB"/>
          </w:rPr>
          <w:t xml:space="preserve"> Experience in the research field</w:t>
        </w:r>
        <w:r>
          <w:rPr>
            <w:noProof/>
          </w:rPr>
          <w:tab/>
        </w:r>
        <w:r>
          <w:rPr>
            <w:noProof/>
          </w:rPr>
          <w:fldChar w:fldCharType="begin"/>
        </w:r>
        <w:r>
          <w:rPr>
            <w:noProof/>
          </w:rPr>
          <w:instrText xml:space="preserve"> PAGEREF _Toc150868422 \h </w:instrText>
        </w:r>
        <w:r>
          <w:rPr>
            <w:noProof/>
          </w:rPr>
        </w:r>
        <w:r>
          <w:rPr>
            <w:noProof/>
          </w:rPr>
          <w:fldChar w:fldCharType="separate"/>
        </w:r>
        <w:r w:rsidR="00295171">
          <w:rPr>
            <w:noProof/>
          </w:rPr>
          <w:t>7</w:t>
        </w:r>
        <w:r>
          <w:rPr>
            <w:noProof/>
          </w:rPr>
          <w:fldChar w:fldCharType="end"/>
        </w:r>
      </w:hyperlink>
    </w:p>
    <w:p w14:paraId="705D0EDA" w14:textId="095797A2" w:rsidR="00023948" w:rsidRDefault="00023948">
      <w:pPr>
        <w:pStyle w:val="TM2"/>
        <w:rPr>
          <w:rFonts w:asciiTheme="minorHAnsi" w:eastAsiaTheme="minorEastAsia" w:hAnsiTheme="minorHAnsi" w:cstheme="minorBidi"/>
          <w:noProof/>
          <w:kern w:val="2"/>
          <w:lang w:val="fr-BE" w:eastAsia="fr-BE"/>
          <w14:ligatures w14:val="standardContextual"/>
        </w:rPr>
      </w:pPr>
      <w:hyperlink w:anchor="_Toc150868423" w:history="1">
        <w:r w:rsidRPr="002B74D6">
          <w:rPr>
            <w:rStyle w:val="Lienhypertexte"/>
            <w:i/>
            <w:iCs/>
            <w:noProof/>
            <w:lang w:val="en-GB"/>
          </w:rPr>
          <w:t>2.3</w:t>
        </w:r>
        <w:r w:rsidRPr="002B74D6">
          <w:rPr>
            <w:rStyle w:val="Lienhypertexte"/>
            <w:noProof/>
            <w:lang w:val="en-GB"/>
          </w:rPr>
          <w:t xml:space="preserve"> Motivation of the promotor</w:t>
        </w:r>
        <w:r>
          <w:rPr>
            <w:noProof/>
          </w:rPr>
          <w:tab/>
        </w:r>
        <w:r>
          <w:rPr>
            <w:noProof/>
          </w:rPr>
          <w:fldChar w:fldCharType="begin"/>
        </w:r>
        <w:r>
          <w:rPr>
            <w:noProof/>
          </w:rPr>
          <w:instrText xml:space="preserve"> PAGEREF _Toc150868423 \h </w:instrText>
        </w:r>
        <w:r>
          <w:rPr>
            <w:noProof/>
          </w:rPr>
        </w:r>
        <w:r>
          <w:rPr>
            <w:noProof/>
          </w:rPr>
          <w:fldChar w:fldCharType="separate"/>
        </w:r>
        <w:r w:rsidR="00295171">
          <w:rPr>
            <w:noProof/>
          </w:rPr>
          <w:t>7</w:t>
        </w:r>
        <w:r>
          <w:rPr>
            <w:noProof/>
          </w:rPr>
          <w:fldChar w:fldCharType="end"/>
        </w:r>
      </w:hyperlink>
    </w:p>
    <w:p w14:paraId="3D0FB81B" w14:textId="2C0C1BDF" w:rsidR="00023948" w:rsidRDefault="00023948">
      <w:pPr>
        <w:pStyle w:val="TM2"/>
        <w:rPr>
          <w:rFonts w:asciiTheme="minorHAnsi" w:eastAsiaTheme="minorEastAsia" w:hAnsiTheme="minorHAnsi" w:cstheme="minorBidi"/>
          <w:noProof/>
          <w:kern w:val="2"/>
          <w:lang w:val="fr-BE" w:eastAsia="fr-BE"/>
          <w14:ligatures w14:val="standardContextual"/>
        </w:rPr>
      </w:pPr>
      <w:hyperlink w:anchor="_Toc150868424" w:history="1">
        <w:r w:rsidRPr="002B74D6">
          <w:rPr>
            <w:rStyle w:val="Lienhypertexte"/>
            <w:i/>
            <w:iCs/>
            <w:noProof/>
          </w:rPr>
          <w:t>2.4</w:t>
        </w:r>
        <w:r w:rsidRPr="002B74D6">
          <w:rPr>
            <w:rStyle w:val="Lienhypertexte"/>
            <w:noProof/>
            <w:lang w:val="en-GB"/>
          </w:rPr>
          <w:t xml:space="preserve"> Profile and competences of the researcher</w:t>
        </w:r>
        <w:r>
          <w:rPr>
            <w:noProof/>
          </w:rPr>
          <w:tab/>
        </w:r>
        <w:r>
          <w:rPr>
            <w:noProof/>
          </w:rPr>
          <w:fldChar w:fldCharType="begin"/>
        </w:r>
        <w:r>
          <w:rPr>
            <w:noProof/>
          </w:rPr>
          <w:instrText xml:space="preserve"> PAGEREF _Toc150868424 \h </w:instrText>
        </w:r>
        <w:r>
          <w:rPr>
            <w:noProof/>
          </w:rPr>
        </w:r>
        <w:r>
          <w:rPr>
            <w:noProof/>
          </w:rPr>
          <w:fldChar w:fldCharType="separate"/>
        </w:r>
        <w:r w:rsidR="00295171">
          <w:rPr>
            <w:noProof/>
          </w:rPr>
          <w:t>7</w:t>
        </w:r>
        <w:r>
          <w:rPr>
            <w:noProof/>
          </w:rPr>
          <w:fldChar w:fldCharType="end"/>
        </w:r>
      </w:hyperlink>
    </w:p>
    <w:p w14:paraId="1F16C7D7" w14:textId="6B095A9A" w:rsidR="00023948" w:rsidRDefault="00023948">
      <w:pPr>
        <w:pStyle w:val="TM1"/>
        <w:rPr>
          <w:rFonts w:asciiTheme="minorHAnsi" w:eastAsiaTheme="minorEastAsia" w:hAnsiTheme="minorHAnsi" w:cstheme="minorBidi"/>
          <w:noProof/>
          <w:kern w:val="2"/>
          <w:lang w:val="fr-BE" w:eastAsia="fr-BE"/>
          <w14:ligatures w14:val="standardContextual"/>
        </w:rPr>
      </w:pPr>
      <w:hyperlink w:anchor="_Toc150868425" w:history="1">
        <w:r w:rsidRPr="002B74D6">
          <w:rPr>
            <w:rStyle w:val="Lienhypertexte"/>
            <w:noProof/>
          </w:rPr>
          <w:t>3 PRESENTATION OF THE PROJECT</w:t>
        </w:r>
        <w:r>
          <w:rPr>
            <w:noProof/>
          </w:rPr>
          <w:tab/>
        </w:r>
        <w:r>
          <w:rPr>
            <w:noProof/>
          </w:rPr>
          <w:fldChar w:fldCharType="begin"/>
        </w:r>
        <w:r>
          <w:rPr>
            <w:noProof/>
          </w:rPr>
          <w:instrText xml:space="preserve"> PAGEREF _Toc150868425 \h </w:instrText>
        </w:r>
        <w:r>
          <w:rPr>
            <w:noProof/>
          </w:rPr>
        </w:r>
        <w:r>
          <w:rPr>
            <w:noProof/>
          </w:rPr>
          <w:fldChar w:fldCharType="separate"/>
        </w:r>
        <w:r w:rsidR="00295171">
          <w:rPr>
            <w:noProof/>
          </w:rPr>
          <w:t>7</w:t>
        </w:r>
        <w:r>
          <w:rPr>
            <w:noProof/>
          </w:rPr>
          <w:fldChar w:fldCharType="end"/>
        </w:r>
      </w:hyperlink>
    </w:p>
    <w:p w14:paraId="47FD4963" w14:textId="3AE17D0B" w:rsidR="00023948" w:rsidRDefault="00023948">
      <w:pPr>
        <w:pStyle w:val="TM2"/>
        <w:rPr>
          <w:rFonts w:asciiTheme="minorHAnsi" w:eastAsiaTheme="minorEastAsia" w:hAnsiTheme="minorHAnsi" w:cstheme="minorBidi"/>
          <w:noProof/>
          <w:kern w:val="2"/>
          <w:lang w:val="fr-BE" w:eastAsia="fr-BE"/>
          <w14:ligatures w14:val="standardContextual"/>
        </w:rPr>
      </w:pPr>
      <w:hyperlink w:anchor="_Toc150868426" w:history="1">
        <w:r w:rsidRPr="002B74D6">
          <w:rPr>
            <w:rStyle w:val="Lienhypertexte"/>
            <w:i/>
            <w:iCs/>
            <w:noProof/>
          </w:rPr>
          <w:t>3.1</w:t>
        </w:r>
        <w:r w:rsidRPr="002B74D6">
          <w:rPr>
            <w:rStyle w:val="Lienhypertexte"/>
            <w:noProof/>
          </w:rPr>
          <w:t xml:space="preserve"> Context</w:t>
        </w:r>
        <w:r>
          <w:rPr>
            <w:noProof/>
          </w:rPr>
          <w:tab/>
        </w:r>
        <w:r>
          <w:rPr>
            <w:noProof/>
          </w:rPr>
          <w:fldChar w:fldCharType="begin"/>
        </w:r>
        <w:r>
          <w:rPr>
            <w:noProof/>
          </w:rPr>
          <w:instrText xml:space="preserve"> PAGEREF _Toc150868426 \h </w:instrText>
        </w:r>
        <w:r>
          <w:rPr>
            <w:noProof/>
          </w:rPr>
        </w:r>
        <w:r>
          <w:rPr>
            <w:noProof/>
          </w:rPr>
          <w:fldChar w:fldCharType="separate"/>
        </w:r>
        <w:r w:rsidR="00295171">
          <w:rPr>
            <w:noProof/>
          </w:rPr>
          <w:t>7</w:t>
        </w:r>
        <w:r>
          <w:rPr>
            <w:noProof/>
          </w:rPr>
          <w:fldChar w:fldCharType="end"/>
        </w:r>
      </w:hyperlink>
    </w:p>
    <w:p w14:paraId="5AF54357" w14:textId="44B2539D" w:rsidR="00023948" w:rsidRDefault="00023948">
      <w:pPr>
        <w:pStyle w:val="TM2"/>
        <w:rPr>
          <w:rFonts w:asciiTheme="minorHAnsi" w:eastAsiaTheme="minorEastAsia" w:hAnsiTheme="minorHAnsi" w:cstheme="minorBidi"/>
          <w:noProof/>
          <w:kern w:val="2"/>
          <w:lang w:val="fr-BE" w:eastAsia="fr-BE"/>
          <w14:ligatures w14:val="standardContextual"/>
        </w:rPr>
      </w:pPr>
      <w:hyperlink w:anchor="_Toc150868427" w:history="1">
        <w:r w:rsidRPr="002B74D6">
          <w:rPr>
            <w:rStyle w:val="Lienhypertexte"/>
            <w:noProof/>
            <w:lang w:val="en-GB"/>
          </w:rPr>
          <w:t>3.2 State of the art and scientific achievements</w:t>
        </w:r>
        <w:r>
          <w:rPr>
            <w:noProof/>
          </w:rPr>
          <w:tab/>
        </w:r>
        <w:r>
          <w:rPr>
            <w:noProof/>
          </w:rPr>
          <w:fldChar w:fldCharType="begin"/>
        </w:r>
        <w:r>
          <w:rPr>
            <w:noProof/>
          </w:rPr>
          <w:instrText xml:space="preserve"> PAGEREF _Toc150868427 \h </w:instrText>
        </w:r>
        <w:r>
          <w:rPr>
            <w:noProof/>
          </w:rPr>
        </w:r>
        <w:r>
          <w:rPr>
            <w:noProof/>
          </w:rPr>
          <w:fldChar w:fldCharType="separate"/>
        </w:r>
        <w:r w:rsidR="00295171">
          <w:rPr>
            <w:noProof/>
          </w:rPr>
          <w:t>7</w:t>
        </w:r>
        <w:r>
          <w:rPr>
            <w:noProof/>
          </w:rPr>
          <w:fldChar w:fldCharType="end"/>
        </w:r>
      </w:hyperlink>
    </w:p>
    <w:p w14:paraId="0E253B6C" w14:textId="0FDE6E55" w:rsidR="00023948" w:rsidRDefault="00023948">
      <w:pPr>
        <w:pStyle w:val="TM2"/>
        <w:rPr>
          <w:rFonts w:asciiTheme="minorHAnsi" w:eastAsiaTheme="minorEastAsia" w:hAnsiTheme="minorHAnsi" w:cstheme="minorBidi"/>
          <w:noProof/>
          <w:kern w:val="2"/>
          <w:lang w:val="fr-BE" w:eastAsia="fr-BE"/>
          <w14:ligatures w14:val="standardContextual"/>
        </w:rPr>
      </w:pPr>
      <w:hyperlink w:anchor="_Toc150868428" w:history="1">
        <w:r w:rsidRPr="002B74D6">
          <w:rPr>
            <w:rStyle w:val="Lienhypertexte"/>
            <w:noProof/>
            <w:lang w:val="fr-BE"/>
          </w:rPr>
          <w:t>3.3 Concept</w:t>
        </w:r>
        <w:r>
          <w:rPr>
            <w:noProof/>
          </w:rPr>
          <w:tab/>
        </w:r>
        <w:r>
          <w:rPr>
            <w:noProof/>
          </w:rPr>
          <w:fldChar w:fldCharType="begin"/>
        </w:r>
        <w:r>
          <w:rPr>
            <w:noProof/>
          </w:rPr>
          <w:instrText xml:space="preserve"> PAGEREF _Toc150868428 \h </w:instrText>
        </w:r>
        <w:r>
          <w:rPr>
            <w:noProof/>
          </w:rPr>
        </w:r>
        <w:r>
          <w:rPr>
            <w:noProof/>
          </w:rPr>
          <w:fldChar w:fldCharType="separate"/>
        </w:r>
        <w:r w:rsidR="00295171">
          <w:rPr>
            <w:noProof/>
          </w:rPr>
          <w:t>8</w:t>
        </w:r>
        <w:r>
          <w:rPr>
            <w:noProof/>
          </w:rPr>
          <w:fldChar w:fldCharType="end"/>
        </w:r>
      </w:hyperlink>
    </w:p>
    <w:p w14:paraId="45655768" w14:textId="0E6D468E" w:rsidR="00023948" w:rsidRDefault="00023948">
      <w:pPr>
        <w:pStyle w:val="TM2"/>
        <w:rPr>
          <w:rFonts w:asciiTheme="minorHAnsi" w:eastAsiaTheme="minorEastAsia" w:hAnsiTheme="minorHAnsi" w:cstheme="minorBidi"/>
          <w:noProof/>
          <w:kern w:val="2"/>
          <w:lang w:val="fr-BE" w:eastAsia="fr-BE"/>
          <w14:ligatures w14:val="standardContextual"/>
        </w:rPr>
      </w:pPr>
      <w:hyperlink w:anchor="_Toc150868429" w:history="1">
        <w:r w:rsidRPr="002B74D6">
          <w:rPr>
            <w:rStyle w:val="Lienhypertexte"/>
            <w:noProof/>
            <w:lang w:val="fr-BE"/>
          </w:rPr>
          <w:t>3.4 Results and deliverables</w:t>
        </w:r>
        <w:r>
          <w:rPr>
            <w:noProof/>
          </w:rPr>
          <w:tab/>
        </w:r>
        <w:r>
          <w:rPr>
            <w:noProof/>
          </w:rPr>
          <w:fldChar w:fldCharType="begin"/>
        </w:r>
        <w:r>
          <w:rPr>
            <w:noProof/>
          </w:rPr>
          <w:instrText xml:space="preserve"> PAGEREF _Toc150868429 \h </w:instrText>
        </w:r>
        <w:r>
          <w:rPr>
            <w:noProof/>
          </w:rPr>
        </w:r>
        <w:r>
          <w:rPr>
            <w:noProof/>
          </w:rPr>
          <w:fldChar w:fldCharType="separate"/>
        </w:r>
        <w:r w:rsidR="00295171">
          <w:rPr>
            <w:noProof/>
          </w:rPr>
          <w:t>8</w:t>
        </w:r>
        <w:r>
          <w:rPr>
            <w:noProof/>
          </w:rPr>
          <w:fldChar w:fldCharType="end"/>
        </w:r>
      </w:hyperlink>
    </w:p>
    <w:p w14:paraId="5BD6FAF5" w14:textId="7CF4B7DC" w:rsidR="00023948" w:rsidRDefault="00023948">
      <w:pPr>
        <w:pStyle w:val="TM2"/>
        <w:rPr>
          <w:rFonts w:asciiTheme="minorHAnsi" w:eastAsiaTheme="minorEastAsia" w:hAnsiTheme="minorHAnsi" w:cstheme="minorBidi"/>
          <w:noProof/>
          <w:kern w:val="2"/>
          <w:lang w:val="fr-BE" w:eastAsia="fr-BE"/>
          <w14:ligatures w14:val="standardContextual"/>
        </w:rPr>
      </w:pPr>
      <w:hyperlink w:anchor="_Toc150868430" w:history="1">
        <w:r w:rsidRPr="002B74D6">
          <w:rPr>
            <w:rStyle w:val="Lienhypertexte"/>
            <w:noProof/>
            <w:lang w:val="fr-BE"/>
          </w:rPr>
          <w:t>3.5 Socio-economic interest</w:t>
        </w:r>
        <w:r>
          <w:rPr>
            <w:noProof/>
          </w:rPr>
          <w:tab/>
        </w:r>
        <w:r>
          <w:rPr>
            <w:noProof/>
          </w:rPr>
          <w:fldChar w:fldCharType="begin"/>
        </w:r>
        <w:r>
          <w:rPr>
            <w:noProof/>
          </w:rPr>
          <w:instrText xml:space="preserve"> PAGEREF _Toc150868430 \h </w:instrText>
        </w:r>
        <w:r>
          <w:rPr>
            <w:noProof/>
          </w:rPr>
        </w:r>
        <w:r>
          <w:rPr>
            <w:noProof/>
          </w:rPr>
          <w:fldChar w:fldCharType="separate"/>
        </w:r>
        <w:r w:rsidR="00295171">
          <w:rPr>
            <w:noProof/>
          </w:rPr>
          <w:t>8</w:t>
        </w:r>
        <w:r>
          <w:rPr>
            <w:noProof/>
          </w:rPr>
          <w:fldChar w:fldCharType="end"/>
        </w:r>
      </w:hyperlink>
    </w:p>
    <w:p w14:paraId="61668276" w14:textId="6A945B58" w:rsidR="00023948" w:rsidRDefault="00023948">
      <w:pPr>
        <w:pStyle w:val="TM2"/>
        <w:rPr>
          <w:rFonts w:asciiTheme="minorHAnsi" w:eastAsiaTheme="minorEastAsia" w:hAnsiTheme="minorHAnsi" w:cstheme="minorBidi"/>
          <w:noProof/>
          <w:kern w:val="2"/>
          <w:lang w:val="fr-BE" w:eastAsia="fr-BE"/>
          <w14:ligatures w14:val="standardContextual"/>
        </w:rPr>
      </w:pPr>
      <w:hyperlink w:anchor="_Toc150868431" w:history="1">
        <w:r w:rsidRPr="002B74D6">
          <w:rPr>
            <w:rStyle w:val="Lienhypertexte"/>
            <w:noProof/>
          </w:rPr>
          <w:t>3.6 Programme</w:t>
        </w:r>
        <w:r>
          <w:rPr>
            <w:noProof/>
          </w:rPr>
          <w:tab/>
        </w:r>
        <w:r>
          <w:rPr>
            <w:noProof/>
          </w:rPr>
          <w:fldChar w:fldCharType="begin"/>
        </w:r>
        <w:r>
          <w:rPr>
            <w:noProof/>
          </w:rPr>
          <w:instrText xml:space="preserve"> PAGEREF _Toc150868431 \h </w:instrText>
        </w:r>
        <w:r>
          <w:rPr>
            <w:noProof/>
          </w:rPr>
        </w:r>
        <w:r>
          <w:rPr>
            <w:noProof/>
          </w:rPr>
          <w:fldChar w:fldCharType="separate"/>
        </w:r>
        <w:r w:rsidR="00295171">
          <w:rPr>
            <w:noProof/>
          </w:rPr>
          <w:t>8</w:t>
        </w:r>
        <w:r>
          <w:rPr>
            <w:noProof/>
          </w:rPr>
          <w:fldChar w:fldCharType="end"/>
        </w:r>
      </w:hyperlink>
    </w:p>
    <w:p w14:paraId="34A7D391" w14:textId="380E1907" w:rsidR="00023948" w:rsidRDefault="00023948">
      <w:pPr>
        <w:pStyle w:val="TM1"/>
        <w:rPr>
          <w:rFonts w:asciiTheme="minorHAnsi" w:eastAsiaTheme="minorEastAsia" w:hAnsiTheme="minorHAnsi" w:cstheme="minorBidi"/>
          <w:noProof/>
          <w:kern w:val="2"/>
          <w:lang w:val="fr-BE" w:eastAsia="fr-BE"/>
          <w14:ligatures w14:val="standardContextual"/>
        </w:rPr>
      </w:pPr>
      <w:hyperlink w:anchor="_Toc150868432" w:history="1">
        <w:r w:rsidRPr="002B74D6">
          <w:rPr>
            <w:rStyle w:val="Lienhypertexte"/>
            <w:noProof/>
            <w:lang w:val="en-GB"/>
          </w:rPr>
          <w:t>4 VALORISATION AND IMPACT FOR THE REGION</w:t>
        </w:r>
        <w:r>
          <w:rPr>
            <w:noProof/>
          </w:rPr>
          <w:tab/>
        </w:r>
        <w:r>
          <w:rPr>
            <w:noProof/>
          </w:rPr>
          <w:fldChar w:fldCharType="begin"/>
        </w:r>
        <w:r>
          <w:rPr>
            <w:noProof/>
          </w:rPr>
          <w:instrText xml:space="preserve"> PAGEREF _Toc150868432 \h </w:instrText>
        </w:r>
        <w:r>
          <w:rPr>
            <w:noProof/>
          </w:rPr>
        </w:r>
        <w:r>
          <w:rPr>
            <w:noProof/>
          </w:rPr>
          <w:fldChar w:fldCharType="separate"/>
        </w:r>
        <w:r w:rsidR="00295171">
          <w:rPr>
            <w:noProof/>
          </w:rPr>
          <w:t>9</w:t>
        </w:r>
        <w:r>
          <w:rPr>
            <w:noProof/>
          </w:rPr>
          <w:fldChar w:fldCharType="end"/>
        </w:r>
      </w:hyperlink>
    </w:p>
    <w:p w14:paraId="256C2E54" w14:textId="7C03409F" w:rsidR="00023948" w:rsidRDefault="00023948">
      <w:pPr>
        <w:pStyle w:val="TM2"/>
        <w:rPr>
          <w:rFonts w:asciiTheme="minorHAnsi" w:eastAsiaTheme="minorEastAsia" w:hAnsiTheme="minorHAnsi" w:cstheme="minorBidi"/>
          <w:noProof/>
          <w:kern w:val="2"/>
          <w:lang w:val="fr-BE" w:eastAsia="fr-BE"/>
          <w14:ligatures w14:val="standardContextual"/>
        </w:rPr>
      </w:pPr>
      <w:hyperlink w:anchor="_Toc150868433" w:history="1">
        <w:r w:rsidRPr="002B74D6">
          <w:rPr>
            <w:rStyle w:val="Lienhypertexte"/>
            <w:noProof/>
            <w:lang w:val="fr-BE"/>
          </w:rPr>
          <w:t>4.1 V</w:t>
        </w:r>
        <w:r w:rsidRPr="002B74D6">
          <w:rPr>
            <w:rStyle w:val="Lienhypertexte"/>
            <w:noProof/>
          </w:rPr>
          <w:t>alorisation perspectives</w:t>
        </w:r>
        <w:r>
          <w:rPr>
            <w:noProof/>
          </w:rPr>
          <w:tab/>
        </w:r>
        <w:r>
          <w:rPr>
            <w:noProof/>
          </w:rPr>
          <w:fldChar w:fldCharType="begin"/>
        </w:r>
        <w:r>
          <w:rPr>
            <w:noProof/>
          </w:rPr>
          <w:instrText xml:space="preserve"> PAGEREF _Toc150868433 \h </w:instrText>
        </w:r>
        <w:r>
          <w:rPr>
            <w:noProof/>
          </w:rPr>
        </w:r>
        <w:r>
          <w:rPr>
            <w:noProof/>
          </w:rPr>
          <w:fldChar w:fldCharType="separate"/>
        </w:r>
        <w:r w:rsidR="00295171">
          <w:rPr>
            <w:noProof/>
          </w:rPr>
          <w:t>9</w:t>
        </w:r>
        <w:r>
          <w:rPr>
            <w:noProof/>
          </w:rPr>
          <w:fldChar w:fldCharType="end"/>
        </w:r>
      </w:hyperlink>
    </w:p>
    <w:p w14:paraId="423A1F63" w14:textId="0CD84EFE" w:rsidR="00023948" w:rsidRDefault="00023948">
      <w:pPr>
        <w:pStyle w:val="TM2"/>
        <w:rPr>
          <w:rFonts w:asciiTheme="minorHAnsi" w:eastAsiaTheme="minorEastAsia" w:hAnsiTheme="minorHAnsi" w:cstheme="minorBidi"/>
          <w:noProof/>
          <w:kern w:val="2"/>
          <w:lang w:val="fr-BE" w:eastAsia="fr-BE"/>
          <w14:ligatures w14:val="standardContextual"/>
        </w:rPr>
      </w:pPr>
      <w:hyperlink w:anchor="_Toc150868434" w:history="1">
        <w:r w:rsidRPr="002B74D6">
          <w:rPr>
            <w:rStyle w:val="Lienhypertexte"/>
            <w:i/>
            <w:noProof/>
            <w:lang w:val="en-GB"/>
          </w:rPr>
          <w:t>4.2</w:t>
        </w:r>
        <w:r w:rsidRPr="002B74D6">
          <w:rPr>
            <w:rStyle w:val="Lienhypertexte"/>
            <w:noProof/>
            <w:lang w:val="en-GB"/>
          </w:rPr>
          <w:t xml:space="preserve"> Provisions concerning intellectual property rights</w:t>
        </w:r>
        <w:r>
          <w:rPr>
            <w:noProof/>
          </w:rPr>
          <w:tab/>
        </w:r>
        <w:r>
          <w:rPr>
            <w:noProof/>
          </w:rPr>
          <w:fldChar w:fldCharType="begin"/>
        </w:r>
        <w:r>
          <w:rPr>
            <w:noProof/>
          </w:rPr>
          <w:instrText xml:space="preserve"> PAGEREF _Toc150868434 \h </w:instrText>
        </w:r>
        <w:r>
          <w:rPr>
            <w:noProof/>
          </w:rPr>
        </w:r>
        <w:r>
          <w:rPr>
            <w:noProof/>
          </w:rPr>
          <w:fldChar w:fldCharType="separate"/>
        </w:r>
        <w:r w:rsidR="00295171">
          <w:rPr>
            <w:noProof/>
          </w:rPr>
          <w:t>9</w:t>
        </w:r>
        <w:r>
          <w:rPr>
            <w:noProof/>
          </w:rPr>
          <w:fldChar w:fldCharType="end"/>
        </w:r>
      </w:hyperlink>
    </w:p>
    <w:p w14:paraId="4AD2EEC2" w14:textId="18990468" w:rsidR="00023948" w:rsidRDefault="00023948">
      <w:pPr>
        <w:pStyle w:val="TM2"/>
        <w:rPr>
          <w:rFonts w:asciiTheme="minorHAnsi" w:eastAsiaTheme="minorEastAsia" w:hAnsiTheme="minorHAnsi" w:cstheme="minorBidi"/>
          <w:noProof/>
          <w:kern w:val="2"/>
          <w:lang w:val="fr-BE" w:eastAsia="fr-BE"/>
          <w14:ligatures w14:val="standardContextual"/>
        </w:rPr>
      </w:pPr>
      <w:hyperlink w:anchor="_Toc150868435" w:history="1">
        <w:r w:rsidRPr="002B74D6">
          <w:rPr>
            <w:rStyle w:val="Lienhypertexte"/>
            <w:noProof/>
            <w:lang w:val="en-GB"/>
          </w:rPr>
          <w:t>4.3 Potential impact of valorisation for the Region</w:t>
        </w:r>
        <w:r>
          <w:rPr>
            <w:noProof/>
          </w:rPr>
          <w:tab/>
        </w:r>
        <w:r>
          <w:rPr>
            <w:noProof/>
          </w:rPr>
          <w:fldChar w:fldCharType="begin"/>
        </w:r>
        <w:r>
          <w:rPr>
            <w:noProof/>
          </w:rPr>
          <w:instrText xml:space="preserve"> PAGEREF _Toc150868435 \h </w:instrText>
        </w:r>
        <w:r>
          <w:rPr>
            <w:noProof/>
          </w:rPr>
        </w:r>
        <w:r>
          <w:rPr>
            <w:noProof/>
          </w:rPr>
          <w:fldChar w:fldCharType="separate"/>
        </w:r>
        <w:r w:rsidR="00295171">
          <w:rPr>
            <w:noProof/>
          </w:rPr>
          <w:t>10</w:t>
        </w:r>
        <w:r>
          <w:rPr>
            <w:noProof/>
          </w:rPr>
          <w:fldChar w:fldCharType="end"/>
        </w:r>
      </w:hyperlink>
    </w:p>
    <w:p w14:paraId="191E617E" w14:textId="504B784E" w:rsidR="00023948" w:rsidRDefault="00023948">
      <w:pPr>
        <w:pStyle w:val="TM1"/>
        <w:rPr>
          <w:rFonts w:asciiTheme="minorHAnsi" w:eastAsiaTheme="minorEastAsia" w:hAnsiTheme="minorHAnsi" w:cstheme="minorBidi"/>
          <w:noProof/>
          <w:kern w:val="2"/>
          <w:lang w:val="fr-BE" w:eastAsia="fr-BE"/>
          <w14:ligatures w14:val="standardContextual"/>
        </w:rPr>
      </w:pPr>
      <w:hyperlink w:anchor="_Toc150868436" w:history="1">
        <w:r w:rsidRPr="002B74D6">
          <w:rPr>
            <w:rStyle w:val="Lienhypertexte"/>
            <w:noProof/>
            <w:lang w:val="en-GB"/>
          </w:rPr>
          <w:t>5 BUDGET</w:t>
        </w:r>
        <w:r>
          <w:rPr>
            <w:noProof/>
          </w:rPr>
          <w:tab/>
        </w:r>
        <w:r>
          <w:rPr>
            <w:noProof/>
          </w:rPr>
          <w:fldChar w:fldCharType="begin"/>
        </w:r>
        <w:r>
          <w:rPr>
            <w:noProof/>
          </w:rPr>
          <w:instrText xml:space="preserve"> PAGEREF _Toc150868436 \h </w:instrText>
        </w:r>
        <w:r>
          <w:rPr>
            <w:noProof/>
          </w:rPr>
        </w:r>
        <w:r>
          <w:rPr>
            <w:noProof/>
          </w:rPr>
          <w:fldChar w:fldCharType="separate"/>
        </w:r>
        <w:r w:rsidR="00295171">
          <w:rPr>
            <w:noProof/>
          </w:rPr>
          <w:t>10</w:t>
        </w:r>
        <w:r>
          <w:rPr>
            <w:noProof/>
          </w:rPr>
          <w:fldChar w:fldCharType="end"/>
        </w:r>
      </w:hyperlink>
    </w:p>
    <w:p w14:paraId="3D8EF085" w14:textId="13F4D879" w:rsidR="00023948" w:rsidRDefault="00023948">
      <w:pPr>
        <w:pStyle w:val="TM2"/>
        <w:rPr>
          <w:rFonts w:asciiTheme="minorHAnsi" w:eastAsiaTheme="minorEastAsia" w:hAnsiTheme="minorHAnsi" w:cstheme="minorBidi"/>
          <w:noProof/>
          <w:kern w:val="2"/>
          <w:lang w:val="fr-BE" w:eastAsia="fr-BE"/>
          <w14:ligatures w14:val="standardContextual"/>
        </w:rPr>
      </w:pPr>
      <w:hyperlink w:anchor="_Toc150868437" w:history="1">
        <w:r w:rsidRPr="002B74D6">
          <w:rPr>
            <w:rStyle w:val="Lienhypertexte"/>
            <w:noProof/>
            <w:lang w:val="en-GB"/>
          </w:rPr>
          <w:t>5.1 . BUDGET FOR … MONTHS: PERIOD FROM … / … / 20 … tot … / … / 20 …</w:t>
        </w:r>
        <w:r>
          <w:rPr>
            <w:noProof/>
          </w:rPr>
          <w:tab/>
        </w:r>
        <w:r>
          <w:rPr>
            <w:noProof/>
          </w:rPr>
          <w:fldChar w:fldCharType="begin"/>
        </w:r>
        <w:r>
          <w:rPr>
            <w:noProof/>
          </w:rPr>
          <w:instrText xml:space="preserve"> PAGEREF _Toc150868437 \h </w:instrText>
        </w:r>
        <w:r>
          <w:rPr>
            <w:noProof/>
          </w:rPr>
        </w:r>
        <w:r>
          <w:rPr>
            <w:noProof/>
          </w:rPr>
          <w:fldChar w:fldCharType="separate"/>
        </w:r>
        <w:r w:rsidR="00295171">
          <w:rPr>
            <w:noProof/>
          </w:rPr>
          <w:t>11</w:t>
        </w:r>
        <w:r>
          <w:rPr>
            <w:noProof/>
          </w:rPr>
          <w:fldChar w:fldCharType="end"/>
        </w:r>
      </w:hyperlink>
    </w:p>
    <w:p w14:paraId="2FADFEAD" w14:textId="1D6D8A3C" w:rsidR="00023948" w:rsidRDefault="00023948">
      <w:pPr>
        <w:pStyle w:val="TM1"/>
        <w:rPr>
          <w:rFonts w:asciiTheme="minorHAnsi" w:eastAsiaTheme="minorEastAsia" w:hAnsiTheme="minorHAnsi" w:cstheme="minorBidi"/>
          <w:noProof/>
          <w:kern w:val="2"/>
          <w:lang w:val="fr-BE" w:eastAsia="fr-BE"/>
          <w14:ligatures w14:val="standardContextual"/>
        </w:rPr>
      </w:pPr>
      <w:hyperlink w:anchor="_Toc150868438" w:history="1">
        <w:r w:rsidRPr="002B74D6">
          <w:rPr>
            <w:rStyle w:val="Lienhypertexte"/>
            <w:noProof/>
            <w:lang w:val="en-GB"/>
          </w:rPr>
          <w:t>6 SUMMARY OF THE APPENDICES TO BE PROVIDED</w:t>
        </w:r>
        <w:r>
          <w:rPr>
            <w:noProof/>
          </w:rPr>
          <w:tab/>
        </w:r>
        <w:r>
          <w:rPr>
            <w:noProof/>
          </w:rPr>
          <w:fldChar w:fldCharType="begin"/>
        </w:r>
        <w:r>
          <w:rPr>
            <w:noProof/>
          </w:rPr>
          <w:instrText xml:space="preserve"> PAGEREF _Toc150868438 \h </w:instrText>
        </w:r>
        <w:r>
          <w:rPr>
            <w:noProof/>
          </w:rPr>
        </w:r>
        <w:r>
          <w:rPr>
            <w:noProof/>
          </w:rPr>
          <w:fldChar w:fldCharType="separate"/>
        </w:r>
        <w:r w:rsidR="00295171">
          <w:rPr>
            <w:noProof/>
          </w:rPr>
          <w:t>12</w:t>
        </w:r>
        <w:r>
          <w:rPr>
            <w:noProof/>
          </w:rPr>
          <w:fldChar w:fldCharType="end"/>
        </w:r>
      </w:hyperlink>
    </w:p>
    <w:p w14:paraId="410FFCF4" w14:textId="76F1A120" w:rsidR="00023948" w:rsidRDefault="00023948">
      <w:pPr>
        <w:pStyle w:val="TM1"/>
        <w:rPr>
          <w:rFonts w:asciiTheme="minorHAnsi" w:eastAsiaTheme="minorEastAsia" w:hAnsiTheme="minorHAnsi" w:cstheme="minorBidi"/>
          <w:noProof/>
          <w:kern w:val="2"/>
          <w:lang w:val="fr-BE" w:eastAsia="fr-BE"/>
          <w14:ligatures w14:val="standardContextual"/>
        </w:rPr>
      </w:pPr>
      <w:hyperlink w:anchor="_Toc150868439" w:history="1">
        <w:r w:rsidRPr="002B74D6">
          <w:rPr>
            <w:rStyle w:val="Lienhypertexte"/>
            <w:noProof/>
            <w:lang w:val="en-GB"/>
          </w:rPr>
          <w:t>7 SIGNATURES</w:t>
        </w:r>
        <w:r>
          <w:rPr>
            <w:noProof/>
          </w:rPr>
          <w:tab/>
        </w:r>
        <w:r>
          <w:rPr>
            <w:noProof/>
          </w:rPr>
          <w:fldChar w:fldCharType="begin"/>
        </w:r>
        <w:r>
          <w:rPr>
            <w:noProof/>
          </w:rPr>
          <w:instrText xml:space="preserve"> PAGEREF _Toc150868439 \h </w:instrText>
        </w:r>
        <w:r>
          <w:rPr>
            <w:noProof/>
          </w:rPr>
        </w:r>
        <w:r>
          <w:rPr>
            <w:noProof/>
          </w:rPr>
          <w:fldChar w:fldCharType="separate"/>
        </w:r>
        <w:r w:rsidR="00295171">
          <w:rPr>
            <w:noProof/>
          </w:rPr>
          <w:t>13</w:t>
        </w:r>
        <w:r>
          <w:rPr>
            <w:noProof/>
          </w:rPr>
          <w:fldChar w:fldCharType="end"/>
        </w:r>
      </w:hyperlink>
    </w:p>
    <w:p w14:paraId="1D67E8C5" w14:textId="19BE39E5" w:rsidR="00023948" w:rsidRDefault="00023948">
      <w:pPr>
        <w:pStyle w:val="TM2"/>
        <w:rPr>
          <w:rFonts w:asciiTheme="minorHAnsi" w:eastAsiaTheme="minorEastAsia" w:hAnsiTheme="minorHAnsi" w:cstheme="minorBidi"/>
          <w:noProof/>
          <w:kern w:val="2"/>
          <w:lang w:val="fr-BE" w:eastAsia="fr-BE"/>
          <w14:ligatures w14:val="standardContextual"/>
        </w:rPr>
      </w:pPr>
      <w:hyperlink w:anchor="_Toc150868440" w:history="1">
        <w:r w:rsidRPr="002B74D6">
          <w:rPr>
            <w:rStyle w:val="Lienhypertexte"/>
            <w:noProof/>
            <w:lang w:val="en-GB"/>
          </w:rPr>
          <w:t>7.1</w:t>
        </w:r>
        <w:r w:rsidRPr="002B74D6">
          <w:rPr>
            <w:rStyle w:val="Lienhypertexte"/>
            <w:rFonts w:eastAsia="Arial"/>
            <w:noProof/>
            <w:lang w:val="en-GB"/>
          </w:rPr>
          <w:t xml:space="preserve"> Signature and declaration of the promoter</w:t>
        </w:r>
        <w:r>
          <w:rPr>
            <w:noProof/>
          </w:rPr>
          <w:tab/>
        </w:r>
        <w:r>
          <w:rPr>
            <w:noProof/>
          </w:rPr>
          <w:fldChar w:fldCharType="begin"/>
        </w:r>
        <w:r>
          <w:rPr>
            <w:noProof/>
          </w:rPr>
          <w:instrText xml:space="preserve"> PAGEREF _Toc150868440 \h </w:instrText>
        </w:r>
        <w:r>
          <w:rPr>
            <w:noProof/>
          </w:rPr>
        </w:r>
        <w:r>
          <w:rPr>
            <w:noProof/>
          </w:rPr>
          <w:fldChar w:fldCharType="separate"/>
        </w:r>
        <w:r w:rsidR="00295171">
          <w:rPr>
            <w:noProof/>
          </w:rPr>
          <w:t>13</w:t>
        </w:r>
        <w:r>
          <w:rPr>
            <w:noProof/>
          </w:rPr>
          <w:fldChar w:fldCharType="end"/>
        </w:r>
      </w:hyperlink>
    </w:p>
    <w:p w14:paraId="36599606" w14:textId="5B3056D1" w:rsidR="00023948" w:rsidRDefault="00023948">
      <w:pPr>
        <w:pStyle w:val="TM2"/>
        <w:rPr>
          <w:rFonts w:asciiTheme="minorHAnsi" w:eastAsiaTheme="minorEastAsia" w:hAnsiTheme="minorHAnsi" w:cstheme="minorBidi"/>
          <w:noProof/>
          <w:kern w:val="2"/>
          <w:lang w:val="fr-BE" w:eastAsia="fr-BE"/>
          <w14:ligatures w14:val="standardContextual"/>
        </w:rPr>
      </w:pPr>
      <w:hyperlink w:anchor="_Toc150868441" w:history="1">
        <w:r w:rsidRPr="002B74D6">
          <w:rPr>
            <w:rStyle w:val="Lienhypertexte"/>
            <w:noProof/>
            <w:lang w:val="en-GB"/>
          </w:rPr>
          <w:t>7.2</w:t>
        </w:r>
        <w:r w:rsidRPr="002B74D6">
          <w:rPr>
            <w:rStyle w:val="Lienhypertexte"/>
            <w:rFonts w:eastAsia="Arial"/>
            <w:noProof/>
            <w:lang w:val="en-GB"/>
          </w:rPr>
          <w:t xml:space="preserve"> Signature and declaration of the person responsible at the KTO/KTI</w:t>
        </w:r>
        <w:r>
          <w:rPr>
            <w:noProof/>
          </w:rPr>
          <w:tab/>
        </w:r>
        <w:r>
          <w:rPr>
            <w:noProof/>
          </w:rPr>
          <w:fldChar w:fldCharType="begin"/>
        </w:r>
        <w:r>
          <w:rPr>
            <w:noProof/>
          </w:rPr>
          <w:instrText xml:space="preserve"> PAGEREF _Toc150868441 \h </w:instrText>
        </w:r>
        <w:r>
          <w:rPr>
            <w:noProof/>
          </w:rPr>
        </w:r>
        <w:r>
          <w:rPr>
            <w:noProof/>
          </w:rPr>
          <w:fldChar w:fldCharType="separate"/>
        </w:r>
        <w:r w:rsidR="00295171">
          <w:rPr>
            <w:noProof/>
          </w:rPr>
          <w:t>13</w:t>
        </w:r>
        <w:r>
          <w:rPr>
            <w:noProof/>
          </w:rPr>
          <w:fldChar w:fldCharType="end"/>
        </w:r>
      </w:hyperlink>
    </w:p>
    <w:p w14:paraId="25DD3075" w14:textId="3FFE5C48" w:rsidR="00023948" w:rsidRDefault="00023948">
      <w:pPr>
        <w:pStyle w:val="TM2"/>
        <w:rPr>
          <w:rFonts w:asciiTheme="minorHAnsi" w:eastAsiaTheme="minorEastAsia" w:hAnsiTheme="minorHAnsi" w:cstheme="minorBidi"/>
          <w:noProof/>
          <w:kern w:val="2"/>
          <w:lang w:val="fr-BE" w:eastAsia="fr-BE"/>
          <w14:ligatures w14:val="standardContextual"/>
        </w:rPr>
      </w:pPr>
      <w:hyperlink w:anchor="_Toc150868442" w:history="1">
        <w:r w:rsidRPr="002B74D6">
          <w:rPr>
            <w:rStyle w:val="Lienhypertexte"/>
            <w:noProof/>
            <w:lang w:val="en-GB"/>
          </w:rPr>
          <w:t>7.3</w:t>
        </w:r>
        <w:r w:rsidRPr="002B74D6">
          <w:rPr>
            <w:rStyle w:val="Lienhypertexte"/>
            <w:rFonts w:eastAsia="Arial"/>
            <w:noProof/>
            <w:lang w:val="en-GB"/>
          </w:rPr>
          <w:t xml:space="preserve"> Signature and declaration of the authorities of the promoter</w:t>
        </w:r>
        <w:r>
          <w:rPr>
            <w:noProof/>
          </w:rPr>
          <w:tab/>
        </w:r>
        <w:r>
          <w:rPr>
            <w:noProof/>
          </w:rPr>
          <w:fldChar w:fldCharType="begin"/>
        </w:r>
        <w:r>
          <w:rPr>
            <w:noProof/>
          </w:rPr>
          <w:instrText xml:space="preserve"> PAGEREF _Toc150868442 \h </w:instrText>
        </w:r>
        <w:r>
          <w:rPr>
            <w:noProof/>
          </w:rPr>
        </w:r>
        <w:r>
          <w:rPr>
            <w:noProof/>
          </w:rPr>
          <w:fldChar w:fldCharType="separate"/>
        </w:r>
        <w:r w:rsidR="00295171">
          <w:rPr>
            <w:noProof/>
          </w:rPr>
          <w:t>13</w:t>
        </w:r>
        <w:r>
          <w:rPr>
            <w:noProof/>
          </w:rPr>
          <w:fldChar w:fldCharType="end"/>
        </w:r>
      </w:hyperlink>
    </w:p>
    <w:p w14:paraId="3A761AFF" w14:textId="3198CEE6" w:rsidR="00895804" w:rsidRDefault="00895804" w:rsidP="00895804">
      <w:pPr>
        <w:pStyle w:val="TM1"/>
        <w:tabs>
          <w:tab w:val="right" w:leader="dot" w:pos="9638"/>
        </w:tabs>
        <w:sectPr w:rsidR="00895804">
          <w:type w:val="continuous"/>
          <w:pgSz w:w="11906" w:h="16838"/>
          <w:pgMar w:top="851" w:right="1134" w:bottom="1187" w:left="1134" w:header="720" w:footer="709" w:gutter="0"/>
          <w:cols w:space="720"/>
          <w:docGrid w:linePitch="360"/>
        </w:sectPr>
      </w:pPr>
      <w:r w:rsidRPr="00B45808">
        <w:rPr>
          <w:sz w:val="20"/>
        </w:rPr>
        <w:fldChar w:fldCharType="end"/>
      </w:r>
    </w:p>
    <w:p w14:paraId="0EA61C18" w14:textId="77777777" w:rsidR="000906D6" w:rsidRDefault="000906D6" w:rsidP="00C9356F">
      <w:pPr>
        <w:tabs>
          <w:tab w:val="left" w:pos="2694"/>
          <w:tab w:val="left" w:pos="9180"/>
        </w:tabs>
        <w:spacing w:line="360" w:lineRule="auto"/>
        <w:rPr>
          <w:rFonts w:ascii="Calibri" w:hAnsi="Calibri"/>
          <w:b/>
          <w:bCs/>
          <w:lang w:val="en-GB"/>
        </w:rPr>
      </w:pPr>
    </w:p>
    <w:p w14:paraId="5FF687CB" w14:textId="3524F823" w:rsidR="00895804" w:rsidRPr="00C9356F" w:rsidRDefault="00895804" w:rsidP="00895804">
      <w:pPr>
        <w:suppressAutoHyphens w:val="0"/>
        <w:rPr>
          <w:rFonts w:ascii="Cambria" w:hAnsi="Cambria" w:cs="Cambria"/>
          <w:b/>
          <w:bCs/>
          <w:color w:val="365F91"/>
          <w:sz w:val="28"/>
          <w:szCs w:val="28"/>
          <w:lang w:val="en-US"/>
        </w:rPr>
      </w:pPr>
      <w:r w:rsidRPr="00C9356F">
        <w:rPr>
          <w:lang w:val="en-US"/>
        </w:rPr>
        <w:br w:type="page"/>
      </w:r>
    </w:p>
    <w:p w14:paraId="576ACE27" w14:textId="0866707E" w:rsidR="00C64AD6" w:rsidRPr="00C64AD6" w:rsidRDefault="00C64AD6" w:rsidP="00C64AD6">
      <w:pPr>
        <w:pStyle w:val="Titre1"/>
        <w:pBdr>
          <w:top w:val="single" w:sz="4" w:space="1" w:color="auto"/>
          <w:left w:val="single" w:sz="4" w:space="4" w:color="auto"/>
          <w:bottom w:val="single" w:sz="4" w:space="1" w:color="auto"/>
          <w:right w:val="single" w:sz="4" w:space="4" w:color="auto"/>
        </w:pBdr>
      </w:pPr>
      <w:bookmarkStart w:id="0" w:name="__RefHeading__25495_1180481512"/>
      <w:bookmarkStart w:id="1" w:name="__RefHeading__11055_1633701966"/>
      <w:bookmarkStart w:id="2" w:name="__RefHeading__231_2089201140"/>
      <w:bookmarkStart w:id="3" w:name="__RefHeading__3664_638885521"/>
      <w:bookmarkStart w:id="4" w:name="__RefHeading__42145_1322639838"/>
      <w:bookmarkStart w:id="5" w:name="__RefHeading__1999_638885521"/>
      <w:bookmarkStart w:id="6" w:name="__RefHeading__4959_638885521"/>
      <w:bookmarkStart w:id="7" w:name="__RefHeading__420_1652688562"/>
      <w:bookmarkStart w:id="8" w:name="__RefHeading__11612_1180481512"/>
      <w:bookmarkStart w:id="9" w:name="__RefHeading__295_648207481"/>
      <w:bookmarkStart w:id="10" w:name="__RefHeading__1757_1262397684"/>
      <w:bookmarkStart w:id="11" w:name="_Toc114472330"/>
      <w:bookmarkEnd w:id="0"/>
      <w:bookmarkEnd w:id="1"/>
      <w:bookmarkEnd w:id="2"/>
      <w:bookmarkEnd w:id="3"/>
      <w:bookmarkEnd w:id="4"/>
      <w:bookmarkEnd w:id="5"/>
      <w:bookmarkEnd w:id="6"/>
      <w:bookmarkEnd w:id="7"/>
      <w:bookmarkEnd w:id="8"/>
      <w:bookmarkEnd w:id="9"/>
      <w:bookmarkEnd w:id="10"/>
      <w:r w:rsidRPr="00415137">
        <w:rPr>
          <w:lang w:val="en-US"/>
        </w:rPr>
        <w:lastRenderedPageBreak/>
        <w:t xml:space="preserve"> </w:t>
      </w:r>
      <w:bookmarkStart w:id="12" w:name="_Toc150868408"/>
      <w:r w:rsidRPr="00C64AD6">
        <w:t>GENERAL INFORMATION</w:t>
      </w:r>
      <w:bookmarkEnd w:id="11"/>
      <w:bookmarkEnd w:id="12"/>
    </w:p>
    <w:p w14:paraId="37738742" w14:textId="77777777" w:rsidR="00C64AD6" w:rsidRPr="004F5A06" w:rsidRDefault="00C64AD6" w:rsidP="00C64AD6">
      <w:pPr>
        <w:tabs>
          <w:tab w:val="left" w:pos="2694"/>
        </w:tabs>
        <w:rPr>
          <w:rFonts w:asciiTheme="minorHAnsi" w:hAnsiTheme="minorHAnsi"/>
          <w:lang w:val="en-GB"/>
        </w:rPr>
      </w:pPr>
    </w:p>
    <w:p w14:paraId="6618C7B1" w14:textId="77777777" w:rsidR="00C64AD6" w:rsidRPr="00465EAA" w:rsidRDefault="00C64AD6" w:rsidP="00C64AD6">
      <w:pPr>
        <w:pStyle w:val="Titre2"/>
        <w:spacing w:before="0"/>
        <w:ind w:left="578" w:hanging="578"/>
        <w:rPr>
          <w:rFonts w:asciiTheme="minorHAnsi" w:hAnsiTheme="minorHAnsi"/>
          <w:i/>
          <w:iCs/>
          <w:lang w:val="fr-BE"/>
        </w:rPr>
      </w:pPr>
      <w:bookmarkStart w:id="13" w:name="_Toc82502983"/>
      <w:r>
        <w:rPr>
          <w:lang w:val="fr-BE"/>
        </w:rPr>
        <w:t xml:space="preserve"> </w:t>
      </w:r>
      <w:bookmarkStart w:id="14" w:name="_Toc114472331"/>
      <w:bookmarkStart w:id="15" w:name="_Toc150868409"/>
      <w:r>
        <w:rPr>
          <w:lang w:val="fr-BE"/>
        </w:rPr>
        <w:t>Beneficiary</w:t>
      </w:r>
      <w:bookmarkEnd w:id="13"/>
      <w:bookmarkEnd w:id="14"/>
      <w:bookmarkEnd w:id="15"/>
    </w:p>
    <w:tbl>
      <w:tblPr>
        <w:tblStyle w:val="Grilledutableau"/>
        <w:tblW w:w="9776" w:type="dxa"/>
        <w:tblLook w:val="04A0" w:firstRow="1" w:lastRow="0" w:firstColumn="1" w:lastColumn="0" w:noHBand="0" w:noVBand="1"/>
      </w:tblPr>
      <w:tblGrid>
        <w:gridCol w:w="9776"/>
      </w:tblGrid>
      <w:tr w:rsidR="00C64AD6" w:rsidRPr="008112FB" w14:paraId="2A8FB9CB" w14:textId="77777777" w:rsidTr="1D72ECD8">
        <w:tc>
          <w:tcPr>
            <w:tcW w:w="9776" w:type="dxa"/>
          </w:tcPr>
          <w:p w14:paraId="5FB1AD89" w14:textId="77777777" w:rsidR="00C64AD6" w:rsidRPr="00E603AD" w:rsidRDefault="00C64AD6" w:rsidP="00B25010">
            <w:pPr>
              <w:tabs>
                <w:tab w:val="left" w:pos="2694"/>
              </w:tabs>
              <w:spacing w:line="360" w:lineRule="auto"/>
              <w:rPr>
                <w:rFonts w:asciiTheme="minorHAnsi" w:hAnsiTheme="minorHAnsi"/>
                <w:lang w:val="en-GB"/>
              </w:rPr>
            </w:pPr>
            <w:r w:rsidRPr="00E603AD">
              <w:rPr>
                <w:rFonts w:asciiTheme="minorHAnsi" w:hAnsiTheme="minorHAnsi"/>
                <w:lang w:val="en-GB"/>
              </w:rPr>
              <w:t>Name of the research organisation:</w:t>
            </w:r>
          </w:p>
          <w:p w14:paraId="3E5B519D" w14:textId="77777777" w:rsidR="00C64AD6" w:rsidRPr="00E603AD" w:rsidRDefault="00C64AD6" w:rsidP="00B25010">
            <w:pPr>
              <w:tabs>
                <w:tab w:val="left" w:pos="2694"/>
              </w:tabs>
              <w:spacing w:line="360" w:lineRule="auto"/>
              <w:rPr>
                <w:rFonts w:asciiTheme="minorHAnsi" w:hAnsiTheme="minorHAnsi"/>
                <w:lang w:val="en-GB"/>
              </w:rPr>
            </w:pPr>
            <w:r w:rsidRPr="00E603AD">
              <w:rPr>
                <w:rFonts w:asciiTheme="minorHAnsi" w:hAnsiTheme="minorHAnsi"/>
                <w:lang w:val="en-GB"/>
              </w:rPr>
              <w:t>Legal form:</w:t>
            </w:r>
          </w:p>
          <w:p w14:paraId="5056BCA4" w14:textId="77777777" w:rsidR="00C64AD6" w:rsidRPr="00E603AD" w:rsidRDefault="00C64AD6" w:rsidP="00B25010">
            <w:pPr>
              <w:tabs>
                <w:tab w:val="left" w:pos="2694"/>
              </w:tabs>
              <w:spacing w:line="360" w:lineRule="auto"/>
              <w:rPr>
                <w:rFonts w:asciiTheme="minorHAnsi" w:hAnsiTheme="minorHAnsi"/>
                <w:lang w:val="en-GB"/>
              </w:rPr>
            </w:pPr>
            <w:r w:rsidRPr="00E603AD">
              <w:rPr>
                <w:rFonts w:asciiTheme="minorHAnsi" w:hAnsiTheme="minorHAnsi"/>
                <w:lang w:val="en-GB"/>
              </w:rPr>
              <w:t xml:space="preserve">Company number: </w:t>
            </w:r>
          </w:p>
        </w:tc>
      </w:tr>
      <w:tr w:rsidR="00C64AD6" w:rsidRPr="0007788E" w14:paraId="08C83E5D" w14:textId="77777777" w:rsidTr="1D72ECD8">
        <w:tc>
          <w:tcPr>
            <w:tcW w:w="9776" w:type="dxa"/>
          </w:tcPr>
          <w:p w14:paraId="66D76EE5" w14:textId="77777777" w:rsidR="00C64AD6" w:rsidRPr="00E603AD" w:rsidRDefault="00C64AD6" w:rsidP="00B25010">
            <w:pPr>
              <w:tabs>
                <w:tab w:val="left" w:pos="4665"/>
                <w:tab w:val="left" w:pos="9180"/>
              </w:tabs>
              <w:spacing w:line="360" w:lineRule="auto"/>
              <w:rPr>
                <w:rFonts w:asciiTheme="minorHAnsi" w:hAnsiTheme="minorHAnsi"/>
                <w:lang w:val="en-GB"/>
              </w:rPr>
            </w:pPr>
            <w:r w:rsidRPr="00E603AD">
              <w:rPr>
                <w:rFonts w:asciiTheme="minorHAnsi" w:hAnsiTheme="minorHAnsi"/>
                <w:lang w:val="en-GB"/>
              </w:rPr>
              <w:t>Head office:  Street:</w:t>
            </w:r>
            <w:r w:rsidRPr="00E603AD">
              <w:rPr>
                <w:rFonts w:asciiTheme="minorHAnsi" w:hAnsiTheme="minorHAnsi"/>
                <w:lang w:val="en-GB"/>
              </w:rPr>
              <w:tab/>
              <w:t>Number/Postbox:</w:t>
            </w:r>
          </w:p>
          <w:p w14:paraId="71C63256" w14:textId="77777777" w:rsidR="00C64AD6" w:rsidRPr="00E603AD" w:rsidRDefault="00C64AD6" w:rsidP="00B25010">
            <w:pPr>
              <w:tabs>
                <w:tab w:val="left" w:pos="4678"/>
                <w:tab w:val="left" w:pos="9180"/>
              </w:tabs>
              <w:spacing w:line="360" w:lineRule="auto"/>
              <w:ind w:left="1180"/>
              <w:rPr>
                <w:rFonts w:asciiTheme="minorHAnsi" w:hAnsiTheme="minorHAnsi"/>
                <w:lang w:val="en-GB"/>
              </w:rPr>
            </w:pPr>
            <w:r w:rsidRPr="00E603AD">
              <w:rPr>
                <w:rFonts w:asciiTheme="minorHAnsi" w:hAnsiTheme="minorHAnsi"/>
                <w:lang w:val="en-GB"/>
              </w:rPr>
              <w:t>Postcode:</w:t>
            </w:r>
            <w:r w:rsidRPr="00E603AD">
              <w:rPr>
                <w:rFonts w:asciiTheme="minorHAnsi" w:hAnsiTheme="minorHAnsi"/>
                <w:lang w:val="en-GB"/>
              </w:rPr>
              <w:tab/>
              <w:t>Locality:</w:t>
            </w:r>
          </w:p>
          <w:p w14:paraId="5B8603B4" w14:textId="77777777" w:rsidR="00C64AD6" w:rsidRPr="00E603AD" w:rsidRDefault="00C64AD6" w:rsidP="00B25010">
            <w:pPr>
              <w:tabs>
                <w:tab w:val="left" w:pos="2694"/>
                <w:tab w:val="left" w:pos="9180"/>
              </w:tabs>
              <w:spacing w:line="360" w:lineRule="auto"/>
              <w:rPr>
                <w:rFonts w:asciiTheme="minorHAnsi" w:hAnsiTheme="minorHAnsi"/>
                <w:lang w:val="en-GB"/>
              </w:rPr>
            </w:pPr>
            <w:r w:rsidRPr="00E603AD">
              <w:rPr>
                <w:rFonts w:asciiTheme="minorHAnsi" w:hAnsiTheme="minorHAnsi"/>
                <w:lang w:val="en-GB"/>
              </w:rPr>
              <w:t>Operati</w:t>
            </w:r>
            <w:r>
              <w:rPr>
                <w:rFonts w:asciiTheme="minorHAnsi" w:hAnsiTheme="minorHAnsi"/>
                <w:lang w:val="en-GB"/>
              </w:rPr>
              <w:t>ng office</w:t>
            </w:r>
            <w:r w:rsidRPr="00E603AD">
              <w:rPr>
                <w:rFonts w:asciiTheme="minorHAnsi" w:hAnsiTheme="minorHAnsi"/>
                <w:lang w:val="en-GB"/>
              </w:rPr>
              <w:t xml:space="preserve"> where the project will be </w:t>
            </w:r>
            <w:r>
              <w:rPr>
                <w:rFonts w:asciiTheme="minorHAnsi" w:hAnsiTheme="minorHAnsi"/>
                <w:lang w:val="en-GB"/>
              </w:rPr>
              <w:t>executed</w:t>
            </w:r>
            <w:r w:rsidRPr="00E603AD">
              <w:rPr>
                <w:rFonts w:asciiTheme="minorHAnsi" w:hAnsiTheme="minorHAnsi"/>
                <w:lang w:val="en-GB"/>
              </w:rPr>
              <w:t xml:space="preserve">: </w:t>
            </w:r>
          </w:p>
          <w:p w14:paraId="3F48F0F9" w14:textId="77777777" w:rsidR="00C64AD6" w:rsidRPr="00E603AD" w:rsidRDefault="00C64AD6" w:rsidP="00B25010">
            <w:pPr>
              <w:tabs>
                <w:tab w:val="left" w:pos="4678"/>
                <w:tab w:val="left" w:pos="9180"/>
              </w:tabs>
              <w:spacing w:line="360" w:lineRule="auto"/>
              <w:ind w:left="1843"/>
              <w:rPr>
                <w:rFonts w:asciiTheme="minorHAnsi" w:hAnsiTheme="minorHAnsi"/>
                <w:lang w:val="en-GB"/>
              </w:rPr>
            </w:pPr>
            <w:r w:rsidRPr="00E603AD">
              <w:rPr>
                <w:rFonts w:asciiTheme="minorHAnsi" w:hAnsiTheme="minorHAnsi"/>
                <w:lang w:val="en-GB"/>
              </w:rPr>
              <w:t xml:space="preserve"> Street:</w:t>
            </w:r>
            <w:r w:rsidRPr="00E603AD">
              <w:rPr>
                <w:rFonts w:asciiTheme="minorHAnsi" w:hAnsiTheme="minorHAnsi"/>
                <w:lang w:val="en-GB"/>
              </w:rPr>
              <w:tab/>
              <w:t>Number/Postbox:</w:t>
            </w:r>
          </w:p>
          <w:p w14:paraId="6C515F77" w14:textId="77777777" w:rsidR="00C64AD6" w:rsidRPr="00E603AD" w:rsidRDefault="00C64AD6" w:rsidP="00B25010">
            <w:pPr>
              <w:tabs>
                <w:tab w:val="left" w:pos="2694"/>
                <w:tab w:val="left" w:pos="4707"/>
                <w:tab w:val="left" w:pos="9180"/>
              </w:tabs>
              <w:spacing w:line="360" w:lineRule="auto"/>
              <w:ind w:left="1884"/>
              <w:rPr>
                <w:rFonts w:asciiTheme="minorHAnsi" w:hAnsiTheme="minorHAnsi"/>
                <w:lang w:val="en-GB"/>
              </w:rPr>
            </w:pPr>
            <w:r w:rsidRPr="00E603AD">
              <w:rPr>
                <w:rFonts w:asciiTheme="minorHAnsi" w:hAnsiTheme="minorHAnsi"/>
                <w:lang w:val="en-GB"/>
              </w:rPr>
              <w:t>Postcode:</w:t>
            </w:r>
            <w:r w:rsidRPr="00E603AD">
              <w:rPr>
                <w:rFonts w:asciiTheme="minorHAnsi" w:hAnsiTheme="minorHAnsi"/>
                <w:lang w:val="en-GB"/>
              </w:rPr>
              <w:tab/>
              <w:t>Locality:</w:t>
            </w:r>
          </w:p>
        </w:tc>
      </w:tr>
      <w:tr w:rsidR="00C64AD6" w:rsidRPr="00E603AD" w14:paraId="11341119" w14:textId="77777777" w:rsidTr="1D72ECD8">
        <w:tc>
          <w:tcPr>
            <w:tcW w:w="9776" w:type="dxa"/>
          </w:tcPr>
          <w:p w14:paraId="050D1915" w14:textId="77777777" w:rsidR="00C64AD6" w:rsidRPr="00E603AD" w:rsidRDefault="00C64AD6" w:rsidP="00B25010">
            <w:pPr>
              <w:tabs>
                <w:tab w:val="left" w:pos="2694"/>
                <w:tab w:val="left" w:pos="9180"/>
              </w:tabs>
              <w:spacing w:line="360" w:lineRule="auto"/>
              <w:rPr>
                <w:rFonts w:asciiTheme="minorHAnsi" w:hAnsiTheme="minorHAnsi"/>
                <w:lang w:val="en-GB"/>
              </w:rPr>
            </w:pPr>
            <w:r w:rsidRPr="00E603AD">
              <w:rPr>
                <w:rFonts w:asciiTheme="minorHAnsi" w:hAnsiTheme="minorHAnsi"/>
                <w:lang w:val="en-GB"/>
              </w:rPr>
              <w:t>Bank account number: (Enclose bank details in the annex.)</w:t>
            </w:r>
          </w:p>
          <w:p w14:paraId="6287DCF2" w14:textId="77777777" w:rsidR="00C64AD6" w:rsidRPr="00E603AD" w:rsidRDefault="00C64AD6" w:rsidP="00B25010">
            <w:pPr>
              <w:tabs>
                <w:tab w:val="left" w:pos="2694"/>
              </w:tabs>
              <w:spacing w:line="360" w:lineRule="auto"/>
              <w:ind w:left="426"/>
              <w:rPr>
                <w:rFonts w:asciiTheme="minorHAnsi" w:hAnsiTheme="minorHAnsi"/>
                <w:lang w:val="en-GB"/>
              </w:rPr>
            </w:pPr>
            <w:r>
              <w:rPr>
                <w:rFonts w:asciiTheme="minorHAnsi" w:hAnsiTheme="minorHAnsi"/>
                <w:lang w:val="en-GB"/>
              </w:rPr>
              <w:t>IBAN:</w:t>
            </w:r>
          </w:p>
        </w:tc>
      </w:tr>
      <w:tr w:rsidR="00C64AD6" w:rsidRPr="00966E84" w14:paraId="55EF5E6D" w14:textId="77777777" w:rsidTr="1D72ECD8">
        <w:tc>
          <w:tcPr>
            <w:tcW w:w="9776" w:type="dxa"/>
          </w:tcPr>
          <w:p w14:paraId="1580B61D" w14:textId="0D39727E" w:rsidR="00C64AD6" w:rsidRPr="00E603AD" w:rsidRDefault="00C64AD6" w:rsidP="1D72ECD8">
            <w:pPr>
              <w:tabs>
                <w:tab w:val="left" w:pos="2694"/>
                <w:tab w:val="left" w:pos="9180"/>
              </w:tabs>
              <w:spacing w:line="360" w:lineRule="auto"/>
              <w:rPr>
                <w:rFonts w:asciiTheme="minorHAnsi" w:hAnsiTheme="minorHAnsi"/>
                <w:lang w:val="en-GB"/>
              </w:rPr>
            </w:pPr>
            <w:r w:rsidRPr="1D72ECD8">
              <w:rPr>
                <w:rFonts w:asciiTheme="minorHAnsi" w:hAnsiTheme="minorHAnsi"/>
                <w:lang w:val="en-GB"/>
              </w:rPr>
              <w:t xml:space="preserve">Person legally authorised to </w:t>
            </w:r>
            <w:r w:rsidR="0C7451B6" w:rsidRPr="1D72ECD8">
              <w:rPr>
                <w:rFonts w:asciiTheme="minorHAnsi" w:hAnsiTheme="minorHAnsi"/>
                <w:lang w:val="en-GB"/>
              </w:rPr>
              <w:t xml:space="preserve">sign off for </w:t>
            </w:r>
            <w:r w:rsidRPr="1D72ECD8">
              <w:rPr>
                <w:rFonts w:asciiTheme="minorHAnsi" w:hAnsiTheme="minorHAnsi"/>
                <w:lang w:val="en-GB"/>
              </w:rPr>
              <w:t xml:space="preserve">the </w:t>
            </w:r>
            <w:r w:rsidR="00437D34" w:rsidRPr="1D72ECD8">
              <w:rPr>
                <w:rFonts w:asciiTheme="minorHAnsi" w:hAnsiTheme="minorHAnsi"/>
                <w:lang w:val="en-GB"/>
              </w:rPr>
              <w:t>research organisation</w:t>
            </w:r>
          </w:p>
          <w:p w14:paraId="05D73BB3" w14:textId="77777777" w:rsidR="00C64AD6" w:rsidRPr="00E603AD" w:rsidRDefault="00C64AD6" w:rsidP="00B25010">
            <w:pPr>
              <w:tabs>
                <w:tab w:val="left" w:pos="5103"/>
                <w:tab w:val="left" w:pos="9180"/>
              </w:tabs>
              <w:spacing w:line="360" w:lineRule="auto"/>
              <w:ind w:left="426"/>
              <w:rPr>
                <w:rFonts w:asciiTheme="minorHAnsi" w:hAnsiTheme="minorHAnsi"/>
                <w:lang w:val="en-GB"/>
              </w:rPr>
            </w:pPr>
            <w:r>
              <w:rPr>
                <w:rFonts w:asciiTheme="minorHAnsi" w:hAnsiTheme="minorHAnsi"/>
                <w:lang w:val="en-GB"/>
              </w:rPr>
              <w:t>Sur</w:t>
            </w:r>
            <w:r w:rsidRPr="00E603AD">
              <w:rPr>
                <w:rFonts w:asciiTheme="minorHAnsi" w:hAnsiTheme="minorHAnsi"/>
                <w:lang w:val="en-GB"/>
              </w:rPr>
              <w:t>name, first name:</w:t>
            </w:r>
            <w:r w:rsidRPr="00E603AD">
              <w:rPr>
                <w:rFonts w:asciiTheme="minorHAnsi" w:hAnsiTheme="minorHAnsi"/>
                <w:lang w:val="en-GB"/>
              </w:rPr>
              <w:tab/>
              <w:t>Position:</w:t>
            </w:r>
          </w:p>
          <w:p w14:paraId="2D19E83E" w14:textId="77777777" w:rsidR="00C64AD6" w:rsidRPr="00E603AD" w:rsidRDefault="00C64AD6" w:rsidP="00B25010">
            <w:pPr>
              <w:tabs>
                <w:tab w:val="left" w:pos="5103"/>
                <w:tab w:val="left" w:pos="9180"/>
              </w:tabs>
              <w:spacing w:line="360" w:lineRule="auto"/>
              <w:ind w:left="426"/>
              <w:rPr>
                <w:rFonts w:asciiTheme="minorHAnsi" w:hAnsiTheme="minorHAnsi"/>
                <w:lang w:val="en-GB"/>
              </w:rPr>
            </w:pPr>
          </w:p>
        </w:tc>
      </w:tr>
    </w:tbl>
    <w:p w14:paraId="5B065583" w14:textId="06CF2D84" w:rsidR="00C64AD6" w:rsidRPr="002A61FB" w:rsidRDefault="00C64AD6" w:rsidP="00C64AD6">
      <w:pPr>
        <w:pStyle w:val="Titre2"/>
        <w:rPr>
          <w:rFonts w:asciiTheme="minorHAnsi" w:hAnsiTheme="minorHAnsi"/>
          <w:i/>
          <w:sz w:val="20"/>
          <w:szCs w:val="20"/>
          <w:lang w:val="en-GB"/>
        </w:rPr>
      </w:pPr>
      <w:r w:rsidRPr="002A61FB">
        <w:rPr>
          <w:lang w:val="en-GB"/>
        </w:rPr>
        <w:t xml:space="preserve"> </w:t>
      </w:r>
      <w:bookmarkStart w:id="16" w:name="_Toc82502984"/>
      <w:bookmarkStart w:id="17" w:name="_Toc114472332"/>
      <w:bookmarkStart w:id="18" w:name="_Toc38954283"/>
      <w:bookmarkStart w:id="19" w:name="_Toc150868410"/>
      <w:r w:rsidRPr="002A61FB">
        <w:rPr>
          <w:lang w:val="en-GB"/>
        </w:rPr>
        <w:t>Promot</w:t>
      </w:r>
      <w:r>
        <w:rPr>
          <w:lang w:val="en-GB"/>
        </w:rPr>
        <w:t>e</w:t>
      </w:r>
      <w:r w:rsidRPr="002A61FB">
        <w:rPr>
          <w:lang w:val="en-GB"/>
        </w:rPr>
        <w:t>r</w:t>
      </w:r>
      <w:bookmarkEnd w:id="16"/>
      <w:bookmarkEnd w:id="17"/>
      <w:r w:rsidRPr="002A61FB">
        <w:rPr>
          <w:lang w:val="en-GB"/>
        </w:rPr>
        <w:t xml:space="preserve"> </w:t>
      </w:r>
      <w:bookmarkEnd w:id="18"/>
      <w:r w:rsidR="00437D34">
        <w:rPr>
          <w:lang w:val="en-GB"/>
        </w:rPr>
        <w:t>(Technical and scientific manager for the project)</w:t>
      </w:r>
      <w:bookmarkEnd w:id="19"/>
    </w:p>
    <w:tbl>
      <w:tblPr>
        <w:tblStyle w:val="Grilledutableau"/>
        <w:tblW w:w="9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92"/>
      </w:tblGrid>
      <w:tr w:rsidR="00C64AD6" w:rsidRPr="0007788E" w14:paraId="1ED7642D" w14:textId="77777777" w:rsidTr="00B25010">
        <w:tc>
          <w:tcPr>
            <w:tcW w:w="9992" w:type="dxa"/>
          </w:tcPr>
          <w:tbl>
            <w:tblPr>
              <w:tblStyle w:val="Grilledutableau"/>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76"/>
            </w:tblGrid>
            <w:tr w:rsidR="00C64AD6" w:rsidRPr="0007788E" w14:paraId="6169E5A8" w14:textId="77777777" w:rsidTr="00B25010">
              <w:trPr>
                <w:trHeight w:val="2372"/>
              </w:trPr>
              <w:tc>
                <w:tcPr>
                  <w:tcW w:w="9776" w:type="dxa"/>
                </w:tcPr>
                <w:p w14:paraId="1D0B5B3C" w14:textId="77777777" w:rsidR="00C64AD6" w:rsidRPr="00E603AD" w:rsidRDefault="00C64AD6" w:rsidP="00B25010">
                  <w:pPr>
                    <w:tabs>
                      <w:tab w:val="left" w:pos="2694"/>
                    </w:tabs>
                    <w:spacing w:line="360" w:lineRule="auto"/>
                    <w:rPr>
                      <w:rFonts w:asciiTheme="minorHAnsi" w:hAnsiTheme="minorHAnsi"/>
                      <w:lang w:val="en-GB"/>
                    </w:rPr>
                  </w:pPr>
                  <w:r>
                    <w:rPr>
                      <w:rFonts w:asciiTheme="minorHAnsi" w:hAnsiTheme="minorHAnsi"/>
                      <w:lang w:val="en-GB"/>
                    </w:rPr>
                    <w:t>Sur</w:t>
                  </w:r>
                  <w:r w:rsidRPr="00E603AD">
                    <w:rPr>
                      <w:rFonts w:asciiTheme="minorHAnsi" w:hAnsiTheme="minorHAnsi"/>
                      <w:lang w:val="en-GB"/>
                    </w:rPr>
                    <w:t>name, First name:</w:t>
                  </w:r>
                </w:p>
                <w:p w14:paraId="57B7BBB3" w14:textId="77777777" w:rsidR="00C64AD6" w:rsidRPr="00E603AD" w:rsidRDefault="00C64AD6" w:rsidP="00B25010">
                  <w:pPr>
                    <w:tabs>
                      <w:tab w:val="left" w:pos="2694"/>
                    </w:tabs>
                    <w:spacing w:line="360" w:lineRule="auto"/>
                    <w:rPr>
                      <w:rFonts w:asciiTheme="minorHAnsi" w:hAnsiTheme="minorHAnsi"/>
                      <w:lang w:val="en-GB"/>
                    </w:rPr>
                  </w:pPr>
                  <w:r w:rsidRPr="00E603AD">
                    <w:rPr>
                      <w:rFonts w:asciiTheme="minorHAnsi" w:hAnsiTheme="minorHAnsi"/>
                      <w:lang w:val="en-GB"/>
                    </w:rPr>
                    <w:t>Position:</w:t>
                  </w:r>
                </w:p>
                <w:p w14:paraId="3EA8B6FE" w14:textId="77777777" w:rsidR="00C64AD6" w:rsidRPr="00E603AD" w:rsidRDefault="00C64AD6" w:rsidP="00B25010">
                  <w:pPr>
                    <w:tabs>
                      <w:tab w:val="left" w:pos="2694"/>
                    </w:tabs>
                    <w:spacing w:line="360" w:lineRule="auto"/>
                    <w:rPr>
                      <w:rFonts w:asciiTheme="minorHAnsi" w:hAnsiTheme="minorHAnsi"/>
                      <w:lang w:val="en-GB"/>
                    </w:rPr>
                  </w:pPr>
                  <w:r w:rsidRPr="00E603AD">
                    <w:rPr>
                      <w:rFonts w:asciiTheme="minorHAnsi" w:hAnsiTheme="minorHAnsi"/>
                      <w:lang w:val="en-GB"/>
                    </w:rPr>
                    <w:t>Department:</w:t>
                  </w:r>
                </w:p>
                <w:p w14:paraId="6980F681" w14:textId="77777777" w:rsidR="00C64AD6" w:rsidRPr="00E603AD" w:rsidRDefault="00C64AD6" w:rsidP="00B25010">
                  <w:pPr>
                    <w:tabs>
                      <w:tab w:val="left" w:pos="4244"/>
                      <w:tab w:val="left" w:pos="9180"/>
                    </w:tabs>
                    <w:spacing w:line="360" w:lineRule="auto"/>
                    <w:rPr>
                      <w:rFonts w:asciiTheme="minorHAnsi" w:hAnsiTheme="minorHAnsi"/>
                      <w:lang w:val="en-GB"/>
                    </w:rPr>
                  </w:pPr>
                  <w:r w:rsidRPr="00E603AD">
                    <w:rPr>
                      <w:rFonts w:asciiTheme="minorHAnsi" w:hAnsiTheme="minorHAnsi"/>
                      <w:lang w:val="en-GB"/>
                    </w:rPr>
                    <w:t>Address: Street:</w:t>
                  </w:r>
                  <w:r w:rsidRPr="00E603AD">
                    <w:rPr>
                      <w:rFonts w:asciiTheme="minorHAnsi" w:hAnsiTheme="minorHAnsi"/>
                      <w:lang w:val="en-GB"/>
                    </w:rPr>
                    <w:tab/>
                    <w:t>Number/Postbox:</w:t>
                  </w:r>
                </w:p>
                <w:p w14:paraId="137D909A" w14:textId="77777777" w:rsidR="00C64AD6" w:rsidRPr="00E603AD" w:rsidRDefault="00C64AD6" w:rsidP="00B25010">
                  <w:pPr>
                    <w:tabs>
                      <w:tab w:val="left" w:pos="4282"/>
                      <w:tab w:val="left" w:pos="9180"/>
                    </w:tabs>
                    <w:spacing w:line="360" w:lineRule="auto"/>
                    <w:ind w:left="836"/>
                    <w:rPr>
                      <w:rFonts w:asciiTheme="minorHAnsi" w:hAnsiTheme="minorHAnsi"/>
                      <w:lang w:val="en-GB"/>
                    </w:rPr>
                  </w:pPr>
                  <w:r w:rsidRPr="00E603AD">
                    <w:rPr>
                      <w:rFonts w:asciiTheme="minorHAnsi" w:hAnsiTheme="minorHAnsi"/>
                      <w:lang w:val="en-GB"/>
                    </w:rPr>
                    <w:t>Postcode:</w:t>
                  </w:r>
                  <w:r w:rsidRPr="00E603AD">
                    <w:rPr>
                      <w:rFonts w:asciiTheme="minorHAnsi" w:hAnsiTheme="minorHAnsi"/>
                      <w:lang w:val="en-GB"/>
                    </w:rPr>
                    <w:tab/>
                    <w:t>Locality:</w:t>
                  </w:r>
                </w:p>
                <w:p w14:paraId="53212056" w14:textId="77777777" w:rsidR="00C64AD6" w:rsidRPr="00E603AD" w:rsidRDefault="00C64AD6" w:rsidP="00B25010">
                  <w:pPr>
                    <w:tabs>
                      <w:tab w:val="left" w:pos="5602"/>
                    </w:tabs>
                    <w:spacing w:line="360" w:lineRule="auto"/>
                    <w:rPr>
                      <w:rFonts w:asciiTheme="minorHAnsi" w:hAnsiTheme="minorHAnsi"/>
                      <w:lang w:val="en-GB"/>
                    </w:rPr>
                  </w:pPr>
                  <w:r w:rsidRPr="00E603AD">
                    <w:rPr>
                      <w:rFonts w:asciiTheme="minorHAnsi" w:hAnsiTheme="minorHAnsi"/>
                      <w:lang w:val="en-GB"/>
                    </w:rPr>
                    <w:t xml:space="preserve">Telephone: </w:t>
                  </w:r>
                  <w:r w:rsidRPr="00E603AD">
                    <w:rPr>
                      <w:rFonts w:asciiTheme="minorHAnsi" w:hAnsiTheme="minorHAnsi"/>
                      <w:lang w:val="en-GB"/>
                    </w:rPr>
                    <w:tab/>
                    <w:t>E-mail:</w:t>
                  </w:r>
                </w:p>
                <w:p w14:paraId="38E26C84" w14:textId="77777777" w:rsidR="00C64AD6" w:rsidRPr="00E603AD" w:rsidRDefault="00C64AD6" w:rsidP="00B25010">
                  <w:pPr>
                    <w:tabs>
                      <w:tab w:val="left" w:pos="2694"/>
                    </w:tabs>
                    <w:spacing w:before="40" w:after="40"/>
                    <w:rPr>
                      <w:rFonts w:asciiTheme="minorHAnsi" w:hAnsiTheme="minorHAnsi"/>
                      <w:lang w:val="en-GB"/>
                    </w:rPr>
                  </w:pPr>
                  <w:r w:rsidRPr="00E603AD">
                    <w:rPr>
                      <w:rFonts w:asciiTheme="minorHAnsi" w:hAnsiTheme="minorHAnsi"/>
                      <w:lang w:val="en-GB"/>
                    </w:rPr>
                    <w:t>Research fields:</w:t>
                  </w:r>
                </w:p>
              </w:tc>
            </w:tr>
            <w:tr w:rsidR="00C64AD6" w:rsidRPr="0007788E" w14:paraId="2708FEC8" w14:textId="77777777" w:rsidTr="00B25010">
              <w:tc>
                <w:tcPr>
                  <w:tcW w:w="9776" w:type="dxa"/>
                </w:tcPr>
                <w:p w14:paraId="369C58D7" w14:textId="77777777" w:rsidR="00C64AD6" w:rsidRDefault="00C64AD6" w:rsidP="00B25010">
                  <w:pPr>
                    <w:tabs>
                      <w:tab w:val="left" w:pos="2694"/>
                    </w:tabs>
                    <w:spacing w:line="360" w:lineRule="auto"/>
                    <w:rPr>
                      <w:rFonts w:asciiTheme="minorHAnsi" w:hAnsiTheme="minorHAnsi"/>
                      <w:lang w:val="en-GB"/>
                    </w:rPr>
                  </w:pPr>
                </w:p>
              </w:tc>
            </w:tr>
          </w:tbl>
          <w:p w14:paraId="1F230DDC" w14:textId="77777777" w:rsidR="00C64AD6" w:rsidRPr="00415137" w:rsidRDefault="00C64AD6" w:rsidP="00B25010">
            <w:pPr>
              <w:tabs>
                <w:tab w:val="left" w:pos="2694"/>
              </w:tabs>
              <w:spacing w:before="40" w:after="40"/>
              <w:rPr>
                <w:rFonts w:asciiTheme="minorHAnsi" w:hAnsiTheme="minorHAnsi"/>
                <w:lang w:val="en-US"/>
              </w:rPr>
            </w:pPr>
          </w:p>
        </w:tc>
      </w:tr>
    </w:tbl>
    <w:p w14:paraId="58D6104A" w14:textId="53C3BB01" w:rsidR="00C64AD6" w:rsidRPr="002A61FB" w:rsidRDefault="00236258" w:rsidP="00C64AD6">
      <w:pPr>
        <w:pStyle w:val="Titre2"/>
        <w:rPr>
          <w:i/>
          <w:iCs/>
          <w:szCs w:val="22"/>
          <w:lang w:val="en-GB"/>
        </w:rPr>
      </w:pPr>
      <w:bookmarkStart w:id="20" w:name="_Toc82502986"/>
      <w:bookmarkStart w:id="21" w:name="_Toc114472334"/>
      <w:r>
        <w:rPr>
          <w:lang w:val="en-GB"/>
        </w:rPr>
        <w:t xml:space="preserve"> </w:t>
      </w:r>
      <w:bookmarkStart w:id="22" w:name="_Toc150868411"/>
      <w:r w:rsidR="00C64AD6" w:rsidRPr="002A61FB">
        <w:rPr>
          <w:lang w:val="en-GB"/>
        </w:rPr>
        <w:t xml:space="preserve">Person responsible at the </w:t>
      </w:r>
      <w:r w:rsidR="00C64AD6">
        <w:rPr>
          <w:lang w:val="en-GB"/>
        </w:rPr>
        <w:t>Knowledge Transfer Office</w:t>
      </w:r>
      <w:r w:rsidR="00C64AD6" w:rsidRPr="002A61FB">
        <w:rPr>
          <w:lang w:val="en-GB"/>
        </w:rPr>
        <w:t xml:space="preserve"> </w:t>
      </w:r>
      <w:r w:rsidR="00C64AD6" w:rsidRPr="002A61FB">
        <w:rPr>
          <w:sz w:val="22"/>
          <w:szCs w:val="22"/>
          <w:lang w:val="en-GB"/>
        </w:rPr>
        <w:t>(if applicable)</w:t>
      </w:r>
      <w:bookmarkEnd w:id="20"/>
      <w:bookmarkEnd w:id="21"/>
      <w:bookmarkEnd w:id="22"/>
    </w:p>
    <w:p w14:paraId="273BC568" w14:textId="41EDF9CD" w:rsidR="00C64AD6" w:rsidRPr="00895340" w:rsidRDefault="00C64AD6" w:rsidP="00C64AD6">
      <w:pPr>
        <w:spacing w:before="113"/>
        <w:ind w:right="-1"/>
        <w:jc w:val="both"/>
        <w:rPr>
          <w:rFonts w:asciiTheme="minorHAnsi" w:hAnsiTheme="minorHAnsi" w:cstheme="minorHAnsi"/>
          <w:i/>
          <w:iCs/>
          <w:color w:val="808080" w:themeColor="background1" w:themeShade="80"/>
          <w:sz w:val="20"/>
          <w:lang w:val="en-GB"/>
        </w:rPr>
      </w:pPr>
      <w:r w:rsidRPr="00895340">
        <w:rPr>
          <w:rFonts w:asciiTheme="minorHAnsi" w:hAnsiTheme="minorHAnsi" w:cstheme="minorHAnsi"/>
          <w:i/>
          <w:color w:val="808080" w:themeColor="background1" w:themeShade="80"/>
          <w:sz w:val="20"/>
          <w:lang w:val="en-GB"/>
        </w:rPr>
        <w:t>If applicable, contact the Knowledge Transfer Office</w:t>
      </w:r>
      <w:r w:rsidR="00415137">
        <w:rPr>
          <w:rFonts w:asciiTheme="minorHAnsi" w:hAnsiTheme="minorHAnsi" w:cstheme="minorHAnsi"/>
          <w:i/>
          <w:color w:val="808080" w:themeColor="background1" w:themeShade="80"/>
          <w:sz w:val="20"/>
          <w:lang w:val="en-GB"/>
        </w:rPr>
        <w:t>/Interface (KTO/KTI)</w:t>
      </w:r>
      <w:r w:rsidRPr="00895340">
        <w:rPr>
          <w:rFonts w:asciiTheme="minorHAnsi" w:hAnsiTheme="minorHAnsi" w:cstheme="minorHAnsi"/>
          <w:i/>
          <w:color w:val="808080" w:themeColor="background1" w:themeShade="80"/>
          <w:sz w:val="20"/>
          <w:lang w:val="en-GB"/>
        </w:rPr>
        <w:t xml:space="preserve"> of the research institution. The </w:t>
      </w:r>
      <w:r>
        <w:rPr>
          <w:rFonts w:asciiTheme="minorHAnsi" w:hAnsiTheme="minorHAnsi" w:cstheme="minorHAnsi"/>
          <w:i/>
          <w:color w:val="808080" w:themeColor="background1" w:themeShade="80"/>
          <w:sz w:val="20"/>
          <w:lang w:val="en-GB"/>
        </w:rPr>
        <w:t>advisor</w:t>
      </w:r>
      <w:r w:rsidRPr="00895340">
        <w:rPr>
          <w:rFonts w:asciiTheme="minorHAnsi" w:hAnsiTheme="minorHAnsi" w:cstheme="minorHAnsi"/>
          <w:i/>
          <w:color w:val="808080" w:themeColor="background1" w:themeShade="80"/>
          <w:sz w:val="20"/>
          <w:lang w:val="en-GB"/>
        </w:rPr>
        <w:t xml:space="preserve"> of the </w:t>
      </w:r>
      <w:r>
        <w:rPr>
          <w:rFonts w:asciiTheme="minorHAnsi" w:hAnsiTheme="minorHAnsi" w:cstheme="minorHAnsi"/>
          <w:i/>
          <w:color w:val="808080" w:themeColor="background1" w:themeShade="80"/>
          <w:sz w:val="20"/>
          <w:lang w:val="en-GB"/>
        </w:rPr>
        <w:t>Knowledge Transfer Office</w:t>
      </w:r>
      <w:r w:rsidRPr="00895340">
        <w:rPr>
          <w:rFonts w:asciiTheme="minorHAnsi" w:hAnsiTheme="minorHAnsi" w:cstheme="minorHAnsi"/>
          <w:i/>
          <w:color w:val="808080" w:themeColor="background1" w:themeShade="80"/>
          <w:sz w:val="20"/>
          <w:lang w:val="en-GB"/>
        </w:rPr>
        <w:t xml:space="preserve"> helps</w:t>
      </w:r>
      <w:r>
        <w:rPr>
          <w:rFonts w:asciiTheme="minorHAnsi" w:hAnsiTheme="minorHAnsi" w:cstheme="minorHAnsi"/>
          <w:i/>
          <w:color w:val="808080" w:themeColor="background1" w:themeShade="80"/>
          <w:sz w:val="20"/>
          <w:lang w:val="en-GB"/>
        </w:rPr>
        <w:t xml:space="preserve"> to</w:t>
      </w:r>
      <w:r w:rsidRPr="00895340">
        <w:rPr>
          <w:rFonts w:asciiTheme="minorHAnsi" w:hAnsiTheme="minorHAnsi" w:cstheme="minorHAnsi"/>
          <w:i/>
          <w:color w:val="808080" w:themeColor="background1" w:themeShade="80"/>
          <w:sz w:val="20"/>
          <w:lang w:val="en-GB"/>
        </w:rPr>
        <w:t xml:space="preserve"> prepare the project and coordinates the submission of the application.</w:t>
      </w:r>
    </w:p>
    <w:p w14:paraId="3B10F2C2" w14:textId="77777777" w:rsidR="00C64AD6" w:rsidRPr="00E603AD" w:rsidRDefault="00C64AD6" w:rsidP="00C64AD6">
      <w:pPr>
        <w:tabs>
          <w:tab w:val="left" w:pos="2694"/>
        </w:tabs>
        <w:spacing w:line="360" w:lineRule="auto"/>
        <w:rPr>
          <w:rFonts w:asciiTheme="minorHAnsi" w:hAnsiTheme="minorHAnsi"/>
          <w:lang w:val="en-GB"/>
        </w:rPr>
      </w:pPr>
      <w:r>
        <w:rPr>
          <w:rFonts w:asciiTheme="minorHAnsi" w:hAnsiTheme="minorHAnsi"/>
          <w:lang w:val="en-GB"/>
        </w:rPr>
        <w:t>Sur</w:t>
      </w:r>
      <w:r w:rsidRPr="00E603AD">
        <w:rPr>
          <w:rFonts w:asciiTheme="minorHAnsi" w:hAnsiTheme="minorHAnsi"/>
          <w:lang w:val="en-GB"/>
        </w:rPr>
        <w:t xml:space="preserve">name, First name: </w:t>
      </w:r>
    </w:p>
    <w:p w14:paraId="143DDD5D" w14:textId="77777777" w:rsidR="00C64AD6" w:rsidRPr="00E603AD" w:rsidRDefault="00C64AD6" w:rsidP="00C64AD6">
      <w:pPr>
        <w:tabs>
          <w:tab w:val="left" w:pos="2694"/>
        </w:tabs>
        <w:spacing w:line="360" w:lineRule="auto"/>
        <w:rPr>
          <w:rFonts w:asciiTheme="minorHAnsi" w:hAnsiTheme="minorHAnsi"/>
          <w:lang w:val="en-GB"/>
        </w:rPr>
      </w:pPr>
      <w:r w:rsidRPr="00E603AD">
        <w:rPr>
          <w:rFonts w:asciiTheme="minorHAnsi" w:hAnsiTheme="minorHAnsi"/>
          <w:lang w:val="en-GB"/>
        </w:rPr>
        <w:t>Position:</w:t>
      </w:r>
    </w:p>
    <w:p w14:paraId="2461E6F1" w14:textId="77777777" w:rsidR="00C64AD6" w:rsidRDefault="00C64AD6" w:rsidP="00C64AD6">
      <w:pPr>
        <w:tabs>
          <w:tab w:val="left" w:pos="4820"/>
        </w:tabs>
        <w:spacing w:line="360" w:lineRule="auto"/>
        <w:rPr>
          <w:rFonts w:asciiTheme="minorHAnsi" w:hAnsiTheme="minorHAnsi"/>
          <w:lang w:val="en-GB"/>
        </w:rPr>
      </w:pPr>
      <w:r w:rsidRPr="00E603AD">
        <w:rPr>
          <w:rFonts w:asciiTheme="minorHAnsi" w:hAnsiTheme="minorHAnsi"/>
          <w:lang w:val="en-GB"/>
        </w:rPr>
        <w:t>Telephone:</w:t>
      </w:r>
      <w:r>
        <w:rPr>
          <w:rFonts w:asciiTheme="minorHAnsi" w:hAnsiTheme="minorHAnsi"/>
          <w:lang w:val="en-GB"/>
        </w:rPr>
        <w:tab/>
      </w:r>
      <w:r w:rsidRPr="00E603AD">
        <w:rPr>
          <w:rFonts w:asciiTheme="minorHAnsi" w:hAnsiTheme="minorHAnsi"/>
          <w:lang w:val="en-GB"/>
        </w:rPr>
        <w:t>E-mail:</w:t>
      </w:r>
    </w:p>
    <w:p w14:paraId="5AE58131" w14:textId="77777777" w:rsidR="00C64AD6" w:rsidRDefault="00C64AD6" w:rsidP="00C64AD6">
      <w:pPr>
        <w:pStyle w:val="Titre2"/>
        <w:rPr>
          <w:i/>
          <w:iCs/>
          <w:szCs w:val="22"/>
          <w:lang w:val="en-GB"/>
        </w:rPr>
      </w:pPr>
      <w:r w:rsidRPr="005F3D58">
        <w:rPr>
          <w:lang w:val="en-GB"/>
        </w:rPr>
        <w:lastRenderedPageBreak/>
        <w:t xml:space="preserve"> </w:t>
      </w:r>
      <w:bookmarkStart w:id="23" w:name="_Toc82502987"/>
      <w:bookmarkStart w:id="24" w:name="_Toc114472335"/>
      <w:bookmarkStart w:id="25" w:name="_Toc150868412"/>
      <w:r>
        <w:rPr>
          <w:lang w:val="fr-BE"/>
        </w:rPr>
        <w:t>Contact person financial aspects</w:t>
      </w:r>
      <w:bookmarkEnd w:id="23"/>
      <w:bookmarkEnd w:id="24"/>
      <w:bookmarkEnd w:id="25"/>
    </w:p>
    <w:p w14:paraId="319A263E" w14:textId="77777777" w:rsidR="00C64AD6" w:rsidRPr="00020DC1" w:rsidRDefault="00C64AD6" w:rsidP="00C64AD6">
      <w:pPr>
        <w:spacing w:before="113"/>
        <w:ind w:right="-1"/>
        <w:jc w:val="both"/>
        <w:rPr>
          <w:rFonts w:asciiTheme="minorHAnsi" w:hAnsiTheme="minorHAnsi" w:cstheme="minorHAnsi"/>
          <w:i/>
          <w:color w:val="808080" w:themeColor="background1" w:themeShade="80"/>
          <w:sz w:val="20"/>
          <w:lang w:val="en-GB"/>
        </w:rPr>
      </w:pPr>
      <w:r w:rsidRPr="00020DC1">
        <w:rPr>
          <w:rFonts w:asciiTheme="minorHAnsi" w:hAnsiTheme="minorHAnsi" w:cstheme="minorHAnsi"/>
          <w:i/>
          <w:color w:val="808080" w:themeColor="background1" w:themeShade="80"/>
          <w:sz w:val="20"/>
          <w:lang w:val="en-GB"/>
        </w:rPr>
        <w:t xml:space="preserve">This person works in the financial department of the research institution and is responsible for the financial aspects of the application. Please contact the "financial department" of the research institute. You can also contact the responsible </w:t>
      </w:r>
      <w:r>
        <w:rPr>
          <w:rFonts w:asciiTheme="minorHAnsi" w:hAnsiTheme="minorHAnsi" w:cstheme="minorHAnsi"/>
          <w:i/>
          <w:color w:val="808080" w:themeColor="background1" w:themeShade="80"/>
          <w:sz w:val="20"/>
          <w:lang w:val="en-GB"/>
        </w:rPr>
        <w:t>Knowledge Transfer Office</w:t>
      </w:r>
      <w:r w:rsidRPr="00020DC1">
        <w:rPr>
          <w:rFonts w:asciiTheme="minorHAnsi" w:hAnsiTheme="minorHAnsi" w:cstheme="minorHAnsi"/>
          <w:i/>
          <w:color w:val="808080" w:themeColor="background1" w:themeShade="80"/>
          <w:sz w:val="20"/>
          <w:lang w:val="en-GB"/>
        </w:rPr>
        <w:t xml:space="preserve"> for the contact details of the finance officer.</w:t>
      </w:r>
    </w:p>
    <w:p w14:paraId="01B9F284" w14:textId="77777777" w:rsidR="00C64AD6" w:rsidRDefault="00C64AD6" w:rsidP="00C64AD6">
      <w:pPr>
        <w:tabs>
          <w:tab w:val="left" w:pos="2694"/>
        </w:tabs>
        <w:spacing w:line="360" w:lineRule="auto"/>
        <w:rPr>
          <w:rFonts w:asciiTheme="minorHAnsi" w:hAnsiTheme="minorHAnsi"/>
          <w:lang w:val="en-GB"/>
        </w:rPr>
      </w:pPr>
      <w:r>
        <w:rPr>
          <w:rFonts w:asciiTheme="minorHAnsi" w:hAnsiTheme="minorHAnsi"/>
          <w:lang w:val="en-GB"/>
        </w:rPr>
        <w:t>Surname, Firstname:</w:t>
      </w:r>
    </w:p>
    <w:p w14:paraId="55996B33" w14:textId="77777777" w:rsidR="00C64AD6" w:rsidRDefault="00C64AD6" w:rsidP="00C64AD6">
      <w:pPr>
        <w:tabs>
          <w:tab w:val="left" w:pos="2694"/>
        </w:tabs>
        <w:spacing w:line="360" w:lineRule="auto"/>
        <w:rPr>
          <w:rFonts w:asciiTheme="minorHAnsi" w:hAnsiTheme="minorHAnsi"/>
          <w:lang w:val="en-GB"/>
        </w:rPr>
      </w:pPr>
      <w:r>
        <w:rPr>
          <w:rFonts w:asciiTheme="minorHAnsi" w:hAnsiTheme="minorHAnsi"/>
          <w:lang w:val="en-GB"/>
        </w:rPr>
        <w:t>Position:</w:t>
      </w:r>
    </w:p>
    <w:p w14:paraId="79B254AD" w14:textId="77777777" w:rsidR="00C64AD6" w:rsidRDefault="00C64AD6" w:rsidP="00C64AD6">
      <w:pPr>
        <w:tabs>
          <w:tab w:val="left" w:pos="4820"/>
        </w:tabs>
        <w:spacing w:line="360" w:lineRule="auto"/>
        <w:rPr>
          <w:rFonts w:asciiTheme="minorHAnsi" w:hAnsiTheme="minorHAnsi"/>
          <w:lang w:val="en-GB"/>
        </w:rPr>
      </w:pPr>
      <w:r>
        <w:rPr>
          <w:rFonts w:asciiTheme="minorHAnsi" w:hAnsiTheme="minorHAnsi"/>
          <w:lang w:val="en-GB"/>
        </w:rPr>
        <w:t>Telephone:</w:t>
      </w:r>
      <w:r>
        <w:rPr>
          <w:rFonts w:asciiTheme="minorHAnsi" w:hAnsiTheme="minorHAnsi"/>
          <w:lang w:val="en-GB"/>
        </w:rPr>
        <w:tab/>
        <w:t>E-mail:</w:t>
      </w:r>
    </w:p>
    <w:p w14:paraId="47FF4FB9" w14:textId="5B8D92C2" w:rsidR="00C64AD6" w:rsidRPr="00996C10" w:rsidRDefault="00236258" w:rsidP="00C64AD6">
      <w:pPr>
        <w:pStyle w:val="Titre2"/>
        <w:rPr>
          <w:i/>
          <w:iCs/>
          <w:szCs w:val="22"/>
        </w:rPr>
      </w:pPr>
      <w:bookmarkStart w:id="26" w:name="_Toc82502989"/>
      <w:bookmarkStart w:id="27" w:name="_Toc114472337"/>
      <w:r w:rsidRPr="00415137">
        <w:rPr>
          <w:lang w:val="en-US"/>
        </w:rPr>
        <w:t xml:space="preserve"> </w:t>
      </w:r>
      <w:bookmarkStart w:id="28" w:name="_Toc150868413"/>
      <w:r w:rsidR="00C64AD6">
        <w:rPr>
          <w:lang w:val="fr-BE"/>
        </w:rPr>
        <w:t>Project title</w:t>
      </w:r>
      <w:bookmarkEnd w:id="26"/>
      <w:bookmarkEnd w:id="27"/>
      <w:bookmarkEnd w:id="28"/>
    </w:p>
    <w:p w14:paraId="28A25076" w14:textId="77777777" w:rsidR="00C64AD6" w:rsidRPr="008F05F7" w:rsidRDefault="00C64AD6" w:rsidP="00C64AD6">
      <w:pPr>
        <w:spacing w:before="113" w:after="240"/>
        <w:ind w:right="-1"/>
        <w:jc w:val="both"/>
        <w:rPr>
          <w:rFonts w:asciiTheme="minorHAnsi" w:hAnsiTheme="minorHAnsi" w:cstheme="minorHAnsi"/>
          <w:i/>
          <w:color w:val="808080" w:themeColor="background1" w:themeShade="80"/>
          <w:sz w:val="20"/>
          <w:lang w:val="en-GB"/>
        </w:rPr>
      </w:pPr>
      <w:r w:rsidRPr="008F05F7">
        <w:rPr>
          <w:rFonts w:asciiTheme="minorHAnsi" w:hAnsiTheme="minorHAnsi" w:cstheme="minorHAnsi"/>
          <w:i/>
          <w:color w:val="808080" w:themeColor="background1" w:themeShade="80"/>
          <w:sz w:val="20"/>
          <w:lang w:val="en-GB"/>
        </w:rPr>
        <w:t>Indicate the title of the project and an acronym.</w:t>
      </w:r>
    </w:p>
    <w:p w14:paraId="75F59A0D" w14:textId="77777777" w:rsidR="00C64AD6" w:rsidRPr="00E603AD" w:rsidRDefault="00C64AD6" w:rsidP="00C64AD6">
      <w:pPr>
        <w:rPr>
          <w:rFonts w:asciiTheme="minorHAnsi" w:hAnsiTheme="minorHAnsi"/>
          <w:b/>
          <w:lang w:val="en-GB"/>
        </w:rPr>
      </w:pPr>
      <w:r w:rsidRPr="00E603AD">
        <w:rPr>
          <w:rFonts w:asciiTheme="minorHAnsi" w:hAnsiTheme="minorHAnsi"/>
          <w:b/>
          <w:lang w:val="en-GB"/>
        </w:rPr>
        <w:t>Project title:</w:t>
      </w:r>
    </w:p>
    <w:p w14:paraId="6A23E718" w14:textId="77777777" w:rsidR="00C64AD6" w:rsidRPr="00E603AD" w:rsidRDefault="00C64AD6" w:rsidP="00C64AD6">
      <w:pPr>
        <w:rPr>
          <w:rFonts w:asciiTheme="minorHAnsi" w:hAnsiTheme="minorHAnsi"/>
          <w:b/>
          <w:lang w:val="en-GB"/>
        </w:rPr>
      </w:pPr>
    </w:p>
    <w:p w14:paraId="7E658604" w14:textId="77777777" w:rsidR="00C64AD6" w:rsidRDefault="00C64AD6" w:rsidP="00C64AD6">
      <w:pPr>
        <w:rPr>
          <w:rFonts w:asciiTheme="minorHAnsi" w:hAnsiTheme="minorHAnsi"/>
          <w:b/>
          <w:lang w:val="en-GB"/>
        </w:rPr>
      </w:pPr>
      <w:r w:rsidRPr="00E603AD">
        <w:rPr>
          <w:rFonts w:asciiTheme="minorHAnsi" w:hAnsiTheme="minorHAnsi"/>
          <w:b/>
          <w:lang w:val="en-GB"/>
        </w:rPr>
        <w:t>Acronym:</w:t>
      </w:r>
    </w:p>
    <w:p w14:paraId="17D342CA" w14:textId="77777777" w:rsidR="00C64AD6" w:rsidRPr="00996C10" w:rsidRDefault="00C64AD6" w:rsidP="00C64AD6">
      <w:pPr>
        <w:pStyle w:val="Titre2"/>
        <w:rPr>
          <w:i/>
          <w:iCs/>
          <w:szCs w:val="22"/>
        </w:rPr>
      </w:pPr>
      <w:r>
        <w:rPr>
          <w:lang w:val="fr-BE"/>
        </w:rPr>
        <w:t xml:space="preserve"> </w:t>
      </w:r>
      <w:bookmarkStart w:id="29" w:name="_Toc82502990"/>
      <w:bookmarkStart w:id="30" w:name="_Toc114472338"/>
      <w:bookmarkStart w:id="31" w:name="_Toc150868414"/>
      <w:r>
        <w:rPr>
          <w:lang w:val="fr-BE"/>
        </w:rPr>
        <w:t>Sector</w:t>
      </w:r>
      <w:bookmarkEnd w:id="29"/>
      <w:bookmarkEnd w:id="30"/>
      <w:bookmarkEnd w:id="31"/>
    </w:p>
    <w:p w14:paraId="1EB5F243" w14:textId="77777777" w:rsidR="00C64AD6" w:rsidRPr="00E603AD" w:rsidRDefault="00C64AD6" w:rsidP="00C64AD6">
      <w:pPr>
        <w:spacing w:before="113" w:after="113"/>
        <w:rPr>
          <w:rFonts w:asciiTheme="minorHAnsi" w:hAnsiTheme="minorHAnsi"/>
          <w:i/>
          <w:lang w:val="en-GB"/>
        </w:rPr>
      </w:pPr>
      <w:r w:rsidRPr="00E603AD">
        <w:rPr>
          <w:rFonts w:asciiTheme="minorHAnsi" w:hAnsiTheme="minorHAnsi"/>
          <w:i/>
          <w:lang w:val="en-GB"/>
        </w:rPr>
        <w:t xml:space="preserve">Please tick a sector of application for the project from among the 8 proposed (only tick one sector).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3963"/>
      </w:tblGrid>
      <w:tr w:rsidR="00C64AD6" w:rsidRPr="00E603AD" w14:paraId="2D5EFDAA" w14:textId="77777777" w:rsidTr="00B25010">
        <w:tc>
          <w:tcPr>
            <w:tcW w:w="5665" w:type="dxa"/>
          </w:tcPr>
          <w:p w14:paraId="451BB4A1" w14:textId="77777777" w:rsidR="00C64AD6" w:rsidRPr="00E603AD" w:rsidRDefault="00C64AD6" w:rsidP="00C64AD6">
            <w:pPr>
              <w:pStyle w:val="Paragraphedeliste"/>
              <w:numPr>
                <w:ilvl w:val="0"/>
                <w:numId w:val="18"/>
              </w:numPr>
              <w:spacing w:before="113" w:after="113"/>
              <w:rPr>
                <w:rFonts w:asciiTheme="minorHAnsi" w:hAnsiTheme="minorHAnsi"/>
                <w:i/>
              </w:rPr>
            </w:pPr>
            <w:r w:rsidRPr="00E603AD">
              <w:rPr>
                <w:rFonts w:asciiTheme="minorHAnsi" w:hAnsiTheme="minorHAnsi"/>
                <w:i/>
              </w:rPr>
              <w:t>ICT/Telecoms</w:t>
            </w:r>
          </w:p>
          <w:p w14:paraId="52ED587B" w14:textId="77777777" w:rsidR="00C64AD6" w:rsidRPr="00E603AD" w:rsidRDefault="00C64AD6" w:rsidP="00C64AD6">
            <w:pPr>
              <w:pStyle w:val="Paragraphedeliste"/>
              <w:numPr>
                <w:ilvl w:val="0"/>
                <w:numId w:val="18"/>
              </w:numPr>
              <w:spacing w:before="113" w:after="113"/>
              <w:rPr>
                <w:rFonts w:asciiTheme="minorHAnsi" w:hAnsiTheme="minorHAnsi"/>
                <w:i/>
              </w:rPr>
            </w:pPr>
            <w:r w:rsidRPr="00E603AD">
              <w:rPr>
                <w:rFonts w:asciiTheme="minorHAnsi" w:hAnsiTheme="minorHAnsi"/>
                <w:i/>
              </w:rPr>
              <w:t>Chemicals/materials</w:t>
            </w:r>
          </w:p>
          <w:p w14:paraId="76685846" w14:textId="77777777" w:rsidR="00C64AD6" w:rsidRPr="00E603AD" w:rsidRDefault="00C64AD6" w:rsidP="00C64AD6">
            <w:pPr>
              <w:pStyle w:val="Paragraphedeliste"/>
              <w:numPr>
                <w:ilvl w:val="0"/>
                <w:numId w:val="18"/>
              </w:numPr>
              <w:spacing w:before="113" w:after="113"/>
              <w:rPr>
                <w:rFonts w:asciiTheme="minorHAnsi" w:hAnsiTheme="minorHAnsi"/>
                <w:i/>
              </w:rPr>
            </w:pPr>
            <w:r w:rsidRPr="00E603AD">
              <w:rPr>
                <w:rFonts w:asciiTheme="minorHAnsi" w:hAnsiTheme="minorHAnsi"/>
                <w:i/>
              </w:rPr>
              <w:t>Environment/Energy/Transport &amp; Mobility</w:t>
            </w:r>
          </w:p>
          <w:p w14:paraId="1C0F5D5C" w14:textId="77777777" w:rsidR="00C64AD6" w:rsidRPr="00E603AD" w:rsidRDefault="00C64AD6" w:rsidP="00C64AD6">
            <w:pPr>
              <w:pStyle w:val="Paragraphedeliste"/>
              <w:numPr>
                <w:ilvl w:val="0"/>
                <w:numId w:val="18"/>
              </w:numPr>
              <w:spacing w:before="113" w:after="113"/>
              <w:rPr>
                <w:rFonts w:asciiTheme="minorHAnsi" w:hAnsiTheme="minorHAnsi"/>
                <w:i/>
              </w:rPr>
            </w:pPr>
            <w:r w:rsidRPr="00E603AD">
              <w:rPr>
                <w:rFonts w:asciiTheme="minorHAnsi" w:hAnsiTheme="minorHAnsi"/>
                <w:i/>
              </w:rPr>
              <w:t>Health &amp; Biology</w:t>
            </w:r>
          </w:p>
        </w:tc>
        <w:tc>
          <w:tcPr>
            <w:tcW w:w="3963" w:type="dxa"/>
          </w:tcPr>
          <w:p w14:paraId="147D4381" w14:textId="77777777" w:rsidR="00C64AD6" w:rsidRPr="00E603AD" w:rsidRDefault="00C64AD6" w:rsidP="00C64AD6">
            <w:pPr>
              <w:pStyle w:val="Paragraphedeliste"/>
              <w:numPr>
                <w:ilvl w:val="0"/>
                <w:numId w:val="18"/>
              </w:numPr>
              <w:spacing w:before="113" w:after="113"/>
              <w:rPr>
                <w:rFonts w:asciiTheme="minorHAnsi" w:hAnsiTheme="minorHAnsi"/>
                <w:i/>
              </w:rPr>
            </w:pPr>
            <w:r w:rsidRPr="00E603AD">
              <w:rPr>
                <w:rFonts w:asciiTheme="minorHAnsi" w:hAnsiTheme="minorHAnsi"/>
                <w:i/>
              </w:rPr>
              <w:t>Construction/urbanism</w:t>
            </w:r>
          </w:p>
          <w:p w14:paraId="24935E5E" w14:textId="77777777" w:rsidR="00C64AD6" w:rsidRPr="00E603AD" w:rsidRDefault="00C64AD6" w:rsidP="00C64AD6">
            <w:pPr>
              <w:pStyle w:val="Paragraphedeliste"/>
              <w:numPr>
                <w:ilvl w:val="0"/>
                <w:numId w:val="18"/>
              </w:numPr>
              <w:spacing w:before="113" w:after="113"/>
              <w:rPr>
                <w:rFonts w:asciiTheme="minorHAnsi" w:hAnsiTheme="minorHAnsi"/>
                <w:i/>
              </w:rPr>
            </w:pPr>
            <w:r w:rsidRPr="00E603AD">
              <w:rPr>
                <w:rFonts w:asciiTheme="minorHAnsi" w:hAnsiTheme="minorHAnsi"/>
                <w:i/>
              </w:rPr>
              <w:t>Industry/robotics</w:t>
            </w:r>
          </w:p>
          <w:p w14:paraId="4497FFF5" w14:textId="77777777" w:rsidR="00C64AD6" w:rsidRPr="00E603AD" w:rsidRDefault="00C64AD6" w:rsidP="00C64AD6">
            <w:pPr>
              <w:pStyle w:val="Paragraphedeliste"/>
              <w:numPr>
                <w:ilvl w:val="0"/>
                <w:numId w:val="18"/>
              </w:numPr>
              <w:spacing w:before="113" w:after="113"/>
              <w:rPr>
                <w:rFonts w:asciiTheme="minorHAnsi" w:hAnsiTheme="minorHAnsi"/>
                <w:i/>
              </w:rPr>
            </w:pPr>
            <w:r w:rsidRPr="00E603AD">
              <w:rPr>
                <w:rFonts w:asciiTheme="minorHAnsi" w:hAnsiTheme="minorHAnsi"/>
                <w:i/>
              </w:rPr>
              <w:t>Economy/management/law</w:t>
            </w:r>
          </w:p>
          <w:p w14:paraId="1643429B" w14:textId="77777777" w:rsidR="00C64AD6" w:rsidRPr="004F5A06" w:rsidRDefault="00C64AD6" w:rsidP="00C64AD6">
            <w:pPr>
              <w:pStyle w:val="Paragraphedeliste"/>
              <w:numPr>
                <w:ilvl w:val="0"/>
                <w:numId w:val="18"/>
              </w:numPr>
              <w:spacing w:before="113" w:after="113"/>
              <w:rPr>
                <w:rFonts w:asciiTheme="minorHAnsi" w:hAnsiTheme="minorHAnsi"/>
                <w:i/>
              </w:rPr>
            </w:pPr>
            <w:r w:rsidRPr="00E603AD">
              <w:rPr>
                <w:rFonts w:asciiTheme="minorHAnsi" w:hAnsiTheme="minorHAnsi"/>
                <w:i/>
              </w:rPr>
              <w:t>Art, education &amp; society</w:t>
            </w:r>
          </w:p>
        </w:tc>
      </w:tr>
    </w:tbl>
    <w:p w14:paraId="303635EE" w14:textId="77777777" w:rsidR="00C64AD6" w:rsidRPr="00E603AD" w:rsidRDefault="00C64AD6" w:rsidP="00C64AD6">
      <w:pPr>
        <w:spacing w:before="113" w:after="113"/>
        <w:rPr>
          <w:rFonts w:asciiTheme="minorHAnsi" w:hAnsiTheme="minorHAnsi"/>
          <w:b/>
          <w:lang w:val="en-GB"/>
        </w:rPr>
      </w:pPr>
      <w:r w:rsidRPr="00E603AD">
        <w:rPr>
          <w:rFonts w:asciiTheme="minorHAnsi" w:hAnsiTheme="minorHAnsi"/>
          <w:i/>
          <w:lang w:val="en-GB"/>
        </w:rPr>
        <w:t>Below are examples of sub-sectors linked to the applicable sectors</w:t>
      </w:r>
    </w:p>
    <w:tbl>
      <w:tblPr>
        <w:tblW w:w="9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37"/>
        <w:gridCol w:w="6597"/>
      </w:tblGrid>
      <w:tr w:rsidR="00C64AD6" w:rsidRPr="0007788E" w14:paraId="1F27108B" w14:textId="77777777" w:rsidTr="00F10708">
        <w:trPr>
          <w:trHeight w:val="284"/>
        </w:trPr>
        <w:tc>
          <w:tcPr>
            <w:tcW w:w="2637" w:type="dxa"/>
            <w:shd w:val="clear" w:color="auto" w:fill="auto"/>
            <w:vAlign w:val="bottom"/>
            <w:hideMark/>
          </w:tcPr>
          <w:p w14:paraId="2ABFB6C4" w14:textId="77777777" w:rsidR="00C64AD6" w:rsidRPr="00E603AD" w:rsidRDefault="00C64AD6" w:rsidP="00B25010">
            <w:pPr>
              <w:spacing w:before="113"/>
              <w:rPr>
                <w:rFonts w:asciiTheme="minorHAnsi" w:hAnsiTheme="minorHAnsi"/>
                <w:b/>
                <w:lang w:val="en-GB"/>
              </w:rPr>
            </w:pPr>
            <w:r w:rsidRPr="00E603AD">
              <w:rPr>
                <w:rFonts w:asciiTheme="minorHAnsi" w:hAnsiTheme="minorHAnsi"/>
                <w:b/>
                <w:lang w:val="en-GB"/>
              </w:rPr>
              <w:t>Applicable sectors</w:t>
            </w:r>
          </w:p>
        </w:tc>
        <w:tc>
          <w:tcPr>
            <w:tcW w:w="6597" w:type="dxa"/>
          </w:tcPr>
          <w:p w14:paraId="17D345BD" w14:textId="77777777" w:rsidR="00C64AD6" w:rsidRPr="00E603AD" w:rsidRDefault="00C64AD6" w:rsidP="00B25010">
            <w:pPr>
              <w:spacing w:before="113"/>
              <w:rPr>
                <w:rFonts w:asciiTheme="minorHAnsi" w:hAnsiTheme="minorHAnsi"/>
                <w:b/>
                <w:lang w:val="en-GB"/>
              </w:rPr>
            </w:pPr>
            <w:r w:rsidRPr="00E603AD">
              <w:rPr>
                <w:rFonts w:asciiTheme="minorHAnsi" w:hAnsiTheme="minorHAnsi"/>
                <w:b/>
                <w:lang w:val="en-GB"/>
              </w:rPr>
              <w:t>Examples of linked sub-sectors</w:t>
            </w:r>
          </w:p>
        </w:tc>
      </w:tr>
      <w:tr w:rsidR="00C64AD6" w:rsidRPr="0007788E" w14:paraId="0FA17572" w14:textId="77777777" w:rsidTr="00F10708">
        <w:trPr>
          <w:trHeight w:val="284"/>
        </w:trPr>
        <w:tc>
          <w:tcPr>
            <w:tcW w:w="2637" w:type="dxa"/>
            <w:shd w:val="clear" w:color="auto" w:fill="auto"/>
            <w:vAlign w:val="center"/>
            <w:hideMark/>
          </w:tcPr>
          <w:p w14:paraId="38B276C5" w14:textId="77777777" w:rsidR="00C64AD6" w:rsidRPr="00E603AD" w:rsidRDefault="00C64AD6" w:rsidP="00B25010">
            <w:pPr>
              <w:spacing w:before="113"/>
              <w:rPr>
                <w:rFonts w:asciiTheme="minorHAnsi" w:hAnsiTheme="minorHAnsi"/>
                <w:lang w:val="en-GB"/>
              </w:rPr>
            </w:pPr>
            <w:r>
              <w:rPr>
                <w:rFonts w:asciiTheme="minorHAnsi" w:hAnsiTheme="minorHAnsi"/>
                <w:lang w:val="en-GB"/>
              </w:rPr>
              <w:t>ICT/Telecom</w:t>
            </w:r>
          </w:p>
        </w:tc>
        <w:tc>
          <w:tcPr>
            <w:tcW w:w="6597" w:type="dxa"/>
          </w:tcPr>
          <w:p w14:paraId="318327FA" w14:textId="77777777" w:rsidR="00C64AD6" w:rsidRPr="00E603AD" w:rsidRDefault="00C64AD6" w:rsidP="00B25010">
            <w:pPr>
              <w:spacing w:before="113"/>
              <w:rPr>
                <w:rFonts w:asciiTheme="minorHAnsi" w:hAnsiTheme="minorHAnsi"/>
                <w:lang w:val="en-GB"/>
              </w:rPr>
            </w:pPr>
            <w:r w:rsidRPr="00E603AD">
              <w:rPr>
                <w:rFonts w:asciiTheme="minorHAnsi" w:hAnsiTheme="minorHAnsi"/>
                <w:lang w:val="en-GB"/>
              </w:rPr>
              <w:t>Software, Hardware, Data, Networks, Security</w:t>
            </w:r>
          </w:p>
        </w:tc>
      </w:tr>
      <w:tr w:rsidR="00C64AD6" w:rsidRPr="0007788E" w14:paraId="137DAD13" w14:textId="77777777" w:rsidTr="00F10708">
        <w:trPr>
          <w:trHeight w:val="569"/>
        </w:trPr>
        <w:tc>
          <w:tcPr>
            <w:tcW w:w="2637" w:type="dxa"/>
            <w:shd w:val="clear" w:color="auto" w:fill="auto"/>
            <w:vAlign w:val="bottom"/>
            <w:hideMark/>
          </w:tcPr>
          <w:p w14:paraId="40233ECD" w14:textId="77777777" w:rsidR="00C64AD6" w:rsidRPr="00E603AD" w:rsidRDefault="00C64AD6" w:rsidP="00B25010">
            <w:pPr>
              <w:spacing w:before="113"/>
              <w:rPr>
                <w:rFonts w:asciiTheme="minorHAnsi" w:hAnsiTheme="minorHAnsi"/>
                <w:lang w:val="en-GB"/>
              </w:rPr>
            </w:pPr>
            <w:r w:rsidRPr="00E603AD">
              <w:rPr>
                <w:rFonts w:asciiTheme="minorHAnsi" w:hAnsiTheme="minorHAnsi"/>
                <w:lang w:val="en-GB"/>
              </w:rPr>
              <w:t>Chemicals/materials</w:t>
            </w:r>
          </w:p>
        </w:tc>
        <w:tc>
          <w:tcPr>
            <w:tcW w:w="6597" w:type="dxa"/>
          </w:tcPr>
          <w:p w14:paraId="232D14A4" w14:textId="77777777" w:rsidR="00C64AD6" w:rsidRPr="00E603AD" w:rsidRDefault="00C64AD6" w:rsidP="00B25010">
            <w:pPr>
              <w:spacing w:before="113"/>
              <w:rPr>
                <w:rFonts w:asciiTheme="minorHAnsi" w:hAnsiTheme="minorHAnsi"/>
                <w:lang w:val="en-GB"/>
              </w:rPr>
            </w:pPr>
            <w:r w:rsidRPr="00E603AD">
              <w:rPr>
                <w:rFonts w:asciiTheme="minorHAnsi" w:hAnsiTheme="minorHAnsi"/>
                <w:lang w:val="en-GB"/>
              </w:rPr>
              <w:t>Chemicals, Additive manufacturing, Advanced materials</w:t>
            </w:r>
          </w:p>
        </w:tc>
      </w:tr>
      <w:tr w:rsidR="00C64AD6" w:rsidRPr="0007788E" w14:paraId="6A241EED" w14:textId="77777777" w:rsidTr="00F10708">
        <w:trPr>
          <w:trHeight w:val="569"/>
        </w:trPr>
        <w:tc>
          <w:tcPr>
            <w:tcW w:w="2637" w:type="dxa"/>
            <w:shd w:val="clear" w:color="auto" w:fill="auto"/>
            <w:vAlign w:val="center"/>
            <w:hideMark/>
          </w:tcPr>
          <w:p w14:paraId="57656F0B" w14:textId="77777777" w:rsidR="00C64AD6" w:rsidRPr="00E603AD" w:rsidRDefault="00C64AD6" w:rsidP="00B25010">
            <w:pPr>
              <w:spacing w:before="113"/>
              <w:rPr>
                <w:rFonts w:asciiTheme="minorHAnsi" w:hAnsiTheme="minorHAnsi"/>
                <w:lang w:val="en-GB"/>
              </w:rPr>
            </w:pPr>
            <w:r w:rsidRPr="00E603AD">
              <w:rPr>
                <w:rFonts w:asciiTheme="minorHAnsi" w:hAnsiTheme="minorHAnsi"/>
                <w:lang w:val="en-GB"/>
              </w:rPr>
              <w:t>Environment / Energy / Transport &amp; Mobility</w:t>
            </w:r>
          </w:p>
        </w:tc>
        <w:tc>
          <w:tcPr>
            <w:tcW w:w="6597" w:type="dxa"/>
          </w:tcPr>
          <w:p w14:paraId="6961DB3A" w14:textId="77777777" w:rsidR="00C64AD6" w:rsidRPr="00E603AD" w:rsidRDefault="00C64AD6" w:rsidP="00B25010">
            <w:pPr>
              <w:spacing w:before="113"/>
              <w:rPr>
                <w:rFonts w:asciiTheme="minorHAnsi" w:hAnsiTheme="minorHAnsi"/>
                <w:lang w:val="en-GB"/>
              </w:rPr>
            </w:pPr>
            <w:r w:rsidRPr="00E603AD">
              <w:rPr>
                <w:rFonts w:asciiTheme="minorHAnsi" w:hAnsiTheme="minorHAnsi"/>
                <w:lang w:val="en-GB"/>
              </w:rPr>
              <w:t>Mobility, Logistics, Energy networks and storage</w:t>
            </w:r>
          </w:p>
        </w:tc>
      </w:tr>
      <w:tr w:rsidR="00C64AD6" w:rsidRPr="0007788E" w14:paraId="4123C2BD" w14:textId="77777777" w:rsidTr="00F10708">
        <w:trPr>
          <w:trHeight w:val="284"/>
        </w:trPr>
        <w:tc>
          <w:tcPr>
            <w:tcW w:w="2637" w:type="dxa"/>
            <w:shd w:val="clear" w:color="auto" w:fill="auto"/>
            <w:vAlign w:val="center"/>
            <w:hideMark/>
          </w:tcPr>
          <w:p w14:paraId="06C368A8" w14:textId="77777777" w:rsidR="00C64AD6" w:rsidRPr="00E603AD" w:rsidRDefault="00C64AD6" w:rsidP="00B25010">
            <w:pPr>
              <w:spacing w:before="113"/>
              <w:rPr>
                <w:rFonts w:asciiTheme="minorHAnsi" w:hAnsiTheme="minorHAnsi"/>
                <w:lang w:val="en-GB"/>
              </w:rPr>
            </w:pPr>
            <w:r w:rsidRPr="00E603AD">
              <w:rPr>
                <w:rFonts w:asciiTheme="minorHAnsi" w:hAnsiTheme="minorHAnsi"/>
                <w:lang w:val="en-GB"/>
              </w:rPr>
              <w:t>Health &amp; Biology</w:t>
            </w:r>
          </w:p>
        </w:tc>
        <w:tc>
          <w:tcPr>
            <w:tcW w:w="6597" w:type="dxa"/>
          </w:tcPr>
          <w:p w14:paraId="1192A07E" w14:textId="77777777" w:rsidR="00C64AD6" w:rsidRPr="00E603AD" w:rsidRDefault="00C64AD6" w:rsidP="00B25010">
            <w:pPr>
              <w:spacing w:before="113"/>
              <w:rPr>
                <w:rFonts w:asciiTheme="minorHAnsi" w:hAnsiTheme="minorHAnsi"/>
                <w:lang w:val="en-GB"/>
              </w:rPr>
            </w:pPr>
            <w:r w:rsidRPr="00E603AD">
              <w:rPr>
                <w:rFonts w:asciiTheme="minorHAnsi" w:hAnsiTheme="minorHAnsi"/>
                <w:lang w:val="en-GB"/>
              </w:rPr>
              <w:t>Biotechnology, Pharmaceutics, Medicine, e-health, medical devices</w:t>
            </w:r>
          </w:p>
        </w:tc>
      </w:tr>
      <w:tr w:rsidR="00C64AD6" w:rsidRPr="0007788E" w14:paraId="36E22A59" w14:textId="77777777" w:rsidTr="00F10708">
        <w:trPr>
          <w:trHeight w:val="284"/>
        </w:trPr>
        <w:tc>
          <w:tcPr>
            <w:tcW w:w="2637" w:type="dxa"/>
            <w:shd w:val="clear" w:color="auto" w:fill="auto"/>
            <w:vAlign w:val="center"/>
            <w:hideMark/>
          </w:tcPr>
          <w:p w14:paraId="13F292A5" w14:textId="77777777" w:rsidR="00C64AD6" w:rsidRPr="00E603AD" w:rsidRDefault="00C64AD6" w:rsidP="00B25010">
            <w:pPr>
              <w:spacing w:before="113"/>
              <w:rPr>
                <w:rFonts w:asciiTheme="minorHAnsi" w:hAnsiTheme="minorHAnsi"/>
                <w:lang w:val="en-GB"/>
              </w:rPr>
            </w:pPr>
            <w:r w:rsidRPr="00E603AD">
              <w:rPr>
                <w:rFonts w:asciiTheme="minorHAnsi" w:hAnsiTheme="minorHAnsi"/>
                <w:lang w:val="en-GB"/>
              </w:rPr>
              <w:t xml:space="preserve">Construction/urbanism </w:t>
            </w:r>
          </w:p>
        </w:tc>
        <w:tc>
          <w:tcPr>
            <w:tcW w:w="6597" w:type="dxa"/>
          </w:tcPr>
          <w:p w14:paraId="5BF09071" w14:textId="77777777" w:rsidR="00C64AD6" w:rsidRPr="00E603AD" w:rsidRDefault="00C64AD6" w:rsidP="00B25010">
            <w:pPr>
              <w:spacing w:before="113"/>
              <w:rPr>
                <w:rFonts w:asciiTheme="minorHAnsi" w:hAnsiTheme="minorHAnsi"/>
                <w:lang w:val="en-GB"/>
              </w:rPr>
            </w:pPr>
            <w:r w:rsidRPr="00E603AD">
              <w:rPr>
                <w:rFonts w:asciiTheme="minorHAnsi" w:hAnsiTheme="minorHAnsi"/>
                <w:lang w:val="en-GB"/>
              </w:rPr>
              <w:t>Urbanism &amp; Social Geography, Eco-construction, Architecture</w:t>
            </w:r>
          </w:p>
        </w:tc>
      </w:tr>
      <w:tr w:rsidR="00C64AD6" w:rsidRPr="00E603AD" w14:paraId="406AD74C" w14:textId="77777777" w:rsidTr="00F10708">
        <w:trPr>
          <w:trHeight w:val="284"/>
        </w:trPr>
        <w:tc>
          <w:tcPr>
            <w:tcW w:w="2637" w:type="dxa"/>
            <w:vAlign w:val="center"/>
            <w:hideMark/>
          </w:tcPr>
          <w:p w14:paraId="1D7F765F" w14:textId="77777777" w:rsidR="00C64AD6" w:rsidRPr="00E603AD" w:rsidRDefault="00C64AD6" w:rsidP="00B25010">
            <w:pPr>
              <w:spacing w:before="113"/>
              <w:rPr>
                <w:rFonts w:asciiTheme="minorHAnsi" w:hAnsiTheme="minorHAnsi"/>
                <w:lang w:val="en-GB"/>
              </w:rPr>
            </w:pPr>
            <w:r w:rsidRPr="00E603AD">
              <w:rPr>
                <w:rFonts w:asciiTheme="minorHAnsi" w:hAnsiTheme="minorHAnsi"/>
                <w:lang w:val="en-GB"/>
              </w:rPr>
              <w:t>Industry/robotics</w:t>
            </w:r>
          </w:p>
        </w:tc>
        <w:tc>
          <w:tcPr>
            <w:tcW w:w="6597" w:type="dxa"/>
          </w:tcPr>
          <w:p w14:paraId="3DECCC6A" w14:textId="77777777" w:rsidR="00C64AD6" w:rsidRPr="00E603AD" w:rsidRDefault="00C64AD6" w:rsidP="00B25010">
            <w:pPr>
              <w:spacing w:before="113"/>
              <w:rPr>
                <w:rFonts w:asciiTheme="minorHAnsi" w:hAnsiTheme="minorHAnsi"/>
                <w:lang w:val="en-GB"/>
              </w:rPr>
            </w:pPr>
            <w:r w:rsidRPr="00E603AD">
              <w:rPr>
                <w:rFonts w:asciiTheme="minorHAnsi" w:hAnsiTheme="minorHAnsi"/>
                <w:lang w:val="en-GB"/>
              </w:rPr>
              <w:t>Industrial production, 4.0 Industry</w:t>
            </w:r>
          </w:p>
        </w:tc>
      </w:tr>
      <w:tr w:rsidR="00C64AD6" w:rsidRPr="0007788E" w14:paraId="60779A80" w14:textId="77777777" w:rsidTr="00F10708">
        <w:trPr>
          <w:trHeight w:val="284"/>
        </w:trPr>
        <w:tc>
          <w:tcPr>
            <w:tcW w:w="2637" w:type="dxa"/>
            <w:shd w:val="clear" w:color="auto" w:fill="auto"/>
            <w:vAlign w:val="center"/>
            <w:hideMark/>
          </w:tcPr>
          <w:p w14:paraId="5DD261D0" w14:textId="77777777" w:rsidR="00C64AD6" w:rsidRPr="00E603AD" w:rsidRDefault="00C64AD6" w:rsidP="00B25010">
            <w:pPr>
              <w:spacing w:before="113"/>
              <w:rPr>
                <w:rFonts w:asciiTheme="minorHAnsi" w:hAnsiTheme="minorHAnsi"/>
                <w:lang w:val="en-GB"/>
              </w:rPr>
            </w:pPr>
            <w:r w:rsidRPr="00E603AD">
              <w:rPr>
                <w:rFonts w:asciiTheme="minorHAnsi" w:hAnsiTheme="minorHAnsi"/>
                <w:lang w:val="en-GB"/>
              </w:rPr>
              <w:t>Economy/management/law</w:t>
            </w:r>
          </w:p>
        </w:tc>
        <w:tc>
          <w:tcPr>
            <w:tcW w:w="6597" w:type="dxa"/>
          </w:tcPr>
          <w:p w14:paraId="6AFF5548" w14:textId="77777777" w:rsidR="00C64AD6" w:rsidRPr="00E603AD" w:rsidRDefault="00C64AD6" w:rsidP="00B25010">
            <w:pPr>
              <w:spacing w:before="113"/>
              <w:rPr>
                <w:rFonts w:asciiTheme="minorHAnsi" w:hAnsiTheme="minorHAnsi"/>
                <w:lang w:val="en-GB"/>
              </w:rPr>
            </w:pPr>
            <w:r w:rsidRPr="00E603AD">
              <w:rPr>
                <w:rFonts w:asciiTheme="minorHAnsi" w:hAnsiTheme="minorHAnsi"/>
                <w:lang w:val="en-GB"/>
              </w:rPr>
              <w:t>Economy &amp; Management, Social economy, Law &amp; Politics, HR, Finance/insurance, Consulting</w:t>
            </w:r>
          </w:p>
        </w:tc>
      </w:tr>
      <w:tr w:rsidR="00C64AD6" w:rsidRPr="0007788E" w14:paraId="39B1CA8E" w14:textId="77777777" w:rsidTr="00F10708">
        <w:trPr>
          <w:trHeight w:val="284"/>
        </w:trPr>
        <w:tc>
          <w:tcPr>
            <w:tcW w:w="2637" w:type="dxa"/>
            <w:shd w:val="clear" w:color="auto" w:fill="auto"/>
            <w:vAlign w:val="center"/>
            <w:hideMark/>
          </w:tcPr>
          <w:p w14:paraId="676EF757" w14:textId="77777777" w:rsidR="00C64AD6" w:rsidRPr="00E603AD" w:rsidRDefault="00C64AD6" w:rsidP="00B25010">
            <w:pPr>
              <w:spacing w:before="113"/>
              <w:rPr>
                <w:rFonts w:asciiTheme="minorHAnsi" w:hAnsiTheme="minorHAnsi"/>
                <w:lang w:val="en-GB"/>
              </w:rPr>
            </w:pPr>
            <w:r w:rsidRPr="00E603AD">
              <w:rPr>
                <w:rFonts w:asciiTheme="minorHAnsi" w:hAnsiTheme="minorHAnsi"/>
                <w:lang w:val="en-GB"/>
              </w:rPr>
              <w:t>Art, education &amp; society</w:t>
            </w:r>
          </w:p>
        </w:tc>
        <w:tc>
          <w:tcPr>
            <w:tcW w:w="6597" w:type="dxa"/>
          </w:tcPr>
          <w:p w14:paraId="2713B274" w14:textId="77777777" w:rsidR="00C64AD6" w:rsidRPr="00E603AD" w:rsidRDefault="00C64AD6" w:rsidP="00B25010">
            <w:pPr>
              <w:spacing w:before="113"/>
              <w:rPr>
                <w:rFonts w:asciiTheme="minorHAnsi" w:hAnsiTheme="minorHAnsi"/>
                <w:lang w:val="en-GB"/>
              </w:rPr>
            </w:pPr>
            <w:r w:rsidRPr="00E603AD">
              <w:rPr>
                <w:rFonts w:asciiTheme="minorHAnsi" w:hAnsiTheme="minorHAnsi"/>
                <w:lang w:val="en-GB"/>
              </w:rPr>
              <w:t>Psychology, Communication &amp; Education, Philosophy, Arts &amp; Letters, Cultural and creative industries, Sustainable food, Public and political administrations, Social sciences</w:t>
            </w:r>
          </w:p>
        </w:tc>
      </w:tr>
    </w:tbl>
    <w:p w14:paraId="4A94F25C" w14:textId="16CBEE0E" w:rsidR="00F10708" w:rsidRPr="006F4EDF" w:rsidRDefault="00F10708" w:rsidP="00F10708">
      <w:pPr>
        <w:pStyle w:val="Titre2"/>
        <w:rPr>
          <w:i/>
          <w:iCs/>
          <w:szCs w:val="22"/>
        </w:rPr>
      </w:pPr>
      <w:r w:rsidRPr="00415137">
        <w:rPr>
          <w:lang w:val="en-US"/>
        </w:rPr>
        <w:t xml:space="preserve"> </w:t>
      </w:r>
      <w:bookmarkStart w:id="32" w:name="_Toc150868415"/>
      <w:r w:rsidRPr="006F4EDF">
        <w:rPr>
          <w:lang w:val="fr-BE"/>
        </w:rPr>
        <w:t>Expertise</w:t>
      </w:r>
      <w:bookmarkEnd w:id="32"/>
    </w:p>
    <w:p w14:paraId="4F229EA5" w14:textId="77777777" w:rsidR="00F10708" w:rsidRPr="00895340" w:rsidRDefault="00F10708" w:rsidP="00F10708">
      <w:pPr>
        <w:spacing w:before="113" w:after="240"/>
        <w:ind w:right="-1"/>
        <w:jc w:val="both"/>
        <w:rPr>
          <w:lang w:val="en-GB"/>
        </w:rPr>
      </w:pPr>
      <w:r w:rsidRPr="00895340">
        <w:rPr>
          <w:rFonts w:asciiTheme="minorHAnsi" w:hAnsiTheme="minorHAnsi" w:cstheme="minorHAnsi"/>
          <w:i/>
          <w:color w:val="808080" w:themeColor="background1" w:themeShade="80"/>
          <w:sz w:val="20"/>
          <w:lang w:val="en-GB"/>
        </w:rPr>
        <w:t xml:space="preserve">Provide the most relevant keywords for your project. On this basis, we </w:t>
      </w:r>
      <w:r>
        <w:rPr>
          <w:rFonts w:asciiTheme="minorHAnsi" w:hAnsiTheme="minorHAnsi" w:cstheme="minorHAnsi"/>
          <w:i/>
          <w:color w:val="808080" w:themeColor="background1" w:themeShade="80"/>
          <w:sz w:val="20"/>
          <w:lang w:val="en-GB"/>
        </w:rPr>
        <w:t xml:space="preserve">will </w:t>
      </w:r>
      <w:r w:rsidRPr="00895340">
        <w:rPr>
          <w:rFonts w:asciiTheme="minorHAnsi" w:hAnsiTheme="minorHAnsi" w:cstheme="minorHAnsi"/>
          <w:i/>
          <w:color w:val="808080" w:themeColor="background1" w:themeShade="80"/>
          <w:sz w:val="20"/>
          <w:lang w:val="en-GB"/>
        </w:rPr>
        <w:t>determine which experts will assess your application.</w:t>
      </w:r>
    </w:p>
    <w:p w14:paraId="7E2CF701" w14:textId="77777777" w:rsidR="00F10708" w:rsidRPr="00E603AD" w:rsidRDefault="00F10708" w:rsidP="00F10708">
      <w:pPr>
        <w:spacing w:before="113" w:after="113"/>
        <w:rPr>
          <w:rFonts w:asciiTheme="minorHAnsi" w:hAnsiTheme="minorHAnsi"/>
          <w:b/>
          <w:lang w:val="en-GB"/>
        </w:rPr>
      </w:pPr>
      <w:r w:rsidRPr="00E603AD">
        <w:rPr>
          <w:rFonts w:asciiTheme="minorHAnsi" w:hAnsiTheme="minorHAnsi"/>
          <w:b/>
          <w:lang w:val="en-GB"/>
        </w:rPr>
        <w:t>Keywords:</w:t>
      </w:r>
    </w:p>
    <w:p w14:paraId="1E0CE41E" w14:textId="77777777" w:rsidR="00F10708" w:rsidRPr="006F4EDF" w:rsidRDefault="00F10708" w:rsidP="00F10708">
      <w:pPr>
        <w:spacing w:before="113" w:after="240"/>
        <w:ind w:right="-1"/>
        <w:jc w:val="both"/>
        <w:rPr>
          <w:rFonts w:asciiTheme="minorHAnsi" w:hAnsiTheme="minorHAnsi" w:cstheme="minorHAnsi"/>
          <w:i/>
          <w:iCs/>
          <w:color w:val="808080" w:themeColor="background1" w:themeShade="80"/>
          <w:sz w:val="20"/>
          <w:lang w:val="en-GB"/>
        </w:rPr>
      </w:pPr>
      <w:r w:rsidRPr="006F4EDF">
        <w:rPr>
          <w:rFonts w:asciiTheme="minorHAnsi" w:hAnsiTheme="minorHAnsi" w:cstheme="minorHAnsi"/>
          <w:i/>
          <w:color w:val="808080" w:themeColor="background1" w:themeShade="80"/>
          <w:sz w:val="20"/>
          <w:lang w:val="en-GB"/>
        </w:rPr>
        <w:lastRenderedPageBreak/>
        <w:t>Please indicate any potential conflicts of interest that may arise between your laboratory and experts in the sector who are active in Belgium or in other countries.</w:t>
      </w:r>
    </w:p>
    <w:p w14:paraId="6F980506" w14:textId="77777777" w:rsidR="00F10708" w:rsidRPr="006F4EDF" w:rsidRDefault="00F10708" w:rsidP="00F10708">
      <w:pPr>
        <w:spacing w:before="113" w:after="113"/>
        <w:rPr>
          <w:rFonts w:asciiTheme="minorHAnsi" w:hAnsiTheme="minorHAnsi"/>
          <w:b/>
          <w:lang w:val="en-GB"/>
        </w:rPr>
      </w:pPr>
      <w:r w:rsidRPr="006F4EDF">
        <w:rPr>
          <w:rFonts w:asciiTheme="minorHAnsi" w:hAnsiTheme="minorHAnsi"/>
          <w:b/>
          <w:lang w:val="en-GB"/>
        </w:rPr>
        <w:t>Conflict of interest :</w:t>
      </w:r>
    </w:p>
    <w:p w14:paraId="3605A4E0" w14:textId="77777777" w:rsidR="00F10708" w:rsidRPr="006F4EDF" w:rsidRDefault="00F10708" w:rsidP="00F10708">
      <w:pPr>
        <w:spacing w:before="113" w:after="113"/>
        <w:rPr>
          <w:rFonts w:asciiTheme="minorHAnsi" w:hAnsiTheme="minorHAnsi"/>
          <w:bCs/>
          <w:i/>
          <w:iCs/>
          <w:sz w:val="20"/>
          <w:szCs w:val="20"/>
          <w:lang w:val="en-GB"/>
        </w:rPr>
      </w:pPr>
      <w:r w:rsidRPr="006F4EDF">
        <w:rPr>
          <w:rFonts w:asciiTheme="minorHAnsi" w:hAnsiTheme="minorHAnsi"/>
          <w:bCs/>
          <w:i/>
          <w:iCs/>
          <w:sz w:val="20"/>
          <w:szCs w:val="20"/>
          <w:lang w:val="en-GB"/>
        </w:rPr>
        <w:t>- Surname, first name, University, Department, Laboratory</w:t>
      </w:r>
    </w:p>
    <w:p w14:paraId="4DE609F7" w14:textId="77777777" w:rsidR="00C64AD6" w:rsidRPr="00E603AD" w:rsidRDefault="00C64AD6" w:rsidP="00C64AD6">
      <w:pPr>
        <w:rPr>
          <w:rFonts w:asciiTheme="minorHAnsi" w:hAnsiTheme="minorHAnsi"/>
          <w:b/>
          <w:lang w:val="en-GB"/>
        </w:rPr>
      </w:pPr>
    </w:p>
    <w:p w14:paraId="0D19275E" w14:textId="77777777" w:rsidR="00C64AD6" w:rsidRPr="00996C10" w:rsidRDefault="00C64AD6" w:rsidP="00C64AD6">
      <w:pPr>
        <w:pStyle w:val="Titre2"/>
        <w:rPr>
          <w:i/>
          <w:iCs/>
          <w:szCs w:val="22"/>
        </w:rPr>
      </w:pPr>
      <w:r w:rsidRPr="008112FB">
        <w:rPr>
          <w:lang w:val="en-GB"/>
        </w:rPr>
        <w:t xml:space="preserve"> </w:t>
      </w:r>
      <w:bookmarkStart w:id="33" w:name="_Toc82502991"/>
      <w:bookmarkStart w:id="34" w:name="_Toc114472339"/>
      <w:bookmarkStart w:id="35" w:name="_Toc150868416"/>
      <w:r>
        <w:rPr>
          <w:lang w:val="fr-BE"/>
        </w:rPr>
        <w:t>Starting date and duration</w:t>
      </w:r>
      <w:bookmarkEnd w:id="33"/>
      <w:bookmarkEnd w:id="34"/>
      <w:bookmarkEnd w:id="35"/>
    </w:p>
    <w:p w14:paraId="23736717" w14:textId="77777777" w:rsidR="00967D65" w:rsidRDefault="00967D65" w:rsidP="00C64AD6">
      <w:pPr>
        <w:jc w:val="both"/>
        <w:rPr>
          <w:rFonts w:asciiTheme="minorHAnsi" w:hAnsiTheme="minorHAnsi" w:cstheme="minorHAnsi"/>
          <w:i/>
          <w:color w:val="808080" w:themeColor="background1" w:themeShade="80"/>
          <w:sz w:val="20"/>
          <w:lang w:val="en-GB"/>
        </w:rPr>
      </w:pPr>
      <w:r w:rsidRPr="00967D65">
        <w:rPr>
          <w:rFonts w:asciiTheme="minorHAnsi" w:hAnsiTheme="minorHAnsi" w:cstheme="minorHAnsi"/>
          <w:i/>
          <w:color w:val="808080" w:themeColor="background1" w:themeShade="80"/>
          <w:sz w:val="20"/>
          <w:lang w:val="en-GB"/>
        </w:rPr>
        <w:t>Indicate the period of the project, giving the start and end dates.</w:t>
      </w:r>
    </w:p>
    <w:p w14:paraId="639EF482" w14:textId="4EEE34FB" w:rsidR="00C64AD6" w:rsidRPr="005F3D58" w:rsidRDefault="00C64AD6" w:rsidP="00C64AD6">
      <w:pPr>
        <w:jc w:val="both"/>
        <w:rPr>
          <w:rFonts w:asciiTheme="minorHAnsi" w:hAnsiTheme="minorHAnsi" w:cstheme="minorHAnsi"/>
          <w:i/>
          <w:iCs/>
          <w:color w:val="808080" w:themeColor="background1" w:themeShade="80"/>
          <w:sz w:val="20"/>
          <w:lang w:val="en-GB"/>
        </w:rPr>
      </w:pPr>
      <w:r w:rsidRPr="005F3D58">
        <w:rPr>
          <w:rFonts w:asciiTheme="minorHAnsi" w:hAnsiTheme="minorHAnsi" w:cstheme="minorHAnsi"/>
          <w:i/>
          <w:iCs/>
          <w:color w:val="808080" w:themeColor="background1" w:themeShade="80"/>
          <w:sz w:val="20"/>
          <w:lang w:val="en-GB"/>
        </w:rPr>
        <w:t xml:space="preserve">The starting date of the project must be after the date Innoviris receives your application. </w:t>
      </w:r>
    </w:p>
    <w:p w14:paraId="6417056D" w14:textId="77777777" w:rsidR="00C64AD6" w:rsidRPr="005F3D58" w:rsidRDefault="00C64AD6" w:rsidP="00C64AD6">
      <w:pPr>
        <w:jc w:val="both"/>
        <w:rPr>
          <w:rFonts w:asciiTheme="minorHAnsi" w:hAnsiTheme="minorHAnsi" w:cstheme="minorHAnsi"/>
          <w:i/>
          <w:iCs/>
          <w:color w:val="808080" w:themeColor="background1" w:themeShade="80"/>
          <w:sz w:val="20"/>
          <w:lang w:val="en-GB"/>
        </w:rPr>
      </w:pPr>
      <w:r w:rsidRPr="005F3D58">
        <w:rPr>
          <w:rFonts w:asciiTheme="minorHAnsi" w:hAnsiTheme="minorHAnsi" w:cstheme="minorHAnsi"/>
          <w:i/>
          <w:iCs/>
          <w:color w:val="808080" w:themeColor="background1" w:themeShade="80"/>
          <w:sz w:val="20"/>
          <w:lang w:val="en-GB"/>
        </w:rPr>
        <w:t>In any case, the project will always start on the 1st of the month.</w:t>
      </w:r>
    </w:p>
    <w:p w14:paraId="62381D82" w14:textId="77777777" w:rsidR="00C64AD6" w:rsidRPr="005F3D58" w:rsidRDefault="00C64AD6" w:rsidP="00C64AD6">
      <w:pPr>
        <w:jc w:val="both"/>
        <w:rPr>
          <w:rFonts w:asciiTheme="minorHAnsi" w:hAnsiTheme="minorHAnsi" w:cstheme="minorHAnsi"/>
          <w:i/>
          <w:iCs/>
          <w:color w:val="808080" w:themeColor="background1" w:themeShade="80"/>
          <w:sz w:val="20"/>
          <w:lang w:val="en-GB"/>
        </w:rPr>
      </w:pPr>
    </w:p>
    <w:p w14:paraId="1DD0E82F" w14:textId="61F438F0" w:rsidR="00C64AD6" w:rsidRPr="005F3D58" w:rsidRDefault="00C64AD6" w:rsidP="00C64AD6">
      <w:pPr>
        <w:jc w:val="both"/>
        <w:rPr>
          <w:rFonts w:asciiTheme="minorHAnsi" w:hAnsiTheme="minorHAnsi" w:cstheme="minorHAnsi"/>
          <w:i/>
          <w:iCs/>
          <w:color w:val="808080" w:themeColor="background1" w:themeShade="80"/>
          <w:sz w:val="20"/>
          <w:lang w:val="en-GB"/>
        </w:rPr>
      </w:pPr>
      <w:r w:rsidRPr="005F3D58">
        <w:rPr>
          <w:rFonts w:asciiTheme="minorHAnsi" w:hAnsiTheme="minorHAnsi" w:cstheme="minorHAnsi"/>
          <w:i/>
          <w:iCs/>
          <w:color w:val="808080" w:themeColor="background1" w:themeShade="80"/>
          <w:sz w:val="20"/>
          <w:lang w:val="en-GB"/>
        </w:rPr>
        <w:t xml:space="preserve">Please note that the grant procedure takes several months (about 6 months). However, the beneficiary </w:t>
      </w:r>
      <w:r w:rsidR="00715F98">
        <w:rPr>
          <w:rFonts w:asciiTheme="minorHAnsi" w:hAnsiTheme="minorHAnsi" w:cstheme="minorHAnsi"/>
          <w:i/>
          <w:iCs/>
          <w:color w:val="808080" w:themeColor="background1" w:themeShade="80"/>
          <w:sz w:val="20"/>
          <w:lang w:val="en-GB"/>
        </w:rPr>
        <w:t>may</w:t>
      </w:r>
      <w:r w:rsidRPr="005F3D58">
        <w:rPr>
          <w:rFonts w:asciiTheme="minorHAnsi" w:hAnsiTheme="minorHAnsi" w:cstheme="minorHAnsi"/>
          <w:i/>
          <w:iCs/>
          <w:color w:val="808080" w:themeColor="background1" w:themeShade="80"/>
          <w:sz w:val="20"/>
          <w:lang w:val="en-GB"/>
        </w:rPr>
        <w:t xml:space="preserve"> start </w:t>
      </w:r>
      <w:r>
        <w:rPr>
          <w:rFonts w:asciiTheme="minorHAnsi" w:hAnsiTheme="minorHAnsi" w:cstheme="minorHAnsi"/>
          <w:i/>
          <w:iCs/>
          <w:color w:val="808080" w:themeColor="background1" w:themeShade="80"/>
          <w:sz w:val="20"/>
          <w:lang w:val="en-GB"/>
        </w:rPr>
        <w:t>its</w:t>
      </w:r>
      <w:r w:rsidRPr="005F3D58">
        <w:rPr>
          <w:rFonts w:asciiTheme="minorHAnsi" w:hAnsiTheme="minorHAnsi" w:cstheme="minorHAnsi"/>
          <w:i/>
          <w:iCs/>
          <w:color w:val="808080" w:themeColor="background1" w:themeShade="80"/>
          <w:sz w:val="20"/>
          <w:lang w:val="en-GB"/>
        </w:rPr>
        <w:t xml:space="preserve"> project at </w:t>
      </w:r>
      <w:r>
        <w:rPr>
          <w:rFonts w:asciiTheme="minorHAnsi" w:hAnsiTheme="minorHAnsi" w:cstheme="minorHAnsi"/>
          <w:i/>
          <w:iCs/>
          <w:color w:val="808080" w:themeColor="background1" w:themeShade="80"/>
          <w:sz w:val="20"/>
          <w:lang w:val="en-GB"/>
        </w:rPr>
        <w:t>its</w:t>
      </w:r>
      <w:r w:rsidRPr="005F3D58">
        <w:rPr>
          <w:rFonts w:asciiTheme="minorHAnsi" w:hAnsiTheme="minorHAnsi" w:cstheme="minorHAnsi"/>
          <w:i/>
          <w:iCs/>
          <w:color w:val="808080" w:themeColor="background1" w:themeShade="80"/>
          <w:sz w:val="20"/>
          <w:lang w:val="en-GB"/>
        </w:rPr>
        <w:t xml:space="preserve"> own risk from the first day of the month following the submission of the application.</w:t>
      </w:r>
      <w:r w:rsidR="00DD5B93">
        <w:rPr>
          <w:rFonts w:asciiTheme="minorHAnsi" w:hAnsiTheme="minorHAnsi" w:cstheme="minorHAnsi"/>
          <w:i/>
          <w:iCs/>
          <w:color w:val="808080" w:themeColor="background1" w:themeShade="80"/>
          <w:sz w:val="20"/>
          <w:lang w:val="en-GB"/>
        </w:rPr>
        <w:t xml:space="preserve"> </w:t>
      </w:r>
      <w:r w:rsidR="00DD5B93" w:rsidRPr="00DD5B93">
        <w:rPr>
          <w:rFonts w:asciiTheme="minorHAnsi" w:hAnsiTheme="minorHAnsi" w:cstheme="minorHAnsi"/>
          <w:i/>
          <w:iCs/>
          <w:color w:val="808080" w:themeColor="background1" w:themeShade="80"/>
          <w:sz w:val="20"/>
          <w:lang w:val="en-GB"/>
        </w:rPr>
        <w:t xml:space="preserve">It should be noted that funding for a selected project may be </w:t>
      </w:r>
      <w:r w:rsidR="0000055B">
        <w:rPr>
          <w:rFonts w:asciiTheme="minorHAnsi" w:hAnsiTheme="minorHAnsi" w:cstheme="minorHAnsi"/>
          <w:i/>
          <w:iCs/>
          <w:color w:val="808080" w:themeColor="background1" w:themeShade="80"/>
          <w:sz w:val="20"/>
          <w:lang w:val="en-GB"/>
        </w:rPr>
        <w:t>postponed</w:t>
      </w:r>
      <w:r w:rsidR="00DD5B93" w:rsidRPr="00DD5B93">
        <w:rPr>
          <w:rFonts w:asciiTheme="minorHAnsi" w:hAnsiTheme="minorHAnsi" w:cstheme="minorHAnsi"/>
          <w:i/>
          <w:iCs/>
          <w:color w:val="808080" w:themeColor="background1" w:themeShade="80"/>
          <w:sz w:val="20"/>
          <w:lang w:val="en-GB"/>
        </w:rPr>
        <w:t xml:space="preserve"> to the </w:t>
      </w:r>
      <w:r w:rsidR="0000055B">
        <w:rPr>
          <w:rFonts w:asciiTheme="minorHAnsi" w:hAnsiTheme="minorHAnsi" w:cstheme="minorHAnsi"/>
          <w:i/>
          <w:iCs/>
          <w:color w:val="808080" w:themeColor="background1" w:themeShade="80"/>
          <w:sz w:val="20"/>
          <w:lang w:val="en-GB"/>
        </w:rPr>
        <w:t>next</w:t>
      </w:r>
      <w:r w:rsidR="00DD5B93" w:rsidRPr="00DD5B93">
        <w:rPr>
          <w:rFonts w:asciiTheme="minorHAnsi" w:hAnsiTheme="minorHAnsi" w:cstheme="minorHAnsi"/>
          <w:i/>
          <w:iCs/>
          <w:color w:val="808080" w:themeColor="background1" w:themeShade="80"/>
          <w:sz w:val="20"/>
          <w:lang w:val="en-GB"/>
        </w:rPr>
        <w:t xml:space="preserve"> financial year if the budget available for the PROOF OF CONCEPT programme is exhausted. Innoviris will inform applicants as soon as possible about the processing time and the status of the administrative process for projects.</w:t>
      </w:r>
    </w:p>
    <w:p w14:paraId="579759BD" w14:textId="77777777" w:rsidR="009E0F66" w:rsidRDefault="009E0F66" w:rsidP="009E0F66">
      <w:pPr>
        <w:rPr>
          <w:rFonts w:asciiTheme="minorHAnsi" w:hAnsiTheme="minorHAnsi"/>
          <w:i/>
          <w:lang w:val="en-GB"/>
        </w:rPr>
      </w:pPr>
    </w:p>
    <w:p w14:paraId="4818C6DF" w14:textId="64101235" w:rsidR="009E0F66" w:rsidRPr="009E0F66" w:rsidRDefault="009E0F66" w:rsidP="009E0F66">
      <w:pPr>
        <w:jc w:val="both"/>
        <w:rPr>
          <w:rFonts w:asciiTheme="minorHAnsi" w:hAnsiTheme="minorHAnsi" w:cstheme="minorHAnsi"/>
          <w:i/>
          <w:iCs/>
          <w:color w:val="808080" w:themeColor="background1" w:themeShade="80"/>
          <w:sz w:val="20"/>
          <w:lang w:val="en-GB"/>
        </w:rPr>
      </w:pPr>
      <w:r w:rsidRPr="009E0F66">
        <w:rPr>
          <w:rFonts w:asciiTheme="minorHAnsi" w:hAnsiTheme="minorHAnsi" w:cstheme="minorHAnsi"/>
          <w:i/>
          <w:iCs/>
          <w:color w:val="808080" w:themeColor="background1" w:themeShade="80"/>
          <w:sz w:val="20"/>
          <w:lang w:val="en-GB"/>
        </w:rPr>
        <w:t>Only admissible expenses incurred within the indicated duration of the project will be taken into consideration.</w:t>
      </w:r>
    </w:p>
    <w:p w14:paraId="79922642" w14:textId="77777777" w:rsidR="009E0F66" w:rsidRPr="009E0F66" w:rsidRDefault="009E0F66" w:rsidP="009E0F66">
      <w:pPr>
        <w:jc w:val="both"/>
        <w:rPr>
          <w:rFonts w:asciiTheme="minorHAnsi" w:hAnsiTheme="minorHAnsi" w:cstheme="minorHAnsi"/>
          <w:i/>
          <w:iCs/>
          <w:color w:val="808080" w:themeColor="background1" w:themeShade="80"/>
          <w:sz w:val="20"/>
          <w:lang w:val="en-GB"/>
        </w:rPr>
      </w:pPr>
    </w:p>
    <w:p w14:paraId="76D2BC97" w14:textId="3617F737" w:rsidR="009E0F66" w:rsidRPr="00F5288F" w:rsidRDefault="009E0F66" w:rsidP="1D72ECD8">
      <w:pPr>
        <w:rPr>
          <w:rFonts w:asciiTheme="minorHAnsi" w:hAnsiTheme="minorHAnsi"/>
          <w:lang w:val="en-GB"/>
        </w:rPr>
      </w:pPr>
      <w:r w:rsidRPr="1D72ECD8">
        <w:rPr>
          <w:rFonts w:asciiTheme="minorHAnsi" w:hAnsiTheme="minorHAnsi"/>
          <w:b/>
          <w:bCs/>
          <w:lang w:val="en-GB"/>
        </w:rPr>
        <w:t>Period:</w:t>
      </w:r>
      <w:r w:rsidRPr="1D72ECD8">
        <w:rPr>
          <w:rFonts w:asciiTheme="minorHAnsi" w:hAnsiTheme="minorHAnsi"/>
          <w:lang w:val="en-GB"/>
        </w:rPr>
        <w:t xml:space="preserve"> from ../../.. t</w:t>
      </w:r>
      <w:r w:rsidR="247967E0" w:rsidRPr="1D72ECD8">
        <w:rPr>
          <w:rFonts w:asciiTheme="minorHAnsi" w:hAnsiTheme="minorHAnsi"/>
          <w:lang w:val="en-GB"/>
        </w:rPr>
        <w:t>ill</w:t>
      </w:r>
      <w:r w:rsidRPr="1D72ECD8">
        <w:rPr>
          <w:rFonts w:asciiTheme="minorHAnsi" w:hAnsiTheme="minorHAnsi"/>
          <w:lang w:val="en-GB"/>
        </w:rPr>
        <w:t xml:space="preserve"> ../../.. (min 6 months, max 15 months)</w:t>
      </w:r>
    </w:p>
    <w:p w14:paraId="72681263" w14:textId="77777777" w:rsidR="00C64AD6" w:rsidRDefault="00C64AD6" w:rsidP="00C64AD6">
      <w:pPr>
        <w:rPr>
          <w:b/>
          <w:lang w:val="en-GB"/>
        </w:rPr>
      </w:pPr>
    </w:p>
    <w:p w14:paraId="49494F1D" w14:textId="42681BF8" w:rsidR="00C64AD6" w:rsidRPr="00A6324E" w:rsidRDefault="009E0F66" w:rsidP="00C64AD6">
      <w:pPr>
        <w:pStyle w:val="Titre2"/>
        <w:rPr>
          <w:i/>
          <w:iCs/>
          <w:szCs w:val="22"/>
          <w:lang w:val="en-GB"/>
        </w:rPr>
      </w:pPr>
      <w:bookmarkStart w:id="36" w:name="_Toc82502992"/>
      <w:bookmarkStart w:id="37" w:name="_Toc114472340"/>
      <w:r>
        <w:rPr>
          <w:lang w:val="en-GB"/>
        </w:rPr>
        <w:t xml:space="preserve"> </w:t>
      </w:r>
      <w:bookmarkStart w:id="38" w:name="_Toc150868417"/>
      <w:r w:rsidR="00C64AD6" w:rsidRPr="00A6324E">
        <w:rPr>
          <w:lang w:val="en-GB"/>
        </w:rPr>
        <w:t>Budget</w:t>
      </w:r>
      <w:bookmarkEnd w:id="36"/>
      <w:bookmarkEnd w:id="37"/>
      <w:bookmarkEnd w:id="38"/>
    </w:p>
    <w:p w14:paraId="1C6CDCC3" w14:textId="77777777" w:rsidR="00C64AD6" w:rsidRPr="00895340" w:rsidRDefault="00C64AD6" w:rsidP="00C64AD6">
      <w:pPr>
        <w:spacing w:before="113" w:after="240"/>
        <w:ind w:right="-1"/>
        <w:jc w:val="both"/>
        <w:rPr>
          <w:lang w:val="en-GB"/>
        </w:rPr>
      </w:pPr>
      <w:r w:rsidRPr="00895340">
        <w:rPr>
          <w:rFonts w:asciiTheme="minorHAnsi" w:hAnsiTheme="minorHAnsi" w:cstheme="minorHAnsi"/>
          <w:i/>
          <w:color w:val="808080" w:themeColor="background1" w:themeShade="80"/>
          <w:sz w:val="20"/>
          <w:lang w:val="en-GB"/>
        </w:rPr>
        <w:t xml:space="preserve">Fill in the amount of the subsidy for the first two years of the project. </w:t>
      </w:r>
    </w:p>
    <w:p w14:paraId="175DD46C" w14:textId="77777777" w:rsidR="00C64AD6" w:rsidRPr="00A6324E" w:rsidRDefault="00C64AD6" w:rsidP="00C64AD6">
      <w:pPr>
        <w:rPr>
          <w:rFonts w:ascii="Cambria" w:hAnsi="Cambria" w:cs="Cambria"/>
          <w:b/>
          <w:bCs/>
          <w:color w:val="365F91"/>
          <w:sz w:val="28"/>
          <w:szCs w:val="28"/>
          <w:highlight w:val="lightGray"/>
          <w:lang w:val="en-GB"/>
        </w:rPr>
      </w:pPr>
      <w:r w:rsidRPr="00895340">
        <w:rPr>
          <w:b/>
          <w:lang w:val="en-GB"/>
        </w:rPr>
        <w:t>Total amount in €</w:t>
      </w:r>
      <w:r w:rsidRPr="00895340">
        <w:rPr>
          <w:lang w:val="en-GB"/>
        </w:rPr>
        <w:t>:</w:t>
      </w:r>
    </w:p>
    <w:p w14:paraId="05AAF3D4" w14:textId="77777777" w:rsidR="00C64AD6" w:rsidRPr="00996C10" w:rsidRDefault="00C64AD6" w:rsidP="00C64AD6">
      <w:pPr>
        <w:pStyle w:val="Titre2"/>
        <w:rPr>
          <w:i/>
          <w:iCs/>
          <w:szCs w:val="22"/>
        </w:rPr>
      </w:pPr>
      <w:r w:rsidRPr="00A6324E">
        <w:rPr>
          <w:lang w:val="en-GB"/>
        </w:rPr>
        <w:t xml:space="preserve"> </w:t>
      </w:r>
      <w:bookmarkStart w:id="39" w:name="_Toc82502993"/>
      <w:bookmarkStart w:id="40" w:name="_Toc114472341"/>
      <w:bookmarkStart w:id="41" w:name="_Toc150868418"/>
      <w:r>
        <w:t>Project summary</w:t>
      </w:r>
      <w:bookmarkEnd w:id="39"/>
      <w:bookmarkEnd w:id="40"/>
      <w:bookmarkEnd w:id="41"/>
    </w:p>
    <w:p w14:paraId="0A58AF29" w14:textId="77777777" w:rsidR="00C64AD6" w:rsidRPr="00895340" w:rsidRDefault="00C64AD6" w:rsidP="00C64AD6">
      <w:pPr>
        <w:spacing w:before="113" w:after="240"/>
        <w:ind w:right="-1"/>
        <w:jc w:val="both"/>
        <w:rPr>
          <w:rFonts w:asciiTheme="minorHAnsi" w:hAnsiTheme="minorHAnsi" w:cstheme="minorHAnsi"/>
          <w:i/>
          <w:iCs/>
          <w:color w:val="808080" w:themeColor="background1" w:themeShade="80"/>
          <w:sz w:val="20"/>
          <w:lang w:val="en-GB"/>
        </w:rPr>
      </w:pPr>
      <w:r w:rsidRPr="00895340">
        <w:rPr>
          <w:rFonts w:asciiTheme="minorHAnsi" w:hAnsiTheme="minorHAnsi" w:cstheme="minorHAnsi"/>
          <w:i/>
          <w:color w:val="808080" w:themeColor="background1" w:themeShade="80"/>
          <w:sz w:val="20"/>
          <w:lang w:val="en-GB"/>
        </w:rPr>
        <w:t>Provide a non-confidential summary of the project (0.5 - 1 page) which must include the following elements:</w:t>
      </w:r>
    </w:p>
    <w:p w14:paraId="728712D3" w14:textId="77777777" w:rsidR="00D927D3" w:rsidRPr="00D927D3" w:rsidRDefault="00D927D3" w:rsidP="00D927D3">
      <w:pPr>
        <w:pStyle w:val="Paragraphedeliste"/>
        <w:numPr>
          <w:ilvl w:val="0"/>
          <w:numId w:val="21"/>
        </w:numPr>
        <w:spacing w:before="113" w:after="240"/>
        <w:ind w:right="-1"/>
        <w:rPr>
          <w:rFonts w:asciiTheme="minorHAnsi" w:hAnsiTheme="minorHAnsi" w:cstheme="minorHAnsi"/>
          <w:i/>
          <w:color w:val="808080" w:themeColor="background1" w:themeShade="80"/>
          <w:sz w:val="20"/>
        </w:rPr>
      </w:pPr>
      <w:r w:rsidRPr="00D927D3">
        <w:rPr>
          <w:rFonts w:asciiTheme="minorHAnsi" w:hAnsiTheme="minorHAnsi" w:cstheme="minorHAnsi"/>
          <w:i/>
          <w:color w:val="808080" w:themeColor="background1" w:themeShade="80"/>
          <w:sz w:val="20"/>
        </w:rPr>
        <w:t>the context of the project</w:t>
      </w:r>
    </w:p>
    <w:p w14:paraId="42EA24F5" w14:textId="77777777" w:rsidR="00D927D3" w:rsidRPr="00D927D3" w:rsidRDefault="00D927D3" w:rsidP="00D927D3">
      <w:pPr>
        <w:pStyle w:val="Paragraphedeliste"/>
        <w:numPr>
          <w:ilvl w:val="0"/>
          <w:numId w:val="21"/>
        </w:numPr>
        <w:spacing w:before="113" w:after="240"/>
        <w:ind w:right="-1"/>
        <w:rPr>
          <w:rFonts w:asciiTheme="minorHAnsi" w:hAnsiTheme="minorHAnsi" w:cstheme="minorHAnsi"/>
          <w:i/>
          <w:color w:val="808080" w:themeColor="background1" w:themeShade="80"/>
          <w:sz w:val="20"/>
        </w:rPr>
      </w:pPr>
      <w:r w:rsidRPr="00D927D3">
        <w:rPr>
          <w:rFonts w:asciiTheme="minorHAnsi" w:hAnsiTheme="minorHAnsi" w:cstheme="minorHAnsi"/>
          <w:i/>
          <w:color w:val="808080" w:themeColor="background1" w:themeShade="80"/>
          <w:sz w:val="20"/>
        </w:rPr>
        <w:t>a description of the innovative research results obtained previously and on which the concept to be proven is based,</w:t>
      </w:r>
    </w:p>
    <w:p w14:paraId="2B98B208" w14:textId="77777777" w:rsidR="00D927D3" w:rsidRPr="00D927D3" w:rsidRDefault="00D927D3" w:rsidP="00D927D3">
      <w:pPr>
        <w:pStyle w:val="Paragraphedeliste"/>
        <w:numPr>
          <w:ilvl w:val="0"/>
          <w:numId w:val="21"/>
        </w:numPr>
        <w:spacing w:before="113" w:after="240"/>
        <w:ind w:right="-1"/>
        <w:rPr>
          <w:rFonts w:asciiTheme="minorHAnsi" w:hAnsiTheme="minorHAnsi" w:cstheme="minorHAnsi"/>
          <w:i/>
          <w:color w:val="808080" w:themeColor="background1" w:themeShade="80"/>
          <w:sz w:val="20"/>
        </w:rPr>
      </w:pPr>
      <w:r w:rsidRPr="00D927D3">
        <w:rPr>
          <w:rFonts w:asciiTheme="minorHAnsi" w:hAnsiTheme="minorHAnsi" w:cstheme="minorHAnsi"/>
          <w:i/>
          <w:color w:val="808080" w:themeColor="background1" w:themeShade="80"/>
          <w:sz w:val="20"/>
        </w:rPr>
        <w:t>a clear formulation of the concept to be proven,</w:t>
      </w:r>
    </w:p>
    <w:p w14:paraId="1BF2AD62" w14:textId="77777777" w:rsidR="00D927D3" w:rsidRPr="00D927D3" w:rsidRDefault="00D927D3" w:rsidP="00D927D3">
      <w:pPr>
        <w:pStyle w:val="Paragraphedeliste"/>
        <w:numPr>
          <w:ilvl w:val="0"/>
          <w:numId w:val="21"/>
        </w:numPr>
        <w:spacing w:before="113" w:after="240"/>
        <w:ind w:right="-1"/>
        <w:rPr>
          <w:rFonts w:asciiTheme="minorHAnsi" w:hAnsiTheme="minorHAnsi" w:cstheme="minorHAnsi"/>
          <w:i/>
          <w:color w:val="808080" w:themeColor="background1" w:themeShade="80"/>
          <w:sz w:val="20"/>
        </w:rPr>
      </w:pPr>
      <w:r w:rsidRPr="00D927D3">
        <w:rPr>
          <w:rFonts w:asciiTheme="minorHAnsi" w:hAnsiTheme="minorHAnsi" w:cstheme="minorHAnsi"/>
          <w:i/>
          <w:color w:val="808080" w:themeColor="background1" w:themeShade="80"/>
          <w:sz w:val="20"/>
        </w:rPr>
        <w:t>the challenges, risks and current uncertainties which render the concept unproven</w:t>
      </w:r>
    </w:p>
    <w:p w14:paraId="5EDE79E1" w14:textId="77777777" w:rsidR="00C64AD6" w:rsidRPr="00895340" w:rsidRDefault="00C64AD6" w:rsidP="00C64AD6">
      <w:pPr>
        <w:spacing w:before="113" w:after="240"/>
        <w:ind w:right="-1"/>
        <w:jc w:val="both"/>
        <w:rPr>
          <w:lang w:val="en-GB"/>
        </w:rPr>
      </w:pPr>
      <w:r w:rsidRPr="00895340">
        <w:rPr>
          <w:rFonts w:asciiTheme="minorHAnsi" w:hAnsiTheme="minorHAnsi" w:cstheme="minorHAnsi"/>
          <w:i/>
          <w:color w:val="808080" w:themeColor="background1" w:themeShade="80"/>
          <w:sz w:val="20"/>
          <w:lang w:val="en-GB"/>
        </w:rPr>
        <w:t>!! Except for an explicit justification by the beneficiary that justifies the confidentiality of the information, the information in this summary shall be considered to be non-confidential. The beneficiary gives Innoviris the permission to use the information for a publication or other form of communication with the public.</w:t>
      </w:r>
    </w:p>
    <w:p w14:paraId="17F68382" w14:textId="77777777" w:rsidR="00C64AD6" w:rsidRPr="00895340" w:rsidRDefault="00C64AD6" w:rsidP="00C64AD6">
      <w:pPr>
        <w:jc w:val="both"/>
        <w:rPr>
          <w:lang w:val="en-GB"/>
        </w:rPr>
      </w:pPr>
      <w:r w:rsidRPr="00895340">
        <w:rPr>
          <w:b/>
          <w:lang w:val="en-GB"/>
        </w:rPr>
        <w:t xml:space="preserve">Summary of the project </w:t>
      </w:r>
      <w:r w:rsidRPr="00895340">
        <w:rPr>
          <w:lang w:val="en-GB"/>
        </w:rPr>
        <w:t xml:space="preserve">(non-confidential) </w:t>
      </w:r>
    </w:p>
    <w:p w14:paraId="5D2E31B3" w14:textId="6DFAAD64" w:rsidR="00C64AD6" w:rsidRPr="006F4EDF" w:rsidRDefault="00AB3FB4" w:rsidP="00C64AD6">
      <w:pPr>
        <w:pStyle w:val="Titre2"/>
        <w:rPr>
          <w:i/>
          <w:iCs/>
          <w:szCs w:val="22"/>
        </w:rPr>
      </w:pPr>
      <w:bookmarkStart w:id="42" w:name="_Toc49775423"/>
      <w:bookmarkStart w:id="43" w:name="_Toc82502995"/>
      <w:bookmarkStart w:id="44" w:name="_Toc114472343"/>
      <w:r w:rsidRPr="00415137">
        <w:rPr>
          <w:lang w:val="en-US"/>
        </w:rPr>
        <w:t xml:space="preserve"> </w:t>
      </w:r>
      <w:bookmarkStart w:id="45" w:name="_Toc150868419"/>
      <w:r w:rsidR="00C64AD6" w:rsidRPr="006F4EDF">
        <w:rPr>
          <w:lang w:val="fr-BE"/>
        </w:rPr>
        <w:t>Equal opportunity</w:t>
      </w:r>
      <w:bookmarkEnd w:id="42"/>
      <w:bookmarkEnd w:id="43"/>
      <w:bookmarkEnd w:id="44"/>
      <w:bookmarkEnd w:id="45"/>
    </w:p>
    <w:p w14:paraId="503579DE" w14:textId="77777777" w:rsidR="00C64AD6" w:rsidRPr="006F4EDF" w:rsidRDefault="00C64AD6" w:rsidP="00C64AD6">
      <w:pPr>
        <w:rPr>
          <w:rFonts w:asciiTheme="minorHAnsi" w:hAnsiTheme="minorHAnsi"/>
          <w:i/>
          <w:lang w:val="en-GB"/>
        </w:rPr>
      </w:pPr>
      <w:r w:rsidRPr="006F4EDF">
        <w:rPr>
          <w:rFonts w:asciiTheme="minorHAnsi" w:hAnsiTheme="minorHAnsi"/>
          <w:i/>
          <w:lang w:val="en-GB"/>
        </w:rPr>
        <w:t>Do you consider that the theme and/or activities of the project may lead to discrimination of those directly or indirectly affected, according to gender, ethnic and cultural origin, sexual orientation, gender identity and expression, or social origin and situation?</w:t>
      </w:r>
    </w:p>
    <w:p w14:paraId="2E910B52" w14:textId="77777777" w:rsidR="00C64AD6" w:rsidRPr="006F4EDF" w:rsidRDefault="00C64AD6" w:rsidP="00C64AD6">
      <w:pPr>
        <w:rPr>
          <w:rFonts w:asciiTheme="minorHAnsi" w:hAnsiTheme="minorHAnsi"/>
          <w:i/>
          <w:lang w:val="en-GB"/>
        </w:rPr>
      </w:pPr>
    </w:p>
    <w:p w14:paraId="0D6C222F" w14:textId="77777777" w:rsidR="00C64AD6" w:rsidRPr="006F4EDF" w:rsidRDefault="00C64AD6" w:rsidP="00C64AD6">
      <w:pPr>
        <w:rPr>
          <w:rFonts w:asciiTheme="minorHAnsi" w:hAnsiTheme="minorHAnsi"/>
          <w:i/>
          <w:lang w:val="en-GB"/>
        </w:rPr>
      </w:pPr>
      <w:r w:rsidRPr="006F4EDF">
        <w:rPr>
          <w:rFonts w:asciiTheme="minorHAnsi" w:hAnsiTheme="minorHAnsi"/>
          <w:i/>
          <w:lang w:val="en-GB"/>
        </w:rPr>
        <w:t xml:space="preserve">If yes, </w:t>
      </w:r>
    </w:p>
    <w:p w14:paraId="08680CF1" w14:textId="77777777" w:rsidR="00C64AD6" w:rsidRPr="006F4EDF" w:rsidRDefault="00C64AD6" w:rsidP="00C64AD6">
      <w:pPr>
        <w:pStyle w:val="Paragraphedeliste"/>
        <w:numPr>
          <w:ilvl w:val="0"/>
          <w:numId w:val="19"/>
        </w:numPr>
        <w:rPr>
          <w:rFonts w:asciiTheme="minorHAnsi" w:hAnsiTheme="minorHAnsi"/>
          <w:i/>
        </w:rPr>
      </w:pPr>
      <w:r w:rsidRPr="006F4EDF">
        <w:rPr>
          <w:rFonts w:asciiTheme="minorHAnsi" w:hAnsiTheme="minorHAnsi"/>
          <w:i/>
        </w:rPr>
        <w:t>What would be the type of discrimination in relation to the project?</w:t>
      </w:r>
    </w:p>
    <w:p w14:paraId="1AC51EF1" w14:textId="77777777" w:rsidR="00C64AD6" w:rsidRPr="006F4EDF" w:rsidRDefault="00C64AD6" w:rsidP="00C64AD6">
      <w:pPr>
        <w:pStyle w:val="Paragraphedeliste"/>
        <w:numPr>
          <w:ilvl w:val="0"/>
          <w:numId w:val="19"/>
        </w:numPr>
        <w:rPr>
          <w:rFonts w:asciiTheme="minorHAnsi" w:hAnsiTheme="minorHAnsi"/>
          <w:i/>
        </w:rPr>
      </w:pPr>
      <w:r w:rsidRPr="006F4EDF">
        <w:rPr>
          <w:rFonts w:asciiTheme="minorHAnsi" w:hAnsiTheme="minorHAnsi"/>
          <w:i/>
        </w:rPr>
        <w:lastRenderedPageBreak/>
        <w:t xml:space="preserve">What would be the extent of its impact? </w:t>
      </w:r>
    </w:p>
    <w:p w14:paraId="1740CF88" w14:textId="77777777" w:rsidR="00C64AD6" w:rsidRPr="006F4EDF" w:rsidRDefault="00C64AD6" w:rsidP="00C64AD6">
      <w:pPr>
        <w:pStyle w:val="Paragraphedeliste"/>
        <w:numPr>
          <w:ilvl w:val="0"/>
          <w:numId w:val="19"/>
        </w:numPr>
        <w:rPr>
          <w:rFonts w:asciiTheme="minorHAnsi" w:hAnsiTheme="minorHAnsi"/>
          <w:i/>
        </w:rPr>
      </w:pPr>
      <w:r w:rsidRPr="006F4EDF">
        <w:rPr>
          <w:rFonts w:asciiTheme="minorHAnsi" w:hAnsiTheme="minorHAnsi"/>
          <w:i/>
        </w:rPr>
        <w:t>How did you take this into account when setting up your project?</w:t>
      </w:r>
    </w:p>
    <w:p w14:paraId="2C664EED" w14:textId="77777777" w:rsidR="00C64AD6" w:rsidRPr="006F4EDF" w:rsidRDefault="00C64AD6" w:rsidP="00C64AD6">
      <w:pPr>
        <w:pStyle w:val="Paragraphedeliste"/>
        <w:numPr>
          <w:ilvl w:val="0"/>
          <w:numId w:val="19"/>
        </w:numPr>
        <w:rPr>
          <w:rFonts w:asciiTheme="minorHAnsi" w:hAnsiTheme="minorHAnsi"/>
          <w:i/>
        </w:rPr>
      </w:pPr>
      <w:r w:rsidRPr="006F4EDF">
        <w:rPr>
          <w:rFonts w:asciiTheme="minorHAnsi" w:hAnsiTheme="minorHAnsi"/>
          <w:i/>
        </w:rPr>
        <w:t>How will you follow up on these aspects during the course of the project?</w:t>
      </w:r>
    </w:p>
    <w:p w14:paraId="6BEEAE9D" w14:textId="77777777" w:rsidR="00C64AD6" w:rsidRPr="00414B25" w:rsidRDefault="00C64AD6" w:rsidP="00C64AD6">
      <w:pPr>
        <w:rPr>
          <w:rFonts w:asciiTheme="minorHAnsi" w:hAnsiTheme="minorHAnsi" w:cstheme="minorHAnsi"/>
          <w:i/>
          <w:iCs/>
          <w:color w:val="808080" w:themeColor="background1" w:themeShade="80"/>
          <w:sz w:val="20"/>
          <w:highlight w:val="yellow"/>
          <w:lang w:val="en-GB"/>
        </w:rPr>
      </w:pPr>
    </w:p>
    <w:p w14:paraId="255C0CFB" w14:textId="77777777" w:rsidR="00C64AD6" w:rsidRPr="00C9356F" w:rsidRDefault="00C64AD6" w:rsidP="005216C8">
      <w:pPr>
        <w:rPr>
          <w:rFonts w:asciiTheme="minorHAnsi" w:hAnsiTheme="minorHAnsi"/>
          <w:i/>
          <w:iCs/>
          <w:lang w:val="en-US"/>
        </w:rPr>
      </w:pPr>
    </w:p>
    <w:tbl>
      <w:tblPr>
        <w:tblW w:w="9860" w:type="dxa"/>
        <w:tblInd w:w="2" w:type="dxa"/>
        <w:tblLayout w:type="fixed"/>
        <w:tblLook w:val="0000" w:firstRow="0" w:lastRow="0" w:firstColumn="0" w:lastColumn="0" w:noHBand="0" w:noVBand="0"/>
      </w:tblPr>
      <w:tblGrid>
        <w:gridCol w:w="9860"/>
      </w:tblGrid>
      <w:tr w:rsidR="009B0349" w:rsidRPr="000005D1" w14:paraId="2735A749" w14:textId="77777777" w:rsidTr="00C766D1">
        <w:trPr>
          <w:trHeight w:val="340"/>
        </w:trPr>
        <w:tc>
          <w:tcPr>
            <w:tcW w:w="9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80A72" w14:textId="579CA7FF" w:rsidR="009B0349" w:rsidRPr="00B66727" w:rsidRDefault="009B0349" w:rsidP="00895804">
            <w:pPr>
              <w:pStyle w:val="Titre1"/>
              <w:rPr>
                <w:lang w:val="fr-BE"/>
              </w:rPr>
            </w:pPr>
            <w:bookmarkStart w:id="46" w:name="__RefHeading__25521_1180481512"/>
            <w:bookmarkStart w:id="47" w:name="__RefHeading__11081_1633701966"/>
            <w:bookmarkStart w:id="48" w:name="__RefHeading__251_2089201140"/>
            <w:bookmarkStart w:id="49" w:name="__RefHeading__3686_638885521"/>
            <w:bookmarkStart w:id="50" w:name="__RefHeading__42167_1322639838"/>
            <w:bookmarkStart w:id="51" w:name="__RefHeading__2021_638885521"/>
            <w:bookmarkStart w:id="52" w:name="__RefHeading__4977_638885521"/>
            <w:bookmarkStart w:id="53" w:name="__RefHeading__440_1652688562"/>
            <w:bookmarkStart w:id="54" w:name="__RefHeading__11638_1180481512"/>
            <w:bookmarkStart w:id="55" w:name="__RefHeading__321_648207481"/>
            <w:bookmarkStart w:id="56" w:name="__RefHeading__1783_1262397684"/>
            <w:bookmarkEnd w:id="46"/>
            <w:bookmarkEnd w:id="47"/>
            <w:bookmarkEnd w:id="48"/>
            <w:bookmarkEnd w:id="49"/>
            <w:bookmarkEnd w:id="50"/>
            <w:bookmarkEnd w:id="51"/>
            <w:bookmarkEnd w:id="52"/>
            <w:bookmarkEnd w:id="53"/>
            <w:bookmarkEnd w:id="54"/>
            <w:bookmarkEnd w:id="55"/>
            <w:bookmarkEnd w:id="56"/>
            <w:r w:rsidRPr="00C9356F">
              <w:rPr>
                <w:rFonts w:cs="Times New Roman"/>
                <w:lang w:val="en-US"/>
              </w:rPr>
              <w:t xml:space="preserve"> </w:t>
            </w:r>
            <w:bookmarkStart w:id="57" w:name="_Toc150868420"/>
            <w:r w:rsidRPr="00B66727">
              <w:rPr>
                <w:lang w:val="fr-BE"/>
              </w:rPr>
              <w:t>P</w:t>
            </w:r>
            <w:r w:rsidR="000005D1">
              <w:rPr>
                <w:lang w:val="fr-BE"/>
              </w:rPr>
              <w:t>RESENTATION OF THE APPLICANT</w:t>
            </w:r>
            <w:bookmarkEnd w:id="57"/>
          </w:p>
        </w:tc>
      </w:tr>
    </w:tbl>
    <w:p w14:paraId="33B8CCAC" w14:textId="447FD31C" w:rsidR="00093FF3" w:rsidRPr="00234973" w:rsidRDefault="00093FF3" w:rsidP="003F3E8E">
      <w:pPr>
        <w:pStyle w:val="Titre2"/>
        <w:rPr>
          <w:i/>
          <w:iCs/>
          <w:szCs w:val="22"/>
        </w:rPr>
      </w:pPr>
      <w:bookmarkStart w:id="58" w:name="__RefHeading__25523_1180481512"/>
      <w:bookmarkStart w:id="59" w:name="__RefHeading__11083_1633701966"/>
      <w:bookmarkStart w:id="60" w:name="__RefHeading__11640_1180481512"/>
      <w:bookmarkStart w:id="61" w:name="__RefHeading__323_648207481"/>
      <w:bookmarkStart w:id="62" w:name="__RefHeading__1785_1262397684"/>
      <w:bookmarkStart w:id="63" w:name="_Toc428785989"/>
      <w:bookmarkEnd w:id="58"/>
      <w:bookmarkEnd w:id="59"/>
      <w:bookmarkEnd w:id="60"/>
      <w:bookmarkEnd w:id="61"/>
      <w:bookmarkEnd w:id="62"/>
      <w:r w:rsidRPr="00BF7F93">
        <w:t xml:space="preserve"> </w:t>
      </w:r>
      <w:bookmarkStart w:id="64" w:name="_Toc150868421"/>
      <w:bookmarkEnd w:id="63"/>
      <w:r w:rsidR="000005D1">
        <w:rPr>
          <w:lang w:val="fr-BE"/>
        </w:rPr>
        <w:t>Research activities</w:t>
      </w:r>
      <w:bookmarkEnd w:id="64"/>
    </w:p>
    <w:p w14:paraId="5544E1A2" w14:textId="77777777" w:rsidR="000005D1" w:rsidRPr="00E603AD" w:rsidRDefault="000005D1" w:rsidP="000005D1">
      <w:pPr>
        <w:spacing w:before="113"/>
        <w:rPr>
          <w:rFonts w:asciiTheme="minorHAnsi" w:hAnsiTheme="minorHAnsi"/>
          <w:b/>
          <w:bCs/>
          <w:i/>
          <w:iCs/>
          <w:lang w:val="en-GB"/>
        </w:rPr>
      </w:pPr>
      <w:bookmarkStart w:id="65" w:name="__RefHeading__380_669119232"/>
      <w:bookmarkStart w:id="66" w:name="__RefHeading__2113_1037130382"/>
      <w:bookmarkStart w:id="67" w:name="__RefHeading__7932_1180481512"/>
      <w:bookmarkStart w:id="68" w:name="__RefHeading__145_1069027205"/>
      <w:bookmarkStart w:id="69" w:name="__RefHeading__34570_1180481512"/>
      <w:bookmarkStart w:id="70" w:name="__RefHeading__1844_1914858911"/>
      <w:bookmarkEnd w:id="65"/>
      <w:bookmarkEnd w:id="66"/>
      <w:bookmarkEnd w:id="67"/>
      <w:bookmarkEnd w:id="68"/>
      <w:bookmarkEnd w:id="69"/>
      <w:bookmarkEnd w:id="70"/>
      <w:r w:rsidRPr="00E603AD">
        <w:rPr>
          <w:rFonts w:asciiTheme="minorHAnsi" w:hAnsiTheme="minorHAnsi"/>
          <w:i/>
          <w:lang w:val="en-GB"/>
        </w:rPr>
        <w:t>Describe the research fields of your unit</w:t>
      </w:r>
    </w:p>
    <w:p w14:paraId="7039E8FB" w14:textId="64949464" w:rsidR="00093FF3" w:rsidRPr="007B31DA" w:rsidRDefault="00093FF3" w:rsidP="00895804">
      <w:pPr>
        <w:pStyle w:val="Titre2"/>
        <w:rPr>
          <w:i/>
        </w:rPr>
      </w:pPr>
      <w:r w:rsidRPr="007B31DA">
        <w:rPr>
          <w:i/>
          <w:iCs/>
        </w:rPr>
        <w:t xml:space="preserve"> </w:t>
      </w:r>
      <w:bookmarkStart w:id="71" w:name="_Toc6476282"/>
      <w:bookmarkStart w:id="72" w:name="_Toc150868422"/>
      <w:r w:rsidR="000005D1" w:rsidRPr="00E603AD">
        <w:rPr>
          <w:lang w:val="en-GB"/>
        </w:rPr>
        <w:t>Experience in the research field</w:t>
      </w:r>
      <w:bookmarkEnd w:id="71"/>
      <w:bookmarkEnd w:id="72"/>
    </w:p>
    <w:p w14:paraId="3D0A91BA" w14:textId="77777777" w:rsidR="000005D1" w:rsidRPr="00E603AD" w:rsidRDefault="000005D1" w:rsidP="000005D1">
      <w:pPr>
        <w:jc w:val="both"/>
        <w:rPr>
          <w:rFonts w:asciiTheme="minorHAnsi" w:hAnsiTheme="minorHAnsi"/>
          <w:b/>
          <w:bCs/>
          <w:lang w:val="en-GB"/>
        </w:rPr>
      </w:pPr>
      <w:bookmarkStart w:id="73" w:name="__RefHeading__382_669119232"/>
      <w:bookmarkStart w:id="74" w:name="__RefHeading__2115_1037130382"/>
      <w:bookmarkStart w:id="75" w:name="__RefHeading__7934_1180481512"/>
      <w:bookmarkStart w:id="76" w:name="__RefHeading__147_1069027205"/>
      <w:bookmarkStart w:id="77" w:name="__RefHeading__34572_1180481512"/>
      <w:bookmarkStart w:id="78" w:name="__RefHeading__1846_1914858911"/>
      <w:bookmarkEnd w:id="73"/>
      <w:bookmarkEnd w:id="74"/>
      <w:bookmarkEnd w:id="75"/>
      <w:bookmarkEnd w:id="76"/>
      <w:bookmarkEnd w:id="77"/>
      <w:bookmarkEnd w:id="78"/>
      <w:r w:rsidRPr="00E603AD">
        <w:rPr>
          <w:rFonts w:asciiTheme="minorHAnsi" w:hAnsiTheme="minorHAnsi"/>
          <w:i/>
          <w:lang w:val="en-GB"/>
        </w:rPr>
        <w:t>Provide a list of prior and/or existing research projects related to this project. For each project cited, mention the source of funding (European Union, Federal, Communities and/or Regions), the duration, the amount and the way in which the results constitute the basis of this project.</w:t>
      </w:r>
    </w:p>
    <w:p w14:paraId="72F0F6B6" w14:textId="0E4E2866" w:rsidR="00093FF3" w:rsidRDefault="00093FF3" w:rsidP="00895804">
      <w:pPr>
        <w:pStyle w:val="Titre2"/>
        <w:rPr>
          <w:i/>
          <w:iCs/>
          <w:szCs w:val="22"/>
          <w:lang w:val="en-GB"/>
        </w:rPr>
      </w:pPr>
      <w:r w:rsidRPr="000005D1">
        <w:rPr>
          <w:lang w:val="en-GB"/>
        </w:rPr>
        <w:t xml:space="preserve"> </w:t>
      </w:r>
      <w:bookmarkStart w:id="79" w:name="_Toc6476283"/>
      <w:bookmarkStart w:id="80" w:name="_Toc150868423"/>
      <w:r w:rsidR="000005D1" w:rsidRPr="00E603AD">
        <w:rPr>
          <w:lang w:val="en-GB"/>
        </w:rPr>
        <w:t xml:space="preserve">Motivation of the </w:t>
      </w:r>
      <w:bookmarkEnd w:id="79"/>
      <w:r w:rsidR="000005D1">
        <w:rPr>
          <w:lang w:val="en-GB"/>
        </w:rPr>
        <w:t>promotor</w:t>
      </w:r>
      <w:bookmarkEnd w:id="80"/>
    </w:p>
    <w:p w14:paraId="0DFD17E2" w14:textId="77777777" w:rsidR="000005D1" w:rsidRPr="00E603AD" w:rsidRDefault="000005D1" w:rsidP="000005D1">
      <w:pPr>
        <w:jc w:val="both"/>
        <w:rPr>
          <w:rFonts w:asciiTheme="minorHAnsi" w:hAnsiTheme="minorHAnsi"/>
          <w:i/>
          <w:iCs/>
          <w:lang w:val="en-GB"/>
        </w:rPr>
      </w:pPr>
      <w:r w:rsidRPr="00E603AD">
        <w:rPr>
          <w:rFonts w:asciiTheme="minorHAnsi" w:hAnsiTheme="minorHAnsi"/>
          <w:i/>
          <w:lang w:val="en-GB"/>
        </w:rPr>
        <w:t xml:space="preserve">Outline the </w:t>
      </w:r>
      <w:r>
        <w:rPr>
          <w:rFonts w:asciiTheme="minorHAnsi" w:hAnsiTheme="minorHAnsi"/>
          <w:i/>
          <w:lang w:val="en-GB"/>
        </w:rPr>
        <w:t>promot</w:t>
      </w:r>
      <w:r w:rsidRPr="00E603AD">
        <w:rPr>
          <w:rFonts w:asciiTheme="minorHAnsi" w:hAnsiTheme="minorHAnsi"/>
          <w:i/>
          <w:lang w:val="en-GB"/>
        </w:rPr>
        <w:t>or's motivations with regard to the opportunity for promoting the research results already acquired in the form of a product, process, or service for which proof of concept must be obtained.</w:t>
      </w:r>
    </w:p>
    <w:p w14:paraId="03F6F836" w14:textId="0C339AED" w:rsidR="00BC7DAB" w:rsidRPr="00996C10" w:rsidRDefault="00BC7DAB" w:rsidP="00895804">
      <w:pPr>
        <w:pStyle w:val="Titre2"/>
        <w:rPr>
          <w:i/>
          <w:iCs/>
          <w:szCs w:val="22"/>
        </w:rPr>
      </w:pPr>
      <w:r w:rsidRPr="00996C10">
        <w:t xml:space="preserve"> </w:t>
      </w:r>
      <w:bookmarkStart w:id="81" w:name="_Toc41305838"/>
      <w:bookmarkStart w:id="82" w:name="_Toc150868424"/>
      <w:r w:rsidR="000005D1" w:rsidRPr="00E603AD">
        <w:rPr>
          <w:lang w:val="en-GB"/>
        </w:rPr>
        <w:t>Profile and competences of the researcher</w:t>
      </w:r>
      <w:bookmarkEnd w:id="81"/>
      <w:bookmarkEnd w:id="82"/>
    </w:p>
    <w:p w14:paraId="5E028837" w14:textId="77777777" w:rsidR="000005D1" w:rsidRPr="00E603AD" w:rsidRDefault="000005D1" w:rsidP="000005D1">
      <w:pPr>
        <w:rPr>
          <w:rFonts w:asciiTheme="minorHAnsi" w:hAnsiTheme="minorHAnsi"/>
          <w:i/>
          <w:iCs/>
          <w:lang w:val="en-GB"/>
        </w:rPr>
      </w:pPr>
      <w:r w:rsidRPr="00E603AD">
        <w:rPr>
          <w:rFonts w:asciiTheme="minorHAnsi" w:hAnsiTheme="minorHAnsi"/>
          <w:i/>
          <w:lang w:val="en-GB"/>
        </w:rPr>
        <w:t>Describe the profile sought for the project's implementation. What are the competences required for the researcher to implement the project's scientific programme.</w:t>
      </w:r>
    </w:p>
    <w:p w14:paraId="2230910E" w14:textId="77777777" w:rsidR="000005D1" w:rsidRPr="00E603AD" w:rsidRDefault="000005D1" w:rsidP="000005D1">
      <w:pPr>
        <w:rPr>
          <w:rFonts w:asciiTheme="minorHAnsi" w:hAnsiTheme="minorHAnsi"/>
          <w:i/>
          <w:iCs/>
          <w:lang w:val="en-GB"/>
        </w:rPr>
      </w:pPr>
    </w:p>
    <w:p w14:paraId="3C398F37" w14:textId="77777777" w:rsidR="000005D1" w:rsidRPr="00E603AD" w:rsidRDefault="000005D1" w:rsidP="000005D1">
      <w:pPr>
        <w:rPr>
          <w:rFonts w:asciiTheme="minorHAnsi" w:hAnsiTheme="minorHAnsi"/>
          <w:i/>
          <w:iCs/>
          <w:lang w:val="en-GB"/>
        </w:rPr>
      </w:pPr>
      <w:r w:rsidRPr="00E603AD">
        <w:rPr>
          <w:rFonts w:asciiTheme="minorHAnsi" w:hAnsiTheme="minorHAnsi"/>
          <w:i/>
          <w:lang w:val="en-GB"/>
        </w:rPr>
        <w:t>If the researcher is already identified, please indicate his or her identity.</w:t>
      </w:r>
    </w:p>
    <w:p w14:paraId="13EFE3A8" w14:textId="77777777" w:rsidR="000005D1" w:rsidRDefault="000005D1" w:rsidP="000005D1">
      <w:pPr>
        <w:jc w:val="both"/>
        <w:rPr>
          <w:b/>
          <w:lang w:val="en-GB"/>
        </w:rPr>
      </w:pPr>
    </w:p>
    <w:p w14:paraId="1C12B853" w14:textId="58280FB8" w:rsidR="000005D1" w:rsidRPr="00E603AD" w:rsidRDefault="000005D1" w:rsidP="000005D1">
      <w:pPr>
        <w:jc w:val="both"/>
        <w:rPr>
          <w:i/>
          <w:iCs/>
          <w:lang w:val="en-GB"/>
        </w:rPr>
      </w:pPr>
      <w:r>
        <w:rPr>
          <w:b/>
          <w:lang w:val="en-GB"/>
        </w:rPr>
        <w:t>Appendices</w:t>
      </w:r>
      <w:r w:rsidRPr="00E603AD">
        <w:rPr>
          <w:b/>
          <w:lang w:val="en-GB"/>
        </w:rPr>
        <w:t xml:space="preserve"> to be added</w:t>
      </w:r>
    </w:p>
    <w:p w14:paraId="15361721" w14:textId="77777777" w:rsidR="000005D1" w:rsidRPr="00E603AD" w:rsidRDefault="000005D1" w:rsidP="0012034F">
      <w:pPr>
        <w:pStyle w:val="Paragraphedeliste"/>
        <w:widowControl/>
        <w:numPr>
          <w:ilvl w:val="0"/>
          <w:numId w:val="9"/>
        </w:numPr>
        <w:suppressAutoHyphens/>
        <w:spacing w:before="113" w:line="240" w:lineRule="auto"/>
        <w:jc w:val="left"/>
        <w:rPr>
          <w:rFonts w:asciiTheme="minorHAnsi" w:hAnsiTheme="minorHAnsi"/>
          <w:i/>
          <w:iCs/>
        </w:rPr>
      </w:pPr>
      <w:r w:rsidRPr="00E603AD">
        <w:rPr>
          <w:rFonts w:asciiTheme="minorHAnsi" w:hAnsiTheme="minorHAnsi"/>
          <w:i/>
        </w:rPr>
        <w:t xml:space="preserve">CV of the </w:t>
      </w:r>
      <w:r>
        <w:rPr>
          <w:rFonts w:asciiTheme="minorHAnsi" w:hAnsiTheme="minorHAnsi"/>
          <w:i/>
        </w:rPr>
        <w:t>promotor</w:t>
      </w:r>
    </w:p>
    <w:p w14:paraId="572211B2" w14:textId="77777777" w:rsidR="000005D1" w:rsidRPr="003706AE" w:rsidRDefault="000005D1" w:rsidP="0012034F">
      <w:pPr>
        <w:pStyle w:val="Paragraphedeliste"/>
        <w:widowControl/>
        <w:numPr>
          <w:ilvl w:val="0"/>
          <w:numId w:val="9"/>
        </w:numPr>
        <w:suppressAutoHyphens/>
        <w:spacing w:before="113" w:line="240" w:lineRule="auto"/>
        <w:jc w:val="left"/>
        <w:rPr>
          <w:rFonts w:asciiTheme="minorHAnsi" w:hAnsiTheme="minorHAnsi"/>
        </w:rPr>
      </w:pPr>
      <w:r w:rsidRPr="003706AE">
        <w:rPr>
          <w:rFonts w:asciiTheme="minorHAnsi" w:hAnsiTheme="minorHAnsi"/>
          <w:i/>
        </w:rPr>
        <w:t>a list of recent and relevant publications by the research department concerning this proposal</w:t>
      </w:r>
    </w:p>
    <w:p w14:paraId="510DC928" w14:textId="77777777" w:rsidR="000005D1" w:rsidRPr="003706AE" w:rsidRDefault="000005D1" w:rsidP="0012034F">
      <w:pPr>
        <w:pStyle w:val="Paragraphedeliste"/>
        <w:widowControl/>
        <w:numPr>
          <w:ilvl w:val="0"/>
          <w:numId w:val="9"/>
        </w:numPr>
        <w:suppressAutoHyphens/>
        <w:spacing w:before="113" w:line="240" w:lineRule="auto"/>
        <w:jc w:val="left"/>
        <w:rPr>
          <w:rFonts w:asciiTheme="minorHAnsi" w:hAnsiTheme="minorHAnsi"/>
        </w:rPr>
      </w:pPr>
      <w:r w:rsidRPr="003706AE">
        <w:rPr>
          <w:rFonts w:asciiTheme="minorHAnsi" w:hAnsiTheme="minorHAnsi"/>
          <w:i/>
        </w:rPr>
        <w:t>CV of the researcher in charge of the project (if identified)</w:t>
      </w:r>
    </w:p>
    <w:p w14:paraId="360AD942" w14:textId="1E73D5B2" w:rsidR="0020424C" w:rsidRPr="003706AE" w:rsidRDefault="0020424C">
      <w:pPr>
        <w:suppressAutoHyphens w:val="0"/>
        <w:rPr>
          <w:rFonts w:ascii="Cambria" w:hAnsi="Cambria" w:cs="Cambria"/>
          <w:b/>
          <w:bCs/>
          <w:color w:val="365F91"/>
          <w:sz w:val="28"/>
          <w:szCs w:val="28"/>
          <w:lang w:val="en-GB"/>
        </w:rPr>
      </w:pPr>
    </w:p>
    <w:p w14:paraId="459253D6" w14:textId="005A6681" w:rsidR="00511BF3" w:rsidRPr="000005D1" w:rsidRDefault="00511BF3" w:rsidP="00895804">
      <w:pPr>
        <w:pStyle w:val="Titre1"/>
        <w:numPr>
          <w:ilvl w:val="0"/>
          <w:numId w:val="0"/>
        </w:numPr>
        <w:ind w:left="431"/>
        <w:rPr>
          <w:lang w:val="en-GB"/>
        </w:rPr>
      </w:pPr>
    </w:p>
    <w:tbl>
      <w:tblPr>
        <w:tblW w:w="9860" w:type="dxa"/>
        <w:tblInd w:w="2" w:type="dxa"/>
        <w:tblLayout w:type="fixed"/>
        <w:tblLook w:val="0000" w:firstRow="0" w:lastRow="0" w:firstColumn="0" w:lastColumn="0" w:noHBand="0" w:noVBand="0"/>
      </w:tblPr>
      <w:tblGrid>
        <w:gridCol w:w="9860"/>
      </w:tblGrid>
      <w:tr w:rsidR="00895804" w:rsidRPr="00C766D1" w14:paraId="3A214616" w14:textId="77777777" w:rsidTr="00C766D1">
        <w:trPr>
          <w:trHeight w:val="340"/>
        </w:trPr>
        <w:tc>
          <w:tcPr>
            <w:tcW w:w="9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583621" w14:textId="17AE7211" w:rsidR="00895804" w:rsidRPr="00C766D1" w:rsidRDefault="00895804" w:rsidP="00C766D1">
            <w:pPr>
              <w:pStyle w:val="Titre1"/>
            </w:pPr>
            <w:r w:rsidRPr="000005D1">
              <w:rPr>
                <w:lang w:val="en-GB"/>
              </w:rPr>
              <w:t xml:space="preserve"> </w:t>
            </w:r>
            <w:bookmarkStart w:id="83" w:name="_Toc150868425"/>
            <w:r w:rsidRPr="00C766D1">
              <w:t xml:space="preserve">PRESENTATION </w:t>
            </w:r>
            <w:r w:rsidR="000005D1">
              <w:t>OF THE</w:t>
            </w:r>
            <w:r w:rsidRPr="00C766D1">
              <w:t xml:space="preserve"> PROJE</w:t>
            </w:r>
            <w:r w:rsidR="000005D1">
              <w:t>C</w:t>
            </w:r>
            <w:r w:rsidRPr="00C766D1">
              <w:t>T</w:t>
            </w:r>
            <w:bookmarkEnd w:id="83"/>
          </w:p>
        </w:tc>
      </w:tr>
    </w:tbl>
    <w:p w14:paraId="40CFCAD0" w14:textId="1A5AA442" w:rsidR="00895804" w:rsidRPr="00234973" w:rsidRDefault="00895804" w:rsidP="00C766D1">
      <w:pPr>
        <w:pStyle w:val="Titre2"/>
        <w:rPr>
          <w:i/>
          <w:iCs/>
          <w:szCs w:val="22"/>
        </w:rPr>
      </w:pPr>
      <w:r>
        <w:t xml:space="preserve"> </w:t>
      </w:r>
      <w:bookmarkStart w:id="84" w:name="_Toc150868426"/>
      <w:r>
        <w:t>Context</w:t>
      </w:r>
      <w:bookmarkEnd w:id="84"/>
    </w:p>
    <w:p w14:paraId="4A27C09A" w14:textId="48A735FE" w:rsidR="00511BF3" w:rsidRPr="000005D1" w:rsidRDefault="000005D1" w:rsidP="0012034F">
      <w:pPr>
        <w:pStyle w:val="Paragraphedeliste1"/>
        <w:numPr>
          <w:ilvl w:val="0"/>
          <w:numId w:val="3"/>
        </w:numPr>
        <w:tabs>
          <w:tab w:val="left" w:pos="250"/>
        </w:tabs>
        <w:spacing w:before="113"/>
        <w:rPr>
          <w:rFonts w:asciiTheme="minorHAnsi" w:hAnsiTheme="minorHAnsi"/>
          <w:i/>
          <w:lang w:val="en-GB"/>
        </w:rPr>
      </w:pPr>
      <w:r w:rsidRPr="000005D1">
        <w:rPr>
          <w:rFonts w:asciiTheme="minorHAnsi" w:hAnsiTheme="minorHAnsi"/>
          <w:i/>
          <w:lang w:val="en-GB"/>
        </w:rPr>
        <w:t>Present the history that led to the submission of this application.</w:t>
      </w:r>
    </w:p>
    <w:p w14:paraId="1D72F42B" w14:textId="70267601" w:rsidR="00511BF3" w:rsidRPr="000005D1" w:rsidRDefault="00895804" w:rsidP="00C766D1">
      <w:pPr>
        <w:pStyle w:val="Titre2"/>
        <w:ind w:left="578" w:hanging="578"/>
        <w:rPr>
          <w:lang w:val="en-GB"/>
        </w:rPr>
      </w:pPr>
      <w:r w:rsidRPr="000005D1">
        <w:rPr>
          <w:lang w:val="en-GB"/>
        </w:rPr>
        <w:t xml:space="preserve"> </w:t>
      </w:r>
      <w:bookmarkStart w:id="85" w:name="_Toc150868427"/>
      <w:r w:rsidR="000005D1" w:rsidRPr="000005D1">
        <w:rPr>
          <w:lang w:val="en-GB"/>
        </w:rPr>
        <w:t>State of the art a</w:t>
      </w:r>
      <w:r w:rsidR="000005D1">
        <w:rPr>
          <w:lang w:val="en-GB"/>
        </w:rPr>
        <w:t>nd scientific achievements</w:t>
      </w:r>
      <w:bookmarkEnd w:id="85"/>
    </w:p>
    <w:p w14:paraId="46103838" w14:textId="77777777" w:rsidR="0099790A" w:rsidRDefault="0099790A" w:rsidP="0099790A">
      <w:pPr>
        <w:pStyle w:val="Paragraphedeliste1"/>
        <w:tabs>
          <w:tab w:val="left" w:pos="233"/>
        </w:tabs>
        <w:spacing w:before="113"/>
        <w:ind w:left="0"/>
        <w:rPr>
          <w:rFonts w:asciiTheme="minorHAnsi" w:hAnsiTheme="minorHAnsi"/>
          <w:i/>
          <w:lang w:val="en-GB"/>
        </w:rPr>
      </w:pPr>
      <w:bookmarkStart w:id="86" w:name="__RefHeading__25533_1180481512"/>
      <w:bookmarkStart w:id="87" w:name="__RefHeading__11093_1633701966"/>
      <w:bookmarkStart w:id="88" w:name="__RefHeading__11650_1180481512"/>
      <w:bookmarkStart w:id="89" w:name="__RefHeading__333_648207481"/>
      <w:bookmarkStart w:id="90" w:name="__RefHeading__1795_1262397684"/>
      <w:bookmarkEnd w:id="86"/>
      <w:bookmarkEnd w:id="87"/>
      <w:bookmarkEnd w:id="88"/>
      <w:bookmarkEnd w:id="89"/>
      <w:bookmarkEnd w:id="90"/>
      <w:r>
        <w:rPr>
          <w:rFonts w:asciiTheme="minorHAnsi" w:hAnsiTheme="minorHAnsi"/>
          <w:i/>
          <w:lang w:val="en-GB"/>
        </w:rPr>
        <w:t>Max 5 pages</w:t>
      </w:r>
    </w:p>
    <w:p w14:paraId="77498732" w14:textId="77777777" w:rsidR="0099790A" w:rsidRPr="003706AE" w:rsidRDefault="0099790A" w:rsidP="0012034F">
      <w:pPr>
        <w:pStyle w:val="Paragraphedeliste1"/>
        <w:numPr>
          <w:ilvl w:val="0"/>
          <w:numId w:val="4"/>
        </w:numPr>
        <w:tabs>
          <w:tab w:val="left" w:pos="233"/>
        </w:tabs>
        <w:spacing w:before="113"/>
        <w:rPr>
          <w:rFonts w:asciiTheme="minorHAnsi" w:hAnsiTheme="minorHAnsi"/>
          <w:i/>
          <w:lang w:val="en-GB"/>
        </w:rPr>
      </w:pPr>
      <w:r w:rsidRPr="003706AE">
        <w:rPr>
          <w:rFonts w:asciiTheme="minorHAnsi" w:hAnsiTheme="minorHAnsi"/>
          <w:i/>
          <w:lang w:val="en-GB"/>
        </w:rPr>
        <w:t>Briefly describe the state of the art in the project field.</w:t>
      </w:r>
      <w:r w:rsidRPr="003706AE">
        <w:rPr>
          <w:lang w:val="en-GB"/>
        </w:rPr>
        <w:t xml:space="preserve"> </w:t>
      </w:r>
      <w:r w:rsidRPr="003706AE">
        <w:rPr>
          <w:rFonts w:asciiTheme="minorHAnsi" w:hAnsiTheme="minorHAnsi"/>
          <w:i/>
          <w:lang w:val="en-GB"/>
        </w:rPr>
        <w:t>Do not hesitate in your explanations to mention your bibliographical references.</w:t>
      </w:r>
    </w:p>
    <w:p w14:paraId="5AD4749C" w14:textId="77777777" w:rsidR="0099790A" w:rsidRPr="003706AE" w:rsidRDefault="0099790A" w:rsidP="0012034F">
      <w:pPr>
        <w:pStyle w:val="Paragraphedeliste1"/>
        <w:numPr>
          <w:ilvl w:val="0"/>
          <w:numId w:val="4"/>
        </w:numPr>
        <w:tabs>
          <w:tab w:val="left" w:pos="233"/>
        </w:tabs>
        <w:spacing w:before="113"/>
        <w:jc w:val="both"/>
        <w:rPr>
          <w:rFonts w:asciiTheme="minorHAnsi" w:hAnsiTheme="minorHAnsi"/>
          <w:i/>
          <w:lang w:val="en-GB"/>
        </w:rPr>
      </w:pPr>
      <w:r w:rsidRPr="003706AE">
        <w:rPr>
          <w:rFonts w:asciiTheme="minorHAnsi" w:hAnsiTheme="minorHAnsi"/>
          <w:i/>
          <w:lang w:val="en-GB"/>
        </w:rPr>
        <w:t>In relation to the state of the art, describe the achievements of the organisation's R&amp;D activities. The scientific contribution and the innovative character of the achievements in relation to the state of the art must be clearly identified.</w:t>
      </w:r>
    </w:p>
    <w:p w14:paraId="238A70CC" w14:textId="77777777" w:rsidR="0099790A" w:rsidRPr="003706AE" w:rsidRDefault="0099790A" w:rsidP="0012034F">
      <w:pPr>
        <w:pStyle w:val="Paragraphedeliste1"/>
        <w:numPr>
          <w:ilvl w:val="0"/>
          <w:numId w:val="4"/>
        </w:numPr>
        <w:tabs>
          <w:tab w:val="left" w:pos="233"/>
        </w:tabs>
        <w:spacing w:before="113"/>
        <w:jc w:val="both"/>
        <w:rPr>
          <w:rFonts w:asciiTheme="minorHAnsi" w:hAnsiTheme="minorHAnsi"/>
          <w:i/>
          <w:lang w:val="en-GB"/>
        </w:rPr>
      </w:pPr>
      <w:r w:rsidRPr="003706AE">
        <w:rPr>
          <w:rFonts w:asciiTheme="minorHAnsi" w:hAnsiTheme="minorHAnsi"/>
          <w:i/>
          <w:lang w:val="en-GB"/>
        </w:rPr>
        <w:lastRenderedPageBreak/>
        <w:t>What are the innovative techniques, methods or ideas from your research on which the concept to be proven is based?</w:t>
      </w:r>
    </w:p>
    <w:p w14:paraId="1115F9B6" w14:textId="77777777" w:rsidR="0099790A" w:rsidRPr="003706AE" w:rsidRDefault="0099790A" w:rsidP="0012034F">
      <w:pPr>
        <w:pStyle w:val="Paragraphedeliste1"/>
        <w:numPr>
          <w:ilvl w:val="0"/>
          <w:numId w:val="4"/>
        </w:numPr>
        <w:tabs>
          <w:tab w:val="left" w:pos="233"/>
        </w:tabs>
        <w:spacing w:before="113" w:after="227"/>
        <w:jc w:val="both"/>
        <w:rPr>
          <w:rFonts w:asciiTheme="minorHAnsi" w:hAnsiTheme="minorHAnsi"/>
          <w:lang w:val="en-GB"/>
        </w:rPr>
      </w:pPr>
      <w:r w:rsidRPr="003706AE">
        <w:rPr>
          <w:rFonts w:asciiTheme="minorHAnsi" w:hAnsiTheme="minorHAnsi"/>
          <w:i/>
          <w:lang w:val="en-GB"/>
        </w:rPr>
        <w:t>If applicable, describe what has already been done to analyse the freedom to operate.</w:t>
      </w:r>
    </w:p>
    <w:p w14:paraId="00A675DA" w14:textId="10B87F01" w:rsidR="00C766D1" w:rsidRPr="00C766D1" w:rsidRDefault="00B66727" w:rsidP="00C766D1">
      <w:pPr>
        <w:pStyle w:val="Titre2"/>
        <w:ind w:left="578" w:hanging="578"/>
        <w:rPr>
          <w:lang w:val="fr-BE"/>
        </w:rPr>
      </w:pPr>
      <w:r w:rsidRPr="0099790A">
        <w:rPr>
          <w:lang w:val="en-GB"/>
        </w:rPr>
        <w:t xml:space="preserve"> </w:t>
      </w:r>
      <w:bookmarkStart w:id="91" w:name="_Toc150868428"/>
      <w:r>
        <w:rPr>
          <w:lang w:val="fr-BE"/>
        </w:rPr>
        <w:t>Concept</w:t>
      </w:r>
      <w:bookmarkEnd w:id="91"/>
    </w:p>
    <w:p w14:paraId="3EEAEC22" w14:textId="77777777" w:rsidR="0099790A" w:rsidRDefault="0099790A" w:rsidP="0099790A">
      <w:pPr>
        <w:pStyle w:val="Paragraphedeliste1"/>
        <w:tabs>
          <w:tab w:val="left" w:pos="233"/>
        </w:tabs>
        <w:spacing w:before="113" w:after="227"/>
        <w:ind w:left="0"/>
        <w:jc w:val="both"/>
        <w:rPr>
          <w:rFonts w:asciiTheme="minorHAnsi" w:hAnsiTheme="minorHAnsi"/>
          <w:i/>
          <w:lang w:val="fr-FR"/>
        </w:rPr>
      </w:pPr>
      <w:r>
        <w:rPr>
          <w:rFonts w:asciiTheme="minorHAnsi" w:hAnsiTheme="minorHAnsi"/>
          <w:i/>
          <w:lang w:val="fr-FR"/>
        </w:rPr>
        <w:t>Max 1 page</w:t>
      </w:r>
    </w:p>
    <w:p w14:paraId="55719743" w14:textId="77777777" w:rsidR="0099790A" w:rsidRPr="003706AE" w:rsidRDefault="0099790A" w:rsidP="0012034F">
      <w:pPr>
        <w:pStyle w:val="Paragraphedeliste1"/>
        <w:numPr>
          <w:ilvl w:val="0"/>
          <w:numId w:val="10"/>
        </w:numPr>
        <w:tabs>
          <w:tab w:val="left" w:pos="233"/>
        </w:tabs>
        <w:spacing w:before="113" w:after="227"/>
        <w:jc w:val="both"/>
        <w:rPr>
          <w:rFonts w:asciiTheme="minorHAnsi" w:hAnsiTheme="minorHAnsi"/>
          <w:i/>
          <w:lang w:val="en-GB"/>
        </w:rPr>
      </w:pPr>
      <w:r w:rsidRPr="003706AE">
        <w:rPr>
          <w:rFonts w:asciiTheme="minorHAnsi" w:hAnsiTheme="minorHAnsi"/>
          <w:i/>
          <w:lang w:val="en-GB"/>
        </w:rPr>
        <w:t>Explicitly formulate the concept that needs to be proven. Note that it is not intended to describe the innovation or the product or service to be brought to market.</w:t>
      </w:r>
    </w:p>
    <w:p w14:paraId="01C4C70D" w14:textId="77777777" w:rsidR="0099790A" w:rsidRPr="003706AE" w:rsidRDefault="0099790A" w:rsidP="0012034F">
      <w:pPr>
        <w:pStyle w:val="Paragraphedeliste1"/>
        <w:numPr>
          <w:ilvl w:val="0"/>
          <w:numId w:val="10"/>
        </w:numPr>
        <w:tabs>
          <w:tab w:val="left" w:pos="233"/>
        </w:tabs>
        <w:spacing w:before="113" w:after="227"/>
        <w:jc w:val="both"/>
        <w:rPr>
          <w:rFonts w:asciiTheme="minorHAnsi" w:hAnsiTheme="minorHAnsi"/>
          <w:i/>
          <w:lang w:val="en-GB"/>
        </w:rPr>
      </w:pPr>
      <w:r w:rsidRPr="003706AE">
        <w:rPr>
          <w:rFonts w:asciiTheme="minorHAnsi" w:hAnsiTheme="minorHAnsi"/>
          <w:i/>
          <w:lang w:val="en-GB"/>
        </w:rPr>
        <w:t>What information is needed to make a decision on whether to go ahead with a development and valorisation project (GO/NO GO)?</w:t>
      </w:r>
    </w:p>
    <w:p w14:paraId="61499EB4" w14:textId="7B33BB15" w:rsidR="00B66727" w:rsidRPr="00C766D1" w:rsidRDefault="00B66727" w:rsidP="00B66727">
      <w:pPr>
        <w:pStyle w:val="Titre2"/>
        <w:ind w:left="578" w:hanging="578"/>
        <w:rPr>
          <w:lang w:val="fr-BE"/>
        </w:rPr>
      </w:pPr>
      <w:bookmarkStart w:id="92" w:name="_Toc150868429"/>
      <w:r>
        <w:rPr>
          <w:lang w:val="fr-BE"/>
        </w:rPr>
        <w:t>R</w:t>
      </w:r>
      <w:r w:rsidR="0099790A">
        <w:rPr>
          <w:lang w:val="fr-BE"/>
        </w:rPr>
        <w:t>e</w:t>
      </w:r>
      <w:r>
        <w:rPr>
          <w:lang w:val="fr-BE"/>
        </w:rPr>
        <w:t xml:space="preserve">sults </w:t>
      </w:r>
      <w:r w:rsidR="0099790A">
        <w:rPr>
          <w:lang w:val="fr-BE"/>
        </w:rPr>
        <w:t>and deliverables</w:t>
      </w:r>
      <w:bookmarkEnd w:id="92"/>
    </w:p>
    <w:p w14:paraId="3EBBA1C5" w14:textId="77777777" w:rsidR="0099790A" w:rsidRDefault="0099790A" w:rsidP="0099790A">
      <w:pPr>
        <w:spacing w:before="113" w:after="60"/>
        <w:rPr>
          <w:rFonts w:asciiTheme="minorHAnsi" w:hAnsiTheme="minorHAnsi"/>
          <w:i/>
          <w:lang w:val="fr-FR"/>
        </w:rPr>
      </w:pPr>
      <w:r>
        <w:rPr>
          <w:rFonts w:asciiTheme="minorHAnsi" w:hAnsiTheme="minorHAnsi"/>
          <w:i/>
          <w:lang w:val="fr-FR"/>
        </w:rPr>
        <w:t>Max 1 page</w:t>
      </w:r>
    </w:p>
    <w:p w14:paraId="3F39E09A" w14:textId="77777777" w:rsidR="0099790A" w:rsidRPr="003706AE" w:rsidRDefault="0099790A" w:rsidP="0012034F">
      <w:pPr>
        <w:pStyle w:val="Paragraphedeliste1"/>
        <w:numPr>
          <w:ilvl w:val="0"/>
          <w:numId w:val="11"/>
        </w:numPr>
        <w:tabs>
          <w:tab w:val="left" w:pos="233"/>
        </w:tabs>
        <w:spacing w:before="113" w:after="227"/>
        <w:jc w:val="both"/>
        <w:rPr>
          <w:rFonts w:asciiTheme="minorHAnsi" w:hAnsiTheme="minorHAnsi"/>
          <w:i/>
          <w:lang w:val="en-GB"/>
        </w:rPr>
      </w:pPr>
      <w:r w:rsidRPr="003706AE">
        <w:rPr>
          <w:rFonts w:asciiTheme="minorHAnsi" w:hAnsiTheme="minorHAnsi"/>
          <w:i/>
          <w:lang w:val="en-GB"/>
        </w:rPr>
        <w:t>Describe the results and deliverables that are expected at the end of this project.</w:t>
      </w:r>
    </w:p>
    <w:p w14:paraId="2A6A4C36" w14:textId="77777777" w:rsidR="0099790A" w:rsidRPr="003706AE" w:rsidRDefault="0099790A" w:rsidP="0012034F">
      <w:pPr>
        <w:pStyle w:val="Paragraphedeliste1"/>
        <w:numPr>
          <w:ilvl w:val="0"/>
          <w:numId w:val="11"/>
        </w:numPr>
        <w:tabs>
          <w:tab w:val="left" w:pos="233"/>
        </w:tabs>
        <w:spacing w:before="113" w:after="227"/>
        <w:jc w:val="both"/>
        <w:rPr>
          <w:rFonts w:asciiTheme="minorHAnsi" w:hAnsiTheme="minorHAnsi"/>
          <w:i/>
          <w:lang w:val="en-GB"/>
        </w:rPr>
      </w:pPr>
      <w:r w:rsidRPr="003706AE">
        <w:rPr>
          <w:rFonts w:asciiTheme="minorHAnsi" w:hAnsiTheme="minorHAnsi"/>
          <w:i/>
          <w:lang w:val="en-GB"/>
        </w:rPr>
        <w:t>In the event of a positive project outcome, indicate which solution (product/process/service) should be developed for its commercialization.</w:t>
      </w:r>
    </w:p>
    <w:p w14:paraId="4AFA8C68" w14:textId="77777777" w:rsidR="0099790A" w:rsidRPr="003706AE" w:rsidRDefault="0099790A" w:rsidP="0012034F">
      <w:pPr>
        <w:pStyle w:val="Paragraphedeliste1"/>
        <w:numPr>
          <w:ilvl w:val="0"/>
          <w:numId w:val="11"/>
        </w:numPr>
        <w:tabs>
          <w:tab w:val="left" w:pos="233"/>
        </w:tabs>
        <w:spacing w:before="113" w:after="227"/>
        <w:jc w:val="both"/>
        <w:rPr>
          <w:rFonts w:asciiTheme="minorHAnsi" w:hAnsiTheme="minorHAnsi"/>
          <w:lang w:val="en-GB"/>
        </w:rPr>
      </w:pPr>
      <w:r w:rsidRPr="003706AE">
        <w:rPr>
          <w:rFonts w:asciiTheme="minorHAnsi" w:hAnsiTheme="minorHAnsi"/>
          <w:i/>
          <w:lang w:val="en-GB"/>
        </w:rPr>
        <w:t>If applicable, describe what will be undertaken to analyse the freedom to operate.</w:t>
      </w:r>
    </w:p>
    <w:p w14:paraId="08E954FD" w14:textId="77777777" w:rsidR="0099790A" w:rsidRPr="003706AE" w:rsidRDefault="0099790A" w:rsidP="0012034F">
      <w:pPr>
        <w:pStyle w:val="Paragraphedeliste"/>
        <w:numPr>
          <w:ilvl w:val="0"/>
          <w:numId w:val="11"/>
        </w:numPr>
        <w:spacing w:before="113" w:after="60"/>
        <w:rPr>
          <w:rFonts w:asciiTheme="minorHAnsi" w:hAnsiTheme="minorHAnsi"/>
          <w:i/>
        </w:rPr>
      </w:pPr>
      <w:r w:rsidRPr="003706AE">
        <w:rPr>
          <w:rFonts w:asciiTheme="minorHAnsi" w:hAnsiTheme="minorHAnsi"/>
          <w:i/>
        </w:rPr>
        <w:t>Explain how the results achieved in this project will not yet constitute a Minimum Viable Product.</w:t>
      </w:r>
    </w:p>
    <w:p w14:paraId="43D088A8" w14:textId="5DA0A289" w:rsidR="00B66727" w:rsidRPr="00C766D1" w:rsidRDefault="00B66727" w:rsidP="00B66727">
      <w:pPr>
        <w:pStyle w:val="Titre2"/>
        <w:ind w:left="578" w:hanging="578"/>
        <w:rPr>
          <w:lang w:val="fr-BE"/>
        </w:rPr>
      </w:pPr>
      <w:r w:rsidRPr="0099790A">
        <w:rPr>
          <w:lang w:val="en-GB"/>
        </w:rPr>
        <w:t xml:space="preserve"> </w:t>
      </w:r>
      <w:bookmarkStart w:id="93" w:name="_Toc150868430"/>
      <w:r w:rsidR="0099790A">
        <w:rPr>
          <w:lang w:val="fr-BE"/>
        </w:rPr>
        <w:t>Socio-economic interest</w:t>
      </w:r>
      <w:bookmarkEnd w:id="93"/>
    </w:p>
    <w:p w14:paraId="1CACFF43" w14:textId="77777777" w:rsidR="0099790A" w:rsidRPr="001C70C7" w:rsidRDefault="0099790A" w:rsidP="0099790A">
      <w:pPr>
        <w:spacing w:before="113" w:after="60"/>
        <w:rPr>
          <w:rFonts w:asciiTheme="minorHAnsi" w:hAnsiTheme="minorHAnsi"/>
          <w:i/>
          <w:lang w:val="en-GB"/>
        </w:rPr>
      </w:pPr>
      <w:r w:rsidRPr="001C70C7">
        <w:rPr>
          <w:rFonts w:asciiTheme="minorHAnsi" w:hAnsiTheme="minorHAnsi"/>
          <w:i/>
          <w:lang w:val="en-GB"/>
        </w:rPr>
        <w:t>Max 1 page</w:t>
      </w:r>
    </w:p>
    <w:p w14:paraId="33C95FFE" w14:textId="77777777" w:rsidR="0099790A" w:rsidRPr="003706AE" w:rsidRDefault="0099790A" w:rsidP="0012034F">
      <w:pPr>
        <w:pStyle w:val="Paragraphedeliste1"/>
        <w:numPr>
          <w:ilvl w:val="0"/>
          <w:numId w:val="11"/>
        </w:numPr>
        <w:tabs>
          <w:tab w:val="left" w:pos="233"/>
        </w:tabs>
        <w:spacing w:before="113" w:after="227"/>
        <w:jc w:val="both"/>
        <w:rPr>
          <w:rFonts w:asciiTheme="minorHAnsi" w:hAnsiTheme="minorHAnsi"/>
          <w:i/>
          <w:lang w:val="en-GB"/>
        </w:rPr>
      </w:pPr>
      <w:r w:rsidRPr="003706AE">
        <w:rPr>
          <w:rFonts w:asciiTheme="minorHAnsi" w:hAnsiTheme="minorHAnsi"/>
          <w:i/>
          <w:lang w:val="en-GB"/>
        </w:rPr>
        <w:t>Explicitly formulate the socio-economic interest of the innovation.</w:t>
      </w:r>
    </w:p>
    <w:p w14:paraId="4F746505" w14:textId="77777777" w:rsidR="0099790A" w:rsidRPr="003706AE" w:rsidRDefault="0099790A" w:rsidP="0012034F">
      <w:pPr>
        <w:pStyle w:val="Paragraphedeliste1"/>
        <w:numPr>
          <w:ilvl w:val="0"/>
          <w:numId w:val="11"/>
        </w:numPr>
        <w:tabs>
          <w:tab w:val="left" w:pos="233"/>
        </w:tabs>
        <w:spacing w:before="113" w:after="227"/>
        <w:jc w:val="both"/>
        <w:rPr>
          <w:rFonts w:asciiTheme="minorHAnsi" w:hAnsiTheme="minorHAnsi"/>
          <w:i/>
          <w:lang w:val="en-GB"/>
        </w:rPr>
      </w:pPr>
      <w:r w:rsidRPr="003706AE">
        <w:rPr>
          <w:rFonts w:asciiTheme="minorHAnsi" w:hAnsiTheme="minorHAnsi"/>
          <w:i/>
          <w:lang w:val="en-GB"/>
        </w:rPr>
        <w:t>Describe the societal or market need that the innovation whose concept is to be validated is likely to meet. In particular, describe the reasons why no solution fully satisfies this need at present.</w:t>
      </w:r>
    </w:p>
    <w:p w14:paraId="3F54512D" w14:textId="77777777" w:rsidR="0099790A" w:rsidRPr="003706AE" w:rsidRDefault="0099790A" w:rsidP="0012034F">
      <w:pPr>
        <w:pStyle w:val="Paragraphedeliste1"/>
        <w:numPr>
          <w:ilvl w:val="0"/>
          <w:numId w:val="11"/>
        </w:numPr>
        <w:tabs>
          <w:tab w:val="left" w:pos="233"/>
        </w:tabs>
        <w:spacing w:before="113" w:after="227"/>
        <w:jc w:val="both"/>
        <w:rPr>
          <w:rFonts w:asciiTheme="minorHAnsi" w:hAnsiTheme="minorHAnsi"/>
          <w:i/>
          <w:lang w:val="en-GB"/>
        </w:rPr>
      </w:pPr>
      <w:r w:rsidRPr="003706AE">
        <w:rPr>
          <w:rFonts w:asciiTheme="minorHAnsi" w:hAnsiTheme="minorHAnsi"/>
          <w:i/>
          <w:lang w:val="en-GB"/>
        </w:rPr>
        <w:t>What would be the added value of the solution that would be developed and valorised after this project compared to existing alternatives on the market?</w:t>
      </w:r>
    </w:p>
    <w:p w14:paraId="4B938E5F" w14:textId="6C8E56D9" w:rsidR="00C766D1" w:rsidRDefault="00C766D1" w:rsidP="00C766D1">
      <w:pPr>
        <w:pStyle w:val="Titre2"/>
      </w:pPr>
      <w:r w:rsidRPr="0099790A">
        <w:rPr>
          <w:lang w:val="en-GB"/>
        </w:rPr>
        <w:t xml:space="preserve"> </w:t>
      </w:r>
      <w:bookmarkStart w:id="94" w:name="_Toc150868431"/>
      <w:r>
        <w:t>Programme</w:t>
      </w:r>
      <w:bookmarkEnd w:id="94"/>
    </w:p>
    <w:p w14:paraId="729CC4C0" w14:textId="77777777" w:rsidR="0099790A" w:rsidRDefault="0099790A" w:rsidP="0099790A">
      <w:pPr>
        <w:autoSpaceDE w:val="0"/>
        <w:spacing w:before="113" w:line="276" w:lineRule="auto"/>
        <w:rPr>
          <w:rFonts w:asciiTheme="minorHAnsi" w:hAnsiTheme="minorHAnsi"/>
          <w:i/>
          <w:lang w:val="en-GB"/>
        </w:rPr>
      </w:pPr>
      <w:r>
        <w:rPr>
          <w:rFonts w:asciiTheme="minorHAnsi" w:hAnsiTheme="minorHAnsi"/>
          <w:i/>
          <w:lang w:val="en-GB"/>
        </w:rPr>
        <w:t>Max 10 pages</w:t>
      </w:r>
    </w:p>
    <w:p w14:paraId="033500B3" w14:textId="77777777" w:rsidR="0099790A" w:rsidRPr="00E603AD" w:rsidRDefault="0099790A" w:rsidP="0099790A">
      <w:pPr>
        <w:autoSpaceDE w:val="0"/>
        <w:spacing w:before="113" w:line="276" w:lineRule="auto"/>
        <w:rPr>
          <w:rFonts w:asciiTheme="minorHAnsi" w:hAnsiTheme="minorHAnsi"/>
          <w:i/>
          <w:lang w:val="en-GB"/>
        </w:rPr>
      </w:pPr>
      <w:r w:rsidRPr="00E603AD">
        <w:rPr>
          <w:rFonts w:asciiTheme="minorHAnsi" w:hAnsiTheme="minorHAnsi"/>
          <w:i/>
          <w:lang w:val="en-GB"/>
        </w:rPr>
        <w:t xml:space="preserve">The programme presents the tasks concerning the </w:t>
      </w:r>
      <w:r>
        <w:rPr>
          <w:rFonts w:asciiTheme="minorHAnsi" w:hAnsiTheme="minorHAnsi"/>
          <w:i/>
          <w:lang w:val="en-GB"/>
        </w:rPr>
        <w:t>obtaining</w:t>
      </w:r>
      <w:r w:rsidRPr="00E603AD">
        <w:rPr>
          <w:rFonts w:asciiTheme="minorHAnsi" w:hAnsiTheme="minorHAnsi"/>
          <w:i/>
          <w:lang w:val="en-GB"/>
        </w:rPr>
        <w:t xml:space="preserve"> of the proof of concept as well as the proof </w:t>
      </w:r>
      <w:r w:rsidRPr="00E603AD">
        <w:rPr>
          <w:rFonts w:ascii="Calibri" w:hAnsi="Calibri" w:cs="Calibri"/>
          <w:i/>
          <w:iCs/>
          <w:color w:val="000000"/>
          <w:lang w:val="en-GB"/>
        </w:rPr>
        <w:t>of socio-economic interest</w:t>
      </w:r>
      <w:r w:rsidRPr="00E603AD">
        <w:rPr>
          <w:rFonts w:asciiTheme="minorHAnsi" w:hAnsiTheme="minorHAnsi"/>
          <w:i/>
          <w:lang w:val="en-GB"/>
        </w:rPr>
        <w:t>.</w:t>
      </w:r>
    </w:p>
    <w:p w14:paraId="23688BC0" w14:textId="77777777" w:rsidR="0099790A" w:rsidRPr="003706AE" w:rsidRDefault="0099790A" w:rsidP="0099790A">
      <w:pPr>
        <w:autoSpaceDE w:val="0"/>
        <w:spacing w:before="113" w:line="276" w:lineRule="auto"/>
        <w:jc w:val="both"/>
        <w:rPr>
          <w:rFonts w:asciiTheme="minorHAnsi" w:hAnsiTheme="minorHAnsi"/>
          <w:b/>
          <w:bCs/>
          <w:i/>
          <w:lang w:val="en-GB"/>
        </w:rPr>
      </w:pPr>
      <w:r w:rsidRPr="003706AE">
        <w:rPr>
          <w:rFonts w:asciiTheme="minorHAnsi" w:hAnsiTheme="minorHAnsi"/>
          <w:b/>
          <w:bCs/>
          <w:i/>
          <w:lang w:val="en-GB"/>
        </w:rPr>
        <w:t xml:space="preserve">As a reminder, the program cannot include the development, implementation or optimization of a technology, idea or method. The objective must be to demonstrate a concept. </w:t>
      </w:r>
    </w:p>
    <w:p w14:paraId="7CC60B7B" w14:textId="77777777" w:rsidR="0099790A" w:rsidRDefault="0099790A" w:rsidP="0099790A">
      <w:pPr>
        <w:autoSpaceDE w:val="0"/>
        <w:spacing w:before="113" w:line="276" w:lineRule="auto"/>
        <w:jc w:val="both"/>
        <w:rPr>
          <w:rFonts w:asciiTheme="minorHAnsi" w:hAnsiTheme="minorHAnsi"/>
          <w:i/>
          <w:lang w:val="en-GB"/>
        </w:rPr>
      </w:pPr>
      <w:r w:rsidRPr="003706AE">
        <w:rPr>
          <w:rFonts w:asciiTheme="minorHAnsi" w:hAnsiTheme="minorHAnsi"/>
          <w:b/>
          <w:bCs/>
          <w:i/>
          <w:lang w:val="en-GB"/>
        </w:rPr>
        <w:t>For tasks of an economic nature, obtaining proof of socio-economic interest must not lead to the drafting of a business plan and the associated financial plan.</w:t>
      </w:r>
    </w:p>
    <w:p w14:paraId="54B37082" w14:textId="77777777" w:rsidR="0099790A" w:rsidRPr="00E603AD" w:rsidRDefault="0099790A" w:rsidP="0099790A">
      <w:pPr>
        <w:autoSpaceDE w:val="0"/>
        <w:spacing w:before="113" w:line="276" w:lineRule="auto"/>
        <w:rPr>
          <w:rFonts w:asciiTheme="minorHAnsi" w:hAnsiTheme="minorHAnsi"/>
          <w:i/>
          <w:iCs/>
          <w:lang w:val="en-GB"/>
        </w:rPr>
      </w:pPr>
      <w:r w:rsidRPr="00E603AD">
        <w:rPr>
          <w:rFonts w:asciiTheme="minorHAnsi" w:hAnsiTheme="minorHAnsi"/>
          <w:i/>
          <w:lang w:val="en-GB"/>
        </w:rPr>
        <w:t>Subdivide the work programme into work packages presenting the following information:</w:t>
      </w:r>
    </w:p>
    <w:p w14:paraId="02F00AC4" w14:textId="77777777" w:rsidR="0099790A" w:rsidRPr="00E603AD" w:rsidRDefault="0099790A" w:rsidP="0099790A">
      <w:pPr>
        <w:pStyle w:val="StyleJustifi"/>
        <w:spacing w:before="113" w:after="0"/>
        <w:jc w:val="left"/>
        <w:rPr>
          <w:rFonts w:asciiTheme="minorHAnsi" w:hAnsiTheme="minorHAnsi"/>
          <w:lang w:val="en-GB"/>
        </w:rPr>
      </w:pPr>
      <w:r w:rsidRPr="00E603AD">
        <w:rPr>
          <w:rFonts w:asciiTheme="minorHAnsi" w:hAnsiTheme="minorHAnsi"/>
          <w:i/>
          <w:sz w:val="22"/>
          <w:lang w:val="en-GB"/>
        </w:rPr>
        <w:t>WP X:</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96"/>
        <w:gridCol w:w="2337"/>
        <w:gridCol w:w="2337"/>
      </w:tblGrid>
      <w:tr w:rsidR="0099790A" w:rsidRPr="00E603AD" w14:paraId="5624B0EB" w14:textId="77777777" w:rsidTr="00350094">
        <w:tc>
          <w:tcPr>
            <w:tcW w:w="1896" w:type="dxa"/>
            <w:tcBorders>
              <w:top w:val="single" w:sz="1" w:space="0" w:color="000000"/>
              <w:left w:val="single" w:sz="1" w:space="0" w:color="000000"/>
              <w:bottom w:val="single" w:sz="1" w:space="0" w:color="000000"/>
            </w:tcBorders>
            <w:shd w:val="clear" w:color="auto" w:fill="auto"/>
          </w:tcPr>
          <w:p w14:paraId="4DD9A505" w14:textId="77777777" w:rsidR="0099790A" w:rsidRPr="00E603AD" w:rsidRDefault="0099790A" w:rsidP="00350094">
            <w:pPr>
              <w:pStyle w:val="Contenudetableau"/>
              <w:snapToGrid w:val="0"/>
              <w:rPr>
                <w:rFonts w:asciiTheme="minorHAnsi" w:hAnsiTheme="minorHAnsi"/>
                <w:lang w:val="en-GB"/>
              </w:rPr>
            </w:pPr>
            <w:r w:rsidRPr="00E603AD">
              <w:rPr>
                <w:rFonts w:asciiTheme="minorHAnsi" w:hAnsiTheme="minorHAnsi"/>
                <w:lang w:val="en-GB"/>
              </w:rPr>
              <w:lastRenderedPageBreak/>
              <w:t>FTE</w:t>
            </w:r>
          </w:p>
        </w:tc>
        <w:tc>
          <w:tcPr>
            <w:tcW w:w="2337" w:type="dxa"/>
            <w:tcBorders>
              <w:top w:val="single" w:sz="1" w:space="0" w:color="000000"/>
              <w:left w:val="single" w:sz="1" w:space="0" w:color="000000"/>
              <w:bottom w:val="single" w:sz="1" w:space="0" w:color="000000"/>
            </w:tcBorders>
          </w:tcPr>
          <w:p w14:paraId="319C83EA" w14:textId="77777777" w:rsidR="0099790A" w:rsidRPr="00E603AD" w:rsidRDefault="0099790A" w:rsidP="00350094">
            <w:pPr>
              <w:pStyle w:val="Contenudetableau"/>
              <w:snapToGrid w:val="0"/>
              <w:rPr>
                <w:rFonts w:asciiTheme="minorHAnsi" w:hAnsiTheme="minorHAnsi"/>
                <w:lang w:val="en-GB"/>
              </w:rPr>
            </w:pPr>
            <w:r w:rsidRPr="00E603AD">
              <w:rPr>
                <w:rFonts w:asciiTheme="minorHAnsi" w:hAnsiTheme="minorHAnsi"/>
                <w:lang w:val="en-GB"/>
              </w:rPr>
              <w:t>Starting month</w:t>
            </w:r>
          </w:p>
        </w:tc>
        <w:tc>
          <w:tcPr>
            <w:tcW w:w="2337" w:type="dxa"/>
            <w:tcBorders>
              <w:top w:val="single" w:sz="1" w:space="0" w:color="000000"/>
              <w:left w:val="single" w:sz="1" w:space="0" w:color="000000"/>
              <w:bottom w:val="single" w:sz="1" w:space="0" w:color="000000"/>
              <w:right w:val="single" w:sz="1" w:space="0" w:color="000000"/>
            </w:tcBorders>
            <w:shd w:val="clear" w:color="auto" w:fill="auto"/>
          </w:tcPr>
          <w:p w14:paraId="5C7D8358" w14:textId="77777777" w:rsidR="0099790A" w:rsidRPr="00E603AD" w:rsidRDefault="0099790A" w:rsidP="00350094">
            <w:pPr>
              <w:pStyle w:val="Contenudetableau"/>
              <w:snapToGrid w:val="0"/>
              <w:rPr>
                <w:rFonts w:asciiTheme="minorHAnsi" w:hAnsiTheme="minorHAnsi"/>
                <w:lang w:val="en-GB"/>
              </w:rPr>
            </w:pPr>
            <w:r w:rsidRPr="00E603AD">
              <w:rPr>
                <w:rFonts w:asciiTheme="minorHAnsi" w:hAnsiTheme="minorHAnsi"/>
                <w:lang w:val="en-GB"/>
              </w:rPr>
              <w:t>Duration</w:t>
            </w:r>
          </w:p>
        </w:tc>
      </w:tr>
    </w:tbl>
    <w:p w14:paraId="58A3FB11" w14:textId="77777777" w:rsidR="0099790A" w:rsidRPr="00E603AD" w:rsidRDefault="0099790A" w:rsidP="0099790A">
      <w:pPr>
        <w:pStyle w:val="Corpsdetexte21"/>
        <w:spacing w:before="113" w:after="0" w:line="240" w:lineRule="auto"/>
        <w:rPr>
          <w:rFonts w:asciiTheme="minorHAnsi" w:hAnsiTheme="minorHAnsi"/>
          <w:i/>
          <w:szCs w:val="22"/>
          <w:lang w:val="en-GB"/>
        </w:rPr>
      </w:pPr>
      <w:r w:rsidRPr="00E603AD">
        <w:rPr>
          <w:rFonts w:asciiTheme="minorHAnsi" w:hAnsiTheme="minorHAnsi"/>
          <w:b/>
          <w:i/>
          <w:lang w:val="en-GB"/>
        </w:rPr>
        <w:t>Objectives and criteria:</w:t>
      </w:r>
    </w:p>
    <w:p w14:paraId="25E390E5" w14:textId="77777777" w:rsidR="0099790A" w:rsidRPr="00E603AD" w:rsidRDefault="0099790A" w:rsidP="0099790A">
      <w:pPr>
        <w:pStyle w:val="Corpsdetexte21"/>
        <w:spacing w:before="113" w:after="0" w:line="240" w:lineRule="auto"/>
        <w:jc w:val="both"/>
        <w:rPr>
          <w:rFonts w:asciiTheme="minorHAnsi" w:hAnsiTheme="minorHAnsi"/>
          <w:b/>
          <w:i/>
          <w:iCs/>
          <w:szCs w:val="22"/>
          <w:lang w:val="en-GB"/>
        </w:rPr>
      </w:pPr>
      <w:r w:rsidRPr="00E603AD">
        <w:rPr>
          <w:rFonts w:asciiTheme="minorHAnsi" w:hAnsiTheme="minorHAnsi"/>
          <w:i/>
          <w:lang w:val="en-GB"/>
        </w:rPr>
        <w:t>Provide a short description of the objective of this work package</w:t>
      </w:r>
    </w:p>
    <w:p w14:paraId="263A733D" w14:textId="77777777" w:rsidR="0099790A" w:rsidRPr="00E603AD" w:rsidRDefault="0099790A" w:rsidP="0099790A">
      <w:pPr>
        <w:pStyle w:val="Corpsdetexte21"/>
        <w:spacing w:before="113" w:after="0" w:line="240" w:lineRule="auto"/>
        <w:jc w:val="both"/>
        <w:rPr>
          <w:rFonts w:asciiTheme="minorHAnsi" w:hAnsiTheme="minorHAnsi"/>
          <w:i/>
          <w:lang w:val="en-GB"/>
        </w:rPr>
      </w:pPr>
      <w:r w:rsidRPr="00E603AD">
        <w:rPr>
          <w:rFonts w:asciiTheme="minorHAnsi" w:hAnsiTheme="minorHAnsi"/>
          <w:b/>
          <w:i/>
          <w:lang w:val="en-GB"/>
        </w:rPr>
        <w:t>Tasks and methodology</w:t>
      </w:r>
    </w:p>
    <w:p w14:paraId="2B63C108" w14:textId="77777777" w:rsidR="0099790A" w:rsidRPr="00E603AD" w:rsidRDefault="0099790A" w:rsidP="0099790A">
      <w:pPr>
        <w:spacing w:before="113"/>
        <w:jc w:val="both"/>
        <w:rPr>
          <w:rFonts w:asciiTheme="minorHAnsi" w:hAnsiTheme="minorHAnsi"/>
          <w:i/>
          <w:lang w:val="en-GB"/>
        </w:rPr>
      </w:pPr>
      <w:r w:rsidRPr="00E603AD">
        <w:rPr>
          <w:rFonts w:asciiTheme="minorHAnsi" w:hAnsiTheme="minorHAnsi"/>
          <w:i/>
          <w:lang w:val="en-GB"/>
        </w:rPr>
        <w:t>Provide a more detailed description of the actions, methods, and techniques. Provide a short explanation of the way in which the task will be carried out, and to what extent existing methods/tools/techniques/software, or those which still need to be developed, will be used.</w:t>
      </w:r>
    </w:p>
    <w:p w14:paraId="2CF10987" w14:textId="77777777" w:rsidR="0099790A" w:rsidRPr="00E603AD" w:rsidRDefault="0099790A" w:rsidP="0099790A">
      <w:pPr>
        <w:spacing w:before="113"/>
        <w:jc w:val="both"/>
        <w:rPr>
          <w:rFonts w:asciiTheme="minorHAnsi" w:hAnsiTheme="minorHAnsi"/>
          <w:b/>
          <w:i/>
          <w:iCs/>
          <w:lang w:val="en-GB"/>
        </w:rPr>
      </w:pPr>
      <w:r w:rsidRPr="00E603AD">
        <w:rPr>
          <w:rFonts w:asciiTheme="minorHAnsi" w:hAnsiTheme="minorHAnsi"/>
          <w:i/>
          <w:lang w:val="en-GB"/>
        </w:rPr>
        <w:t>Specify when and to what extent sub-contracting services will be necessary.</w:t>
      </w:r>
    </w:p>
    <w:p w14:paraId="36074DAB" w14:textId="77777777" w:rsidR="0099790A" w:rsidRPr="00E603AD" w:rsidRDefault="0099790A" w:rsidP="0099790A">
      <w:pPr>
        <w:pStyle w:val="Corpsdetexte21"/>
        <w:spacing w:before="113" w:after="0" w:line="240" w:lineRule="auto"/>
        <w:jc w:val="both"/>
        <w:rPr>
          <w:rFonts w:asciiTheme="minorHAnsi" w:hAnsiTheme="minorHAnsi"/>
          <w:i/>
          <w:lang w:val="en-GB"/>
        </w:rPr>
      </w:pPr>
      <w:r w:rsidRPr="00E603AD">
        <w:rPr>
          <w:rFonts w:asciiTheme="minorHAnsi" w:hAnsiTheme="minorHAnsi"/>
          <w:b/>
          <w:i/>
          <w:lang w:val="en-GB"/>
        </w:rPr>
        <w:t>Risk assessment</w:t>
      </w:r>
    </w:p>
    <w:p w14:paraId="513B79DA" w14:textId="77777777" w:rsidR="0099790A" w:rsidRPr="00E603AD" w:rsidRDefault="0099790A" w:rsidP="0099790A">
      <w:pPr>
        <w:spacing w:before="113"/>
        <w:jc w:val="both"/>
        <w:rPr>
          <w:rFonts w:asciiTheme="minorHAnsi" w:hAnsiTheme="minorHAnsi"/>
          <w:i/>
          <w:lang w:val="en-GB"/>
        </w:rPr>
      </w:pPr>
      <w:r w:rsidRPr="00E603AD">
        <w:rPr>
          <w:rFonts w:asciiTheme="minorHAnsi" w:hAnsiTheme="minorHAnsi"/>
          <w:i/>
          <w:lang w:val="en-GB"/>
        </w:rPr>
        <w:t>What are the specific risks associated with carrying out the tasks of this work package and how they will be managed. For major risks, mention the alternative arrangements that will be made.</w:t>
      </w:r>
    </w:p>
    <w:p w14:paraId="71BE8D23" w14:textId="77777777" w:rsidR="0099790A" w:rsidRPr="00E603AD" w:rsidRDefault="0099790A" w:rsidP="0099790A">
      <w:pPr>
        <w:pStyle w:val="Corpsdetexte21"/>
        <w:spacing w:before="113" w:after="0" w:line="240" w:lineRule="auto"/>
        <w:jc w:val="both"/>
        <w:rPr>
          <w:rFonts w:asciiTheme="minorHAnsi" w:hAnsiTheme="minorHAnsi"/>
          <w:i/>
          <w:szCs w:val="22"/>
          <w:lang w:val="en-GB"/>
        </w:rPr>
      </w:pPr>
      <w:r w:rsidRPr="00E603AD">
        <w:rPr>
          <w:rFonts w:asciiTheme="minorHAnsi" w:hAnsiTheme="minorHAnsi"/>
          <w:b/>
          <w:i/>
          <w:lang w:val="en-GB"/>
        </w:rPr>
        <w:t>Deliverables:</w:t>
      </w:r>
    </w:p>
    <w:p w14:paraId="36397BF7" w14:textId="77777777" w:rsidR="0099790A" w:rsidRPr="00E603AD" w:rsidRDefault="0099790A" w:rsidP="0099790A">
      <w:pPr>
        <w:pStyle w:val="Corpsdetexte21"/>
        <w:spacing w:before="113" w:after="0" w:line="240" w:lineRule="auto"/>
        <w:jc w:val="both"/>
        <w:rPr>
          <w:rFonts w:asciiTheme="minorHAnsi" w:hAnsiTheme="minorHAnsi"/>
          <w:b/>
          <w:i/>
          <w:iCs/>
          <w:sz w:val="20"/>
          <w:szCs w:val="22"/>
          <w:lang w:val="en-GB"/>
        </w:rPr>
      </w:pPr>
      <w:r w:rsidRPr="00E603AD">
        <w:rPr>
          <w:rFonts w:asciiTheme="minorHAnsi" w:hAnsiTheme="minorHAnsi"/>
          <w:i/>
          <w:lang w:val="en-GB"/>
        </w:rPr>
        <w:t>Describe the tangible deliverables expected at the end of this work package.</w:t>
      </w:r>
    </w:p>
    <w:p w14:paraId="56557D22" w14:textId="77777777" w:rsidR="0099790A" w:rsidRPr="00E603AD" w:rsidRDefault="0099790A" w:rsidP="0099790A">
      <w:pPr>
        <w:pStyle w:val="Corpsdetexte21"/>
        <w:spacing w:before="113" w:after="0" w:line="240" w:lineRule="auto"/>
        <w:jc w:val="both"/>
        <w:rPr>
          <w:rFonts w:asciiTheme="minorHAnsi" w:hAnsiTheme="minorHAnsi"/>
          <w:i/>
          <w:iCs/>
          <w:szCs w:val="22"/>
          <w:lang w:val="en-GB"/>
        </w:rPr>
      </w:pPr>
      <w:r w:rsidRPr="00E603AD">
        <w:rPr>
          <w:rFonts w:asciiTheme="minorHAnsi" w:hAnsiTheme="minorHAnsi"/>
          <w:b/>
          <w:i/>
          <w:sz w:val="20"/>
          <w:lang w:val="en-GB"/>
        </w:rPr>
        <w:t>Follow-up indicators:</w:t>
      </w:r>
    </w:p>
    <w:p w14:paraId="28AE695B" w14:textId="77777777" w:rsidR="0099790A" w:rsidRPr="00E603AD" w:rsidRDefault="0099790A" w:rsidP="0099790A">
      <w:pPr>
        <w:pStyle w:val="Corpsdetexte21"/>
        <w:spacing w:before="113" w:after="0" w:line="240" w:lineRule="auto"/>
        <w:jc w:val="both"/>
        <w:rPr>
          <w:rFonts w:asciiTheme="minorHAnsi" w:hAnsiTheme="minorHAnsi"/>
          <w:lang w:val="en-GB"/>
        </w:rPr>
      </w:pPr>
      <w:r w:rsidRPr="00E603AD">
        <w:rPr>
          <w:rFonts w:asciiTheme="minorHAnsi" w:hAnsiTheme="minorHAnsi"/>
          <w:i/>
          <w:lang w:val="en-GB"/>
        </w:rPr>
        <w:t>Describe the quantitative or qualitative criteria that will allow the implementation of the work package to be evaluated.</w:t>
      </w:r>
    </w:p>
    <w:p w14:paraId="460C8008" w14:textId="77777777" w:rsidR="0099790A" w:rsidRPr="00E603AD" w:rsidRDefault="0099790A" w:rsidP="0099790A">
      <w:pPr>
        <w:pStyle w:val="Corpsdetexte21"/>
        <w:spacing w:before="113" w:after="0" w:line="240" w:lineRule="auto"/>
        <w:rPr>
          <w:rFonts w:asciiTheme="minorHAnsi" w:hAnsiTheme="minorHAnsi"/>
          <w:lang w:val="en-GB"/>
        </w:rPr>
      </w:pPr>
    </w:p>
    <w:p w14:paraId="689880AE" w14:textId="77777777" w:rsidR="0099790A" w:rsidRPr="00E603AD" w:rsidRDefault="0099790A" w:rsidP="0099790A">
      <w:pPr>
        <w:pStyle w:val="Corpsdetexte21"/>
        <w:spacing w:before="113" w:after="0" w:line="240" w:lineRule="auto"/>
        <w:rPr>
          <w:i/>
          <w:iCs/>
          <w:szCs w:val="22"/>
          <w:lang w:val="en-GB"/>
        </w:rPr>
      </w:pPr>
      <w:r>
        <w:rPr>
          <w:b/>
          <w:lang w:val="en-GB"/>
        </w:rPr>
        <w:t>Appendices</w:t>
      </w:r>
      <w:r w:rsidRPr="00E603AD">
        <w:rPr>
          <w:b/>
          <w:lang w:val="en-GB"/>
        </w:rPr>
        <w:t xml:space="preserve"> to be added</w:t>
      </w:r>
    </w:p>
    <w:p w14:paraId="706C000E" w14:textId="451577F2" w:rsidR="00992750" w:rsidRPr="0099790A" w:rsidRDefault="0099790A" w:rsidP="1D72ECD8">
      <w:pPr>
        <w:pStyle w:val="Corpsdetexte21"/>
        <w:widowControl w:val="0"/>
        <w:numPr>
          <w:ilvl w:val="0"/>
          <w:numId w:val="2"/>
        </w:numPr>
        <w:tabs>
          <w:tab w:val="left" w:pos="250"/>
        </w:tabs>
        <w:spacing w:before="113" w:after="0" w:line="240" w:lineRule="auto"/>
        <w:jc w:val="both"/>
        <w:rPr>
          <w:rFonts w:asciiTheme="minorHAnsi" w:hAnsiTheme="minorHAnsi"/>
          <w:i/>
          <w:iCs/>
          <w:lang w:val="en-GB"/>
        </w:rPr>
      </w:pPr>
      <w:r w:rsidRPr="1D72ECD8">
        <w:rPr>
          <w:rFonts w:asciiTheme="minorHAnsi" w:hAnsiTheme="minorHAnsi"/>
          <w:i/>
          <w:iCs/>
          <w:lang w:val="en-GB"/>
        </w:rPr>
        <w:t>A GANTT chart describing as precisely as possible the schedule for the work packages and an estimate of the staff time allocated to each work package</w:t>
      </w:r>
    </w:p>
    <w:p w14:paraId="3DB77A86" w14:textId="57DEF17A" w:rsidR="0099790A" w:rsidRDefault="0099790A" w:rsidP="0099790A">
      <w:pPr>
        <w:pStyle w:val="Corpsdetexte21"/>
        <w:widowControl w:val="0"/>
        <w:tabs>
          <w:tab w:val="left" w:pos="250"/>
        </w:tabs>
        <w:spacing w:before="113" w:after="0" w:line="240" w:lineRule="auto"/>
        <w:jc w:val="both"/>
        <w:rPr>
          <w:rStyle w:val="Policepardfaut1"/>
          <w:rFonts w:asciiTheme="minorHAnsi" w:hAnsiTheme="minorHAnsi"/>
          <w:i/>
          <w:iCs/>
          <w:szCs w:val="22"/>
          <w:lang w:val="en-GB"/>
        </w:rPr>
      </w:pPr>
    </w:p>
    <w:p w14:paraId="1EE2BBE6" w14:textId="77777777" w:rsidR="001A0522" w:rsidRDefault="001A0522" w:rsidP="0099790A">
      <w:pPr>
        <w:pStyle w:val="Corpsdetexte21"/>
        <w:widowControl w:val="0"/>
        <w:tabs>
          <w:tab w:val="left" w:pos="250"/>
        </w:tabs>
        <w:spacing w:before="113" w:after="0" w:line="240" w:lineRule="auto"/>
        <w:jc w:val="both"/>
        <w:rPr>
          <w:rStyle w:val="Policepardfaut1"/>
          <w:rFonts w:asciiTheme="minorHAnsi" w:hAnsiTheme="minorHAnsi"/>
          <w:i/>
          <w:iCs/>
          <w:szCs w:val="22"/>
          <w:lang w:val="en-GB"/>
        </w:rPr>
      </w:pPr>
    </w:p>
    <w:p w14:paraId="394C95FB" w14:textId="09475648" w:rsidR="00DB486D" w:rsidRPr="0099790A" w:rsidRDefault="00DB486D" w:rsidP="00DB486D">
      <w:pPr>
        <w:pStyle w:val="Titre1"/>
        <w:pBdr>
          <w:top w:val="single" w:sz="4" w:space="1" w:color="auto"/>
          <w:left w:val="single" w:sz="4" w:space="4" w:color="auto"/>
          <w:bottom w:val="single" w:sz="4" w:space="1" w:color="auto"/>
          <w:right w:val="single" w:sz="4" w:space="4" w:color="auto"/>
        </w:pBdr>
        <w:rPr>
          <w:lang w:val="en-GB"/>
        </w:rPr>
      </w:pPr>
      <w:r>
        <w:rPr>
          <w:lang w:val="en-GB"/>
        </w:rPr>
        <w:t xml:space="preserve"> </w:t>
      </w:r>
      <w:bookmarkStart w:id="95" w:name="_Toc150868432"/>
      <w:r>
        <w:rPr>
          <w:lang w:val="en-GB"/>
        </w:rPr>
        <w:t>V</w:t>
      </w:r>
      <w:r w:rsidR="00EB0444">
        <w:rPr>
          <w:lang w:val="en-GB"/>
        </w:rPr>
        <w:t>ALORISATION AND IMPACT FOR THE REGION</w:t>
      </w:r>
      <w:bookmarkEnd w:id="95"/>
    </w:p>
    <w:p w14:paraId="06A5D237" w14:textId="227E2A26" w:rsidR="00DB486D" w:rsidRDefault="00DB486D" w:rsidP="00F44536">
      <w:pPr>
        <w:pStyle w:val="Corpsdetexte21"/>
        <w:widowControl w:val="0"/>
        <w:tabs>
          <w:tab w:val="left" w:pos="250"/>
        </w:tabs>
        <w:spacing w:after="0" w:line="240" w:lineRule="auto"/>
        <w:jc w:val="both"/>
        <w:rPr>
          <w:rStyle w:val="Policepardfaut1"/>
          <w:rFonts w:asciiTheme="minorHAnsi" w:hAnsiTheme="minorHAnsi"/>
          <w:i/>
          <w:iCs/>
          <w:szCs w:val="22"/>
          <w:lang w:val="en-GB"/>
        </w:rPr>
      </w:pPr>
    </w:p>
    <w:p w14:paraId="271A71BF" w14:textId="1EE6BEA5" w:rsidR="00DB486D" w:rsidRPr="00C4311B" w:rsidRDefault="00EB0444" w:rsidP="00F44536">
      <w:pPr>
        <w:pStyle w:val="Titre2"/>
        <w:spacing w:before="0"/>
        <w:ind w:left="578" w:hanging="578"/>
        <w:rPr>
          <w:rFonts w:asciiTheme="minorHAnsi" w:hAnsiTheme="minorHAnsi"/>
          <w:lang w:val="fr-BE"/>
        </w:rPr>
      </w:pPr>
      <w:bookmarkStart w:id="96" w:name="_Toc5635167"/>
      <w:bookmarkStart w:id="97" w:name="_Toc41306445"/>
      <w:r w:rsidRPr="00EB0444">
        <w:rPr>
          <w:lang w:val="en-GB"/>
        </w:rPr>
        <w:t xml:space="preserve"> </w:t>
      </w:r>
      <w:bookmarkStart w:id="98" w:name="_Toc150868433"/>
      <w:r w:rsidRPr="00EB0444">
        <w:rPr>
          <w:lang w:val="fr-BE"/>
        </w:rPr>
        <w:t>V</w:t>
      </w:r>
      <w:r w:rsidRPr="00317888">
        <w:t>alorisation</w:t>
      </w:r>
      <w:r w:rsidRPr="00C4311B">
        <w:t xml:space="preserve"> perspectives</w:t>
      </w:r>
      <w:bookmarkEnd w:id="96"/>
      <w:bookmarkEnd w:id="97"/>
      <w:bookmarkEnd w:id="98"/>
    </w:p>
    <w:p w14:paraId="3C8A7AE9" w14:textId="77777777" w:rsidR="00DB486D" w:rsidRPr="00E603AD" w:rsidRDefault="00DB486D" w:rsidP="0012034F">
      <w:pPr>
        <w:numPr>
          <w:ilvl w:val="0"/>
          <w:numId w:val="5"/>
        </w:numPr>
        <w:tabs>
          <w:tab w:val="left" w:pos="267"/>
        </w:tabs>
        <w:spacing w:before="113"/>
        <w:jc w:val="both"/>
        <w:rPr>
          <w:rFonts w:asciiTheme="minorHAnsi" w:hAnsiTheme="minorHAnsi"/>
          <w:i/>
          <w:lang w:val="en-GB"/>
        </w:rPr>
      </w:pPr>
      <w:r w:rsidRPr="00E603AD">
        <w:rPr>
          <w:rFonts w:asciiTheme="minorHAnsi" w:hAnsiTheme="minorHAnsi"/>
          <w:i/>
          <w:lang w:val="en-GB"/>
        </w:rPr>
        <w:t xml:space="preserve">Explain the exploitation </w:t>
      </w:r>
      <w:r>
        <w:rPr>
          <w:rFonts w:asciiTheme="minorHAnsi" w:hAnsiTheme="minorHAnsi"/>
          <w:i/>
          <w:lang w:val="en-GB"/>
        </w:rPr>
        <w:t>perspectives</w:t>
      </w:r>
      <w:r w:rsidRPr="00E603AD">
        <w:rPr>
          <w:rFonts w:asciiTheme="minorHAnsi" w:hAnsiTheme="minorHAnsi"/>
          <w:i/>
          <w:lang w:val="en-GB"/>
        </w:rPr>
        <w:t xml:space="preserve"> for the results of this project in the Brussels-Capital Region. </w:t>
      </w:r>
    </w:p>
    <w:p w14:paraId="5F6E4CEC" w14:textId="617FAD00" w:rsidR="00DB486D" w:rsidRPr="00F44536" w:rsidRDefault="00DB486D" w:rsidP="00F44536">
      <w:pPr>
        <w:numPr>
          <w:ilvl w:val="0"/>
          <w:numId w:val="5"/>
        </w:numPr>
        <w:tabs>
          <w:tab w:val="left" w:pos="283"/>
        </w:tabs>
        <w:spacing w:before="113"/>
        <w:jc w:val="both"/>
        <w:rPr>
          <w:rFonts w:asciiTheme="minorHAnsi" w:hAnsiTheme="minorHAnsi"/>
          <w:i/>
          <w:lang w:val="en-GB"/>
        </w:rPr>
      </w:pPr>
      <w:r w:rsidRPr="00E603AD">
        <w:rPr>
          <w:rFonts w:asciiTheme="minorHAnsi" w:hAnsiTheme="minorHAnsi"/>
          <w:i/>
          <w:lang w:val="en-GB"/>
        </w:rPr>
        <w:t xml:space="preserve">At the end of the project, what </w:t>
      </w:r>
      <w:r>
        <w:rPr>
          <w:rFonts w:asciiTheme="minorHAnsi" w:hAnsiTheme="minorHAnsi"/>
          <w:i/>
          <w:lang w:val="en-GB"/>
        </w:rPr>
        <w:t>would</w:t>
      </w:r>
      <w:r w:rsidRPr="00E603AD">
        <w:rPr>
          <w:rFonts w:asciiTheme="minorHAnsi" w:hAnsiTheme="minorHAnsi"/>
          <w:i/>
          <w:lang w:val="en-GB"/>
        </w:rPr>
        <w:t xml:space="preserve"> be the technical developments to be implemented in order to obtain a Minimum Viable Product?</w:t>
      </w:r>
    </w:p>
    <w:p w14:paraId="2589DC1E" w14:textId="0582A700" w:rsidR="00DB486D" w:rsidRPr="00EB0444" w:rsidRDefault="00DB486D" w:rsidP="00DB486D">
      <w:pPr>
        <w:pStyle w:val="Titre2"/>
        <w:rPr>
          <w:rFonts w:asciiTheme="minorHAnsi" w:hAnsiTheme="minorHAnsi"/>
          <w:i/>
          <w:lang w:val="en-GB"/>
        </w:rPr>
      </w:pPr>
      <w:bookmarkStart w:id="99" w:name="_Toc5635168"/>
      <w:r w:rsidRPr="00C10CF4">
        <w:rPr>
          <w:lang w:val="en-GB"/>
        </w:rPr>
        <w:t xml:space="preserve"> </w:t>
      </w:r>
      <w:bookmarkStart w:id="100" w:name="_Toc41306446"/>
      <w:bookmarkStart w:id="101" w:name="_Toc150868434"/>
      <w:r w:rsidRPr="00EB0444">
        <w:rPr>
          <w:lang w:val="en-GB"/>
        </w:rPr>
        <w:t>P</w:t>
      </w:r>
      <w:r w:rsidR="00EB0444" w:rsidRPr="00EB0444">
        <w:rPr>
          <w:lang w:val="en-GB"/>
        </w:rPr>
        <w:t>rovisions concerning intellectual property rights</w:t>
      </w:r>
      <w:bookmarkStart w:id="102" w:name="__RefHeading__25547_1180481512"/>
      <w:bookmarkStart w:id="103" w:name="__RefHeading__11107_1633701966"/>
      <w:bookmarkStart w:id="104" w:name="__RefHeading__271_2089201140"/>
      <w:bookmarkStart w:id="105" w:name="__RefHeading__460_1652688562"/>
      <w:bookmarkStart w:id="106" w:name="__RefHeading__11664_1180481512"/>
      <w:bookmarkStart w:id="107" w:name="__RefHeading__347_648207481"/>
      <w:bookmarkStart w:id="108" w:name="__RefHeading__1809_1262397684"/>
      <w:bookmarkEnd w:id="99"/>
      <w:bookmarkEnd w:id="100"/>
      <w:bookmarkEnd w:id="101"/>
      <w:bookmarkEnd w:id="102"/>
      <w:bookmarkEnd w:id="103"/>
      <w:bookmarkEnd w:id="104"/>
      <w:bookmarkEnd w:id="105"/>
      <w:bookmarkEnd w:id="106"/>
      <w:bookmarkEnd w:id="107"/>
      <w:bookmarkEnd w:id="108"/>
    </w:p>
    <w:p w14:paraId="34CE3155" w14:textId="77777777" w:rsidR="00DB486D" w:rsidRPr="00E603AD" w:rsidRDefault="00DB486D" w:rsidP="0012034F">
      <w:pPr>
        <w:numPr>
          <w:ilvl w:val="0"/>
          <w:numId w:val="6"/>
        </w:numPr>
        <w:spacing w:before="113"/>
        <w:jc w:val="both"/>
        <w:rPr>
          <w:rFonts w:asciiTheme="minorHAnsi" w:hAnsiTheme="minorHAnsi"/>
          <w:i/>
          <w:lang w:val="en-GB"/>
        </w:rPr>
      </w:pPr>
      <w:r w:rsidRPr="00E603AD">
        <w:rPr>
          <w:rFonts w:asciiTheme="minorHAnsi" w:hAnsiTheme="minorHAnsi"/>
          <w:i/>
          <w:lang w:val="en-GB"/>
        </w:rPr>
        <w:t>What is the current situation in terms of intellectual property rights?</w:t>
      </w:r>
    </w:p>
    <w:p w14:paraId="654759D3" w14:textId="77777777" w:rsidR="00DB486D" w:rsidRPr="00E603AD" w:rsidRDefault="00DB486D" w:rsidP="0012034F">
      <w:pPr>
        <w:numPr>
          <w:ilvl w:val="0"/>
          <w:numId w:val="6"/>
        </w:numPr>
        <w:tabs>
          <w:tab w:val="left" w:pos="250"/>
        </w:tabs>
        <w:spacing w:before="113"/>
        <w:jc w:val="both"/>
        <w:rPr>
          <w:rFonts w:asciiTheme="minorHAnsi" w:hAnsiTheme="minorHAnsi"/>
          <w:i/>
          <w:lang w:val="en-GB"/>
        </w:rPr>
      </w:pPr>
      <w:r w:rsidRPr="00E603AD">
        <w:rPr>
          <w:rFonts w:asciiTheme="minorHAnsi" w:hAnsiTheme="minorHAnsi"/>
          <w:i/>
          <w:lang w:val="en-GB"/>
        </w:rPr>
        <w:t>Draw up the list of patents already submitted and held by the organisation with details of:</w:t>
      </w:r>
    </w:p>
    <w:p w14:paraId="7D4DEC95" w14:textId="77777777" w:rsidR="00DB486D" w:rsidRPr="00E603AD" w:rsidRDefault="00DB486D" w:rsidP="0012034F">
      <w:pPr>
        <w:numPr>
          <w:ilvl w:val="1"/>
          <w:numId w:val="6"/>
        </w:numPr>
        <w:tabs>
          <w:tab w:val="left" w:pos="250"/>
        </w:tabs>
        <w:spacing w:before="113"/>
        <w:jc w:val="both"/>
        <w:rPr>
          <w:rFonts w:asciiTheme="minorHAnsi" w:hAnsiTheme="minorHAnsi"/>
          <w:i/>
          <w:lang w:val="en-GB"/>
        </w:rPr>
      </w:pPr>
      <w:r w:rsidRPr="00E603AD">
        <w:rPr>
          <w:rFonts w:asciiTheme="minorHAnsi" w:hAnsiTheme="minorHAnsi"/>
          <w:i/>
          <w:lang w:val="en-GB"/>
        </w:rPr>
        <w:t xml:space="preserve">the date </w:t>
      </w:r>
      <w:r>
        <w:rPr>
          <w:rFonts w:asciiTheme="minorHAnsi" w:hAnsiTheme="minorHAnsi"/>
          <w:i/>
          <w:lang w:val="en-GB"/>
        </w:rPr>
        <w:t>of the application's submission</w:t>
      </w:r>
    </w:p>
    <w:p w14:paraId="317A16C7" w14:textId="77777777" w:rsidR="00DB486D" w:rsidRPr="00E603AD" w:rsidRDefault="00DB486D" w:rsidP="0012034F">
      <w:pPr>
        <w:numPr>
          <w:ilvl w:val="1"/>
          <w:numId w:val="6"/>
        </w:numPr>
        <w:tabs>
          <w:tab w:val="left" w:pos="250"/>
        </w:tabs>
        <w:spacing w:before="113"/>
        <w:jc w:val="both"/>
        <w:rPr>
          <w:rFonts w:asciiTheme="minorHAnsi" w:hAnsiTheme="minorHAnsi"/>
          <w:i/>
          <w:lang w:val="en-GB"/>
        </w:rPr>
      </w:pPr>
      <w:r w:rsidRPr="00E603AD">
        <w:rPr>
          <w:rFonts w:asciiTheme="minorHAnsi" w:hAnsiTheme="minorHAnsi"/>
          <w:i/>
          <w:lang w:val="en-GB"/>
        </w:rPr>
        <w:t xml:space="preserve">the </w:t>
      </w:r>
      <w:r>
        <w:rPr>
          <w:rFonts w:asciiTheme="minorHAnsi" w:hAnsiTheme="minorHAnsi"/>
          <w:i/>
          <w:lang w:val="en-GB"/>
        </w:rPr>
        <w:t>application's submission number</w:t>
      </w:r>
    </w:p>
    <w:p w14:paraId="33C89381" w14:textId="77777777" w:rsidR="00DB486D" w:rsidRPr="00E603AD" w:rsidRDefault="00DB486D" w:rsidP="0012034F">
      <w:pPr>
        <w:numPr>
          <w:ilvl w:val="1"/>
          <w:numId w:val="6"/>
        </w:numPr>
        <w:tabs>
          <w:tab w:val="left" w:pos="250"/>
        </w:tabs>
        <w:spacing w:before="113"/>
        <w:jc w:val="both"/>
        <w:rPr>
          <w:rFonts w:asciiTheme="minorHAnsi" w:hAnsiTheme="minorHAnsi"/>
          <w:i/>
          <w:lang w:val="en-GB"/>
        </w:rPr>
      </w:pPr>
      <w:r>
        <w:rPr>
          <w:rFonts w:asciiTheme="minorHAnsi" w:hAnsiTheme="minorHAnsi"/>
          <w:i/>
          <w:lang w:val="en-GB"/>
        </w:rPr>
        <w:t>the title of the invention</w:t>
      </w:r>
    </w:p>
    <w:p w14:paraId="30CF9315" w14:textId="77777777" w:rsidR="00DB486D" w:rsidRPr="00E603AD" w:rsidRDefault="00DB486D" w:rsidP="0012034F">
      <w:pPr>
        <w:numPr>
          <w:ilvl w:val="1"/>
          <w:numId w:val="6"/>
        </w:numPr>
        <w:tabs>
          <w:tab w:val="left" w:pos="250"/>
        </w:tabs>
        <w:spacing w:before="113"/>
        <w:jc w:val="both"/>
        <w:rPr>
          <w:rFonts w:asciiTheme="minorHAnsi" w:hAnsiTheme="minorHAnsi"/>
          <w:i/>
          <w:lang w:val="en-GB"/>
        </w:rPr>
      </w:pPr>
      <w:r w:rsidRPr="00E603AD">
        <w:rPr>
          <w:rFonts w:asciiTheme="minorHAnsi" w:hAnsiTheme="minorHAnsi"/>
          <w:i/>
          <w:lang w:val="en-GB"/>
        </w:rPr>
        <w:t>the countries of application concerne</w:t>
      </w:r>
      <w:r>
        <w:rPr>
          <w:rFonts w:asciiTheme="minorHAnsi" w:hAnsiTheme="minorHAnsi"/>
          <w:i/>
          <w:lang w:val="en-GB"/>
        </w:rPr>
        <w:t>d</w:t>
      </w:r>
    </w:p>
    <w:p w14:paraId="264A5097" w14:textId="77777777" w:rsidR="00DB486D" w:rsidRPr="00E603AD" w:rsidRDefault="00DB486D" w:rsidP="0012034F">
      <w:pPr>
        <w:numPr>
          <w:ilvl w:val="1"/>
          <w:numId w:val="6"/>
        </w:numPr>
        <w:tabs>
          <w:tab w:val="left" w:pos="250"/>
        </w:tabs>
        <w:spacing w:before="113"/>
        <w:jc w:val="both"/>
        <w:rPr>
          <w:rFonts w:asciiTheme="minorHAnsi" w:hAnsiTheme="minorHAnsi"/>
          <w:i/>
          <w:lang w:val="en-GB"/>
        </w:rPr>
      </w:pPr>
      <w:r w:rsidRPr="00E603AD">
        <w:rPr>
          <w:rFonts w:asciiTheme="minorHAnsi" w:hAnsiTheme="minorHAnsi"/>
          <w:i/>
          <w:lang w:val="en-GB"/>
        </w:rPr>
        <w:t>the patent's date of issue, if applicable.</w:t>
      </w:r>
    </w:p>
    <w:p w14:paraId="0C028108" w14:textId="77777777" w:rsidR="00DB486D" w:rsidRPr="00E603AD" w:rsidRDefault="00DB486D" w:rsidP="0012034F">
      <w:pPr>
        <w:numPr>
          <w:ilvl w:val="0"/>
          <w:numId w:val="6"/>
        </w:numPr>
        <w:tabs>
          <w:tab w:val="left" w:pos="250"/>
        </w:tabs>
        <w:spacing w:before="113"/>
        <w:jc w:val="both"/>
        <w:rPr>
          <w:rFonts w:asciiTheme="minorHAnsi" w:hAnsiTheme="minorHAnsi"/>
          <w:i/>
          <w:lang w:val="en-GB"/>
        </w:rPr>
      </w:pPr>
      <w:r w:rsidRPr="00E603AD">
        <w:rPr>
          <w:rFonts w:asciiTheme="minorHAnsi" w:hAnsiTheme="minorHAnsi"/>
          <w:i/>
          <w:lang w:val="en-GB"/>
        </w:rPr>
        <w:t>Outline the rights to be acquired from third parties.</w:t>
      </w:r>
    </w:p>
    <w:p w14:paraId="571CD105" w14:textId="77777777" w:rsidR="00DB486D" w:rsidRPr="00E603AD" w:rsidRDefault="00DB486D" w:rsidP="0012034F">
      <w:pPr>
        <w:numPr>
          <w:ilvl w:val="0"/>
          <w:numId w:val="6"/>
        </w:numPr>
        <w:tabs>
          <w:tab w:val="left" w:pos="250"/>
        </w:tabs>
        <w:spacing w:before="113"/>
        <w:jc w:val="both"/>
        <w:rPr>
          <w:rFonts w:asciiTheme="minorHAnsi" w:hAnsiTheme="minorHAnsi"/>
          <w:i/>
          <w:lang w:val="en-GB"/>
        </w:rPr>
      </w:pPr>
      <w:r w:rsidRPr="00E603AD">
        <w:rPr>
          <w:rFonts w:asciiTheme="minorHAnsi" w:hAnsiTheme="minorHAnsi"/>
          <w:i/>
          <w:lang w:val="en-GB"/>
        </w:rPr>
        <w:lastRenderedPageBreak/>
        <w:t>What is the nature of the knowledge to protect or disseminate?</w:t>
      </w:r>
    </w:p>
    <w:p w14:paraId="078B80BD" w14:textId="77777777" w:rsidR="00DB486D" w:rsidRPr="00E603AD" w:rsidRDefault="00DB486D" w:rsidP="0012034F">
      <w:pPr>
        <w:numPr>
          <w:ilvl w:val="0"/>
          <w:numId w:val="6"/>
        </w:numPr>
        <w:tabs>
          <w:tab w:val="left" w:pos="250"/>
        </w:tabs>
        <w:spacing w:before="113"/>
        <w:jc w:val="both"/>
        <w:rPr>
          <w:rFonts w:asciiTheme="minorHAnsi" w:hAnsiTheme="minorHAnsi"/>
          <w:i/>
          <w:lang w:val="en-GB"/>
        </w:rPr>
      </w:pPr>
      <w:r w:rsidRPr="00E603AD">
        <w:rPr>
          <w:rFonts w:asciiTheme="minorHAnsi" w:hAnsiTheme="minorHAnsi"/>
          <w:i/>
          <w:lang w:val="en-GB"/>
        </w:rPr>
        <w:t>Describe the approach that will be implemented to protect intellectual property.</w:t>
      </w:r>
    </w:p>
    <w:p w14:paraId="0DD696EC" w14:textId="77777777" w:rsidR="00DB486D" w:rsidRPr="008F6638" w:rsidRDefault="00DB486D" w:rsidP="00DB486D">
      <w:pPr>
        <w:rPr>
          <w:lang w:val="en-GB"/>
        </w:rPr>
      </w:pPr>
    </w:p>
    <w:p w14:paraId="6B77B2C3" w14:textId="7E2EB738" w:rsidR="00EB0444" w:rsidRPr="004D3E3C" w:rsidRDefault="00EB0444" w:rsidP="0057509F">
      <w:pPr>
        <w:pStyle w:val="Titre2"/>
        <w:rPr>
          <w:rFonts w:asciiTheme="minorHAnsi" w:hAnsiTheme="minorHAnsi"/>
          <w:lang w:val="en-GB"/>
        </w:rPr>
      </w:pPr>
      <w:r w:rsidRPr="004D3E3C">
        <w:rPr>
          <w:lang w:val="en-GB"/>
        </w:rPr>
        <w:t xml:space="preserve"> </w:t>
      </w:r>
      <w:bookmarkStart w:id="109" w:name="_Toc150868435"/>
      <w:r w:rsidR="00452FE6" w:rsidRPr="004D3E3C">
        <w:rPr>
          <w:lang w:val="en-GB"/>
        </w:rPr>
        <w:t>Other p</w:t>
      </w:r>
      <w:r w:rsidRPr="004D3E3C">
        <w:rPr>
          <w:lang w:val="en-GB"/>
        </w:rPr>
        <w:t>otential impact</w:t>
      </w:r>
      <w:r w:rsidR="00452FE6" w:rsidRPr="004D3E3C">
        <w:rPr>
          <w:lang w:val="en-GB"/>
        </w:rPr>
        <w:t>s</w:t>
      </w:r>
      <w:r w:rsidRPr="004D3E3C">
        <w:rPr>
          <w:lang w:val="en-GB"/>
        </w:rPr>
        <w:t xml:space="preserve"> of valorisation for the Region</w:t>
      </w:r>
      <w:bookmarkEnd w:id="109"/>
      <w:r w:rsidR="00452FE6" w:rsidRPr="004D3E3C">
        <w:rPr>
          <w:lang w:val="en-GB"/>
        </w:rPr>
        <w:t xml:space="preserve">, </w:t>
      </w:r>
      <w:r w:rsidR="004D3E3C" w:rsidRPr="004D3E3C">
        <w:rPr>
          <w:lang w:val="en-GB"/>
        </w:rPr>
        <w:t>considering the strategic objectives and priority topics defined by the Government</w:t>
      </w:r>
    </w:p>
    <w:p w14:paraId="5AD548AF" w14:textId="3E992FFC" w:rsidR="00DE074F" w:rsidRDefault="00EB0444" w:rsidP="00DE074F">
      <w:pPr>
        <w:pStyle w:val="Paragraphedeliste"/>
        <w:numPr>
          <w:ilvl w:val="0"/>
          <w:numId w:val="16"/>
        </w:numPr>
        <w:pBdr>
          <w:top w:val="none" w:sz="4" w:space="0" w:color="000000"/>
          <w:left w:val="none" w:sz="4" w:space="0" w:color="000000"/>
          <w:bottom w:val="none" w:sz="4" w:space="0" w:color="000000"/>
          <w:right w:val="none" w:sz="4" w:space="0" w:color="000000"/>
          <w:between w:val="none" w:sz="4" w:space="0" w:color="000000"/>
        </w:pBdr>
        <w:spacing w:before="113"/>
        <w:rPr>
          <w:rFonts w:ascii="Calibri" w:hAnsi="Calibri" w:cs="Calibri"/>
          <w:i/>
          <w:iCs/>
          <w:color w:val="000000"/>
        </w:rPr>
      </w:pPr>
      <w:r w:rsidRPr="00DE074F">
        <w:rPr>
          <w:rFonts w:asciiTheme="minorHAnsi" w:hAnsiTheme="minorHAnsi"/>
          <w:i/>
        </w:rPr>
        <w:t xml:space="preserve">Describe the impact of </w:t>
      </w:r>
      <w:r w:rsidR="0026576A" w:rsidRPr="00DE074F">
        <w:rPr>
          <w:rFonts w:asciiTheme="minorHAnsi" w:hAnsiTheme="minorHAnsi"/>
          <w:i/>
        </w:rPr>
        <w:t>the</w:t>
      </w:r>
      <w:r w:rsidRPr="00DE074F">
        <w:rPr>
          <w:rFonts w:asciiTheme="minorHAnsi" w:hAnsiTheme="minorHAnsi"/>
          <w:i/>
        </w:rPr>
        <w:t xml:space="preserve"> result</w:t>
      </w:r>
      <w:r w:rsidR="0002592D" w:rsidRPr="00DE074F">
        <w:rPr>
          <w:rFonts w:asciiTheme="minorHAnsi" w:hAnsiTheme="minorHAnsi"/>
          <w:i/>
        </w:rPr>
        <w:t>s</w:t>
      </w:r>
      <w:r w:rsidRPr="00DE074F">
        <w:rPr>
          <w:rFonts w:asciiTheme="minorHAnsi" w:hAnsiTheme="minorHAnsi"/>
          <w:i/>
        </w:rPr>
        <w:t xml:space="preserve"> </w:t>
      </w:r>
      <w:r w:rsidR="0026576A" w:rsidRPr="00DE074F">
        <w:rPr>
          <w:rFonts w:asciiTheme="minorHAnsi" w:hAnsiTheme="minorHAnsi"/>
          <w:i/>
        </w:rPr>
        <w:t>valorisation</w:t>
      </w:r>
      <w:r w:rsidRPr="00DE074F">
        <w:rPr>
          <w:rFonts w:asciiTheme="minorHAnsi" w:hAnsiTheme="minorHAnsi"/>
          <w:i/>
        </w:rPr>
        <w:t xml:space="preserve"> </w:t>
      </w:r>
      <w:r w:rsidR="00DE074F" w:rsidRPr="00C74C94">
        <w:rPr>
          <w:rFonts w:ascii="Calibri" w:hAnsi="Calibri" w:cs="Calibri"/>
          <w:i/>
          <w:iCs/>
          <w:color w:val="000000"/>
        </w:rPr>
        <w:t xml:space="preserve">on the society, the environment or the regional ecosystem. </w:t>
      </w:r>
      <w:bookmarkStart w:id="110" w:name="_Toc81469093"/>
      <w:bookmarkStart w:id="111" w:name="_Toc81475798"/>
      <w:bookmarkEnd w:id="110"/>
      <w:bookmarkEnd w:id="111"/>
      <w:r w:rsidR="00DE074F" w:rsidRPr="00C74C94">
        <w:rPr>
          <w:rFonts w:ascii="Calibri" w:hAnsi="Calibri" w:cs="Calibri"/>
          <w:i/>
          <w:iCs/>
          <w:color w:val="000000"/>
        </w:rPr>
        <w:t xml:space="preserve"> Describe the possible positive and negative impacts </w:t>
      </w:r>
      <w:r w:rsidR="009048C5" w:rsidRPr="00F07D89">
        <w:rPr>
          <w:rFonts w:ascii="Calibri" w:hAnsi="Calibri" w:cs="Calibri"/>
          <w:i/>
          <w:iCs/>
          <w:color w:val="000000"/>
          <w:lang w:val="en-US"/>
        </w:rPr>
        <w:t>o</w:t>
      </w:r>
      <w:r w:rsidR="009048C5">
        <w:rPr>
          <w:rFonts w:ascii="Calibri" w:hAnsi="Calibri" w:cs="Calibri"/>
          <w:i/>
          <w:iCs/>
          <w:color w:val="000000"/>
          <w:lang w:val="en-US"/>
        </w:rPr>
        <w:t>n</w:t>
      </w:r>
      <w:r w:rsidR="009048C5" w:rsidRPr="00F07D89">
        <w:rPr>
          <w:rFonts w:ascii="Calibri" w:hAnsi="Calibri" w:cs="Calibri"/>
          <w:i/>
          <w:iCs/>
          <w:color w:val="000000"/>
          <w:lang w:val="en-US"/>
        </w:rPr>
        <w:t xml:space="preserve"> these three areas</w:t>
      </w:r>
      <w:r w:rsidR="009048C5">
        <w:rPr>
          <w:rFonts w:ascii="Calibri" w:hAnsi="Calibri" w:cs="Calibri"/>
          <w:i/>
          <w:iCs/>
          <w:color w:val="000000"/>
        </w:rPr>
        <w:t>.</w:t>
      </w:r>
    </w:p>
    <w:p w14:paraId="16BD6CD2" w14:textId="23188430" w:rsidR="009771EF" w:rsidRPr="00F07D89" w:rsidRDefault="009771EF" w:rsidP="009771EF">
      <w:pPr>
        <w:pStyle w:val="Paragraphedeliste"/>
        <w:numPr>
          <w:ilvl w:val="0"/>
          <w:numId w:val="16"/>
        </w:numPr>
        <w:pBdr>
          <w:top w:val="none" w:sz="4" w:space="0" w:color="000000"/>
          <w:left w:val="none" w:sz="4" w:space="0" w:color="000000"/>
          <w:bottom w:val="none" w:sz="4" w:space="0" w:color="000000"/>
          <w:right w:val="none" w:sz="4" w:space="0" w:color="000000"/>
          <w:between w:val="none" w:sz="4" w:space="0" w:color="000000"/>
        </w:pBdr>
        <w:spacing w:before="113"/>
        <w:rPr>
          <w:rFonts w:ascii="Calibri" w:hAnsi="Calibri" w:cs="Calibri"/>
          <w:i/>
          <w:iCs/>
          <w:color w:val="000000"/>
        </w:rPr>
      </w:pPr>
      <w:r w:rsidRPr="00F07D89">
        <w:rPr>
          <w:rFonts w:ascii="Calibri" w:hAnsi="Calibri" w:cs="Calibri"/>
          <w:i/>
          <w:iCs/>
          <w:color w:val="000000"/>
        </w:rPr>
        <w:t>Explain how the project is exemplary from a social and environmental point of view, i.e. it contributes significantly to at least one of the following objectives and does not harm any of them:</w:t>
      </w:r>
    </w:p>
    <w:p w14:paraId="7C048476" w14:textId="77777777" w:rsidR="009771EF" w:rsidRPr="009B602E" w:rsidRDefault="009771EF" w:rsidP="009771EF">
      <w:pPr>
        <w:spacing w:after="60"/>
        <w:ind w:left="936"/>
        <w:jc w:val="both"/>
        <w:rPr>
          <w:rFonts w:asciiTheme="minorHAnsi" w:hAnsiTheme="minorHAnsi" w:cstheme="minorHAnsi"/>
          <w:b/>
          <w:bCs/>
          <w:sz w:val="20"/>
          <w:lang w:val="en-CA"/>
        </w:rPr>
      </w:pPr>
      <w:r w:rsidRPr="009B602E">
        <w:rPr>
          <w:rFonts w:asciiTheme="minorHAnsi" w:hAnsiTheme="minorHAnsi" w:cstheme="minorHAnsi"/>
          <w:b/>
          <w:bCs/>
          <w:sz w:val="20"/>
          <w:u w:val="single"/>
          <w:lang w:val="en-CA"/>
        </w:rPr>
        <w:t>Social exemplarity</w:t>
      </w:r>
      <w:r w:rsidRPr="009B602E">
        <w:rPr>
          <w:rFonts w:asciiTheme="minorHAnsi" w:hAnsiTheme="minorHAnsi" w:cstheme="minorHAnsi"/>
          <w:b/>
          <w:bCs/>
          <w:sz w:val="20"/>
          <w:lang w:val="en-CA"/>
        </w:rPr>
        <w:t>:</w:t>
      </w:r>
    </w:p>
    <w:p w14:paraId="545A8A58" w14:textId="77777777" w:rsidR="009771EF" w:rsidRPr="009B602E" w:rsidRDefault="009771EF" w:rsidP="009771EF">
      <w:pPr>
        <w:pStyle w:val="Paragraphedeliste"/>
        <w:widowControl/>
        <w:numPr>
          <w:ilvl w:val="0"/>
          <w:numId w:val="27"/>
        </w:numPr>
        <w:spacing w:after="20" w:line="259" w:lineRule="auto"/>
        <w:ind w:left="1656"/>
        <w:contextualSpacing w:val="0"/>
        <w:rPr>
          <w:rFonts w:asciiTheme="minorHAnsi" w:hAnsiTheme="minorHAnsi" w:cstheme="minorHAnsi"/>
          <w:sz w:val="20"/>
          <w:lang w:val="en-CA"/>
        </w:rPr>
      </w:pPr>
      <w:r w:rsidRPr="009B602E">
        <w:rPr>
          <w:rFonts w:asciiTheme="minorHAnsi" w:hAnsiTheme="minorHAnsi" w:cstheme="minorHAnsi"/>
          <w:sz w:val="20"/>
          <w:lang w:val="en-CA"/>
        </w:rPr>
        <w:t xml:space="preserve">an adequate standard of living for the most vulnerable categories of people or those with special needs, including: </w:t>
      </w:r>
    </w:p>
    <w:p w14:paraId="307A25F7" w14:textId="77777777" w:rsidR="009771EF" w:rsidRPr="009B602E" w:rsidRDefault="009771EF" w:rsidP="009771EF">
      <w:pPr>
        <w:pStyle w:val="Paragraphedeliste"/>
        <w:spacing w:after="20"/>
        <w:ind w:left="1656"/>
        <w:rPr>
          <w:rFonts w:asciiTheme="minorHAnsi" w:hAnsiTheme="minorHAnsi" w:cstheme="minorHAnsi"/>
          <w:sz w:val="20"/>
          <w:lang w:val="en-CA"/>
        </w:rPr>
      </w:pPr>
      <w:r w:rsidRPr="009B602E">
        <w:rPr>
          <w:rFonts w:asciiTheme="minorHAnsi" w:hAnsiTheme="minorHAnsi" w:cstheme="minorHAnsi"/>
          <w:sz w:val="20"/>
          <w:lang w:val="en-CA"/>
        </w:rPr>
        <w:t xml:space="preserve">(1) improved access to products and services that meet basic human needs, such as water, food, housing, health care, education, </w:t>
      </w:r>
    </w:p>
    <w:p w14:paraId="590F3FF5" w14:textId="77777777" w:rsidR="009771EF" w:rsidRPr="009B602E" w:rsidRDefault="009771EF" w:rsidP="009771EF">
      <w:pPr>
        <w:pStyle w:val="Paragraphedeliste"/>
        <w:spacing w:after="60"/>
        <w:ind w:left="1656"/>
        <w:rPr>
          <w:rFonts w:asciiTheme="minorHAnsi" w:hAnsiTheme="minorHAnsi" w:cstheme="minorHAnsi"/>
          <w:sz w:val="20"/>
          <w:lang w:val="en-CA"/>
        </w:rPr>
      </w:pPr>
      <w:r w:rsidRPr="009B602E">
        <w:rPr>
          <w:rFonts w:asciiTheme="minorHAnsi" w:hAnsiTheme="minorHAnsi" w:cstheme="minorHAnsi"/>
          <w:sz w:val="20"/>
          <w:lang w:val="en-CA"/>
        </w:rPr>
        <w:t>(2) improved access to basic economic infrastructure, including sustainable transport, telecommunications and internet, electricity;</w:t>
      </w:r>
    </w:p>
    <w:p w14:paraId="391581EE" w14:textId="77777777" w:rsidR="009771EF" w:rsidRPr="009B602E" w:rsidRDefault="009771EF" w:rsidP="009771EF">
      <w:pPr>
        <w:pStyle w:val="Paragraphedeliste"/>
        <w:widowControl/>
        <w:numPr>
          <w:ilvl w:val="0"/>
          <w:numId w:val="27"/>
        </w:numPr>
        <w:spacing w:after="60" w:line="259" w:lineRule="auto"/>
        <w:ind w:left="1656"/>
        <w:contextualSpacing w:val="0"/>
        <w:rPr>
          <w:rFonts w:asciiTheme="minorHAnsi" w:hAnsiTheme="minorHAnsi" w:cstheme="minorHAnsi"/>
          <w:sz w:val="20"/>
          <w:lang w:val="en-CA"/>
        </w:rPr>
      </w:pPr>
      <w:r w:rsidRPr="009B602E">
        <w:rPr>
          <w:rFonts w:asciiTheme="minorHAnsi" w:hAnsiTheme="minorHAnsi" w:cstheme="minorHAnsi"/>
          <w:sz w:val="20"/>
          <w:lang w:val="en-CA"/>
        </w:rPr>
        <w:t>the development of quality local employment;</w:t>
      </w:r>
    </w:p>
    <w:p w14:paraId="09265ED5" w14:textId="77777777" w:rsidR="009771EF" w:rsidRPr="009B602E" w:rsidRDefault="009771EF" w:rsidP="009771EF">
      <w:pPr>
        <w:pStyle w:val="Paragraphedeliste"/>
        <w:widowControl/>
        <w:numPr>
          <w:ilvl w:val="0"/>
          <w:numId w:val="27"/>
        </w:numPr>
        <w:spacing w:after="60" w:line="259" w:lineRule="auto"/>
        <w:ind w:left="1656"/>
        <w:contextualSpacing w:val="0"/>
        <w:rPr>
          <w:rFonts w:asciiTheme="minorHAnsi" w:hAnsiTheme="minorHAnsi" w:cstheme="minorHAnsi"/>
          <w:sz w:val="20"/>
          <w:lang w:val="en-CA"/>
        </w:rPr>
      </w:pPr>
      <w:r w:rsidRPr="009B602E">
        <w:rPr>
          <w:rFonts w:asciiTheme="minorHAnsi" w:hAnsiTheme="minorHAnsi" w:cstheme="minorHAnsi"/>
          <w:sz w:val="20"/>
          <w:lang w:val="en-CA"/>
        </w:rPr>
        <w:t>the development of social and democratic entrepreneurship;</w:t>
      </w:r>
    </w:p>
    <w:p w14:paraId="2010BCEA" w14:textId="77777777" w:rsidR="009771EF" w:rsidRPr="009B602E" w:rsidRDefault="009771EF" w:rsidP="009771EF">
      <w:pPr>
        <w:pStyle w:val="Paragraphedeliste"/>
        <w:widowControl/>
        <w:numPr>
          <w:ilvl w:val="0"/>
          <w:numId w:val="27"/>
        </w:numPr>
        <w:spacing w:after="120" w:line="259" w:lineRule="auto"/>
        <w:ind w:left="1650" w:hanging="357"/>
        <w:contextualSpacing w:val="0"/>
        <w:rPr>
          <w:rFonts w:asciiTheme="minorHAnsi" w:hAnsiTheme="minorHAnsi" w:cstheme="minorHAnsi"/>
          <w:sz w:val="20"/>
          <w:lang w:val="en-CA"/>
        </w:rPr>
      </w:pPr>
      <w:r w:rsidRPr="009B602E">
        <w:rPr>
          <w:rFonts w:asciiTheme="minorHAnsi" w:hAnsiTheme="minorHAnsi" w:cstheme="minorHAnsi"/>
          <w:sz w:val="20"/>
          <w:lang w:val="en-CA"/>
        </w:rPr>
        <w:t>the establishment of a more inclusive society;</w:t>
      </w:r>
    </w:p>
    <w:p w14:paraId="3D2C24F1" w14:textId="77777777" w:rsidR="009771EF" w:rsidRPr="009B602E" w:rsidRDefault="009771EF" w:rsidP="009771EF">
      <w:pPr>
        <w:spacing w:after="40"/>
        <w:ind w:left="936"/>
        <w:jc w:val="both"/>
        <w:rPr>
          <w:rFonts w:asciiTheme="minorHAnsi" w:hAnsiTheme="minorHAnsi" w:cstheme="minorHAnsi"/>
          <w:b/>
          <w:bCs/>
          <w:sz w:val="20"/>
          <w:lang w:val="en-CA"/>
        </w:rPr>
      </w:pPr>
      <w:r w:rsidRPr="009B602E">
        <w:rPr>
          <w:rFonts w:asciiTheme="minorHAnsi" w:hAnsiTheme="minorHAnsi" w:cstheme="minorHAnsi"/>
          <w:b/>
          <w:bCs/>
          <w:sz w:val="20"/>
          <w:u w:val="single"/>
          <w:lang w:val="en-CA"/>
        </w:rPr>
        <w:t>Environmental exemplarity</w:t>
      </w:r>
      <w:r w:rsidRPr="009B602E">
        <w:rPr>
          <w:rFonts w:asciiTheme="minorHAnsi" w:hAnsiTheme="minorHAnsi" w:cstheme="minorHAnsi"/>
          <w:b/>
          <w:bCs/>
          <w:sz w:val="20"/>
          <w:lang w:val="en-CA"/>
        </w:rPr>
        <w:t>:</w:t>
      </w:r>
    </w:p>
    <w:p w14:paraId="6191F369" w14:textId="77777777" w:rsidR="009771EF" w:rsidRPr="009B602E" w:rsidRDefault="009771EF" w:rsidP="009771EF">
      <w:pPr>
        <w:pStyle w:val="Paragraphedeliste"/>
        <w:widowControl/>
        <w:numPr>
          <w:ilvl w:val="0"/>
          <w:numId w:val="28"/>
        </w:numPr>
        <w:spacing w:after="40" w:line="259" w:lineRule="auto"/>
        <w:ind w:left="1656"/>
        <w:rPr>
          <w:rFonts w:asciiTheme="minorHAnsi" w:hAnsiTheme="minorHAnsi" w:cstheme="minorHAnsi"/>
          <w:sz w:val="20"/>
          <w:lang w:val="en-CA"/>
        </w:rPr>
      </w:pPr>
      <w:r w:rsidRPr="009B602E">
        <w:rPr>
          <w:rFonts w:asciiTheme="minorHAnsi" w:hAnsiTheme="minorHAnsi" w:cstheme="minorHAnsi"/>
          <w:sz w:val="20"/>
          <w:lang w:val="en-CA"/>
        </w:rPr>
        <w:t>more efficient use of resources;</w:t>
      </w:r>
    </w:p>
    <w:p w14:paraId="3733F663" w14:textId="77777777" w:rsidR="009771EF" w:rsidRPr="009B602E" w:rsidRDefault="009771EF" w:rsidP="009771EF">
      <w:pPr>
        <w:pStyle w:val="Paragraphedeliste"/>
        <w:widowControl/>
        <w:numPr>
          <w:ilvl w:val="0"/>
          <w:numId w:val="28"/>
        </w:numPr>
        <w:spacing w:after="160" w:line="259" w:lineRule="auto"/>
        <w:ind w:left="1656"/>
        <w:jc w:val="left"/>
        <w:rPr>
          <w:rFonts w:asciiTheme="minorHAnsi" w:hAnsiTheme="minorHAnsi" w:cstheme="minorHAnsi"/>
          <w:sz w:val="20"/>
          <w:lang w:val="en-CA"/>
        </w:rPr>
      </w:pPr>
      <w:r w:rsidRPr="009B602E">
        <w:rPr>
          <w:rFonts w:asciiTheme="minorHAnsi" w:hAnsiTheme="minorHAnsi" w:cstheme="minorHAnsi"/>
          <w:sz w:val="20"/>
          <w:lang w:val="en-CA"/>
        </w:rPr>
        <w:t>the improvement of the environmental impact, for instance with respect to pollutant emissions, mobility, biodiversity, and ecosystems;</w:t>
      </w:r>
    </w:p>
    <w:p w14:paraId="5F7FF560" w14:textId="77777777" w:rsidR="009771EF" w:rsidRPr="009B602E" w:rsidRDefault="009771EF" w:rsidP="009771EF">
      <w:pPr>
        <w:pStyle w:val="Paragraphedeliste"/>
        <w:widowControl/>
        <w:numPr>
          <w:ilvl w:val="1"/>
          <w:numId w:val="16"/>
        </w:numPr>
        <w:spacing w:before="113" w:after="40" w:line="259" w:lineRule="auto"/>
        <w:rPr>
          <w:rFonts w:asciiTheme="minorHAnsi" w:hAnsiTheme="minorHAnsi" w:cstheme="minorHAnsi"/>
        </w:rPr>
      </w:pPr>
      <w:r w:rsidRPr="009B602E">
        <w:rPr>
          <w:rFonts w:asciiTheme="minorHAnsi" w:hAnsiTheme="minorHAnsi" w:cstheme="minorHAnsi"/>
          <w:sz w:val="20"/>
          <w:lang w:val="en-CA"/>
        </w:rPr>
        <w:t>the climate change adaptation</w:t>
      </w:r>
    </w:p>
    <w:p w14:paraId="0A7F8F94" w14:textId="68BAAE5F" w:rsidR="009771EF" w:rsidRPr="009B602E" w:rsidRDefault="009771EF" w:rsidP="00363E97">
      <w:pPr>
        <w:pStyle w:val="Paragraphedeliste"/>
        <w:numPr>
          <w:ilvl w:val="0"/>
          <w:numId w:val="16"/>
        </w:numPr>
        <w:pBdr>
          <w:top w:val="none" w:sz="4" w:space="0" w:color="000000"/>
          <w:left w:val="none" w:sz="4" w:space="0" w:color="000000"/>
          <w:bottom w:val="none" w:sz="4" w:space="0" w:color="000000"/>
          <w:right w:val="none" w:sz="4" w:space="0" w:color="000000"/>
          <w:between w:val="none" w:sz="4" w:space="0" w:color="000000"/>
        </w:pBdr>
        <w:spacing w:before="113"/>
        <w:rPr>
          <w:rFonts w:ascii="Calibri" w:hAnsi="Calibri" w:cs="Calibri"/>
          <w:i/>
          <w:iCs/>
          <w:color w:val="000000"/>
        </w:rPr>
      </w:pPr>
      <w:r w:rsidRPr="009B602E">
        <w:rPr>
          <w:rFonts w:ascii="Calibri" w:hAnsi="Calibri" w:cs="Calibri"/>
          <w:i/>
          <w:iCs/>
          <w:color w:val="000000"/>
        </w:rPr>
        <w:t>Describe the impact of the project on the regional ecosystem (e.g. collaboration with Brussels partners and the local ecosystem, development of a new sector with a positive impact, etc.)</w:t>
      </w:r>
    </w:p>
    <w:p w14:paraId="24AA6E0C" w14:textId="4F217751" w:rsidR="00DB486D" w:rsidRDefault="00DB486D" w:rsidP="0099790A">
      <w:pPr>
        <w:pStyle w:val="Corpsdetexte21"/>
        <w:widowControl w:val="0"/>
        <w:tabs>
          <w:tab w:val="left" w:pos="250"/>
        </w:tabs>
        <w:spacing w:before="113" w:after="0" w:line="240" w:lineRule="auto"/>
        <w:jc w:val="both"/>
        <w:rPr>
          <w:rStyle w:val="Policepardfaut1"/>
          <w:rFonts w:asciiTheme="minorHAnsi" w:hAnsiTheme="minorHAnsi"/>
          <w:i/>
          <w:iCs/>
          <w:szCs w:val="22"/>
          <w:lang w:val="en-GB"/>
        </w:rPr>
      </w:pPr>
    </w:p>
    <w:p w14:paraId="3AAD7744" w14:textId="5463D9F6" w:rsidR="00DE7C2E" w:rsidRPr="00DE7C2E" w:rsidRDefault="00DE7C2E" w:rsidP="00DE7C2E">
      <w:pPr>
        <w:pStyle w:val="Titre1"/>
        <w:pBdr>
          <w:top w:val="single" w:sz="4" w:space="1" w:color="auto"/>
          <w:left w:val="single" w:sz="4" w:space="4" w:color="auto"/>
          <w:bottom w:val="single" w:sz="4" w:space="1" w:color="auto"/>
          <w:right w:val="single" w:sz="4" w:space="4" w:color="auto"/>
        </w:pBdr>
        <w:ind w:left="431" w:hanging="431"/>
        <w:rPr>
          <w:lang w:val="en-GB"/>
        </w:rPr>
      </w:pPr>
      <w:bookmarkStart w:id="112" w:name="_Toc110267035"/>
      <w:r>
        <w:rPr>
          <w:lang w:val="en-GB"/>
        </w:rPr>
        <w:t xml:space="preserve"> </w:t>
      </w:r>
      <w:bookmarkStart w:id="113" w:name="_Toc150868436"/>
      <w:r w:rsidRPr="00DE7C2E">
        <w:rPr>
          <w:lang w:val="en-GB"/>
        </w:rPr>
        <w:t>BUDGET</w:t>
      </w:r>
      <w:bookmarkEnd w:id="112"/>
      <w:bookmarkEnd w:id="113"/>
    </w:p>
    <w:p w14:paraId="2BC531B0" w14:textId="77777777" w:rsidR="00DE7C2E" w:rsidRDefault="00DE7C2E" w:rsidP="00DE7C2E">
      <w:pPr>
        <w:rPr>
          <w:lang w:val="en-GB"/>
        </w:rPr>
      </w:pPr>
    </w:p>
    <w:tbl>
      <w:tblPr>
        <w:tblStyle w:val="Grilledutableau"/>
        <w:tblW w:w="0" w:type="auto"/>
        <w:tblLook w:val="04A0" w:firstRow="1" w:lastRow="0" w:firstColumn="1" w:lastColumn="0" w:noHBand="0" w:noVBand="1"/>
      </w:tblPr>
      <w:tblGrid>
        <w:gridCol w:w="9628"/>
      </w:tblGrid>
      <w:tr w:rsidR="00DE7C2E" w:rsidRPr="00ED49EA" w14:paraId="18273743" w14:textId="77777777" w:rsidTr="0021019D">
        <w:tc>
          <w:tcPr>
            <w:tcW w:w="9628" w:type="dxa"/>
          </w:tcPr>
          <w:p w14:paraId="470FF970" w14:textId="151266D7" w:rsidR="00DE7C2E" w:rsidRPr="004D5CB0" w:rsidRDefault="00DE7C2E" w:rsidP="0021019D">
            <w:pPr>
              <w:spacing w:before="113"/>
              <w:rPr>
                <w:sz w:val="20"/>
                <w:szCs w:val="20"/>
                <w:u w:val="single"/>
                <w:lang w:val="en-GB" w:eastAsia="nl-BE"/>
              </w:rPr>
            </w:pPr>
            <w:r w:rsidRPr="004D5CB0">
              <w:rPr>
                <w:sz w:val="20"/>
                <w:szCs w:val="20"/>
                <w:u w:val="single"/>
                <w:lang w:val="en-GB" w:eastAsia="nl-BE"/>
              </w:rPr>
              <w:t xml:space="preserve">Recapitulation of eligible costs (see </w:t>
            </w:r>
            <w:hyperlink r:id="rId14" w:tooltip="https://innoviris.brussels/sites/default/files/documents/general_accounting_directives_2021.pdf" w:history="1">
              <w:r w:rsidRPr="004D5CB0">
                <w:rPr>
                  <w:rStyle w:val="Lienhypertexte"/>
                  <w:sz w:val="20"/>
                  <w:szCs w:val="20"/>
                  <w:lang w:val="en-GB"/>
                </w:rPr>
                <w:t xml:space="preserve">accounting </w:t>
              </w:r>
              <w:r w:rsidRPr="003552CB">
                <w:rPr>
                  <w:rStyle w:val="Lienhypertexte"/>
                  <w:sz w:val="20"/>
                  <w:szCs w:val="20"/>
                  <w:lang w:val="en-GB" w:eastAsia="nl-BE"/>
                </w:rPr>
                <w:t>directives</w:t>
              </w:r>
            </w:hyperlink>
            <w:r w:rsidRPr="004D5CB0">
              <w:rPr>
                <w:sz w:val="20"/>
                <w:szCs w:val="20"/>
                <w:u w:val="single"/>
                <w:lang w:val="en-GB" w:eastAsia="nl-BE"/>
              </w:rPr>
              <w:t xml:space="preserve"> for more information)</w:t>
            </w:r>
          </w:p>
          <w:p w14:paraId="4AE128FC" w14:textId="6900AE3E" w:rsidR="00DE7C2E" w:rsidRPr="004D5CB0" w:rsidRDefault="00DE7C2E" w:rsidP="0012034F">
            <w:pPr>
              <w:pStyle w:val="Paragraphedeliste"/>
              <w:numPr>
                <w:ilvl w:val="0"/>
                <w:numId w:val="14"/>
              </w:numPr>
              <w:ind w:left="447" w:hanging="283"/>
              <w:rPr>
                <w:sz w:val="24"/>
                <w:szCs w:val="24"/>
                <w:lang w:eastAsia="nl-BE"/>
              </w:rPr>
            </w:pPr>
            <w:r w:rsidRPr="004D5CB0">
              <w:rPr>
                <w:color w:val="1F3964"/>
                <w:sz w:val="20"/>
                <w:szCs w:val="20"/>
                <w:u w:val="single"/>
                <w:lang w:eastAsia="nl-BE"/>
              </w:rPr>
              <w:t>Staff costs</w:t>
            </w:r>
            <w:r>
              <w:rPr>
                <w:color w:val="1F3964"/>
                <w:sz w:val="20"/>
                <w:szCs w:val="20"/>
                <w:u w:val="single"/>
                <w:lang w:eastAsia="nl-BE"/>
              </w:rPr>
              <w:t xml:space="preserve">: </w:t>
            </w:r>
            <w:r w:rsidRPr="004D5CB0">
              <w:rPr>
                <w:i/>
                <w:iCs/>
                <w:color w:val="1F3964"/>
                <w:sz w:val="20"/>
                <w:szCs w:val="20"/>
                <w:lang w:eastAsia="nl-BE"/>
              </w:rPr>
              <w:t xml:space="preserve">These are all costs related to the staff (the researcher, the part-time technical </w:t>
            </w:r>
            <w:r>
              <w:rPr>
                <w:i/>
                <w:iCs/>
                <w:color w:val="1F3964"/>
                <w:sz w:val="20"/>
                <w:szCs w:val="20"/>
                <w:lang w:eastAsia="nl-BE"/>
              </w:rPr>
              <w:t xml:space="preserve">and business </w:t>
            </w:r>
            <w:r w:rsidRPr="004D5CB0">
              <w:rPr>
                <w:i/>
                <w:iCs/>
                <w:color w:val="1F3964"/>
                <w:sz w:val="20"/>
                <w:szCs w:val="20"/>
                <w:lang w:eastAsia="nl-BE"/>
              </w:rPr>
              <w:t xml:space="preserve">support staff). </w:t>
            </w:r>
          </w:p>
          <w:p w14:paraId="5DBE1165" w14:textId="77777777" w:rsidR="00DE7C2E" w:rsidRPr="004D5CB0" w:rsidRDefault="00DE7C2E" w:rsidP="00DE7C2E">
            <w:pPr>
              <w:rPr>
                <w:sz w:val="24"/>
                <w:szCs w:val="24"/>
                <w:lang w:val="en-GB" w:eastAsia="nl-BE"/>
              </w:rPr>
            </w:pPr>
            <w:r w:rsidRPr="004D5CB0">
              <w:rPr>
                <w:sz w:val="24"/>
                <w:szCs w:val="24"/>
                <w:lang w:val="en-GB" w:eastAsia="nl-BE"/>
              </w:rPr>
              <w:t> </w:t>
            </w:r>
          </w:p>
          <w:p w14:paraId="5FAE287B" w14:textId="77777777" w:rsidR="00DE7C2E" w:rsidRPr="003552CB" w:rsidRDefault="00DE7C2E" w:rsidP="0012034F">
            <w:pPr>
              <w:pStyle w:val="Paragraphedeliste"/>
              <w:numPr>
                <w:ilvl w:val="0"/>
                <w:numId w:val="14"/>
              </w:numPr>
              <w:pBdr>
                <w:top w:val="none" w:sz="4" w:space="0" w:color="000000"/>
                <w:left w:val="none" w:sz="4" w:space="0" w:color="000000"/>
                <w:bottom w:val="none" w:sz="4" w:space="0" w:color="000000"/>
                <w:right w:val="none" w:sz="4" w:space="0" w:color="000000"/>
                <w:between w:val="none" w:sz="4" w:space="0" w:color="000000"/>
              </w:pBdr>
              <w:ind w:left="447" w:hanging="283"/>
              <w:rPr>
                <w:i/>
                <w:iCs/>
                <w:color w:val="1F3964"/>
                <w:sz w:val="20"/>
                <w:szCs w:val="20"/>
                <w:lang w:eastAsia="nl-BE"/>
              </w:rPr>
            </w:pPr>
            <w:r w:rsidRPr="004D5CB0">
              <w:rPr>
                <w:b/>
                <w:bCs/>
                <w:color w:val="1F3964"/>
                <w:sz w:val="20"/>
                <w:szCs w:val="20"/>
                <w:u w:val="single"/>
                <w:lang w:eastAsia="nl-BE"/>
              </w:rPr>
              <w:t>Operating costs</w:t>
            </w:r>
            <w:r w:rsidRPr="003552CB">
              <w:rPr>
                <w:color w:val="1F3964"/>
                <w:sz w:val="20"/>
                <w:szCs w:val="20"/>
                <w:u w:val="single"/>
                <w:lang w:eastAsia="nl-BE"/>
              </w:rPr>
              <w:t xml:space="preserve"> </w:t>
            </w:r>
            <w:r w:rsidRPr="003552CB">
              <w:rPr>
                <w:i/>
                <w:iCs/>
                <w:color w:val="1F3964"/>
                <w:sz w:val="20"/>
                <w:szCs w:val="20"/>
                <w:lang w:eastAsia="nl-BE"/>
              </w:rPr>
              <w:t xml:space="preserve">These costs cover the current expenditure relating to: </w:t>
            </w:r>
          </w:p>
          <w:p w14:paraId="3753D9E4" w14:textId="77777777" w:rsidR="00DE7C2E" w:rsidRPr="004D5CB0" w:rsidRDefault="00DE7C2E" w:rsidP="0012034F">
            <w:pPr>
              <w:pStyle w:val="Paragraphedeliste"/>
              <w:numPr>
                <w:ilvl w:val="0"/>
                <w:numId w:val="15"/>
              </w:numPr>
              <w:pBdr>
                <w:top w:val="none" w:sz="4" w:space="0" w:color="000000"/>
                <w:left w:val="none" w:sz="4" w:space="0" w:color="000000"/>
                <w:bottom w:val="none" w:sz="4" w:space="0" w:color="000000"/>
                <w:right w:val="none" w:sz="4" w:space="0" w:color="000000"/>
                <w:between w:val="none" w:sz="4" w:space="0" w:color="000000"/>
              </w:pBdr>
              <w:ind w:left="447" w:hanging="283"/>
              <w:rPr>
                <w:sz w:val="24"/>
                <w:szCs w:val="24"/>
                <w:lang w:eastAsia="nl-BE"/>
              </w:rPr>
            </w:pPr>
            <w:r w:rsidRPr="004D5CB0">
              <w:rPr>
                <w:i/>
                <w:iCs/>
                <w:color w:val="1F3964"/>
                <w:sz w:val="20"/>
                <w:szCs w:val="20"/>
                <w:lang w:eastAsia="nl-BE"/>
              </w:rPr>
              <w:t>Consumables (chemicals, materials, tools)</w:t>
            </w:r>
          </w:p>
          <w:p w14:paraId="26DAC630" w14:textId="77777777" w:rsidR="00DE7C2E" w:rsidRPr="004D5CB0" w:rsidRDefault="00DE7C2E" w:rsidP="0012034F">
            <w:pPr>
              <w:pStyle w:val="Paragraphedeliste"/>
              <w:numPr>
                <w:ilvl w:val="0"/>
                <w:numId w:val="15"/>
              </w:numPr>
              <w:pBdr>
                <w:top w:val="none" w:sz="4" w:space="0" w:color="000000"/>
                <w:left w:val="none" w:sz="4" w:space="0" w:color="000000"/>
                <w:bottom w:val="none" w:sz="4" w:space="0" w:color="000000"/>
                <w:right w:val="none" w:sz="4" w:space="0" w:color="000000"/>
                <w:between w:val="none" w:sz="4" w:space="0" w:color="000000"/>
              </w:pBdr>
              <w:ind w:left="447" w:hanging="283"/>
              <w:rPr>
                <w:sz w:val="24"/>
                <w:szCs w:val="24"/>
                <w:lang w:eastAsia="nl-BE"/>
              </w:rPr>
            </w:pPr>
            <w:r w:rsidRPr="004D5CB0">
              <w:rPr>
                <w:i/>
                <w:iCs/>
                <w:color w:val="1F3964"/>
                <w:sz w:val="20"/>
                <w:szCs w:val="20"/>
                <w:lang w:eastAsia="nl-BE"/>
              </w:rPr>
              <w:t>Small scientific and technical equipment</w:t>
            </w:r>
          </w:p>
          <w:p w14:paraId="31F1E86B" w14:textId="77777777" w:rsidR="00DE7C2E" w:rsidRPr="004D5CB0" w:rsidRDefault="00DE7C2E" w:rsidP="0012034F">
            <w:pPr>
              <w:pStyle w:val="Paragraphedeliste"/>
              <w:numPr>
                <w:ilvl w:val="0"/>
                <w:numId w:val="15"/>
              </w:numPr>
              <w:pBdr>
                <w:top w:val="none" w:sz="4" w:space="0" w:color="000000"/>
                <w:left w:val="none" w:sz="4" w:space="0" w:color="000000"/>
                <w:bottom w:val="none" w:sz="4" w:space="0" w:color="000000"/>
                <w:right w:val="none" w:sz="4" w:space="0" w:color="000000"/>
                <w:between w:val="none" w:sz="4" w:space="0" w:color="000000"/>
              </w:pBdr>
              <w:ind w:left="447" w:hanging="283"/>
              <w:rPr>
                <w:sz w:val="24"/>
                <w:szCs w:val="24"/>
                <w:lang w:eastAsia="nl-BE"/>
              </w:rPr>
            </w:pPr>
            <w:r w:rsidRPr="004D5CB0">
              <w:rPr>
                <w:i/>
                <w:iCs/>
                <w:color w:val="1F3964"/>
                <w:sz w:val="20"/>
                <w:szCs w:val="20"/>
                <w:lang w:eastAsia="nl-BE"/>
              </w:rPr>
              <w:t>Costs linked to the acquisition of technologies or data, or the hiring of data storage space from third parties (according to the applicable legal basis)</w:t>
            </w:r>
          </w:p>
          <w:p w14:paraId="286E2791" w14:textId="77777777" w:rsidR="00DE7C2E" w:rsidRPr="001814EC" w:rsidRDefault="00DE7C2E" w:rsidP="0012034F">
            <w:pPr>
              <w:pStyle w:val="Paragraphedeliste"/>
              <w:numPr>
                <w:ilvl w:val="0"/>
                <w:numId w:val="15"/>
              </w:numPr>
              <w:pBdr>
                <w:top w:val="none" w:sz="4" w:space="0" w:color="000000"/>
                <w:left w:val="none" w:sz="4" w:space="0" w:color="000000"/>
                <w:bottom w:val="none" w:sz="4" w:space="0" w:color="000000"/>
                <w:right w:val="none" w:sz="4" w:space="0" w:color="000000"/>
                <w:between w:val="none" w:sz="4" w:space="0" w:color="000000"/>
              </w:pBdr>
              <w:ind w:left="447" w:hanging="283"/>
              <w:rPr>
                <w:i/>
                <w:iCs/>
                <w:color w:val="1F3964"/>
                <w:sz w:val="20"/>
                <w:szCs w:val="20"/>
                <w:lang w:eastAsia="nl-BE"/>
              </w:rPr>
            </w:pPr>
            <w:r w:rsidRPr="004D5CB0">
              <w:rPr>
                <w:i/>
                <w:iCs/>
                <w:color w:val="1F3964"/>
                <w:sz w:val="20"/>
                <w:szCs w:val="20"/>
                <w:lang w:eastAsia="nl-BE"/>
              </w:rPr>
              <w:t>Logistics support for the completion of the project: equipment rental, student workers, infrastructure and material rental</w:t>
            </w:r>
          </w:p>
          <w:p w14:paraId="6A9AA27A" w14:textId="77777777" w:rsidR="001648BC" w:rsidRPr="001814EC" w:rsidRDefault="001648BC" w:rsidP="001814EC">
            <w:pPr>
              <w:pStyle w:val="Paragraphedeliste"/>
              <w:numPr>
                <w:ilvl w:val="0"/>
                <w:numId w:val="15"/>
              </w:numPr>
              <w:ind w:left="447" w:hanging="283"/>
              <w:rPr>
                <w:i/>
                <w:iCs/>
                <w:color w:val="1F3964"/>
                <w:sz w:val="20"/>
                <w:szCs w:val="20"/>
                <w:lang w:eastAsia="nl-BE"/>
              </w:rPr>
            </w:pPr>
            <w:r w:rsidRPr="001814EC">
              <w:rPr>
                <w:i/>
                <w:iCs/>
                <w:color w:val="1F3964"/>
                <w:sz w:val="20"/>
                <w:szCs w:val="20"/>
                <w:lang w:eastAsia="nl-BE"/>
              </w:rPr>
              <w:t>Costs for foreign assignments</w:t>
            </w:r>
          </w:p>
          <w:p w14:paraId="73166D5A" w14:textId="48E79208" w:rsidR="001648BC" w:rsidRPr="001814EC" w:rsidRDefault="001814EC" w:rsidP="0012034F">
            <w:pPr>
              <w:pStyle w:val="Paragraphedeliste"/>
              <w:numPr>
                <w:ilvl w:val="0"/>
                <w:numId w:val="15"/>
              </w:numPr>
              <w:pBdr>
                <w:top w:val="none" w:sz="4" w:space="0" w:color="000000"/>
                <w:left w:val="none" w:sz="4" w:space="0" w:color="000000"/>
                <w:bottom w:val="none" w:sz="4" w:space="0" w:color="000000"/>
                <w:right w:val="none" w:sz="4" w:space="0" w:color="000000"/>
                <w:between w:val="none" w:sz="4" w:space="0" w:color="000000"/>
              </w:pBdr>
              <w:ind w:left="447" w:hanging="283"/>
              <w:rPr>
                <w:i/>
                <w:iCs/>
                <w:color w:val="1F3964"/>
                <w:sz w:val="20"/>
                <w:szCs w:val="20"/>
                <w:lang w:eastAsia="nl-BE"/>
              </w:rPr>
            </w:pPr>
            <w:r w:rsidRPr="001814EC">
              <w:rPr>
                <w:i/>
                <w:iCs/>
                <w:color w:val="1F3964"/>
                <w:sz w:val="20"/>
                <w:szCs w:val="20"/>
                <w:lang w:eastAsia="nl-BE"/>
              </w:rPr>
              <w:t>Miscellaneous (to be specified)</w:t>
            </w:r>
          </w:p>
          <w:p w14:paraId="24F09F39" w14:textId="77777777" w:rsidR="00DE7C2E" w:rsidRPr="004D5CB0" w:rsidRDefault="00DE7C2E" w:rsidP="0021019D">
            <w:pPr>
              <w:ind w:left="447" w:hanging="283"/>
              <w:rPr>
                <w:sz w:val="24"/>
                <w:szCs w:val="24"/>
                <w:lang w:val="en-GB" w:eastAsia="nl-BE"/>
              </w:rPr>
            </w:pPr>
            <w:r w:rsidRPr="004D5CB0">
              <w:rPr>
                <w:i/>
                <w:iCs/>
                <w:color w:val="1F3964"/>
                <w:sz w:val="20"/>
                <w:szCs w:val="20"/>
                <w:lang w:val="en-GB" w:eastAsia="nl-BE"/>
              </w:rPr>
              <w:t>Clarify all budgetary sub-items (unit cost * quantity).</w:t>
            </w:r>
          </w:p>
          <w:p w14:paraId="20D111CA" w14:textId="77777777" w:rsidR="00DE7C2E" w:rsidRPr="00203C77" w:rsidRDefault="00DE7C2E" w:rsidP="00C62061">
            <w:pPr>
              <w:rPr>
                <w:color w:val="1F3964"/>
                <w:sz w:val="20"/>
                <w:szCs w:val="20"/>
                <w:u w:val="single"/>
                <w:lang w:val="en-US" w:eastAsia="nl-BE"/>
              </w:rPr>
            </w:pPr>
          </w:p>
          <w:p w14:paraId="0FA42D6E" w14:textId="77777777" w:rsidR="00DE7C2E" w:rsidRPr="006503DD" w:rsidRDefault="00DE7C2E" w:rsidP="0012034F">
            <w:pPr>
              <w:pStyle w:val="Paragraphedeliste"/>
              <w:numPr>
                <w:ilvl w:val="0"/>
                <w:numId w:val="14"/>
              </w:numPr>
              <w:pBdr>
                <w:top w:val="none" w:sz="4" w:space="0" w:color="000000"/>
                <w:left w:val="none" w:sz="4" w:space="0" w:color="000000"/>
                <w:bottom w:val="none" w:sz="4" w:space="0" w:color="000000"/>
                <w:right w:val="none" w:sz="4" w:space="0" w:color="000000"/>
                <w:between w:val="none" w:sz="4" w:space="0" w:color="000000"/>
              </w:pBdr>
              <w:ind w:left="447" w:hanging="283"/>
              <w:rPr>
                <w:sz w:val="24"/>
                <w:szCs w:val="24"/>
                <w:lang w:eastAsia="nl-BE"/>
              </w:rPr>
            </w:pPr>
            <w:r w:rsidRPr="006503DD">
              <w:rPr>
                <w:b/>
                <w:bCs/>
                <w:color w:val="1F3964"/>
                <w:sz w:val="20"/>
                <w:szCs w:val="20"/>
                <w:u w:val="single"/>
                <w:lang w:eastAsia="nl-BE"/>
              </w:rPr>
              <w:t xml:space="preserve">Costs of tools and equipment: </w:t>
            </w:r>
            <w:r w:rsidRPr="006503DD">
              <w:rPr>
                <w:i/>
                <w:iCs/>
                <w:color w:val="1F3964"/>
                <w:sz w:val="20"/>
                <w:szCs w:val="20"/>
                <w:lang w:eastAsia="nl-BE"/>
              </w:rPr>
              <w:t xml:space="preserve">These costs correspond to the depreciation of instruments and equipment used for the project, the value of which exceed €999. If instruments and equipment are not used for the project for their entire lifetime, only the depreciation costs which correspond to the duration of the project are authorised, </w:t>
            </w:r>
            <w:r w:rsidRPr="006503DD">
              <w:rPr>
                <w:i/>
                <w:iCs/>
                <w:color w:val="1F3964"/>
                <w:sz w:val="20"/>
                <w:szCs w:val="20"/>
                <w:lang w:eastAsia="nl-BE"/>
              </w:rPr>
              <w:lastRenderedPageBreak/>
              <w:t>calculated on the basis of generally applicable accounting principles.</w:t>
            </w:r>
          </w:p>
          <w:p w14:paraId="286F8D89" w14:textId="77777777" w:rsidR="00DE7C2E" w:rsidRPr="004D5CB0" w:rsidRDefault="00DE7C2E" w:rsidP="0021019D">
            <w:pPr>
              <w:ind w:left="447" w:hanging="283"/>
              <w:rPr>
                <w:sz w:val="24"/>
                <w:szCs w:val="24"/>
                <w:lang w:val="en-GB" w:eastAsia="nl-BE"/>
              </w:rPr>
            </w:pPr>
            <w:r w:rsidRPr="004D5CB0">
              <w:rPr>
                <w:sz w:val="24"/>
                <w:szCs w:val="24"/>
                <w:lang w:val="en-GB" w:eastAsia="nl-BE"/>
              </w:rPr>
              <w:t> </w:t>
            </w:r>
          </w:p>
          <w:p w14:paraId="5787B393" w14:textId="720A016C" w:rsidR="00DE7C2E" w:rsidRPr="004D5CB0" w:rsidRDefault="00DE7C2E" w:rsidP="00DE7C2E">
            <w:pPr>
              <w:ind w:left="454"/>
              <w:rPr>
                <w:sz w:val="24"/>
                <w:szCs w:val="24"/>
                <w:lang w:val="en-GB" w:eastAsia="nl-BE"/>
              </w:rPr>
            </w:pPr>
            <w:r w:rsidRPr="004D5CB0">
              <w:rPr>
                <w:i/>
                <w:iCs/>
                <w:color w:val="1F3964"/>
                <w:sz w:val="20"/>
                <w:szCs w:val="20"/>
                <w:lang w:val="en-GB" w:eastAsia="nl-BE"/>
              </w:rPr>
              <w:t xml:space="preserve">The depreciation is calculated in proportion to the duration of the project and the percentage of use of the equipment. The whole is reduced to a </w:t>
            </w:r>
            <w:r>
              <w:rPr>
                <w:i/>
                <w:iCs/>
                <w:color w:val="1F3964"/>
                <w:sz w:val="20"/>
                <w:szCs w:val="20"/>
                <w:lang w:val="en-GB" w:eastAsia="nl-BE"/>
              </w:rPr>
              <w:t>p</w:t>
            </w:r>
            <w:r w:rsidRPr="004D5CB0">
              <w:rPr>
                <w:i/>
                <w:iCs/>
                <w:color w:val="1F3964"/>
                <w:sz w:val="20"/>
                <w:szCs w:val="20"/>
                <w:lang w:val="en-GB" w:eastAsia="nl-BE"/>
              </w:rPr>
              <w:t>eriod of three years for IT equipment and a period of five years for scientific and technical equipment.</w:t>
            </w:r>
          </w:p>
          <w:p w14:paraId="0C00F73B" w14:textId="77777777" w:rsidR="00DE7C2E" w:rsidRDefault="00DE7C2E" w:rsidP="0021019D">
            <w:pPr>
              <w:ind w:left="454"/>
              <w:rPr>
                <w:sz w:val="24"/>
                <w:szCs w:val="24"/>
                <w:lang w:eastAsia="nl-BE"/>
              </w:rPr>
            </w:pPr>
            <w:r>
              <w:rPr>
                <w:i/>
                <w:iCs/>
                <w:color w:val="1F3964"/>
                <w:sz w:val="20"/>
                <w:szCs w:val="20"/>
                <w:lang w:eastAsia="nl-BE"/>
              </w:rPr>
              <w:t>Calculation:</w:t>
            </w:r>
          </w:p>
          <w:p w14:paraId="1C194A55" w14:textId="77777777" w:rsidR="00DE7C2E" w:rsidRPr="006503DD" w:rsidRDefault="00DE7C2E" w:rsidP="0012034F">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val="0"/>
              <w:ind w:left="1156" w:hanging="425"/>
              <w:rPr>
                <w:sz w:val="24"/>
                <w:szCs w:val="24"/>
                <w:lang w:val="en-GB" w:eastAsia="nl-BE"/>
              </w:rPr>
            </w:pPr>
            <w:r w:rsidRPr="006503DD">
              <w:rPr>
                <w:i/>
                <w:iCs/>
                <w:color w:val="1F3964"/>
                <w:sz w:val="20"/>
                <w:szCs w:val="20"/>
                <w:lang w:val="en-GB" w:eastAsia="nl-BE"/>
              </w:rPr>
              <w:t>IT equipment: (Quantity * Unit cost * Number of months of use during the project * percentage of use) / 36</w:t>
            </w:r>
          </w:p>
          <w:p w14:paraId="114565B0" w14:textId="77777777" w:rsidR="00DE7C2E" w:rsidRPr="006503DD" w:rsidRDefault="00DE7C2E" w:rsidP="0012034F">
            <w:pPr>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val="0"/>
              <w:ind w:left="1156" w:hanging="425"/>
              <w:rPr>
                <w:sz w:val="24"/>
                <w:szCs w:val="24"/>
                <w:lang w:val="en-GB" w:eastAsia="nl-BE"/>
              </w:rPr>
            </w:pPr>
            <w:r w:rsidRPr="006503DD">
              <w:rPr>
                <w:i/>
                <w:iCs/>
                <w:color w:val="1F3964"/>
                <w:sz w:val="20"/>
                <w:szCs w:val="20"/>
                <w:lang w:val="en-GB" w:eastAsia="nl-BE"/>
              </w:rPr>
              <w:t>Other equipment: (Quantity * Unit cost * Number of months of use during the project * percentage of use) / 60</w:t>
            </w:r>
          </w:p>
          <w:p w14:paraId="2E5ADD5E" w14:textId="77777777" w:rsidR="00DE7C2E" w:rsidRPr="006503DD" w:rsidRDefault="00DE7C2E" w:rsidP="0021019D">
            <w:pPr>
              <w:ind w:left="1156"/>
              <w:rPr>
                <w:sz w:val="24"/>
                <w:szCs w:val="24"/>
                <w:lang w:val="en-GB" w:eastAsia="nl-BE"/>
              </w:rPr>
            </w:pPr>
            <w:r w:rsidRPr="006503DD">
              <w:rPr>
                <w:sz w:val="24"/>
                <w:szCs w:val="24"/>
                <w:lang w:val="en-GB" w:eastAsia="nl-BE"/>
              </w:rPr>
              <w:t>  </w:t>
            </w:r>
          </w:p>
          <w:p w14:paraId="6EEB1D1D" w14:textId="02AFC938" w:rsidR="00DE7C2E" w:rsidRPr="006503DD" w:rsidRDefault="00667E31" w:rsidP="0012034F">
            <w:pPr>
              <w:pStyle w:val="Paragraphedeliste"/>
              <w:numPr>
                <w:ilvl w:val="0"/>
                <w:numId w:val="14"/>
              </w:numPr>
              <w:pBdr>
                <w:top w:val="none" w:sz="4" w:space="0" w:color="000000"/>
                <w:left w:val="none" w:sz="4" w:space="0" w:color="000000"/>
                <w:bottom w:val="none" w:sz="4" w:space="0" w:color="000000"/>
                <w:right w:val="none" w:sz="4" w:space="0" w:color="000000"/>
                <w:between w:val="none" w:sz="4" w:space="0" w:color="000000"/>
              </w:pBdr>
              <w:rPr>
                <w:b/>
                <w:bCs/>
                <w:sz w:val="24"/>
                <w:szCs w:val="24"/>
                <w:lang w:eastAsia="nl-BE"/>
              </w:rPr>
            </w:pPr>
            <w:r>
              <w:rPr>
                <w:b/>
                <w:bCs/>
                <w:color w:val="1F3964"/>
                <w:sz w:val="20"/>
                <w:szCs w:val="20"/>
                <w:u w:val="single"/>
                <w:lang w:eastAsia="nl-BE"/>
              </w:rPr>
              <w:t xml:space="preserve">Subcontracting costs : </w:t>
            </w:r>
            <w:r w:rsidR="00DE7C2E" w:rsidRPr="006503DD">
              <w:rPr>
                <w:b/>
                <w:bCs/>
                <w:color w:val="1F3964"/>
                <w:sz w:val="20"/>
                <w:szCs w:val="20"/>
                <w:u w:val="single"/>
                <w:lang w:eastAsia="nl-BE"/>
              </w:rPr>
              <w:t>The costs of contractual research, knowledge and patents purchased or licensed from external sources under the condition of full competition as well as the costs of consultancy and similar services used solely for the purposes of the project.</w:t>
            </w:r>
          </w:p>
          <w:p w14:paraId="4D083557" w14:textId="1E2F63B5" w:rsidR="00DE7C2E" w:rsidRPr="006503DD" w:rsidRDefault="00DE7C2E" w:rsidP="0021019D">
            <w:pPr>
              <w:ind w:left="57"/>
              <w:rPr>
                <w:sz w:val="24"/>
                <w:szCs w:val="24"/>
                <w:lang w:val="en-GB" w:eastAsia="nl-BE"/>
              </w:rPr>
            </w:pPr>
          </w:p>
          <w:p w14:paraId="4EF334DA" w14:textId="1BA50965" w:rsidR="00DE7C2E" w:rsidRDefault="00DE7C2E" w:rsidP="0012034F">
            <w:pPr>
              <w:pStyle w:val="Paragraphedeliste"/>
              <w:numPr>
                <w:ilvl w:val="0"/>
                <w:numId w:val="14"/>
              </w:numPr>
              <w:rPr>
                <w:i/>
                <w:iCs/>
                <w:color w:val="1F3964"/>
                <w:sz w:val="20"/>
                <w:szCs w:val="20"/>
                <w:lang w:eastAsia="nl-BE"/>
              </w:rPr>
            </w:pPr>
            <w:r w:rsidRPr="006503DD">
              <w:rPr>
                <w:b/>
                <w:bCs/>
                <w:color w:val="1F3964"/>
                <w:sz w:val="20"/>
                <w:szCs w:val="20"/>
                <w:u w:val="single"/>
                <w:lang w:eastAsia="nl-BE"/>
              </w:rPr>
              <w:t>General costs</w:t>
            </w:r>
            <w:r w:rsidRPr="006503DD">
              <w:rPr>
                <w:color w:val="1F3964"/>
                <w:sz w:val="20"/>
                <w:szCs w:val="20"/>
                <w:lang w:eastAsia="nl-BE"/>
              </w:rPr>
              <w:t xml:space="preserve">: </w:t>
            </w:r>
            <w:r>
              <w:rPr>
                <w:i/>
                <w:iCs/>
                <w:color w:val="1F3964"/>
                <w:sz w:val="20"/>
                <w:szCs w:val="20"/>
                <w:lang w:eastAsia="nl-BE"/>
              </w:rPr>
              <w:t>A flat-rate sum is calculated corresponding to 10% of the total of the other operating costs and the salaried staff costs</w:t>
            </w:r>
          </w:p>
          <w:p w14:paraId="29D2D44C" w14:textId="15EFC278" w:rsidR="00DE7C2E" w:rsidRPr="00B20DF3" w:rsidRDefault="00DE7C2E" w:rsidP="00DE7C2E">
            <w:pPr>
              <w:ind w:left="57"/>
              <w:rPr>
                <w:rFonts w:ascii="Calibri" w:hAnsi="Calibri"/>
                <w:b/>
                <w:bCs/>
                <w:lang w:val="en-US"/>
              </w:rPr>
            </w:pPr>
            <w:r>
              <w:rPr>
                <w:i/>
                <w:iCs/>
                <w:color w:val="1F3964"/>
                <w:sz w:val="20"/>
                <w:szCs w:val="20"/>
                <w:lang w:val="en-GB" w:eastAsia="nl-BE"/>
              </w:rPr>
              <w:t>These are general costs incurred in supporting the execution of the research or development project, and that are part of the general operation of the project, such as: use (rental and maintenance) of internal premises and car parks, meeting rooms and premises with standard office and IT (PC) equipment, the costs of heating, lighting, electricity, gas, water, insurance, telecommunications costs, secretariat, accounting and social secretariat costs, office supplies, copying, correspondence, postal charges, electronic and telecommunications equipment, the cost of developing and maintaining a website, the provision of rooms by the research centre, representation costs, subscriptions, working clothes, catering costs and business gifts.</w:t>
            </w:r>
            <w:r w:rsidR="00B20DF3">
              <w:rPr>
                <w:i/>
                <w:iCs/>
                <w:color w:val="1F3964"/>
                <w:sz w:val="20"/>
                <w:szCs w:val="20"/>
                <w:lang w:val="en-GB" w:eastAsia="nl-BE"/>
              </w:rPr>
              <w:t xml:space="preserve"> </w:t>
            </w:r>
            <w:r w:rsidR="00B20DF3" w:rsidRPr="00B20DF3">
              <w:rPr>
                <w:i/>
                <w:iCs/>
                <w:color w:val="1F3964"/>
                <w:sz w:val="20"/>
                <w:szCs w:val="20"/>
                <w:lang w:val="en-GB" w:eastAsia="nl-BE"/>
              </w:rPr>
              <w:t>This flat-rate sum also includes the purchase of small IT equipment (keyboard, mouse, USB stick, standard software, etc.), books and subscriptions, the rental of a company vehicle for demonstration purposes, registration fees for training courses and costs for assignments in Belgium.</w:t>
            </w:r>
          </w:p>
        </w:tc>
      </w:tr>
    </w:tbl>
    <w:p w14:paraId="0F51BF46" w14:textId="722480A9" w:rsidR="00DE7C2E" w:rsidRDefault="00DE7C2E" w:rsidP="00DE7C2E">
      <w:pPr>
        <w:pStyle w:val="Titre2"/>
        <w:rPr>
          <w:lang w:val="en-GB"/>
        </w:rPr>
      </w:pPr>
      <w:bookmarkStart w:id="114" w:name="_Toc110267036"/>
      <w:bookmarkStart w:id="115" w:name="_Toc150868437"/>
      <w:r w:rsidRPr="1D72ECD8">
        <w:rPr>
          <w:lang w:val="en-GB"/>
        </w:rPr>
        <w:lastRenderedPageBreak/>
        <w:t xml:space="preserve">. BUDGET FOR … MONTHS: PERIOD FROM … / … / 20 … </w:t>
      </w:r>
      <w:r w:rsidR="378770BE" w:rsidRPr="1D72ECD8">
        <w:rPr>
          <w:lang w:val="en-GB"/>
        </w:rPr>
        <w:t>till</w:t>
      </w:r>
      <w:r w:rsidRPr="1D72ECD8">
        <w:rPr>
          <w:lang w:val="en-GB"/>
        </w:rPr>
        <w:t>… / … / 20 …</w:t>
      </w:r>
      <w:bookmarkEnd w:id="114"/>
      <w:bookmarkEnd w:id="115"/>
    </w:p>
    <w:p w14:paraId="4E239867" w14:textId="77777777" w:rsidR="00DE7C2E" w:rsidRPr="00D6760F" w:rsidRDefault="00DE7C2E" w:rsidP="00DE7C2E">
      <w:pPr>
        <w:rPr>
          <w:rStyle w:val="Policepardfaut1"/>
          <w:rFonts w:asciiTheme="minorHAnsi" w:hAnsiTheme="minorHAnsi" w:cstheme="minorHAnsi"/>
          <w:b/>
          <w:i/>
          <w:iCs/>
          <w:color w:val="000000"/>
          <w:sz w:val="24"/>
          <w:szCs w:val="16"/>
          <w:lang w:val="en-GB"/>
        </w:rPr>
      </w:pPr>
      <w:r w:rsidRPr="00D6760F">
        <w:rPr>
          <w:rFonts w:asciiTheme="minorHAnsi" w:hAnsiTheme="minorHAnsi" w:cstheme="minorHAnsi"/>
          <w:lang w:val="en-GB"/>
        </w:rPr>
        <w:t>Please list each item to justify the amounts requested. The expenses listed in the table are given as an example.</w:t>
      </w:r>
    </w:p>
    <w:p w14:paraId="51EB4F7E" w14:textId="055830E7" w:rsidR="00C8278C" w:rsidRDefault="00362932" w:rsidP="007902E8">
      <w:pPr>
        <w:pStyle w:val="Corpsdetexte21"/>
        <w:widowControl w:val="0"/>
        <w:tabs>
          <w:tab w:val="left" w:pos="250"/>
        </w:tabs>
        <w:spacing w:before="113" w:after="0" w:line="240" w:lineRule="auto"/>
        <w:jc w:val="center"/>
        <w:rPr>
          <w:rStyle w:val="Policepardfaut1"/>
          <w:rFonts w:asciiTheme="minorHAnsi" w:hAnsiTheme="minorHAnsi"/>
          <w:i/>
          <w:iCs/>
          <w:szCs w:val="22"/>
          <w:lang w:val="en-GB"/>
        </w:rPr>
      </w:pPr>
      <w:r w:rsidRPr="00362932">
        <w:rPr>
          <w:rStyle w:val="Policepardfaut1"/>
        </w:rPr>
        <w:lastRenderedPageBreak/>
        <w:drawing>
          <wp:inline distT="0" distB="0" distL="0" distR="0" wp14:anchorId="7190431B" wp14:editId="16E01CC0">
            <wp:extent cx="6120130" cy="4772660"/>
            <wp:effectExtent l="0" t="0" r="0" b="8890"/>
            <wp:docPr id="32790650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4772660"/>
                    </a:xfrm>
                    <a:prstGeom prst="rect">
                      <a:avLst/>
                    </a:prstGeom>
                    <a:noFill/>
                    <a:ln>
                      <a:noFill/>
                    </a:ln>
                  </pic:spPr>
                </pic:pic>
              </a:graphicData>
            </a:graphic>
          </wp:inline>
        </w:drawing>
      </w:r>
    </w:p>
    <w:p w14:paraId="280E285F" w14:textId="77777777" w:rsidR="00C8278C" w:rsidRPr="0099790A" w:rsidRDefault="00C8278C" w:rsidP="0099790A">
      <w:pPr>
        <w:pStyle w:val="Corpsdetexte21"/>
        <w:widowControl w:val="0"/>
        <w:tabs>
          <w:tab w:val="left" w:pos="250"/>
        </w:tabs>
        <w:spacing w:before="113" w:after="0" w:line="240" w:lineRule="auto"/>
        <w:jc w:val="both"/>
        <w:rPr>
          <w:rStyle w:val="Policepardfaut1"/>
          <w:rFonts w:asciiTheme="minorHAnsi" w:hAnsiTheme="minorHAnsi"/>
          <w:i/>
          <w:iCs/>
          <w:szCs w:val="22"/>
          <w:lang w:val="en-GB"/>
        </w:rPr>
      </w:pPr>
    </w:p>
    <w:p w14:paraId="6119FA9B" w14:textId="3CCFF70F" w:rsidR="0099790A" w:rsidRPr="0099790A" w:rsidRDefault="0099790A" w:rsidP="0099790A">
      <w:pPr>
        <w:pStyle w:val="Titre1"/>
        <w:pBdr>
          <w:top w:val="single" w:sz="4" w:space="1" w:color="auto"/>
          <w:left w:val="single" w:sz="4" w:space="4" w:color="auto"/>
          <w:bottom w:val="single" w:sz="4" w:space="1" w:color="auto"/>
          <w:right w:val="single" w:sz="4" w:space="4" w:color="auto"/>
        </w:pBdr>
        <w:rPr>
          <w:lang w:val="en-GB"/>
        </w:rPr>
      </w:pPr>
      <w:r>
        <w:rPr>
          <w:lang w:val="en-GB"/>
        </w:rPr>
        <w:t xml:space="preserve"> </w:t>
      </w:r>
      <w:bookmarkStart w:id="116" w:name="_Toc150868438"/>
      <w:r w:rsidRPr="0099790A">
        <w:rPr>
          <w:lang w:val="en-GB"/>
        </w:rPr>
        <w:t>SUMMARY OF THE APPENDICES TO BE PROVIDED</w:t>
      </w:r>
      <w:bookmarkEnd w:id="116"/>
    </w:p>
    <w:p w14:paraId="77B5DE17" w14:textId="77777777" w:rsidR="005C7281" w:rsidRPr="0099790A" w:rsidRDefault="005C7281" w:rsidP="005C7281">
      <w:pPr>
        <w:rPr>
          <w:lang w:val="en-GB"/>
        </w:rPr>
      </w:pPr>
      <w:bookmarkStart w:id="117" w:name="__RefHeading__4753_638885521"/>
      <w:bookmarkStart w:id="118" w:name="__RefHeading__4995_638885521"/>
      <w:bookmarkEnd w:id="117"/>
      <w:bookmarkEnd w:id="118"/>
    </w:p>
    <w:p w14:paraId="0981EE7A" w14:textId="77777777" w:rsidR="0099790A" w:rsidRPr="00E603AD" w:rsidRDefault="0099790A" w:rsidP="0012034F">
      <w:pPr>
        <w:numPr>
          <w:ilvl w:val="0"/>
          <w:numId w:val="8"/>
        </w:numPr>
        <w:snapToGrid w:val="0"/>
        <w:rPr>
          <w:rFonts w:asciiTheme="minorHAnsi" w:hAnsiTheme="minorHAnsi"/>
          <w:lang w:val="en-GB"/>
        </w:rPr>
      </w:pPr>
      <w:r w:rsidRPr="00E603AD">
        <w:rPr>
          <w:rFonts w:asciiTheme="minorHAnsi" w:hAnsiTheme="minorHAnsi"/>
          <w:lang w:val="en-GB"/>
        </w:rPr>
        <w:t xml:space="preserve">CV of the </w:t>
      </w:r>
      <w:r>
        <w:rPr>
          <w:rFonts w:asciiTheme="minorHAnsi" w:hAnsiTheme="minorHAnsi"/>
          <w:lang w:val="en-GB"/>
        </w:rPr>
        <w:t>promotor</w:t>
      </w:r>
    </w:p>
    <w:p w14:paraId="58A682E1" w14:textId="77777777" w:rsidR="0099790A" w:rsidRPr="00E603AD" w:rsidRDefault="0099790A" w:rsidP="0012034F">
      <w:pPr>
        <w:pStyle w:val="Paragraphedeliste"/>
        <w:numPr>
          <w:ilvl w:val="0"/>
          <w:numId w:val="8"/>
        </w:numPr>
        <w:rPr>
          <w:rFonts w:asciiTheme="minorHAnsi" w:hAnsiTheme="minorHAnsi"/>
        </w:rPr>
      </w:pPr>
      <w:r w:rsidRPr="00E603AD">
        <w:rPr>
          <w:rFonts w:asciiTheme="minorHAnsi" w:hAnsiTheme="minorHAnsi"/>
        </w:rPr>
        <w:t xml:space="preserve">a list of recent and relevant publications </w:t>
      </w:r>
      <w:r>
        <w:rPr>
          <w:rFonts w:asciiTheme="minorHAnsi" w:hAnsiTheme="minorHAnsi"/>
        </w:rPr>
        <w:t xml:space="preserve">of the lab </w:t>
      </w:r>
      <w:r w:rsidRPr="00E603AD">
        <w:rPr>
          <w:rFonts w:asciiTheme="minorHAnsi" w:hAnsiTheme="minorHAnsi"/>
        </w:rPr>
        <w:t>concerning this proposal.</w:t>
      </w:r>
    </w:p>
    <w:p w14:paraId="06F7D34C" w14:textId="77777777" w:rsidR="0099790A" w:rsidRPr="00E603AD" w:rsidRDefault="0099790A" w:rsidP="0012034F">
      <w:pPr>
        <w:pStyle w:val="Paragraphedeliste"/>
        <w:numPr>
          <w:ilvl w:val="0"/>
          <w:numId w:val="8"/>
        </w:numPr>
        <w:rPr>
          <w:rFonts w:asciiTheme="minorHAnsi" w:hAnsiTheme="minorHAnsi"/>
        </w:rPr>
      </w:pPr>
      <w:r w:rsidRPr="00E603AD">
        <w:rPr>
          <w:rFonts w:asciiTheme="minorHAnsi" w:hAnsiTheme="minorHAnsi"/>
        </w:rPr>
        <w:t>CV of the researcher in charge</w:t>
      </w:r>
      <w:r>
        <w:rPr>
          <w:rFonts w:asciiTheme="minorHAnsi" w:hAnsiTheme="minorHAnsi"/>
        </w:rPr>
        <w:t xml:space="preserve"> of the project (if identified)</w:t>
      </w:r>
    </w:p>
    <w:p w14:paraId="6C71D11D" w14:textId="6FCFE748" w:rsidR="0099790A" w:rsidRDefault="0099790A" w:rsidP="0012034F">
      <w:pPr>
        <w:numPr>
          <w:ilvl w:val="0"/>
          <w:numId w:val="8"/>
        </w:numPr>
        <w:snapToGrid w:val="0"/>
        <w:rPr>
          <w:rFonts w:asciiTheme="minorHAnsi" w:hAnsiTheme="minorHAnsi"/>
          <w:lang w:val="en-GB"/>
        </w:rPr>
      </w:pPr>
      <w:r w:rsidRPr="00E603AD">
        <w:rPr>
          <w:rFonts w:asciiTheme="minorHAnsi" w:hAnsiTheme="minorHAnsi"/>
          <w:lang w:val="en-GB"/>
        </w:rPr>
        <w:t>GANTT-diagram</w:t>
      </w:r>
    </w:p>
    <w:p w14:paraId="1B21EBC9" w14:textId="0F73C2E0" w:rsidR="005C7281" w:rsidRDefault="00DE7C2E" w:rsidP="0012034F">
      <w:pPr>
        <w:pStyle w:val="Paragraphedeliste"/>
        <w:numPr>
          <w:ilvl w:val="0"/>
          <w:numId w:val="8"/>
        </w:numPr>
        <w:rPr>
          <w:rFonts w:asciiTheme="minorHAnsi" w:hAnsiTheme="minorHAnsi"/>
          <w:lang w:eastAsia="zh-CN"/>
        </w:rPr>
      </w:pPr>
      <w:r w:rsidRPr="00DE7C2E">
        <w:rPr>
          <w:rFonts w:asciiTheme="minorHAnsi" w:hAnsiTheme="minorHAnsi"/>
          <w:lang w:eastAsia="zh-CN"/>
        </w:rPr>
        <w:t>budget in Excel file (please check the calculations).</w:t>
      </w:r>
    </w:p>
    <w:p w14:paraId="2B6FFB92" w14:textId="0212CE75" w:rsidR="00D24289" w:rsidRDefault="00D24289">
      <w:pPr>
        <w:suppressAutoHyphens w:val="0"/>
        <w:rPr>
          <w:rFonts w:asciiTheme="minorHAnsi" w:hAnsiTheme="minorHAnsi"/>
          <w:lang w:val="en-GB"/>
        </w:rPr>
      </w:pPr>
      <w:r w:rsidRPr="00415137">
        <w:rPr>
          <w:rFonts w:asciiTheme="minorHAnsi" w:hAnsiTheme="minorHAnsi"/>
          <w:lang w:val="en-US"/>
        </w:rPr>
        <w:br w:type="page"/>
      </w:r>
    </w:p>
    <w:p w14:paraId="3E629064" w14:textId="77777777" w:rsidR="007074F7" w:rsidRDefault="007074F7" w:rsidP="007074F7">
      <w:pPr>
        <w:rPr>
          <w:lang w:val="en-GB"/>
        </w:rPr>
      </w:pPr>
    </w:p>
    <w:p w14:paraId="21758C83" w14:textId="7074CCF3" w:rsidR="007074F7" w:rsidRPr="00737977" w:rsidRDefault="007074F7" w:rsidP="007074F7">
      <w:pPr>
        <w:pStyle w:val="Titre1"/>
        <w:rPr>
          <w:lang w:val="en-GB"/>
        </w:rPr>
      </w:pPr>
      <w:r w:rsidRPr="00E009A0">
        <w:rPr>
          <w:lang w:val="en-GB"/>
        </w:rPr>
        <w:t xml:space="preserve"> </w:t>
      </w:r>
      <w:bookmarkStart w:id="119" w:name="_Toc114472390"/>
      <w:bookmarkStart w:id="120" w:name="_Toc150868439"/>
      <w:r w:rsidRPr="00E009A0">
        <w:rPr>
          <w:lang w:val="en-GB"/>
        </w:rPr>
        <w:t>SIGNATURES</w:t>
      </w:r>
      <w:bookmarkEnd w:id="119"/>
      <w:bookmarkEnd w:id="120"/>
    </w:p>
    <w:tbl>
      <w:tblPr>
        <w:tblW w:w="0" w:type="auto"/>
        <w:tblInd w:w="1" w:type="dxa"/>
        <w:tblLayout w:type="fixed"/>
        <w:tblLook w:val="0000" w:firstRow="0" w:lastRow="0" w:firstColumn="0" w:lastColumn="0" w:noHBand="0" w:noVBand="0"/>
      </w:tblPr>
      <w:tblGrid>
        <w:gridCol w:w="9880"/>
      </w:tblGrid>
      <w:tr w:rsidR="007074F7" w:rsidRPr="00ED49EA" w14:paraId="49712D08" w14:textId="77777777" w:rsidTr="00B25010">
        <w:trPr>
          <w:trHeight w:val="387"/>
        </w:trPr>
        <w:tc>
          <w:tcPr>
            <w:tcW w:w="9880" w:type="dxa"/>
            <w:shd w:val="clear" w:color="auto" w:fill="auto"/>
            <w:vAlign w:val="center"/>
          </w:tcPr>
          <w:p w14:paraId="359C54E2" w14:textId="77777777" w:rsidR="007074F7" w:rsidRPr="00E009A0" w:rsidRDefault="007074F7" w:rsidP="00B25010">
            <w:pPr>
              <w:pStyle w:val="Titre2"/>
              <w:rPr>
                <w:lang w:val="en-GB"/>
              </w:rPr>
            </w:pPr>
            <w:bookmarkStart w:id="121" w:name="__RefHeading__3020_229888057"/>
            <w:bookmarkStart w:id="122" w:name="__RefHeading__1505_1914858911"/>
            <w:bookmarkStart w:id="123" w:name="__RefHeading__12935_1180481512"/>
            <w:bookmarkStart w:id="124" w:name="__RefHeading__7149_1167766536"/>
            <w:bookmarkStart w:id="125" w:name="__RefHeading__673_1026210384"/>
            <w:bookmarkStart w:id="126" w:name="__RefHeading__205_1069027205"/>
            <w:bookmarkStart w:id="127" w:name="__RefHeading__4897_638885521"/>
            <w:bookmarkStart w:id="128" w:name="__RefHeading__4775_638885521"/>
            <w:bookmarkStart w:id="129" w:name="__RefHeading__293_1652688562"/>
            <w:bookmarkStart w:id="130" w:name="__RefHeading__495_1676771953"/>
            <w:bookmarkStart w:id="131" w:name="__RefHeading__334_1167766536"/>
            <w:bookmarkStart w:id="132" w:name="__RefHeading__10890_1633701966"/>
            <w:bookmarkStart w:id="133" w:name="__RefHeading__34324_1180481512"/>
            <w:bookmarkStart w:id="134" w:name="__RefHeading__617_1522082659"/>
            <w:bookmarkStart w:id="135" w:name="__RefHeading__1307_1262397684"/>
            <w:bookmarkStart w:id="136" w:name="__RefHeading__1297_1512105886"/>
            <w:bookmarkStart w:id="137" w:name="__RefHeading__805_237843899"/>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rsidRPr="00E009A0">
              <w:rPr>
                <w:lang w:val="en-GB"/>
              </w:rPr>
              <w:t xml:space="preserve"> </w:t>
            </w:r>
            <w:bookmarkStart w:id="138" w:name="_Toc22546235"/>
            <w:bookmarkStart w:id="139" w:name="_Toc114472392"/>
            <w:bookmarkStart w:id="140" w:name="_Toc150868440"/>
            <w:r w:rsidRPr="00E009A0">
              <w:rPr>
                <w:rFonts w:eastAsia="Arial"/>
                <w:lang w:val="en-GB"/>
              </w:rPr>
              <w:t>Signature and declaration of the promoter</w:t>
            </w:r>
            <w:bookmarkEnd w:id="138"/>
            <w:bookmarkEnd w:id="139"/>
            <w:bookmarkEnd w:id="140"/>
          </w:p>
        </w:tc>
      </w:tr>
    </w:tbl>
    <w:p w14:paraId="15D957F6" w14:textId="77777777" w:rsidR="007074F7" w:rsidRPr="00D6760F" w:rsidRDefault="007074F7" w:rsidP="007074F7">
      <w:pPr>
        <w:tabs>
          <w:tab w:val="left" w:pos="1843"/>
          <w:tab w:val="left" w:pos="1985"/>
        </w:tabs>
        <w:snapToGrid w:val="0"/>
        <w:spacing w:before="100" w:after="40"/>
        <w:rPr>
          <w:rFonts w:asciiTheme="minorHAnsi" w:hAnsiTheme="minorHAnsi" w:cstheme="minorHAnsi"/>
          <w:lang w:val="en-GB"/>
        </w:rPr>
      </w:pPr>
      <w:r w:rsidRPr="00D6760F">
        <w:rPr>
          <w:rFonts w:asciiTheme="minorHAnsi" w:hAnsiTheme="minorHAnsi" w:cstheme="minorHAnsi"/>
          <w:lang w:val="en-GB"/>
        </w:rPr>
        <w:t>The project promoter:</w:t>
      </w:r>
    </w:p>
    <w:p w14:paraId="4E1039DB" w14:textId="033514B2" w:rsidR="007074F7" w:rsidRPr="00D6760F" w:rsidRDefault="007074F7" w:rsidP="007074F7">
      <w:pPr>
        <w:numPr>
          <w:ilvl w:val="0"/>
          <w:numId w:val="23"/>
        </w:numPr>
        <w:tabs>
          <w:tab w:val="left" w:pos="393"/>
        </w:tabs>
        <w:spacing w:before="100" w:after="40"/>
        <w:rPr>
          <w:rFonts w:asciiTheme="minorHAnsi" w:hAnsiTheme="minorHAnsi" w:cstheme="minorHAnsi"/>
          <w:lang w:val="en-GB"/>
        </w:rPr>
      </w:pPr>
      <w:r w:rsidRPr="00D6760F">
        <w:rPr>
          <w:rFonts w:asciiTheme="minorHAnsi" w:hAnsiTheme="minorHAnsi" w:cstheme="minorHAnsi"/>
          <w:lang w:val="en-GB"/>
        </w:rPr>
        <w:t xml:space="preserve">declares to have read the rules of the </w:t>
      </w:r>
      <w:r w:rsidR="00737977" w:rsidRPr="00D6760F">
        <w:rPr>
          <w:rFonts w:asciiTheme="minorHAnsi" w:hAnsiTheme="minorHAnsi" w:cstheme="minorHAnsi"/>
          <w:lang w:val="en-GB"/>
        </w:rPr>
        <w:t>PROOF OF CONCEPT</w:t>
      </w:r>
      <w:r w:rsidRPr="00D6760F">
        <w:rPr>
          <w:rFonts w:asciiTheme="minorHAnsi" w:hAnsiTheme="minorHAnsi" w:cstheme="minorHAnsi"/>
          <w:lang w:val="en-GB"/>
        </w:rPr>
        <w:t xml:space="preserve"> programme and agrees to respect them</w:t>
      </w:r>
    </w:p>
    <w:p w14:paraId="5F8856F4" w14:textId="5D5C1377" w:rsidR="007074F7" w:rsidRPr="00D6760F" w:rsidRDefault="007074F7" w:rsidP="007074F7">
      <w:pPr>
        <w:numPr>
          <w:ilvl w:val="0"/>
          <w:numId w:val="23"/>
        </w:numPr>
        <w:tabs>
          <w:tab w:val="left" w:pos="367"/>
        </w:tabs>
        <w:spacing w:before="100" w:after="40"/>
        <w:rPr>
          <w:rFonts w:asciiTheme="minorHAnsi" w:hAnsiTheme="minorHAnsi" w:cstheme="minorHAnsi"/>
          <w:lang w:val="en-GB"/>
        </w:rPr>
      </w:pPr>
      <w:r w:rsidRPr="00D6760F">
        <w:rPr>
          <w:rFonts w:asciiTheme="minorHAnsi" w:hAnsiTheme="minorHAnsi" w:cstheme="minorHAnsi"/>
          <w:lang w:val="en-GB"/>
        </w:rPr>
        <w:t xml:space="preserve">undertakes to provide the </w:t>
      </w:r>
      <w:r w:rsidR="00EC0B11">
        <w:rPr>
          <w:rFonts w:asciiTheme="minorHAnsi" w:hAnsiTheme="minorHAnsi" w:cstheme="minorHAnsi"/>
          <w:lang w:val="en-GB"/>
        </w:rPr>
        <w:t>team</w:t>
      </w:r>
      <w:r w:rsidRPr="00D6760F">
        <w:rPr>
          <w:rFonts w:asciiTheme="minorHAnsi" w:hAnsiTheme="minorHAnsi" w:cstheme="minorHAnsi"/>
          <w:lang w:val="en-GB"/>
        </w:rPr>
        <w:t xml:space="preserve"> with the relevant environment for the good execution of the programme</w:t>
      </w:r>
    </w:p>
    <w:p w14:paraId="0C7CCB06" w14:textId="77777777" w:rsidR="007074F7" w:rsidRPr="00D6760F" w:rsidRDefault="007074F7" w:rsidP="007074F7">
      <w:pPr>
        <w:numPr>
          <w:ilvl w:val="0"/>
          <w:numId w:val="23"/>
        </w:numPr>
        <w:tabs>
          <w:tab w:val="left" w:pos="367"/>
        </w:tabs>
        <w:spacing w:before="100" w:after="40"/>
        <w:rPr>
          <w:rFonts w:asciiTheme="minorHAnsi" w:hAnsiTheme="minorHAnsi" w:cstheme="minorHAnsi"/>
          <w:lang w:val="en-GB"/>
        </w:rPr>
      </w:pPr>
      <w:r w:rsidRPr="00D6760F">
        <w:rPr>
          <w:rFonts w:asciiTheme="minorHAnsi" w:hAnsiTheme="minorHAnsi" w:cstheme="minorHAnsi"/>
          <w:lang w:val="en-GB"/>
        </w:rPr>
        <w:t>declares all information in this form to be complete and correct</w:t>
      </w:r>
    </w:p>
    <w:p w14:paraId="2A856CBD" w14:textId="77777777" w:rsidR="007074F7" w:rsidRPr="00D6760F" w:rsidRDefault="007074F7" w:rsidP="007074F7">
      <w:pPr>
        <w:tabs>
          <w:tab w:val="left" w:pos="1843"/>
          <w:tab w:val="left" w:pos="1985"/>
        </w:tabs>
        <w:spacing w:before="160" w:after="100"/>
        <w:rPr>
          <w:rFonts w:asciiTheme="minorHAnsi" w:hAnsiTheme="minorHAnsi" w:cstheme="minorHAnsi"/>
          <w:lang w:val="en-GB"/>
        </w:rPr>
      </w:pPr>
    </w:p>
    <w:p w14:paraId="5BA9540B" w14:textId="77777777" w:rsidR="007074F7" w:rsidRPr="00D6760F" w:rsidRDefault="007074F7" w:rsidP="007074F7">
      <w:pPr>
        <w:tabs>
          <w:tab w:val="left" w:pos="1843"/>
          <w:tab w:val="left" w:pos="1985"/>
        </w:tabs>
        <w:spacing w:before="160" w:after="100"/>
        <w:rPr>
          <w:rFonts w:asciiTheme="minorHAnsi" w:hAnsiTheme="minorHAnsi" w:cstheme="minorHAnsi"/>
          <w:lang w:val="en-GB"/>
        </w:rPr>
      </w:pPr>
      <w:r w:rsidRPr="00D6760F">
        <w:rPr>
          <w:rFonts w:asciiTheme="minorHAnsi" w:hAnsiTheme="minorHAnsi" w:cstheme="minorHAnsi"/>
          <w:lang w:val="en-GB"/>
        </w:rPr>
        <w:t>Name : ..........................................................</w:t>
      </w:r>
      <w:r w:rsidRPr="00D6760F">
        <w:rPr>
          <w:rFonts w:asciiTheme="minorHAnsi" w:hAnsiTheme="minorHAnsi" w:cstheme="minorHAnsi"/>
          <w:lang w:val="en-GB"/>
        </w:rPr>
        <w:tab/>
        <w:t>Date : ...................................................</w:t>
      </w:r>
    </w:p>
    <w:p w14:paraId="26F581AE" w14:textId="686A3007" w:rsidR="00BC35D3" w:rsidRPr="00290135" w:rsidRDefault="007074F7" w:rsidP="007074F7">
      <w:pPr>
        <w:tabs>
          <w:tab w:val="left" w:pos="1843"/>
          <w:tab w:val="left" w:pos="1985"/>
        </w:tabs>
        <w:spacing w:before="160" w:after="100"/>
        <w:rPr>
          <w:rFonts w:asciiTheme="minorHAnsi" w:hAnsiTheme="minorHAnsi" w:cstheme="minorHAnsi"/>
          <w:lang w:val="en-GB"/>
        </w:rPr>
      </w:pPr>
      <w:r w:rsidRPr="00D6760F">
        <w:rPr>
          <w:rFonts w:asciiTheme="minorHAnsi" w:hAnsiTheme="minorHAnsi" w:cstheme="minorHAnsi"/>
          <w:lang w:val="en-GB"/>
        </w:rPr>
        <w:t>Signature :</w:t>
      </w:r>
    </w:p>
    <w:tbl>
      <w:tblPr>
        <w:tblW w:w="9913" w:type="dxa"/>
        <w:tblInd w:w="-16" w:type="dxa"/>
        <w:tblLayout w:type="fixed"/>
        <w:tblLook w:val="0000" w:firstRow="0" w:lastRow="0" w:firstColumn="0" w:lastColumn="0" w:noHBand="0" w:noVBand="0"/>
      </w:tblPr>
      <w:tblGrid>
        <w:gridCol w:w="9913"/>
      </w:tblGrid>
      <w:tr w:rsidR="00BC35D3" w:rsidRPr="00ED49EA" w14:paraId="4D205F9E" w14:textId="77777777" w:rsidTr="00D6760F">
        <w:trPr>
          <w:trHeight w:val="387"/>
        </w:trPr>
        <w:tc>
          <w:tcPr>
            <w:tcW w:w="9913" w:type="dxa"/>
            <w:shd w:val="clear" w:color="auto" w:fill="auto"/>
            <w:vAlign w:val="center"/>
          </w:tcPr>
          <w:p w14:paraId="5FB5663F" w14:textId="13D36E4F" w:rsidR="00BC35D3" w:rsidRPr="00E009A0" w:rsidRDefault="00BC35D3" w:rsidP="00B25010">
            <w:pPr>
              <w:pStyle w:val="Titre2"/>
              <w:rPr>
                <w:lang w:val="en-GB"/>
              </w:rPr>
            </w:pPr>
            <w:bookmarkStart w:id="141" w:name="_Toc150868441"/>
            <w:r w:rsidRPr="00E009A0">
              <w:rPr>
                <w:rFonts w:eastAsia="Arial"/>
                <w:lang w:val="en-GB"/>
              </w:rPr>
              <w:t xml:space="preserve">Signature and declaration of the </w:t>
            </w:r>
            <w:r>
              <w:rPr>
                <w:rFonts w:eastAsia="Arial"/>
                <w:lang w:val="en-GB"/>
              </w:rPr>
              <w:t>person responsible at the KTO/KTI</w:t>
            </w:r>
            <w:bookmarkEnd w:id="141"/>
          </w:p>
        </w:tc>
      </w:tr>
    </w:tbl>
    <w:p w14:paraId="627B966B" w14:textId="0028D838" w:rsidR="00D6760F" w:rsidRPr="00D6760F" w:rsidRDefault="00D6760F" w:rsidP="00D6760F">
      <w:pPr>
        <w:tabs>
          <w:tab w:val="left" w:pos="1843"/>
          <w:tab w:val="left" w:pos="1985"/>
        </w:tabs>
        <w:snapToGrid w:val="0"/>
        <w:spacing w:before="100" w:after="40"/>
        <w:jc w:val="both"/>
        <w:rPr>
          <w:rFonts w:asciiTheme="minorHAnsi" w:hAnsiTheme="minorHAnsi" w:cstheme="minorHAnsi"/>
          <w:lang w:val="en-US"/>
        </w:rPr>
      </w:pPr>
      <w:r w:rsidRPr="00D6760F">
        <w:rPr>
          <w:rFonts w:asciiTheme="minorHAnsi" w:hAnsiTheme="minorHAnsi" w:cstheme="minorHAnsi"/>
          <w:lang w:val="en-US"/>
        </w:rPr>
        <w:t xml:space="preserve">The project manager at the KTO/KTI </w:t>
      </w:r>
    </w:p>
    <w:p w14:paraId="3A466894" w14:textId="34291A6E" w:rsidR="00D6760F" w:rsidRPr="00D6760F" w:rsidRDefault="00D6760F" w:rsidP="00D6760F">
      <w:pPr>
        <w:numPr>
          <w:ilvl w:val="0"/>
          <w:numId w:val="25"/>
        </w:numPr>
        <w:tabs>
          <w:tab w:val="left" w:pos="393"/>
        </w:tabs>
        <w:spacing w:before="100" w:after="40"/>
        <w:ind w:left="709"/>
        <w:rPr>
          <w:rFonts w:asciiTheme="minorHAnsi" w:hAnsiTheme="minorHAnsi" w:cstheme="minorHAnsi"/>
          <w:lang w:val="en-US"/>
        </w:rPr>
      </w:pPr>
      <w:r w:rsidRPr="00D6760F">
        <w:rPr>
          <w:rFonts w:asciiTheme="minorHAnsi" w:hAnsiTheme="minorHAnsi" w:cstheme="minorHAnsi"/>
          <w:lang w:val="en-US"/>
        </w:rPr>
        <w:t xml:space="preserve">declares to have read the rules of the </w:t>
      </w:r>
      <w:r w:rsidRPr="00D6760F">
        <w:rPr>
          <w:rFonts w:asciiTheme="minorHAnsi" w:hAnsiTheme="minorHAnsi" w:cstheme="minorHAnsi"/>
          <w:lang w:val="en-GB"/>
        </w:rPr>
        <w:t xml:space="preserve">PROOF OF CONCEPT </w:t>
      </w:r>
      <w:r w:rsidRPr="00D6760F">
        <w:rPr>
          <w:rFonts w:asciiTheme="minorHAnsi" w:hAnsiTheme="minorHAnsi" w:cstheme="minorHAnsi"/>
          <w:lang w:val="en-US"/>
        </w:rPr>
        <w:t>programme and agrees to respect them</w:t>
      </w:r>
    </w:p>
    <w:p w14:paraId="3A26CA36" w14:textId="4EF25C27" w:rsidR="00D6760F" w:rsidRPr="00D6760F" w:rsidRDefault="00D6760F" w:rsidP="00D6760F">
      <w:pPr>
        <w:numPr>
          <w:ilvl w:val="0"/>
          <w:numId w:val="25"/>
        </w:numPr>
        <w:tabs>
          <w:tab w:val="left" w:pos="367"/>
        </w:tabs>
        <w:spacing w:before="100" w:after="40"/>
        <w:ind w:left="709"/>
        <w:rPr>
          <w:rFonts w:asciiTheme="minorHAnsi" w:hAnsiTheme="minorHAnsi" w:cstheme="minorHAnsi"/>
          <w:lang w:val="en-US"/>
        </w:rPr>
      </w:pPr>
      <w:r w:rsidRPr="00D6760F">
        <w:rPr>
          <w:rFonts w:asciiTheme="minorHAnsi" w:hAnsiTheme="minorHAnsi" w:cstheme="minorHAnsi"/>
          <w:lang w:val="en-US"/>
        </w:rPr>
        <w:t xml:space="preserve">undertakes to provide the </w:t>
      </w:r>
      <w:r w:rsidR="00EC0B11">
        <w:rPr>
          <w:rFonts w:asciiTheme="minorHAnsi" w:hAnsiTheme="minorHAnsi" w:cstheme="minorHAnsi"/>
          <w:lang w:val="en-US"/>
        </w:rPr>
        <w:t>team</w:t>
      </w:r>
      <w:r w:rsidRPr="00D6760F">
        <w:rPr>
          <w:rFonts w:asciiTheme="minorHAnsi" w:hAnsiTheme="minorHAnsi" w:cstheme="minorHAnsi"/>
          <w:lang w:val="en-US"/>
        </w:rPr>
        <w:t xml:space="preserve"> with the relevant environment for the good execution of the programme</w:t>
      </w:r>
    </w:p>
    <w:p w14:paraId="7D28484A" w14:textId="77777777" w:rsidR="00D6760F" w:rsidRPr="00D6760F" w:rsidRDefault="00D6760F" w:rsidP="00D6760F">
      <w:pPr>
        <w:pStyle w:val="Paragraphedeliste"/>
        <w:widowControl/>
        <w:numPr>
          <w:ilvl w:val="0"/>
          <w:numId w:val="25"/>
        </w:numPr>
        <w:tabs>
          <w:tab w:val="left" w:pos="1843"/>
          <w:tab w:val="left" w:pos="1985"/>
        </w:tabs>
        <w:suppressAutoHyphens/>
        <w:snapToGrid w:val="0"/>
        <w:spacing w:before="100" w:after="40" w:line="240" w:lineRule="auto"/>
        <w:ind w:left="709"/>
        <w:rPr>
          <w:rFonts w:asciiTheme="minorHAnsi" w:hAnsiTheme="minorHAnsi" w:cstheme="minorHAnsi"/>
        </w:rPr>
      </w:pPr>
      <w:r w:rsidRPr="00D6760F">
        <w:rPr>
          <w:rFonts w:asciiTheme="minorHAnsi" w:hAnsiTheme="minorHAnsi" w:cstheme="minorHAnsi"/>
        </w:rPr>
        <w:t>confirm that all the information provided in this form is complete and correct;</w:t>
      </w:r>
    </w:p>
    <w:p w14:paraId="3E6AD31B" w14:textId="45B7CB84" w:rsidR="00D6760F" w:rsidRPr="00D6760F" w:rsidRDefault="00D6760F" w:rsidP="00D6760F">
      <w:pPr>
        <w:pStyle w:val="Paragraphedeliste"/>
        <w:widowControl/>
        <w:numPr>
          <w:ilvl w:val="0"/>
          <w:numId w:val="25"/>
        </w:numPr>
        <w:tabs>
          <w:tab w:val="left" w:pos="1843"/>
          <w:tab w:val="left" w:pos="1985"/>
        </w:tabs>
        <w:suppressAutoHyphens/>
        <w:snapToGrid w:val="0"/>
        <w:spacing w:before="100" w:after="40" w:line="240" w:lineRule="auto"/>
        <w:ind w:left="709"/>
        <w:rPr>
          <w:rFonts w:asciiTheme="minorHAnsi" w:hAnsiTheme="minorHAnsi" w:cstheme="minorHAnsi"/>
        </w:rPr>
      </w:pPr>
      <w:r w:rsidRPr="00D6760F">
        <w:rPr>
          <w:rFonts w:asciiTheme="minorHAnsi" w:hAnsiTheme="minorHAnsi" w:cstheme="minorHAnsi"/>
        </w:rPr>
        <w:t xml:space="preserve">confirms that everything </w:t>
      </w:r>
      <w:r w:rsidR="00290135">
        <w:rPr>
          <w:rFonts w:asciiTheme="minorHAnsi" w:hAnsiTheme="minorHAnsi" w:cstheme="minorHAnsi"/>
        </w:rPr>
        <w:t>will be</w:t>
      </w:r>
      <w:r w:rsidRPr="00D6760F">
        <w:rPr>
          <w:rFonts w:asciiTheme="minorHAnsi" w:hAnsiTheme="minorHAnsi" w:cstheme="minorHAnsi"/>
        </w:rPr>
        <w:t xml:space="preserve"> done to </w:t>
      </w:r>
      <w:r w:rsidR="00023948">
        <w:rPr>
          <w:rFonts w:asciiTheme="minorHAnsi" w:hAnsiTheme="minorHAnsi" w:cstheme="minorHAnsi"/>
        </w:rPr>
        <w:t>valorise</w:t>
      </w:r>
      <w:r w:rsidRPr="00D6760F">
        <w:rPr>
          <w:rFonts w:asciiTheme="minorHAnsi" w:hAnsiTheme="minorHAnsi" w:cstheme="minorHAnsi"/>
        </w:rPr>
        <w:t xml:space="preserve"> the research results </w:t>
      </w:r>
      <w:r w:rsidR="00023948">
        <w:rPr>
          <w:rFonts w:asciiTheme="minorHAnsi" w:hAnsiTheme="minorHAnsi" w:cstheme="minorHAnsi"/>
        </w:rPr>
        <w:t>in the Brussels-Capital Region.</w:t>
      </w:r>
    </w:p>
    <w:p w14:paraId="2331768C" w14:textId="77777777" w:rsidR="00D6760F" w:rsidRPr="00D6760F" w:rsidRDefault="00D6760F" w:rsidP="00D6760F">
      <w:pPr>
        <w:tabs>
          <w:tab w:val="left" w:pos="1843"/>
          <w:tab w:val="left" w:pos="1985"/>
        </w:tabs>
        <w:spacing w:before="160" w:after="100"/>
        <w:rPr>
          <w:rFonts w:asciiTheme="minorHAnsi" w:hAnsiTheme="minorHAnsi" w:cstheme="minorHAnsi"/>
        </w:rPr>
      </w:pPr>
      <w:r w:rsidRPr="00D6760F">
        <w:rPr>
          <w:rFonts w:asciiTheme="minorHAnsi" w:hAnsiTheme="minorHAnsi" w:cstheme="minorHAnsi"/>
        </w:rPr>
        <w:t>Name: ..............................................................</w:t>
      </w:r>
      <w:r w:rsidRPr="00D6760F">
        <w:rPr>
          <w:rFonts w:asciiTheme="minorHAnsi" w:hAnsiTheme="minorHAnsi" w:cstheme="minorHAnsi"/>
        </w:rPr>
        <w:tab/>
        <w:t>Date:</w:t>
      </w:r>
    </w:p>
    <w:p w14:paraId="71DA532A" w14:textId="2081C220" w:rsidR="00BC35D3" w:rsidRPr="00D6760F" w:rsidRDefault="00D6760F" w:rsidP="007074F7">
      <w:pPr>
        <w:tabs>
          <w:tab w:val="left" w:pos="1843"/>
          <w:tab w:val="left" w:pos="1985"/>
        </w:tabs>
        <w:spacing w:before="160" w:after="100"/>
        <w:rPr>
          <w:rFonts w:asciiTheme="minorHAnsi" w:hAnsiTheme="minorHAnsi" w:cstheme="minorHAnsi"/>
        </w:rPr>
      </w:pPr>
      <w:r w:rsidRPr="00D6760F">
        <w:rPr>
          <w:rFonts w:asciiTheme="minorHAnsi" w:hAnsiTheme="minorHAnsi" w:cstheme="minorHAnsi"/>
          <w:lang w:val="en-GB"/>
        </w:rPr>
        <w:t>Signature</w:t>
      </w:r>
      <w:r w:rsidRPr="00D6760F">
        <w:rPr>
          <w:rFonts w:asciiTheme="minorHAnsi" w:hAnsiTheme="minorHAnsi" w:cstheme="minorHAnsi"/>
        </w:rPr>
        <w:t>:</w:t>
      </w:r>
    </w:p>
    <w:tbl>
      <w:tblPr>
        <w:tblW w:w="0" w:type="auto"/>
        <w:tblInd w:w="-16" w:type="dxa"/>
        <w:tblLayout w:type="fixed"/>
        <w:tblLook w:val="0000" w:firstRow="0" w:lastRow="0" w:firstColumn="0" w:lastColumn="0" w:noHBand="0" w:noVBand="0"/>
      </w:tblPr>
      <w:tblGrid>
        <w:gridCol w:w="9913"/>
      </w:tblGrid>
      <w:tr w:rsidR="007074F7" w:rsidRPr="00ED49EA" w14:paraId="173EBEBF" w14:textId="77777777" w:rsidTr="00B25010">
        <w:trPr>
          <w:trHeight w:val="387"/>
        </w:trPr>
        <w:tc>
          <w:tcPr>
            <w:tcW w:w="9913" w:type="dxa"/>
            <w:shd w:val="clear" w:color="auto" w:fill="auto"/>
            <w:vAlign w:val="center"/>
          </w:tcPr>
          <w:p w14:paraId="3E672D39" w14:textId="77777777" w:rsidR="007074F7" w:rsidRPr="00E009A0" w:rsidRDefault="007074F7" w:rsidP="00B25010">
            <w:pPr>
              <w:pStyle w:val="Titre2"/>
              <w:rPr>
                <w:lang w:val="en-GB"/>
              </w:rPr>
            </w:pPr>
            <w:bookmarkStart w:id="142" w:name="__RefHeading__3022_229888057"/>
            <w:bookmarkStart w:id="143" w:name="__RefHeading__1507_1914858911"/>
            <w:bookmarkStart w:id="144" w:name="__RefHeading__12937_1180481512"/>
            <w:bookmarkStart w:id="145" w:name="__RefHeading__7151_1167766536"/>
            <w:bookmarkStart w:id="146" w:name="__RefHeading__675_1026210384"/>
            <w:bookmarkStart w:id="147" w:name="__RefHeading__207_1069027205"/>
            <w:bookmarkStart w:id="148" w:name="__RefHeading__4899_638885521"/>
            <w:bookmarkStart w:id="149" w:name="__RefHeading__4777_638885521"/>
            <w:bookmarkStart w:id="150" w:name="__RefHeading__295_1652688562"/>
            <w:bookmarkStart w:id="151" w:name="__RefHeading__497_1676771953"/>
            <w:bookmarkStart w:id="152" w:name="__RefHeading__336_1167766536"/>
            <w:bookmarkStart w:id="153" w:name="__RefHeading__10892_1633701966"/>
            <w:bookmarkStart w:id="154" w:name="__RefHeading__34326_1180481512"/>
            <w:bookmarkStart w:id="155" w:name="__RefHeading__619_1522082659"/>
            <w:bookmarkStart w:id="156" w:name="__RefHeading__1309_1262397684"/>
            <w:bookmarkStart w:id="157" w:name="__RefHeading__1299_1512105886"/>
            <w:bookmarkStart w:id="158" w:name="__RefHeading__807_237843899"/>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E009A0">
              <w:rPr>
                <w:lang w:val="en-GB"/>
              </w:rPr>
              <w:t xml:space="preserve"> </w:t>
            </w:r>
            <w:bookmarkStart w:id="159" w:name="_Toc22546236"/>
            <w:bookmarkStart w:id="160" w:name="_Toc114472393"/>
            <w:bookmarkStart w:id="161" w:name="_Toc150868442"/>
            <w:r w:rsidRPr="00E009A0">
              <w:rPr>
                <w:rFonts w:eastAsia="Arial"/>
                <w:lang w:val="en-GB"/>
              </w:rPr>
              <w:t>Signature and declaration of the authorities of the promoter</w:t>
            </w:r>
            <w:bookmarkEnd w:id="159"/>
            <w:bookmarkEnd w:id="160"/>
            <w:bookmarkEnd w:id="161"/>
          </w:p>
        </w:tc>
      </w:tr>
    </w:tbl>
    <w:p w14:paraId="5D287376" w14:textId="77777777" w:rsidR="007074F7" w:rsidRPr="00ED49EA" w:rsidRDefault="007074F7" w:rsidP="1D72ECD8">
      <w:pPr>
        <w:tabs>
          <w:tab w:val="left" w:pos="1843"/>
          <w:tab w:val="left" w:pos="1985"/>
        </w:tabs>
        <w:spacing w:before="100" w:after="40"/>
        <w:rPr>
          <w:rFonts w:asciiTheme="minorHAnsi" w:hAnsiTheme="minorHAnsi" w:cstheme="minorBidi"/>
          <w:lang w:val="en-US"/>
        </w:rPr>
      </w:pPr>
      <w:r w:rsidRPr="00ED49EA">
        <w:rPr>
          <w:rFonts w:asciiTheme="minorHAnsi" w:hAnsiTheme="minorHAnsi" w:cstheme="minorBidi"/>
          <w:lang w:val="en-US"/>
        </w:rPr>
        <w:t xml:space="preserve">…………………………………………(Name, Surname, function) </w:t>
      </w:r>
    </w:p>
    <w:p w14:paraId="73E25A0B" w14:textId="77777777" w:rsidR="007074F7" w:rsidRPr="00D6760F" w:rsidRDefault="007074F7" w:rsidP="007074F7">
      <w:pPr>
        <w:tabs>
          <w:tab w:val="left" w:pos="1843"/>
          <w:tab w:val="left" w:pos="1985"/>
        </w:tabs>
        <w:spacing w:before="100" w:after="40"/>
        <w:rPr>
          <w:rFonts w:asciiTheme="minorHAnsi" w:hAnsiTheme="minorHAnsi" w:cstheme="minorHAnsi"/>
          <w:lang w:val="en-GB"/>
        </w:rPr>
      </w:pPr>
      <w:r w:rsidRPr="00D6760F">
        <w:rPr>
          <w:rFonts w:asciiTheme="minorHAnsi" w:hAnsiTheme="minorHAnsi" w:cstheme="minorHAnsi"/>
          <w:lang w:val="en-GB"/>
        </w:rPr>
        <w:t xml:space="preserve">(Person legally authorised to commit the institution) </w:t>
      </w:r>
    </w:p>
    <w:p w14:paraId="4DA55294" w14:textId="77777777" w:rsidR="007074F7" w:rsidRPr="00D6760F" w:rsidRDefault="007074F7" w:rsidP="007074F7">
      <w:pPr>
        <w:tabs>
          <w:tab w:val="left" w:pos="1843"/>
          <w:tab w:val="left" w:pos="1985"/>
        </w:tabs>
        <w:spacing w:before="100" w:after="40"/>
        <w:rPr>
          <w:rFonts w:asciiTheme="minorHAnsi" w:hAnsiTheme="minorHAnsi" w:cstheme="minorHAnsi"/>
          <w:lang w:val="en-GB"/>
        </w:rPr>
      </w:pPr>
    </w:p>
    <w:p w14:paraId="07ADBC1E" w14:textId="1A382143" w:rsidR="00887270" w:rsidRPr="00E603AD" w:rsidRDefault="00887270" w:rsidP="00887270">
      <w:pPr>
        <w:numPr>
          <w:ilvl w:val="0"/>
          <w:numId w:val="26"/>
        </w:numPr>
        <w:tabs>
          <w:tab w:val="left" w:pos="332"/>
        </w:tabs>
        <w:spacing w:before="100" w:after="40"/>
        <w:rPr>
          <w:rFonts w:asciiTheme="minorHAnsi" w:hAnsiTheme="minorHAnsi"/>
          <w:lang w:val="en-GB"/>
        </w:rPr>
      </w:pPr>
      <w:r w:rsidRPr="00E603AD">
        <w:rPr>
          <w:rFonts w:asciiTheme="minorHAnsi" w:hAnsiTheme="minorHAnsi"/>
          <w:lang w:val="en-GB"/>
        </w:rPr>
        <w:t xml:space="preserve">declares having read the regulations for the </w:t>
      </w:r>
      <w:r w:rsidRPr="00D6760F">
        <w:rPr>
          <w:rFonts w:asciiTheme="minorHAnsi" w:hAnsiTheme="minorHAnsi" w:cstheme="minorHAnsi"/>
          <w:lang w:val="en-GB"/>
        </w:rPr>
        <w:t xml:space="preserve">PROOF OF CONCEPT </w:t>
      </w:r>
      <w:r w:rsidRPr="00E603AD">
        <w:rPr>
          <w:rFonts w:asciiTheme="minorHAnsi" w:hAnsiTheme="minorHAnsi"/>
          <w:lang w:val="en-GB"/>
        </w:rPr>
        <w:t>action and undertakes to comply with them</w:t>
      </w:r>
    </w:p>
    <w:p w14:paraId="2F167695" w14:textId="77777777" w:rsidR="00887270" w:rsidRPr="0044061E" w:rsidRDefault="00887270" w:rsidP="00887270">
      <w:pPr>
        <w:numPr>
          <w:ilvl w:val="0"/>
          <w:numId w:val="26"/>
        </w:numPr>
        <w:tabs>
          <w:tab w:val="left" w:pos="320"/>
        </w:tabs>
        <w:spacing w:before="100" w:after="40"/>
        <w:rPr>
          <w:rFonts w:asciiTheme="minorHAnsi" w:hAnsiTheme="minorHAnsi"/>
          <w:lang w:val="en-GB"/>
        </w:rPr>
      </w:pPr>
      <w:r w:rsidRPr="00E603AD">
        <w:rPr>
          <w:rFonts w:asciiTheme="minorHAnsi" w:hAnsiTheme="minorHAnsi"/>
          <w:lang w:val="en-GB"/>
        </w:rPr>
        <w:t>undertakes to provide the team with the conditions required for</w:t>
      </w:r>
      <w:r>
        <w:rPr>
          <w:rFonts w:asciiTheme="minorHAnsi" w:hAnsiTheme="minorHAnsi"/>
          <w:lang w:val="en-GB"/>
        </w:rPr>
        <w:t xml:space="preserve"> the project execution </w:t>
      </w:r>
      <w:r w:rsidRPr="0044061E">
        <w:rPr>
          <w:rFonts w:asciiTheme="minorHAnsi" w:hAnsiTheme="minorHAnsi"/>
          <w:lang w:val="en-GB"/>
        </w:rPr>
        <w:t>implementation</w:t>
      </w:r>
    </w:p>
    <w:p w14:paraId="0BD00800" w14:textId="77777777" w:rsidR="00887270" w:rsidRPr="00E603AD" w:rsidRDefault="00887270" w:rsidP="00887270">
      <w:pPr>
        <w:numPr>
          <w:ilvl w:val="0"/>
          <w:numId w:val="26"/>
        </w:numPr>
        <w:tabs>
          <w:tab w:val="left" w:pos="320"/>
        </w:tabs>
        <w:spacing w:before="100" w:after="40"/>
        <w:rPr>
          <w:rFonts w:asciiTheme="minorHAnsi" w:hAnsiTheme="minorHAnsi"/>
          <w:lang w:val="en-GB"/>
        </w:rPr>
      </w:pPr>
      <w:r w:rsidRPr="00E603AD">
        <w:rPr>
          <w:rFonts w:asciiTheme="minorHAnsi" w:hAnsiTheme="minorHAnsi"/>
          <w:lang w:val="en-GB"/>
        </w:rPr>
        <w:t>declares that all the information provided in this fo</w:t>
      </w:r>
      <w:r>
        <w:rPr>
          <w:rFonts w:asciiTheme="minorHAnsi" w:hAnsiTheme="minorHAnsi"/>
          <w:lang w:val="en-GB"/>
        </w:rPr>
        <w:t>rm is complete and correct</w:t>
      </w:r>
    </w:p>
    <w:p w14:paraId="492C6A78" w14:textId="77777777" w:rsidR="00227047" w:rsidRDefault="00887270" w:rsidP="00887270">
      <w:pPr>
        <w:numPr>
          <w:ilvl w:val="0"/>
          <w:numId w:val="26"/>
        </w:numPr>
        <w:tabs>
          <w:tab w:val="left" w:pos="320"/>
        </w:tabs>
        <w:spacing w:before="100" w:after="40"/>
        <w:rPr>
          <w:rFonts w:asciiTheme="minorHAnsi" w:hAnsiTheme="minorHAnsi"/>
          <w:lang w:val="en-GB"/>
        </w:rPr>
      </w:pPr>
      <w:r w:rsidRPr="00E603AD">
        <w:rPr>
          <w:rFonts w:asciiTheme="minorHAnsi" w:hAnsiTheme="minorHAnsi"/>
          <w:lang w:val="en-GB"/>
        </w:rPr>
        <w:t>undertakes to valorise the project's results in the Brussels-Capital Region</w:t>
      </w:r>
    </w:p>
    <w:p w14:paraId="46CFA19F" w14:textId="4E4BDA54" w:rsidR="00887270" w:rsidRPr="00E603AD" w:rsidRDefault="00227047" w:rsidP="00887270">
      <w:pPr>
        <w:numPr>
          <w:ilvl w:val="0"/>
          <w:numId w:val="26"/>
        </w:numPr>
        <w:tabs>
          <w:tab w:val="left" w:pos="320"/>
        </w:tabs>
        <w:spacing w:before="100" w:after="40"/>
        <w:rPr>
          <w:rFonts w:asciiTheme="minorHAnsi" w:hAnsiTheme="minorHAnsi"/>
          <w:lang w:val="en-GB"/>
        </w:rPr>
      </w:pPr>
      <w:r w:rsidRPr="00227047">
        <w:rPr>
          <w:rFonts w:asciiTheme="minorHAnsi" w:hAnsiTheme="minorHAnsi"/>
          <w:lang w:val="en-GB"/>
        </w:rPr>
        <w:t>declares under oath that the Research Organisation complies with environmental, social, and labo</w:t>
      </w:r>
      <w:r w:rsidR="00ED49EA">
        <w:rPr>
          <w:rFonts w:asciiTheme="minorHAnsi" w:hAnsiTheme="minorHAnsi"/>
          <w:lang w:val="en-GB"/>
        </w:rPr>
        <w:t>u</w:t>
      </w:r>
      <w:r w:rsidRPr="00227047">
        <w:rPr>
          <w:rFonts w:asciiTheme="minorHAnsi" w:hAnsiTheme="minorHAnsi"/>
          <w:lang w:val="en-GB"/>
        </w:rPr>
        <w:t>r law obligations and will remain compliant throughout the duration of the project.</w:t>
      </w:r>
    </w:p>
    <w:p w14:paraId="5BE8763C" w14:textId="77777777" w:rsidR="007074F7" w:rsidRPr="00D6760F" w:rsidRDefault="007074F7" w:rsidP="007074F7">
      <w:pPr>
        <w:tabs>
          <w:tab w:val="left" w:pos="350"/>
        </w:tabs>
        <w:spacing w:before="100" w:after="40"/>
        <w:ind w:left="720"/>
        <w:rPr>
          <w:rFonts w:asciiTheme="minorHAnsi" w:hAnsiTheme="minorHAnsi" w:cstheme="minorHAnsi"/>
          <w:lang w:val="en-GB"/>
        </w:rPr>
      </w:pPr>
    </w:p>
    <w:p w14:paraId="000CC9A6" w14:textId="77777777" w:rsidR="007074F7" w:rsidRPr="00D6760F" w:rsidRDefault="007074F7" w:rsidP="007074F7">
      <w:pPr>
        <w:tabs>
          <w:tab w:val="left" w:pos="1843"/>
          <w:tab w:val="left" w:pos="1985"/>
        </w:tabs>
        <w:spacing w:before="160" w:after="100"/>
        <w:rPr>
          <w:rFonts w:asciiTheme="minorHAnsi" w:hAnsiTheme="minorHAnsi" w:cstheme="minorHAnsi"/>
          <w:lang w:val="en-GB"/>
        </w:rPr>
      </w:pPr>
      <w:r w:rsidRPr="00D6760F">
        <w:rPr>
          <w:rFonts w:asciiTheme="minorHAnsi" w:hAnsiTheme="minorHAnsi" w:cstheme="minorHAnsi"/>
          <w:lang w:val="en-GB"/>
        </w:rPr>
        <w:t>Name : ..........................................................</w:t>
      </w:r>
      <w:r w:rsidRPr="00D6760F">
        <w:rPr>
          <w:rFonts w:asciiTheme="minorHAnsi" w:hAnsiTheme="minorHAnsi" w:cstheme="minorHAnsi"/>
          <w:lang w:val="en-GB"/>
        </w:rPr>
        <w:tab/>
        <w:t>Date : ...................................................</w:t>
      </w:r>
    </w:p>
    <w:p w14:paraId="26871DBF" w14:textId="0EECACCE" w:rsidR="00D24289" w:rsidRPr="00D6760F" w:rsidRDefault="007074F7" w:rsidP="00D6760F">
      <w:pPr>
        <w:tabs>
          <w:tab w:val="left" w:pos="1843"/>
          <w:tab w:val="left" w:pos="1985"/>
        </w:tabs>
        <w:spacing w:before="160" w:after="100"/>
        <w:rPr>
          <w:rFonts w:asciiTheme="minorHAnsi" w:hAnsiTheme="minorHAnsi" w:cstheme="minorHAnsi"/>
          <w:lang w:val="en-GB"/>
        </w:rPr>
      </w:pPr>
      <w:r w:rsidRPr="00D6760F">
        <w:rPr>
          <w:rFonts w:asciiTheme="minorHAnsi" w:hAnsiTheme="minorHAnsi" w:cstheme="minorHAnsi"/>
          <w:lang w:val="en-GB"/>
        </w:rPr>
        <w:lastRenderedPageBreak/>
        <w:t>Signature:</w:t>
      </w:r>
    </w:p>
    <w:sectPr w:rsidR="00D24289" w:rsidRPr="00D6760F" w:rsidSect="0099646C">
      <w:footerReference w:type="default" r:id="rId16"/>
      <w:type w:val="continuous"/>
      <w:pgSz w:w="11906" w:h="16838"/>
      <w:pgMar w:top="1418" w:right="1134" w:bottom="1185"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D6AA9C" w14:textId="77777777" w:rsidR="001C5187" w:rsidRDefault="001C5187">
      <w:r>
        <w:separator/>
      </w:r>
    </w:p>
  </w:endnote>
  <w:endnote w:type="continuationSeparator" w:id="0">
    <w:p w14:paraId="0E5511E3" w14:textId="77777777" w:rsidR="001C5187" w:rsidRDefault="001C5187">
      <w:r>
        <w:continuationSeparator/>
      </w:r>
    </w:p>
  </w:endnote>
  <w:endnote w:type="continuationNotice" w:id="1">
    <w:p w14:paraId="2A4B64F6" w14:textId="77777777" w:rsidR="001C5187" w:rsidRDefault="001C51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AFC640" w14:textId="2824DC3A" w:rsidR="00895804" w:rsidRPr="00BD2498" w:rsidRDefault="00895804" w:rsidP="00250A76">
    <w:pPr>
      <w:pStyle w:val="Pieddepage"/>
      <w:tabs>
        <w:tab w:val="left" w:pos="4111"/>
        <w:tab w:val="right" w:pos="9638"/>
      </w:tabs>
      <w:rPr>
        <w:rFonts w:eastAsia="Arial" w:cs="Arial"/>
        <w:color w:val="2F5496"/>
        <w:sz w:val="16"/>
        <w:szCs w:val="16"/>
        <w:lang w:val="en-GB"/>
      </w:rPr>
    </w:pPr>
    <w:r w:rsidRPr="00BD2498">
      <w:rPr>
        <w:color w:val="2F5496"/>
        <w:sz w:val="16"/>
        <w:szCs w:val="16"/>
        <w:lang w:val="en-GB"/>
      </w:rPr>
      <w:t>Proof of Concept</w:t>
    </w:r>
    <w:r w:rsidRPr="00BD2498">
      <w:rPr>
        <w:rFonts w:eastAsia="Arial" w:cs="Arial"/>
        <w:color w:val="2F5496"/>
        <w:sz w:val="16"/>
        <w:szCs w:val="16"/>
        <w:lang w:val="en-GB"/>
      </w:rPr>
      <w:tab/>
    </w:r>
    <w:r w:rsidR="00BD2498" w:rsidRPr="00BD2498">
      <w:rPr>
        <w:color w:val="2F5496"/>
        <w:sz w:val="16"/>
        <w:szCs w:val="16"/>
        <w:lang w:val="en-GB"/>
      </w:rPr>
      <w:t>F</w:t>
    </w:r>
    <w:r w:rsidR="00BD2498">
      <w:rPr>
        <w:color w:val="2F5496"/>
        <w:sz w:val="16"/>
        <w:szCs w:val="16"/>
        <w:lang w:val="en-GB"/>
      </w:rPr>
      <w:t>unding Application</w:t>
    </w:r>
    <w:r w:rsidRPr="00BD2498">
      <w:rPr>
        <w:color w:val="2F5496"/>
        <w:sz w:val="16"/>
        <w:szCs w:val="16"/>
        <w:lang w:val="en-GB"/>
      </w:rPr>
      <w:tab/>
    </w:r>
    <w:r w:rsidRPr="00BD2498">
      <w:rPr>
        <w:rFonts w:eastAsia="Arial" w:cs="Arial"/>
        <w:color w:val="2F5496"/>
        <w:sz w:val="16"/>
        <w:szCs w:val="16"/>
        <w:lang w:val="en-GB"/>
      </w:rPr>
      <w:t>P</w:t>
    </w:r>
    <w:r w:rsidRPr="00BD2498">
      <w:rPr>
        <w:color w:val="2F5496"/>
        <w:sz w:val="16"/>
        <w:szCs w:val="16"/>
        <w:lang w:val="en-GB"/>
      </w:rPr>
      <w:t>age</w:t>
    </w:r>
    <w:r w:rsidRPr="00BD2498">
      <w:rPr>
        <w:rFonts w:eastAsia="Arial" w:cs="Arial"/>
        <w:color w:val="2F5496"/>
        <w:sz w:val="16"/>
        <w:szCs w:val="16"/>
        <w:lang w:val="en-GB"/>
      </w:rPr>
      <w:t xml:space="preserve"> </w:t>
    </w:r>
    <w:r w:rsidRPr="00FA7FEE">
      <w:rPr>
        <w:rStyle w:val="Numrodepage"/>
        <w:color w:val="2F5496"/>
        <w:sz w:val="16"/>
        <w:szCs w:val="16"/>
        <w:lang w:val="fr-FR"/>
      </w:rPr>
      <w:fldChar w:fldCharType="begin"/>
    </w:r>
    <w:r w:rsidRPr="00BD2498">
      <w:rPr>
        <w:rStyle w:val="Numrodepage"/>
        <w:color w:val="2F5496"/>
        <w:sz w:val="16"/>
        <w:szCs w:val="16"/>
        <w:lang w:val="en-GB"/>
      </w:rPr>
      <w:instrText xml:space="preserve"> PAGE </w:instrText>
    </w:r>
    <w:r w:rsidRPr="00FA7FEE">
      <w:rPr>
        <w:rStyle w:val="Numrodepage"/>
        <w:color w:val="2F5496"/>
        <w:sz w:val="16"/>
        <w:szCs w:val="16"/>
        <w:lang w:val="fr-FR"/>
      </w:rPr>
      <w:fldChar w:fldCharType="separate"/>
    </w:r>
    <w:r w:rsidR="00C45B33" w:rsidRPr="00BD2498">
      <w:rPr>
        <w:rStyle w:val="Numrodepage"/>
        <w:noProof/>
        <w:color w:val="2F5496"/>
        <w:sz w:val="16"/>
        <w:szCs w:val="16"/>
        <w:lang w:val="en-GB"/>
      </w:rPr>
      <w:t>2</w:t>
    </w:r>
    <w:r w:rsidRPr="00FA7FEE">
      <w:rPr>
        <w:rStyle w:val="Numrodepage"/>
        <w:color w:val="2F5496"/>
        <w:sz w:val="16"/>
        <w:szCs w:val="16"/>
        <w:lang w:val="fr-FR"/>
      </w:rPr>
      <w:fldChar w:fldCharType="end"/>
    </w:r>
    <w:r w:rsidRPr="00BD2498">
      <w:rPr>
        <w:rStyle w:val="Numrodepage"/>
        <w:rFonts w:eastAsia="Arial" w:cs="Arial"/>
        <w:color w:val="2F5496"/>
        <w:sz w:val="16"/>
        <w:szCs w:val="16"/>
        <w:lang w:val="en-GB"/>
      </w:rPr>
      <w:t xml:space="preserve"> / </w:t>
    </w:r>
    <w:r w:rsidRPr="00FA7FEE">
      <w:rPr>
        <w:rStyle w:val="Numrodepage"/>
        <w:color w:val="2F5496"/>
        <w:sz w:val="16"/>
        <w:szCs w:val="16"/>
        <w:lang w:val="fr-FR"/>
      </w:rPr>
      <w:fldChar w:fldCharType="begin"/>
    </w:r>
    <w:r w:rsidRPr="00BD2498">
      <w:rPr>
        <w:rStyle w:val="Numrodepage"/>
        <w:color w:val="2F5496"/>
        <w:sz w:val="16"/>
        <w:szCs w:val="16"/>
        <w:lang w:val="en-GB"/>
      </w:rPr>
      <w:instrText xml:space="preserve"> NUMPAGES \*Arabic </w:instrText>
    </w:r>
    <w:r w:rsidRPr="00FA7FEE">
      <w:rPr>
        <w:rStyle w:val="Numrodepage"/>
        <w:color w:val="2F5496"/>
        <w:sz w:val="16"/>
        <w:szCs w:val="16"/>
        <w:lang w:val="fr-FR"/>
      </w:rPr>
      <w:fldChar w:fldCharType="separate"/>
    </w:r>
    <w:r w:rsidR="00C45B33" w:rsidRPr="00BD2498">
      <w:rPr>
        <w:rStyle w:val="Numrodepage"/>
        <w:noProof/>
        <w:color w:val="2F5496"/>
        <w:sz w:val="16"/>
        <w:szCs w:val="16"/>
        <w:lang w:val="en-GB"/>
      </w:rPr>
      <w:t>6</w:t>
    </w:r>
    <w:r w:rsidRPr="00FA7FEE">
      <w:rPr>
        <w:rStyle w:val="Numrodepage"/>
        <w:color w:val="2F5496"/>
        <w:sz w:val="16"/>
        <w:szCs w:val="16"/>
        <w:lang w:val="fr-FR"/>
      </w:rPr>
      <w:fldChar w:fldCharType="end"/>
    </w:r>
  </w:p>
  <w:p w14:paraId="67557AF6" w14:textId="54B13A38" w:rsidR="00895804" w:rsidRPr="008F780C" w:rsidRDefault="00895804" w:rsidP="00C9356F">
    <w:pPr>
      <w:pStyle w:val="Pieddepage"/>
      <w:tabs>
        <w:tab w:val="left" w:pos="4111"/>
        <w:tab w:val="right" w:pos="9638"/>
      </w:tabs>
      <w:jc w:val="both"/>
      <w:rPr>
        <w:color w:val="2F5496"/>
      </w:rPr>
    </w:pPr>
    <w:r w:rsidRPr="00BD2498">
      <w:rPr>
        <w:color w:val="2F5496"/>
        <w:sz w:val="16"/>
        <w:szCs w:val="16"/>
        <w:lang w:val="en-GB"/>
      </w:rPr>
      <w:tab/>
    </w:r>
    <w:r w:rsidRPr="00FA7FEE">
      <w:rPr>
        <w:color w:val="2F5496"/>
        <w:sz w:val="16"/>
        <w:szCs w:val="16"/>
        <w:lang w:val="fr-FR"/>
      </w:rPr>
      <w:t>Form</w:t>
    </w:r>
    <w:r w:rsidR="005C7281">
      <w:rPr>
        <w:color w:val="2F5496"/>
        <w:sz w:val="16"/>
        <w:szCs w:val="16"/>
        <w:lang w:val="fr-FR"/>
      </w:rPr>
      <w:t xml:space="preserve"> – </w:t>
    </w:r>
    <w:r w:rsidR="00C9356F">
      <w:rPr>
        <w:color w:val="2F5496"/>
        <w:sz w:val="16"/>
        <w:szCs w:val="16"/>
        <w:lang w:val="fr-FR"/>
      </w:rPr>
      <w:t>Version 2024</w:t>
    </w:r>
    <w:r w:rsidRPr="00FA7FEE">
      <w:rPr>
        <w:rFonts w:eastAsia="Arial" w:cs="Arial"/>
        <w:color w:val="2F5496"/>
        <w:sz w:val="16"/>
        <w:szCs w:val="16"/>
        <w:lang w:val="fr-FR"/>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76679" w14:textId="51266DF5" w:rsidR="008C7789" w:rsidRPr="00D34BEE" w:rsidRDefault="008C7789" w:rsidP="0013166F">
    <w:pPr>
      <w:pStyle w:val="Pieddepage"/>
      <w:tabs>
        <w:tab w:val="left" w:pos="3828"/>
        <w:tab w:val="right" w:pos="9638"/>
      </w:tabs>
      <w:rPr>
        <w:rFonts w:eastAsia="Arial" w:cs="Arial"/>
        <w:color w:val="2F5496"/>
        <w:sz w:val="16"/>
        <w:szCs w:val="16"/>
        <w:lang w:val="en-GB"/>
      </w:rPr>
    </w:pPr>
    <w:r w:rsidRPr="00D34BEE">
      <w:rPr>
        <w:color w:val="2F5496"/>
        <w:sz w:val="16"/>
        <w:szCs w:val="16"/>
        <w:lang w:val="en-GB"/>
      </w:rPr>
      <w:t>Proof of Concept</w:t>
    </w:r>
    <w:r w:rsidRPr="00D34BEE">
      <w:rPr>
        <w:rFonts w:eastAsia="Arial" w:cs="Arial"/>
        <w:color w:val="2F5496"/>
        <w:sz w:val="16"/>
        <w:szCs w:val="16"/>
        <w:lang w:val="en-GB"/>
      </w:rPr>
      <w:tab/>
    </w:r>
    <w:r w:rsidR="00D34BEE" w:rsidRPr="00D34BEE">
      <w:rPr>
        <w:color w:val="2F5496"/>
        <w:sz w:val="16"/>
        <w:szCs w:val="16"/>
        <w:lang w:val="en-GB"/>
      </w:rPr>
      <w:t>F</w:t>
    </w:r>
    <w:r w:rsidR="00D34BEE">
      <w:rPr>
        <w:color w:val="2F5496"/>
        <w:sz w:val="16"/>
        <w:szCs w:val="16"/>
        <w:lang w:val="en-GB"/>
      </w:rPr>
      <w:t>unding application</w:t>
    </w:r>
    <w:r w:rsidRPr="00D34BEE">
      <w:rPr>
        <w:color w:val="2F5496"/>
        <w:sz w:val="16"/>
        <w:szCs w:val="16"/>
        <w:lang w:val="en-GB"/>
      </w:rPr>
      <w:tab/>
    </w:r>
    <w:r w:rsidRPr="00D34BEE">
      <w:rPr>
        <w:rFonts w:eastAsia="Arial" w:cs="Arial"/>
        <w:color w:val="2F5496"/>
        <w:sz w:val="16"/>
        <w:szCs w:val="16"/>
        <w:lang w:val="en-GB"/>
      </w:rPr>
      <w:t>P</w:t>
    </w:r>
    <w:r w:rsidRPr="00D34BEE">
      <w:rPr>
        <w:color w:val="2F5496"/>
        <w:sz w:val="16"/>
        <w:szCs w:val="16"/>
        <w:lang w:val="en-GB"/>
      </w:rPr>
      <w:t>age</w:t>
    </w:r>
    <w:r w:rsidRPr="00D34BEE">
      <w:rPr>
        <w:rFonts w:eastAsia="Arial" w:cs="Arial"/>
        <w:color w:val="2F5496"/>
        <w:sz w:val="16"/>
        <w:szCs w:val="16"/>
        <w:lang w:val="en-GB"/>
      </w:rPr>
      <w:t xml:space="preserve"> </w:t>
    </w:r>
    <w:r w:rsidRPr="00FA7FEE">
      <w:rPr>
        <w:rStyle w:val="Numrodepage"/>
        <w:color w:val="2F5496"/>
        <w:sz w:val="16"/>
        <w:szCs w:val="16"/>
        <w:lang w:val="fr-FR"/>
      </w:rPr>
      <w:fldChar w:fldCharType="begin"/>
    </w:r>
    <w:r w:rsidRPr="00D34BEE">
      <w:rPr>
        <w:rStyle w:val="Numrodepage"/>
        <w:color w:val="2F5496"/>
        <w:sz w:val="16"/>
        <w:szCs w:val="16"/>
        <w:lang w:val="en-GB"/>
      </w:rPr>
      <w:instrText xml:space="preserve"> PAGE </w:instrText>
    </w:r>
    <w:r w:rsidRPr="00FA7FEE">
      <w:rPr>
        <w:rStyle w:val="Numrodepage"/>
        <w:color w:val="2F5496"/>
        <w:sz w:val="16"/>
        <w:szCs w:val="16"/>
        <w:lang w:val="fr-FR"/>
      </w:rPr>
      <w:fldChar w:fldCharType="separate"/>
    </w:r>
    <w:r w:rsidR="00607312" w:rsidRPr="00D34BEE">
      <w:rPr>
        <w:rStyle w:val="Numrodepage"/>
        <w:noProof/>
        <w:color w:val="2F5496"/>
        <w:sz w:val="16"/>
        <w:szCs w:val="16"/>
        <w:lang w:val="en-GB"/>
      </w:rPr>
      <w:t>4</w:t>
    </w:r>
    <w:r w:rsidRPr="00FA7FEE">
      <w:rPr>
        <w:rStyle w:val="Numrodepage"/>
        <w:color w:val="2F5496"/>
        <w:sz w:val="16"/>
        <w:szCs w:val="16"/>
        <w:lang w:val="fr-FR"/>
      </w:rPr>
      <w:fldChar w:fldCharType="end"/>
    </w:r>
    <w:r w:rsidRPr="00D34BEE">
      <w:rPr>
        <w:rStyle w:val="Numrodepage"/>
        <w:rFonts w:eastAsia="Arial" w:cs="Arial"/>
        <w:color w:val="2F5496"/>
        <w:sz w:val="16"/>
        <w:szCs w:val="16"/>
        <w:lang w:val="en-GB"/>
      </w:rPr>
      <w:t xml:space="preserve"> / </w:t>
    </w:r>
    <w:r w:rsidRPr="00FA7FEE">
      <w:rPr>
        <w:rStyle w:val="Numrodepage"/>
        <w:color w:val="2F5496"/>
        <w:sz w:val="16"/>
        <w:szCs w:val="16"/>
        <w:lang w:val="fr-FR"/>
      </w:rPr>
      <w:fldChar w:fldCharType="begin"/>
    </w:r>
    <w:r w:rsidRPr="00D34BEE">
      <w:rPr>
        <w:rStyle w:val="Numrodepage"/>
        <w:color w:val="2F5496"/>
        <w:sz w:val="16"/>
        <w:szCs w:val="16"/>
        <w:lang w:val="en-GB"/>
      </w:rPr>
      <w:instrText xml:space="preserve"> NUMPAGES \*Arabic </w:instrText>
    </w:r>
    <w:r w:rsidRPr="00FA7FEE">
      <w:rPr>
        <w:rStyle w:val="Numrodepage"/>
        <w:color w:val="2F5496"/>
        <w:sz w:val="16"/>
        <w:szCs w:val="16"/>
        <w:lang w:val="fr-FR"/>
      </w:rPr>
      <w:fldChar w:fldCharType="separate"/>
    </w:r>
    <w:r w:rsidR="00607312" w:rsidRPr="00D34BEE">
      <w:rPr>
        <w:rStyle w:val="Numrodepage"/>
        <w:noProof/>
        <w:color w:val="2F5496"/>
        <w:sz w:val="16"/>
        <w:szCs w:val="16"/>
        <w:lang w:val="en-GB"/>
      </w:rPr>
      <w:t>4</w:t>
    </w:r>
    <w:r w:rsidRPr="00FA7FEE">
      <w:rPr>
        <w:rStyle w:val="Numrodepage"/>
        <w:color w:val="2F5496"/>
        <w:sz w:val="16"/>
        <w:szCs w:val="16"/>
        <w:lang w:val="fr-FR"/>
      </w:rPr>
      <w:fldChar w:fldCharType="end"/>
    </w:r>
  </w:p>
  <w:p w14:paraId="5CD40FF8" w14:textId="05C11E17" w:rsidR="008C7789" w:rsidRPr="0013166F" w:rsidRDefault="008C7789" w:rsidP="00236258">
    <w:pPr>
      <w:pStyle w:val="Pieddepage"/>
      <w:tabs>
        <w:tab w:val="left" w:pos="3828"/>
        <w:tab w:val="right" w:pos="9638"/>
      </w:tabs>
      <w:jc w:val="both"/>
      <w:rPr>
        <w:color w:val="2F5496"/>
      </w:rPr>
    </w:pPr>
    <w:r w:rsidRPr="00D34BEE">
      <w:rPr>
        <w:color w:val="2F5496"/>
        <w:sz w:val="16"/>
        <w:szCs w:val="16"/>
        <w:lang w:val="en-GB"/>
      </w:rPr>
      <w:tab/>
    </w:r>
    <w:r w:rsidRPr="00FA7FEE">
      <w:rPr>
        <w:color w:val="2F5496"/>
        <w:sz w:val="16"/>
        <w:szCs w:val="16"/>
        <w:lang w:val="fr-FR"/>
      </w:rPr>
      <w:t>Form</w:t>
    </w:r>
    <w:r w:rsidRPr="00FA7FEE">
      <w:rPr>
        <w:rFonts w:eastAsia="Arial" w:cs="Arial"/>
        <w:color w:val="2F5496"/>
        <w:sz w:val="16"/>
        <w:szCs w:val="16"/>
        <w:lang w:val="fr-FR"/>
      </w:rPr>
      <w:t xml:space="preserve"> </w:t>
    </w:r>
    <w:r w:rsidR="00C766D1">
      <w:rPr>
        <w:rFonts w:eastAsia="Arial" w:cs="Arial"/>
        <w:color w:val="2F5496"/>
        <w:sz w:val="16"/>
        <w:szCs w:val="16"/>
        <w:lang w:val="fr-FR"/>
      </w:rPr>
      <w:t xml:space="preserve">– </w:t>
    </w:r>
    <w:r w:rsidR="00236258">
      <w:rPr>
        <w:rFonts w:eastAsia="Arial" w:cs="Arial"/>
        <w:color w:val="2F5496"/>
        <w:sz w:val="16"/>
        <w:szCs w:val="16"/>
        <w:lang w:val="fr-FR"/>
      </w:rPr>
      <w:t>Version 202</w:t>
    </w:r>
    <w:r w:rsidR="00E3371C">
      <w:rPr>
        <w:rFonts w:eastAsia="Arial" w:cs="Arial"/>
        <w:color w:val="2F5496"/>
        <w:sz w:val="16"/>
        <w:szCs w:val="16"/>
        <w:lang w:val="fr-FR"/>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5A06E8" w14:textId="77777777" w:rsidR="001C5187" w:rsidRDefault="001C5187">
      <w:r>
        <w:separator/>
      </w:r>
    </w:p>
  </w:footnote>
  <w:footnote w:type="continuationSeparator" w:id="0">
    <w:p w14:paraId="0358149A" w14:textId="77777777" w:rsidR="001C5187" w:rsidRDefault="001C5187">
      <w:r>
        <w:continuationSeparator/>
      </w:r>
    </w:p>
  </w:footnote>
  <w:footnote w:type="continuationNotice" w:id="1">
    <w:p w14:paraId="5AC871F0" w14:textId="77777777" w:rsidR="001C5187" w:rsidRDefault="001C5187"/>
  </w:footnote>
  <w:footnote w:id="2">
    <w:p w14:paraId="4F933CC7" w14:textId="3A7AE036" w:rsidR="004A31CA" w:rsidRPr="006E32FF" w:rsidRDefault="004A31CA" w:rsidP="004A31CA">
      <w:pPr>
        <w:pStyle w:val="Notedebasdepage"/>
        <w:rPr>
          <w:sz w:val="16"/>
          <w:szCs w:val="16"/>
          <w:lang w:val="fr-BE"/>
        </w:rPr>
      </w:pPr>
      <w:r w:rsidRPr="00295171">
        <w:rPr>
          <w:color w:val="000000" w:themeColor="text1"/>
          <w:lang w:val="fr-BE"/>
        </w:rPr>
        <w:footnoteRef/>
      </w:r>
      <w:r w:rsidR="00295171" w:rsidRPr="00295171">
        <w:rPr>
          <w:i/>
          <w:sz w:val="16"/>
          <w:szCs w:val="16"/>
          <w:lang w:val="fr-BE"/>
        </w:rPr>
        <w:t>Article 30/1 de l’ordonnance du 27 juillet 2017 visant à promouvoir la recherche, le développement et l'innovation par l'octroi d'aides à finalité non économique en faveur des organisations non marchandes, des organismes de recherche et des entreprises, telle que modifiée par l’ordonnance du 4 avril 2024 modifiant l'ordonnance du 27 juillet 2017 visant à promouvoir la recherche, le développement et l'innovation par l'octroi d'aides affectées à des finalités économiques en faveur des entreprises et des organismes de recherche assimilés à des entreprises et l'ordonnance du 27 juillet 2017 visant à promouvoir la recherche, le développement et l'innovation par l'octroi d'aides à finalité non économique en faveur des organisations non marchandes, des organismes de recherche et des entreprises</w:t>
      </w:r>
      <w:r w:rsidRPr="00295171">
        <w:rPr>
          <w:i/>
          <w:sz w:val="16"/>
          <w:szCs w:val="16"/>
          <w:lang w:val="fr-BE"/>
        </w:rPr>
        <w:t>.</w:t>
      </w:r>
    </w:p>
  </w:footnote>
  <w:footnote w:id="3">
    <w:p w14:paraId="5E8F7941" w14:textId="77777777" w:rsidR="004A31CA" w:rsidRDefault="004A31CA" w:rsidP="004A31CA">
      <w:pPr>
        <w:pStyle w:val="Notedebasdepage"/>
        <w:rPr>
          <w:lang w:val="fr-BE"/>
        </w:rPr>
      </w:pPr>
      <w:r w:rsidRPr="006E32FF">
        <w:rPr>
          <w:rStyle w:val="Appelnotedebasdep"/>
          <w:sz w:val="16"/>
          <w:szCs w:val="16"/>
        </w:rPr>
        <w:footnoteRef/>
      </w:r>
      <w:r w:rsidRPr="006E32FF">
        <w:rPr>
          <w:sz w:val="16"/>
          <w:szCs w:val="16"/>
          <w:lang w:val="fr-BE"/>
        </w:rPr>
        <w:t xml:space="preserve"> </w:t>
      </w:r>
      <w:r w:rsidRPr="006E32FF">
        <w:rPr>
          <w:i/>
          <w:sz w:val="16"/>
          <w:szCs w:val="16"/>
          <w:lang w:val="fr-BE"/>
        </w:rPr>
        <w:t>Arrêté du Gouvernement de la Région de Bruxelles-Capitale du 21 février 2019 portant exécution de l’ordonnance du 27 juillet 2017 visant à promouvoir la recherche, le développement et l’innovation par l’octroi d’aides à finalité non-économique en faveur des organisations non-marchandes, des organismes de recherche et des entreprises, notamment son article 2 §1er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712A6" w14:textId="14158268" w:rsidR="00895804" w:rsidRDefault="000005D1">
    <w:pPr>
      <w:pStyle w:val="En-tte"/>
    </w:pPr>
    <w:r>
      <w:rPr>
        <w:rFonts w:ascii="Consolas" w:hAnsi="Consolas"/>
        <w:noProof/>
        <w:sz w:val="21"/>
        <w:szCs w:val="21"/>
      </w:rPr>
      <w:drawing>
        <wp:inline distT="0" distB="0" distL="0" distR="0" wp14:anchorId="13B3D1A7" wp14:editId="365271A2">
          <wp:extent cx="1371600" cy="537328"/>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384665" cy="542446"/>
                  </a:xfrm>
                  <a:prstGeom prst="rect">
                    <a:avLst/>
                  </a:prstGeom>
                  <a:noFill/>
                  <a:ln>
                    <a:noFill/>
                  </a:ln>
                </pic:spPr>
              </pic:pic>
            </a:graphicData>
          </a:graphic>
        </wp:inline>
      </w:drawing>
    </w:r>
  </w:p>
  <w:p w14:paraId="2C27919A" w14:textId="77777777" w:rsidR="00895804" w:rsidRDefault="0089580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1C6A807C"/>
    <w:lvl w:ilvl="0">
      <w:start w:val="1"/>
      <w:numFmt w:val="decimal"/>
      <w:pStyle w:val="Titre1"/>
      <w:suff w:val="nothing"/>
      <w:lvlText w:val="%1"/>
      <w:lvlJc w:val="left"/>
      <w:pPr>
        <w:tabs>
          <w:tab w:val="num" w:pos="0"/>
        </w:tabs>
        <w:ind w:left="432" w:hanging="432"/>
      </w:pPr>
    </w:lvl>
    <w:lvl w:ilvl="1">
      <w:start w:val="1"/>
      <w:numFmt w:val="decimal"/>
      <w:pStyle w:val="Titre2"/>
      <w:suff w:val="nothing"/>
      <w:lvlText w:val="%1.%2"/>
      <w:lvlJc w:val="left"/>
      <w:pPr>
        <w:tabs>
          <w:tab w:val="num" w:pos="0"/>
        </w:tabs>
        <w:ind w:left="576" w:hanging="576"/>
      </w:pPr>
    </w:lvl>
    <w:lvl w:ilvl="2">
      <w:start w:val="1"/>
      <w:numFmt w:val="decimal"/>
      <w:pStyle w:val="Titre3"/>
      <w:suff w:val="nothing"/>
      <w:lvlText w:val="%1.%2.%3"/>
      <w:lvlJc w:val="left"/>
      <w:pPr>
        <w:tabs>
          <w:tab w:val="num" w:pos="0"/>
        </w:tabs>
        <w:ind w:left="720" w:hanging="720"/>
      </w:pPr>
    </w:lvl>
    <w:lvl w:ilvl="3">
      <w:start w:val="1"/>
      <w:numFmt w:val="decimal"/>
      <w:suff w:val="nothing"/>
      <w:lvlText w:val="%1.%2.%3.%4"/>
      <w:lvlJc w:val="left"/>
      <w:pPr>
        <w:tabs>
          <w:tab w:val="num" w:pos="0"/>
        </w:tabs>
        <w:ind w:left="864" w:hanging="864"/>
      </w:pPr>
    </w:lvl>
    <w:lvl w:ilvl="4">
      <w:start w:val="1"/>
      <w:numFmt w:val="decimal"/>
      <w:suff w:val="nothing"/>
      <w:lvlText w:val="%1.%2.%3.%4.%5"/>
      <w:lvlJc w:val="left"/>
      <w:pPr>
        <w:tabs>
          <w:tab w:val="num" w:pos="0"/>
        </w:tabs>
        <w:ind w:left="1008" w:hanging="1008"/>
      </w:pPr>
    </w:lvl>
    <w:lvl w:ilvl="5">
      <w:start w:val="1"/>
      <w:numFmt w:val="decimal"/>
      <w:suff w:val="nothing"/>
      <w:lvlText w:val="%2.%3.%4.%5.%6"/>
      <w:lvlJc w:val="left"/>
      <w:pPr>
        <w:tabs>
          <w:tab w:val="num" w:pos="0"/>
        </w:tabs>
        <w:ind w:left="1152" w:hanging="1152"/>
      </w:pPr>
    </w:lvl>
    <w:lvl w:ilvl="6">
      <w:start w:val="1"/>
      <w:numFmt w:val="decimal"/>
      <w:suff w:val="nothing"/>
      <w:lvlText w:val="%3.%4.%5.%6.%7"/>
      <w:lvlJc w:val="left"/>
      <w:pPr>
        <w:tabs>
          <w:tab w:val="num" w:pos="0"/>
        </w:tabs>
        <w:ind w:left="1296" w:hanging="1296"/>
      </w:pPr>
    </w:lvl>
    <w:lvl w:ilvl="7">
      <w:start w:val="1"/>
      <w:numFmt w:val="decimal"/>
      <w:suff w:val="nothing"/>
      <w:lvlText w:val="%4.%5.%6.%7.%8"/>
      <w:lvlJc w:val="left"/>
      <w:pPr>
        <w:tabs>
          <w:tab w:val="num" w:pos="0"/>
        </w:tabs>
        <w:ind w:left="1440" w:hanging="1440"/>
      </w:pPr>
    </w:lvl>
    <w:lvl w:ilvl="8">
      <w:start w:val="1"/>
      <w:numFmt w:val="decimal"/>
      <w:suff w:val="nothing"/>
      <w:lvlText w:val="%5.%6.%7.%8.%9"/>
      <w:lvlJc w:val="left"/>
      <w:pPr>
        <w:tabs>
          <w:tab w:val="num" w:pos="0"/>
        </w:tabs>
        <w:ind w:left="1584" w:hanging="1584"/>
      </w:pPr>
    </w:lvl>
  </w:abstractNum>
  <w:abstractNum w:abstractNumId="1" w15:restartNumberingAfterBreak="0">
    <w:nsid w:val="00000002"/>
    <w:multiLevelType w:val="multilevel"/>
    <w:tmpl w:val="00000002"/>
    <w:name w:val="WW8Num3"/>
    <w:lvl w:ilvl="0">
      <w:start w:val="1"/>
      <w:numFmt w:val="bullet"/>
      <w:lvlText w:val=""/>
      <w:lvlJc w:val="left"/>
      <w:pPr>
        <w:tabs>
          <w:tab w:val="num" w:pos="153"/>
        </w:tabs>
        <w:ind w:left="153" w:hanging="360"/>
      </w:pPr>
      <w:rPr>
        <w:rFonts w:ascii="Symbol" w:hAnsi="Symbol" w:cs="Times New Roman"/>
      </w:rPr>
    </w:lvl>
    <w:lvl w:ilvl="1">
      <w:start w:val="1"/>
      <w:numFmt w:val="bullet"/>
      <w:lvlText w:val="◦"/>
      <w:lvlJc w:val="left"/>
      <w:pPr>
        <w:tabs>
          <w:tab w:val="num" w:pos="513"/>
        </w:tabs>
        <w:ind w:left="513" w:hanging="360"/>
      </w:pPr>
      <w:rPr>
        <w:rFonts w:ascii="OpenSymbol" w:hAnsi="OpenSymbol" w:cs="Courier New"/>
      </w:rPr>
    </w:lvl>
    <w:lvl w:ilvl="2">
      <w:start w:val="1"/>
      <w:numFmt w:val="bullet"/>
      <w:lvlText w:val="▪"/>
      <w:lvlJc w:val="left"/>
      <w:pPr>
        <w:tabs>
          <w:tab w:val="num" w:pos="873"/>
        </w:tabs>
        <w:ind w:left="873" w:hanging="360"/>
      </w:pPr>
      <w:rPr>
        <w:rFonts w:ascii="OpenSymbol" w:hAnsi="OpenSymbol" w:cs="Courier New"/>
      </w:rPr>
    </w:lvl>
    <w:lvl w:ilvl="3">
      <w:start w:val="1"/>
      <w:numFmt w:val="bullet"/>
      <w:lvlText w:val=""/>
      <w:lvlJc w:val="left"/>
      <w:pPr>
        <w:tabs>
          <w:tab w:val="num" w:pos="1233"/>
        </w:tabs>
        <w:ind w:left="1233" w:hanging="360"/>
      </w:pPr>
      <w:rPr>
        <w:rFonts w:ascii="Symbol" w:hAnsi="Symbol" w:cs="Times New Roman"/>
      </w:rPr>
    </w:lvl>
    <w:lvl w:ilvl="4">
      <w:start w:val="1"/>
      <w:numFmt w:val="bullet"/>
      <w:lvlText w:val="◦"/>
      <w:lvlJc w:val="left"/>
      <w:pPr>
        <w:tabs>
          <w:tab w:val="num" w:pos="1593"/>
        </w:tabs>
        <w:ind w:left="1593" w:hanging="360"/>
      </w:pPr>
      <w:rPr>
        <w:rFonts w:ascii="OpenSymbol" w:hAnsi="OpenSymbol" w:cs="Courier New"/>
      </w:rPr>
    </w:lvl>
    <w:lvl w:ilvl="5">
      <w:start w:val="1"/>
      <w:numFmt w:val="bullet"/>
      <w:lvlText w:val="▪"/>
      <w:lvlJc w:val="left"/>
      <w:pPr>
        <w:tabs>
          <w:tab w:val="num" w:pos="1953"/>
        </w:tabs>
        <w:ind w:left="1953" w:hanging="360"/>
      </w:pPr>
      <w:rPr>
        <w:rFonts w:ascii="OpenSymbol" w:hAnsi="OpenSymbol" w:cs="Courier New"/>
      </w:rPr>
    </w:lvl>
    <w:lvl w:ilvl="6">
      <w:start w:val="1"/>
      <w:numFmt w:val="bullet"/>
      <w:lvlText w:val=""/>
      <w:lvlJc w:val="left"/>
      <w:pPr>
        <w:tabs>
          <w:tab w:val="num" w:pos="2313"/>
        </w:tabs>
        <w:ind w:left="2313" w:hanging="360"/>
      </w:pPr>
      <w:rPr>
        <w:rFonts w:ascii="Symbol" w:hAnsi="Symbol" w:cs="Times New Roman"/>
      </w:rPr>
    </w:lvl>
    <w:lvl w:ilvl="7">
      <w:start w:val="1"/>
      <w:numFmt w:val="bullet"/>
      <w:lvlText w:val="◦"/>
      <w:lvlJc w:val="left"/>
      <w:pPr>
        <w:tabs>
          <w:tab w:val="num" w:pos="2673"/>
        </w:tabs>
        <w:ind w:left="2673" w:hanging="360"/>
      </w:pPr>
      <w:rPr>
        <w:rFonts w:ascii="OpenSymbol" w:hAnsi="OpenSymbol" w:cs="Courier New"/>
      </w:rPr>
    </w:lvl>
    <w:lvl w:ilvl="8">
      <w:start w:val="1"/>
      <w:numFmt w:val="bullet"/>
      <w:lvlText w:val="▪"/>
      <w:lvlJc w:val="left"/>
      <w:pPr>
        <w:tabs>
          <w:tab w:val="num" w:pos="3033"/>
        </w:tabs>
        <w:ind w:left="3033" w:hanging="360"/>
      </w:pPr>
      <w:rPr>
        <w:rFonts w:ascii="OpenSymbol" w:hAnsi="OpenSymbol" w:cs="Courier New"/>
      </w:rPr>
    </w:lvl>
  </w:abstractNum>
  <w:abstractNum w:abstractNumId="2" w15:restartNumberingAfterBreak="0">
    <w:nsid w:val="00000003"/>
    <w:multiLevelType w:val="multilevel"/>
    <w:tmpl w:val="00000003"/>
    <w:name w:val="WW8Num4"/>
    <w:lvl w:ilvl="0">
      <w:start w:val="1"/>
      <w:numFmt w:val="bullet"/>
      <w:lvlText w:val=""/>
      <w:lvlJc w:val="left"/>
      <w:pPr>
        <w:tabs>
          <w:tab w:val="num" w:pos="153"/>
        </w:tabs>
        <w:ind w:left="153" w:hanging="360"/>
      </w:pPr>
      <w:rPr>
        <w:rFonts w:ascii="Symbol" w:hAnsi="Symbol" w:cs="Times New Roman"/>
      </w:rPr>
    </w:lvl>
    <w:lvl w:ilvl="1">
      <w:start w:val="1"/>
      <w:numFmt w:val="bullet"/>
      <w:lvlText w:val="◦"/>
      <w:lvlJc w:val="left"/>
      <w:pPr>
        <w:tabs>
          <w:tab w:val="num" w:pos="513"/>
        </w:tabs>
        <w:ind w:left="513" w:hanging="360"/>
      </w:pPr>
      <w:rPr>
        <w:rFonts w:ascii="OpenSymbol" w:hAnsi="OpenSymbol" w:cs="Arial"/>
      </w:rPr>
    </w:lvl>
    <w:lvl w:ilvl="2">
      <w:start w:val="1"/>
      <w:numFmt w:val="bullet"/>
      <w:lvlText w:val="▪"/>
      <w:lvlJc w:val="left"/>
      <w:pPr>
        <w:tabs>
          <w:tab w:val="num" w:pos="873"/>
        </w:tabs>
        <w:ind w:left="873" w:hanging="360"/>
      </w:pPr>
      <w:rPr>
        <w:rFonts w:ascii="OpenSymbol" w:hAnsi="OpenSymbol" w:cs="Arial"/>
      </w:rPr>
    </w:lvl>
    <w:lvl w:ilvl="3">
      <w:start w:val="1"/>
      <w:numFmt w:val="bullet"/>
      <w:lvlText w:val=""/>
      <w:lvlJc w:val="left"/>
      <w:pPr>
        <w:tabs>
          <w:tab w:val="num" w:pos="1233"/>
        </w:tabs>
        <w:ind w:left="1233" w:hanging="360"/>
      </w:pPr>
      <w:rPr>
        <w:rFonts w:ascii="Symbol" w:hAnsi="Symbol" w:cs="Times New Roman"/>
      </w:rPr>
    </w:lvl>
    <w:lvl w:ilvl="4">
      <w:start w:val="1"/>
      <w:numFmt w:val="bullet"/>
      <w:lvlText w:val="◦"/>
      <w:lvlJc w:val="left"/>
      <w:pPr>
        <w:tabs>
          <w:tab w:val="num" w:pos="1593"/>
        </w:tabs>
        <w:ind w:left="1593" w:hanging="360"/>
      </w:pPr>
      <w:rPr>
        <w:rFonts w:ascii="OpenSymbol" w:hAnsi="OpenSymbol" w:cs="Arial"/>
      </w:rPr>
    </w:lvl>
    <w:lvl w:ilvl="5">
      <w:start w:val="1"/>
      <w:numFmt w:val="bullet"/>
      <w:lvlText w:val="▪"/>
      <w:lvlJc w:val="left"/>
      <w:pPr>
        <w:tabs>
          <w:tab w:val="num" w:pos="1953"/>
        </w:tabs>
        <w:ind w:left="1953" w:hanging="360"/>
      </w:pPr>
      <w:rPr>
        <w:rFonts w:ascii="OpenSymbol" w:hAnsi="OpenSymbol" w:cs="Arial"/>
      </w:rPr>
    </w:lvl>
    <w:lvl w:ilvl="6">
      <w:start w:val="1"/>
      <w:numFmt w:val="bullet"/>
      <w:lvlText w:val=""/>
      <w:lvlJc w:val="left"/>
      <w:pPr>
        <w:tabs>
          <w:tab w:val="num" w:pos="2313"/>
        </w:tabs>
        <w:ind w:left="2313" w:hanging="360"/>
      </w:pPr>
      <w:rPr>
        <w:rFonts w:ascii="Symbol" w:hAnsi="Symbol" w:cs="Times New Roman"/>
      </w:rPr>
    </w:lvl>
    <w:lvl w:ilvl="7">
      <w:start w:val="1"/>
      <w:numFmt w:val="bullet"/>
      <w:lvlText w:val="◦"/>
      <w:lvlJc w:val="left"/>
      <w:pPr>
        <w:tabs>
          <w:tab w:val="num" w:pos="2673"/>
        </w:tabs>
        <w:ind w:left="2673" w:hanging="360"/>
      </w:pPr>
      <w:rPr>
        <w:rFonts w:ascii="OpenSymbol" w:hAnsi="OpenSymbol" w:cs="Arial"/>
      </w:rPr>
    </w:lvl>
    <w:lvl w:ilvl="8">
      <w:start w:val="1"/>
      <w:numFmt w:val="bullet"/>
      <w:lvlText w:val="▪"/>
      <w:lvlJc w:val="left"/>
      <w:pPr>
        <w:tabs>
          <w:tab w:val="num" w:pos="3033"/>
        </w:tabs>
        <w:ind w:left="3033" w:hanging="360"/>
      </w:pPr>
      <w:rPr>
        <w:rFonts w:ascii="OpenSymbol" w:hAnsi="OpenSymbol" w:cs="Arial"/>
      </w:rPr>
    </w:lvl>
  </w:abstractNum>
  <w:abstractNum w:abstractNumId="3" w15:restartNumberingAfterBreak="0">
    <w:nsid w:val="00000004"/>
    <w:multiLevelType w:val="multilevel"/>
    <w:tmpl w:val="00000004"/>
    <w:name w:val="WW8Num5"/>
    <w:lvl w:ilvl="0">
      <w:start w:val="1"/>
      <w:numFmt w:val="bullet"/>
      <w:lvlText w:val=""/>
      <w:lvlJc w:val="left"/>
      <w:pPr>
        <w:tabs>
          <w:tab w:val="num" w:pos="153"/>
        </w:tabs>
        <w:ind w:left="153" w:hanging="360"/>
      </w:pPr>
      <w:rPr>
        <w:rFonts w:ascii="Symbol" w:hAnsi="Symbol" w:cs="Symbol"/>
      </w:rPr>
    </w:lvl>
    <w:lvl w:ilvl="1">
      <w:start w:val="1"/>
      <w:numFmt w:val="bullet"/>
      <w:lvlText w:val="◦"/>
      <w:lvlJc w:val="left"/>
      <w:pPr>
        <w:tabs>
          <w:tab w:val="num" w:pos="513"/>
        </w:tabs>
        <w:ind w:left="513" w:hanging="360"/>
      </w:pPr>
      <w:rPr>
        <w:rFonts w:ascii="OpenSymbol" w:hAnsi="OpenSymbol" w:cs="Courier New"/>
      </w:rPr>
    </w:lvl>
    <w:lvl w:ilvl="2">
      <w:start w:val="1"/>
      <w:numFmt w:val="bullet"/>
      <w:lvlText w:val="▪"/>
      <w:lvlJc w:val="left"/>
      <w:pPr>
        <w:tabs>
          <w:tab w:val="num" w:pos="873"/>
        </w:tabs>
        <w:ind w:left="873" w:hanging="360"/>
      </w:pPr>
      <w:rPr>
        <w:rFonts w:ascii="OpenSymbol" w:hAnsi="OpenSymbol" w:cs="Courier New"/>
      </w:rPr>
    </w:lvl>
    <w:lvl w:ilvl="3">
      <w:start w:val="1"/>
      <w:numFmt w:val="bullet"/>
      <w:lvlText w:val=""/>
      <w:lvlJc w:val="left"/>
      <w:pPr>
        <w:tabs>
          <w:tab w:val="num" w:pos="1233"/>
        </w:tabs>
        <w:ind w:left="1233" w:hanging="360"/>
      </w:pPr>
      <w:rPr>
        <w:rFonts w:ascii="Symbol" w:hAnsi="Symbol" w:cs="Symbol"/>
      </w:rPr>
    </w:lvl>
    <w:lvl w:ilvl="4">
      <w:start w:val="1"/>
      <w:numFmt w:val="bullet"/>
      <w:lvlText w:val="◦"/>
      <w:lvlJc w:val="left"/>
      <w:pPr>
        <w:tabs>
          <w:tab w:val="num" w:pos="1593"/>
        </w:tabs>
        <w:ind w:left="1593" w:hanging="360"/>
      </w:pPr>
      <w:rPr>
        <w:rFonts w:ascii="OpenSymbol" w:hAnsi="OpenSymbol" w:cs="Courier New"/>
      </w:rPr>
    </w:lvl>
    <w:lvl w:ilvl="5">
      <w:start w:val="1"/>
      <w:numFmt w:val="bullet"/>
      <w:lvlText w:val="▪"/>
      <w:lvlJc w:val="left"/>
      <w:pPr>
        <w:tabs>
          <w:tab w:val="num" w:pos="1953"/>
        </w:tabs>
        <w:ind w:left="1953" w:hanging="360"/>
      </w:pPr>
      <w:rPr>
        <w:rFonts w:ascii="OpenSymbol" w:hAnsi="OpenSymbol" w:cs="Courier New"/>
      </w:rPr>
    </w:lvl>
    <w:lvl w:ilvl="6">
      <w:start w:val="1"/>
      <w:numFmt w:val="bullet"/>
      <w:lvlText w:val=""/>
      <w:lvlJc w:val="left"/>
      <w:pPr>
        <w:tabs>
          <w:tab w:val="num" w:pos="2313"/>
        </w:tabs>
        <w:ind w:left="2313" w:hanging="360"/>
      </w:pPr>
      <w:rPr>
        <w:rFonts w:ascii="Symbol" w:hAnsi="Symbol" w:cs="Symbol"/>
      </w:rPr>
    </w:lvl>
    <w:lvl w:ilvl="7">
      <w:start w:val="1"/>
      <w:numFmt w:val="bullet"/>
      <w:lvlText w:val="◦"/>
      <w:lvlJc w:val="left"/>
      <w:pPr>
        <w:tabs>
          <w:tab w:val="num" w:pos="2673"/>
        </w:tabs>
        <w:ind w:left="2673" w:hanging="360"/>
      </w:pPr>
      <w:rPr>
        <w:rFonts w:ascii="OpenSymbol" w:hAnsi="OpenSymbol" w:cs="Courier New"/>
      </w:rPr>
    </w:lvl>
    <w:lvl w:ilvl="8">
      <w:start w:val="1"/>
      <w:numFmt w:val="bullet"/>
      <w:lvlText w:val="▪"/>
      <w:lvlJc w:val="left"/>
      <w:pPr>
        <w:tabs>
          <w:tab w:val="num" w:pos="3033"/>
        </w:tabs>
        <w:ind w:left="3033" w:hanging="360"/>
      </w:pPr>
      <w:rPr>
        <w:rFonts w:ascii="OpenSymbol" w:hAnsi="OpenSymbol" w:cs="Courier New"/>
      </w:rPr>
    </w:lvl>
  </w:abstractNum>
  <w:abstractNum w:abstractNumId="4" w15:restartNumberingAfterBreak="0">
    <w:nsid w:val="00000005"/>
    <w:multiLevelType w:val="multilevel"/>
    <w:tmpl w:val="00000005"/>
    <w:name w:val="WW8Num6"/>
    <w:lvl w:ilvl="0">
      <w:start w:val="1"/>
      <w:numFmt w:val="bullet"/>
      <w:lvlText w:val=""/>
      <w:lvlJc w:val="left"/>
      <w:pPr>
        <w:tabs>
          <w:tab w:val="num" w:pos="153"/>
        </w:tabs>
        <w:ind w:left="153" w:hanging="360"/>
      </w:pPr>
      <w:rPr>
        <w:rFonts w:ascii="Symbol" w:hAnsi="Symbol" w:cs="Times New Roman"/>
      </w:rPr>
    </w:lvl>
    <w:lvl w:ilvl="1">
      <w:start w:val="1"/>
      <w:numFmt w:val="bullet"/>
      <w:lvlText w:val="◦"/>
      <w:lvlJc w:val="left"/>
      <w:pPr>
        <w:tabs>
          <w:tab w:val="num" w:pos="513"/>
        </w:tabs>
        <w:ind w:left="513" w:hanging="360"/>
      </w:pPr>
      <w:rPr>
        <w:rFonts w:ascii="OpenSymbol" w:hAnsi="OpenSymbol" w:cs="Courier New"/>
      </w:rPr>
    </w:lvl>
    <w:lvl w:ilvl="2">
      <w:start w:val="1"/>
      <w:numFmt w:val="bullet"/>
      <w:lvlText w:val="▪"/>
      <w:lvlJc w:val="left"/>
      <w:pPr>
        <w:tabs>
          <w:tab w:val="num" w:pos="873"/>
        </w:tabs>
        <w:ind w:left="873" w:hanging="360"/>
      </w:pPr>
      <w:rPr>
        <w:rFonts w:ascii="OpenSymbol" w:hAnsi="OpenSymbol" w:cs="Courier New"/>
      </w:rPr>
    </w:lvl>
    <w:lvl w:ilvl="3">
      <w:start w:val="1"/>
      <w:numFmt w:val="bullet"/>
      <w:lvlText w:val=""/>
      <w:lvlJc w:val="left"/>
      <w:pPr>
        <w:tabs>
          <w:tab w:val="num" w:pos="1233"/>
        </w:tabs>
        <w:ind w:left="1233" w:hanging="360"/>
      </w:pPr>
      <w:rPr>
        <w:rFonts w:ascii="Symbol" w:hAnsi="Symbol" w:cs="Times New Roman"/>
      </w:rPr>
    </w:lvl>
    <w:lvl w:ilvl="4">
      <w:start w:val="1"/>
      <w:numFmt w:val="bullet"/>
      <w:lvlText w:val="◦"/>
      <w:lvlJc w:val="left"/>
      <w:pPr>
        <w:tabs>
          <w:tab w:val="num" w:pos="1593"/>
        </w:tabs>
        <w:ind w:left="1593" w:hanging="360"/>
      </w:pPr>
      <w:rPr>
        <w:rFonts w:ascii="OpenSymbol" w:hAnsi="OpenSymbol" w:cs="Courier New"/>
      </w:rPr>
    </w:lvl>
    <w:lvl w:ilvl="5">
      <w:start w:val="1"/>
      <w:numFmt w:val="bullet"/>
      <w:lvlText w:val="▪"/>
      <w:lvlJc w:val="left"/>
      <w:pPr>
        <w:tabs>
          <w:tab w:val="num" w:pos="1953"/>
        </w:tabs>
        <w:ind w:left="1953" w:hanging="360"/>
      </w:pPr>
      <w:rPr>
        <w:rFonts w:ascii="OpenSymbol" w:hAnsi="OpenSymbol" w:cs="Courier New"/>
      </w:rPr>
    </w:lvl>
    <w:lvl w:ilvl="6">
      <w:start w:val="1"/>
      <w:numFmt w:val="bullet"/>
      <w:lvlText w:val=""/>
      <w:lvlJc w:val="left"/>
      <w:pPr>
        <w:tabs>
          <w:tab w:val="num" w:pos="2313"/>
        </w:tabs>
        <w:ind w:left="2313" w:hanging="360"/>
      </w:pPr>
      <w:rPr>
        <w:rFonts w:ascii="Symbol" w:hAnsi="Symbol" w:cs="Times New Roman"/>
      </w:rPr>
    </w:lvl>
    <w:lvl w:ilvl="7">
      <w:start w:val="1"/>
      <w:numFmt w:val="bullet"/>
      <w:lvlText w:val="◦"/>
      <w:lvlJc w:val="left"/>
      <w:pPr>
        <w:tabs>
          <w:tab w:val="num" w:pos="2673"/>
        </w:tabs>
        <w:ind w:left="2673" w:hanging="360"/>
      </w:pPr>
      <w:rPr>
        <w:rFonts w:ascii="OpenSymbol" w:hAnsi="OpenSymbol" w:cs="Courier New"/>
      </w:rPr>
    </w:lvl>
    <w:lvl w:ilvl="8">
      <w:start w:val="1"/>
      <w:numFmt w:val="bullet"/>
      <w:lvlText w:val="▪"/>
      <w:lvlJc w:val="left"/>
      <w:pPr>
        <w:tabs>
          <w:tab w:val="num" w:pos="3033"/>
        </w:tabs>
        <w:ind w:left="3033" w:hanging="360"/>
      </w:pPr>
      <w:rPr>
        <w:rFonts w:ascii="OpenSymbol" w:hAnsi="OpenSymbol" w:cs="Courier New"/>
      </w:rPr>
    </w:lvl>
  </w:abstractNum>
  <w:abstractNum w:abstractNumId="5" w15:restartNumberingAfterBreak="0">
    <w:nsid w:val="00000006"/>
    <w:multiLevelType w:val="multilevel"/>
    <w:tmpl w:val="00000006"/>
    <w:name w:val="WW8Num7"/>
    <w:lvl w:ilvl="0">
      <w:start w:val="1"/>
      <w:numFmt w:val="bullet"/>
      <w:lvlText w:val=""/>
      <w:lvlJc w:val="left"/>
      <w:pPr>
        <w:tabs>
          <w:tab w:val="num" w:pos="-143"/>
        </w:tabs>
        <w:ind w:left="143" w:hanging="360"/>
      </w:pPr>
      <w:rPr>
        <w:rFonts w:ascii="Symbol" w:hAnsi="Symbol" w:cs="Symbol"/>
      </w:rPr>
    </w:lvl>
    <w:lvl w:ilvl="1">
      <w:start w:val="1"/>
      <w:numFmt w:val="bullet"/>
      <w:lvlText w:val="◦"/>
      <w:lvlJc w:val="left"/>
      <w:pPr>
        <w:tabs>
          <w:tab w:val="num" w:pos="217"/>
        </w:tabs>
        <w:ind w:left="217" w:hanging="360"/>
      </w:pPr>
      <w:rPr>
        <w:rFonts w:ascii="OpenSymbol" w:hAnsi="OpenSymbol" w:cs="Arial"/>
      </w:rPr>
    </w:lvl>
    <w:lvl w:ilvl="2">
      <w:start w:val="1"/>
      <w:numFmt w:val="bullet"/>
      <w:lvlText w:val="▪"/>
      <w:lvlJc w:val="left"/>
      <w:pPr>
        <w:tabs>
          <w:tab w:val="num" w:pos="577"/>
        </w:tabs>
        <w:ind w:left="577" w:hanging="360"/>
      </w:pPr>
      <w:rPr>
        <w:rFonts w:ascii="OpenSymbol" w:hAnsi="OpenSymbol" w:cs="Arial"/>
      </w:rPr>
    </w:lvl>
    <w:lvl w:ilvl="3">
      <w:start w:val="1"/>
      <w:numFmt w:val="bullet"/>
      <w:lvlText w:val=""/>
      <w:lvlJc w:val="left"/>
      <w:pPr>
        <w:tabs>
          <w:tab w:val="num" w:pos="937"/>
        </w:tabs>
        <w:ind w:left="937" w:hanging="360"/>
      </w:pPr>
      <w:rPr>
        <w:rFonts w:ascii="Symbol" w:hAnsi="Symbol" w:cs="Symbol"/>
      </w:rPr>
    </w:lvl>
    <w:lvl w:ilvl="4">
      <w:start w:val="1"/>
      <w:numFmt w:val="bullet"/>
      <w:lvlText w:val="◦"/>
      <w:lvlJc w:val="left"/>
      <w:pPr>
        <w:tabs>
          <w:tab w:val="num" w:pos="1297"/>
        </w:tabs>
        <w:ind w:left="1297" w:hanging="360"/>
      </w:pPr>
      <w:rPr>
        <w:rFonts w:ascii="OpenSymbol" w:hAnsi="OpenSymbol" w:cs="Arial"/>
      </w:rPr>
    </w:lvl>
    <w:lvl w:ilvl="5">
      <w:start w:val="1"/>
      <w:numFmt w:val="bullet"/>
      <w:lvlText w:val="▪"/>
      <w:lvlJc w:val="left"/>
      <w:pPr>
        <w:tabs>
          <w:tab w:val="num" w:pos="1657"/>
        </w:tabs>
        <w:ind w:left="1657" w:hanging="360"/>
      </w:pPr>
      <w:rPr>
        <w:rFonts w:ascii="OpenSymbol" w:hAnsi="OpenSymbol" w:cs="Arial"/>
      </w:rPr>
    </w:lvl>
    <w:lvl w:ilvl="6">
      <w:start w:val="1"/>
      <w:numFmt w:val="bullet"/>
      <w:lvlText w:val=""/>
      <w:lvlJc w:val="left"/>
      <w:pPr>
        <w:tabs>
          <w:tab w:val="num" w:pos="2017"/>
        </w:tabs>
        <w:ind w:left="2017" w:hanging="360"/>
      </w:pPr>
      <w:rPr>
        <w:rFonts w:ascii="Symbol" w:hAnsi="Symbol" w:cs="Symbol"/>
      </w:rPr>
    </w:lvl>
    <w:lvl w:ilvl="7">
      <w:start w:val="1"/>
      <w:numFmt w:val="bullet"/>
      <w:lvlText w:val="◦"/>
      <w:lvlJc w:val="left"/>
      <w:pPr>
        <w:tabs>
          <w:tab w:val="num" w:pos="2377"/>
        </w:tabs>
        <w:ind w:left="2377" w:hanging="360"/>
      </w:pPr>
      <w:rPr>
        <w:rFonts w:ascii="OpenSymbol" w:hAnsi="OpenSymbol" w:cs="Arial"/>
      </w:rPr>
    </w:lvl>
    <w:lvl w:ilvl="8">
      <w:start w:val="1"/>
      <w:numFmt w:val="bullet"/>
      <w:lvlText w:val="▪"/>
      <w:lvlJc w:val="left"/>
      <w:pPr>
        <w:tabs>
          <w:tab w:val="num" w:pos="2737"/>
        </w:tabs>
        <w:ind w:left="2737" w:hanging="360"/>
      </w:pPr>
      <w:rPr>
        <w:rFonts w:ascii="OpenSymbol" w:hAnsi="OpenSymbol" w:cs="Arial"/>
      </w:rPr>
    </w:lvl>
  </w:abstractNum>
  <w:abstractNum w:abstractNumId="6" w15:restartNumberingAfterBreak="0">
    <w:nsid w:val="00000007"/>
    <w:multiLevelType w:val="multilevel"/>
    <w:tmpl w:val="00000007"/>
    <w:name w:val="WW8Num8"/>
    <w:lvl w:ilvl="0">
      <w:start w:val="1"/>
      <w:numFmt w:val="bullet"/>
      <w:lvlText w:val=""/>
      <w:lvlJc w:val="left"/>
      <w:pPr>
        <w:tabs>
          <w:tab w:val="num" w:pos="-143"/>
        </w:tabs>
        <w:ind w:left="143" w:hanging="360"/>
      </w:pPr>
      <w:rPr>
        <w:rFonts w:ascii="Symbol" w:hAnsi="Symbol" w:cs="Verdana"/>
      </w:rPr>
    </w:lvl>
    <w:lvl w:ilvl="1">
      <w:start w:val="1"/>
      <w:numFmt w:val="bullet"/>
      <w:lvlText w:val="◦"/>
      <w:lvlJc w:val="left"/>
      <w:pPr>
        <w:tabs>
          <w:tab w:val="num" w:pos="217"/>
        </w:tabs>
        <w:ind w:left="217" w:hanging="360"/>
      </w:pPr>
      <w:rPr>
        <w:rFonts w:ascii="OpenSymbol" w:hAnsi="OpenSymbol" w:cs="Courier New"/>
      </w:rPr>
    </w:lvl>
    <w:lvl w:ilvl="2">
      <w:start w:val="1"/>
      <w:numFmt w:val="bullet"/>
      <w:lvlText w:val="▪"/>
      <w:lvlJc w:val="left"/>
      <w:pPr>
        <w:tabs>
          <w:tab w:val="num" w:pos="577"/>
        </w:tabs>
        <w:ind w:left="577" w:hanging="360"/>
      </w:pPr>
      <w:rPr>
        <w:rFonts w:ascii="OpenSymbol" w:hAnsi="OpenSymbol" w:cs="Courier New"/>
      </w:rPr>
    </w:lvl>
    <w:lvl w:ilvl="3">
      <w:start w:val="1"/>
      <w:numFmt w:val="bullet"/>
      <w:lvlText w:val=""/>
      <w:lvlJc w:val="left"/>
      <w:pPr>
        <w:tabs>
          <w:tab w:val="num" w:pos="937"/>
        </w:tabs>
        <w:ind w:left="937" w:hanging="360"/>
      </w:pPr>
      <w:rPr>
        <w:rFonts w:ascii="Symbol" w:hAnsi="Symbol" w:cs="Verdana"/>
      </w:rPr>
    </w:lvl>
    <w:lvl w:ilvl="4">
      <w:start w:val="1"/>
      <w:numFmt w:val="bullet"/>
      <w:lvlText w:val="◦"/>
      <w:lvlJc w:val="left"/>
      <w:pPr>
        <w:tabs>
          <w:tab w:val="num" w:pos="1297"/>
        </w:tabs>
        <w:ind w:left="1297" w:hanging="360"/>
      </w:pPr>
      <w:rPr>
        <w:rFonts w:ascii="OpenSymbol" w:hAnsi="OpenSymbol" w:cs="Courier New"/>
      </w:rPr>
    </w:lvl>
    <w:lvl w:ilvl="5">
      <w:start w:val="1"/>
      <w:numFmt w:val="bullet"/>
      <w:lvlText w:val="▪"/>
      <w:lvlJc w:val="left"/>
      <w:pPr>
        <w:tabs>
          <w:tab w:val="num" w:pos="1657"/>
        </w:tabs>
        <w:ind w:left="1657" w:hanging="360"/>
      </w:pPr>
      <w:rPr>
        <w:rFonts w:ascii="OpenSymbol" w:hAnsi="OpenSymbol" w:cs="Courier New"/>
      </w:rPr>
    </w:lvl>
    <w:lvl w:ilvl="6">
      <w:start w:val="1"/>
      <w:numFmt w:val="bullet"/>
      <w:lvlText w:val=""/>
      <w:lvlJc w:val="left"/>
      <w:pPr>
        <w:tabs>
          <w:tab w:val="num" w:pos="2017"/>
        </w:tabs>
        <w:ind w:left="2017" w:hanging="360"/>
      </w:pPr>
      <w:rPr>
        <w:rFonts w:ascii="Symbol" w:hAnsi="Symbol" w:cs="Verdana"/>
      </w:rPr>
    </w:lvl>
    <w:lvl w:ilvl="7">
      <w:start w:val="1"/>
      <w:numFmt w:val="bullet"/>
      <w:lvlText w:val="◦"/>
      <w:lvlJc w:val="left"/>
      <w:pPr>
        <w:tabs>
          <w:tab w:val="num" w:pos="2377"/>
        </w:tabs>
        <w:ind w:left="2377" w:hanging="360"/>
      </w:pPr>
      <w:rPr>
        <w:rFonts w:ascii="OpenSymbol" w:hAnsi="OpenSymbol" w:cs="Courier New"/>
      </w:rPr>
    </w:lvl>
    <w:lvl w:ilvl="8">
      <w:start w:val="1"/>
      <w:numFmt w:val="bullet"/>
      <w:lvlText w:val="▪"/>
      <w:lvlJc w:val="left"/>
      <w:pPr>
        <w:tabs>
          <w:tab w:val="num" w:pos="2737"/>
        </w:tabs>
        <w:ind w:left="2737" w:hanging="360"/>
      </w:pPr>
      <w:rPr>
        <w:rFonts w:ascii="OpenSymbol" w:hAnsi="OpenSymbol" w:cs="Courier New"/>
      </w:rPr>
    </w:lvl>
  </w:abstractNum>
  <w:abstractNum w:abstractNumId="7" w15:restartNumberingAfterBreak="0">
    <w:nsid w:val="00000008"/>
    <w:multiLevelType w:val="multilevel"/>
    <w:tmpl w:val="00000008"/>
    <w:name w:val="WW8Num9"/>
    <w:lvl w:ilvl="0">
      <w:start w:val="1"/>
      <w:numFmt w:val="decimal"/>
      <w:lvlText w:val="%1."/>
      <w:lvlJc w:val="left"/>
      <w:pPr>
        <w:tabs>
          <w:tab w:val="num" w:pos="11"/>
        </w:tabs>
        <w:ind w:left="11" w:hanging="360"/>
      </w:pPr>
      <w:rPr>
        <w:rFonts w:ascii="Symbol" w:hAnsi="Symbol" w:cs="Symbol"/>
        <w:b w:val="0"/>
        <w:bCs w:val="0"/>
        <w:i w:val="0"/>
        <w:iCs w:val="0"/>
        <w:sz w:val="22"/>
        <w:szCs w:val="22"/>
        <w:lang w:val="en-GB"/>
      </w:rPr>
    </w:lvl>
    <w:lvl w:ilvl="1">
      <w:start w:val="1"/>
      <w:numFmt w:val="decimal"/>
      <w:lvlText w:val="%2."/>
      <w:lvlJc w:val="left"/>
      <w:pPr>
        <w:tabs>
          <w:tab w:val="num" w:pos="371"/>
        </w:tabs>
        <w:ind w:left="371" w:hanging="360"/>
      </w:pPr>
      <w:rPr>
        <w:rFonts w:ascii="Courier New" w:hAnsi="Courier New" w:cs="Courier New"/>
      </w:rPr>
    </w:lvl>
    <w:lvl w:ilvl="2">
      <w:start w:val="1"/>
      <w:numFmt w:val="decimal"/>
      <w:lvlText w:val="%3."/>
      <w:lvlJc w:val="left"/>
      <w:pPr>
        <w:tabs>
          <w:tab w:val="num" w:pos="731"/>
        </w:tabs>
        <w:ind w:left="731" w:hanging="360"/>
      </w:pPr>
      <w:rPr>
        <w:rFonts w:ascii="Wingdings" w:hAnsi="Wingdings" w:cs="Wingdings"/>
      </w:rPr>
    </w:lvl>
    <w:lvl w:ilvl="3">
      <w:start w:val="1"/>
      <w:numFmt w:val="decimal"/>
      <w:lvlText w:val="%4."/>
      <w:lvlJc w:val="left"/>
      <w:pPr>
        <w:tabs>
          <w:tab w:val="num" w:pos="1091"/>
        </w:tabs>
        <w:ind w:left="1091" w:hanging="360"/>
      </w:pPr>
    </w:lvl>
    <w:lvl w:ilvl="4">
      <w:start w:val="1"/>
      <w:numFmt w:val="decimal"/>
      <w:lvlText w:val="%5."/>
      <w:lvlJc w:val="left"/>
      <w:pPr>
        <w:tabs>
          <w:tab w:val="num" w:pos="1451"/>
        </w:tabs>
        <w:ind w:left="1451" w:hanging="360"/>
      </w:pPr>
    </w:lvl>
    <w:lvl w:ilvl="5">
      <w:start w:val="1"/>
      <w:numFmt w:val="decimal"/>
      <w:lvlText w:val="%6."/>
      <w:lvlJc w:val="left"/>
      <w:pPr>
        <w:tabs>
          <w:tab w:val="num" w:pos="1811"/>
        </w:tabs>
        <w:ind w:left="1811" w:hanging="360"/>
      </w:pPr>
    </w:lvl>
    <w:lvl w:ilvl="6">
      <w:start w:val="1"/>
      <w:numFmt w:val="decimal"/>
      <w:lvlText w:val="%7."/>
      <w:lvlJc w:val="left"/>
      <w:pPr>
        <w:tabs>
          <w:tab w:val="num" w:pos="2171"/>
        </w:tabs>
        <w:ind w:left="2171" w:hanging="360"/>
      </w:pPr>
    </w:lvl>
    <w:lvl w:ilvl="7">
      <w:start w:val="1"/>
      <w:numFmt w:val="decimal"/>
      <w:lvlText w:val="%8."/>
      <w:lvlJc w:val="left"/>
      <w:pPr>
        <w:tabs>
          <w:tab w:val="num" w:pos="2531"/>
        </w:tabs>
        <w:ind w:left="2531" w:hanging="360"/>
      </w:pPr>
    </w:lvl>
    <w:lvl w:ilvl="8">
      <w:start w:val="1"/>
      <w:numFmt w:val="decimal"/>
      <w:lvlText w:val="%9."/>
      <w:lvlJc w:val="left"/>
      <w:pPr>
        <w:tabs>
          <w:tab w:val="num" w:pos="2891"/>
        </w:tabs>
        <w:ind w:left="2891" w:hanging="360"/>
      </w:pPr>
    </w:lvl>
  </w:abstractNum>
  <w:abstractNum w:abstractNumId="8" w15:restartNumberingAfterBreak="0">
    <w:nsid w:val="00000009"/>
    <w:multiLevelType w:val="multilevel"/>
    <w:tmpl w:val="00000009"/>
    <w:name w:val="WW8Num10"/>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9" w15:restartNumberingAfterBreak="0">
    <w:nsid w:val="0000000A"/>
    <w:multiLevelType w:val="multilevel"/>
    <w:tmpl w:val="0000000A"/>
    <w:name w:val="WW8Num11"/>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 w15:restartNumberingAfterBreak="0">
    <w:nsid w:val="0000000B"/>
    <w:multiLevelType w:val="multilevel"/>
    <w:tmpl w:val="0000000B"/>
    <w:name w:val="WW8Num12"/>
    <w:lvl w:ilvl="0">
      <w:start w:val="1"/>
      <w:numFmt w:val="bullet"/>
      <w:lvlText w:val=""/>
      <w:lvlJc w:val="left"/>
      <w:pPr>
        <w:tabs>
          <w:tab w:val="num" w:pos="720"/>
        </w:tabs>
        <w:ind w:left="720" w:hanging="360"/>
      </w:pPr>
      <w:rPr>
        <w:rFonts w:ascii="Symbol" w:hAnsi="Symbol" w:cs="Times New Roman"/>
        <w:sz w:val="22"/>
        <w:szCs w:val="22"/>
        <w:lang w:val="fr-FR"/>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sz w:val="22"/>
        <w:szCs w:val="22"/>
        <w:lang w:val="fr-FR"/>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sz w:val="22"/>
        <w:szCs w:val="22"/>
        <w:lang w:val="fr-FR"/>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1" w15:restartNumberingAfterBreak="0">
    <w:nsid w:val="0000000C"/>
    <w:multiLevelType w:val="multilevel"/>
    <w:tmpl w:val="0000000C"/>
    <w:name w:val="WW8Num13"/>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2" w15:restartNumberingAfterBreak="0">
    <w:nsid w:val="0000000D"/>
    <w:multiLevelType w:val="multilevel"/>
    <w:tmpl w:val="0000000D"/>
    <w:name w:val="WW8Num1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3" w15:restartNumberingAfterBreak="0">
    <w:nsid w:val="0000000E"/>
    <w:multiLevelType w:val="multilevel"/>
    <w:tmpl w:val="0000000E"/>
    <w:name w:val="WW8Num15"/>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4" w15:restartNumberingAfterBreak="0">
    <w:nsid w:val="00000010"/>
    <w:multiLevelType w:val="multilevel"/>
    <w:tmpl w:val="00000010"/>
    <w:name w:val="WW8Num17"/>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5" w15:restartNumberingAfterBreak="0">
    <w:nsid w:val="00000011"/>
    <w:multiLevelType w:val="multilevel"/>
    <w:tmpl w:val="00000011"/>
    <w:name w:val="WW8Num18"/>
    <w:lvl w:ilvl="0">
      <w:start w:val="1"/>
      <w:numFmt w:val="decimal"/>
      <w:lvlText w:val="%1."/>
      <w:lvlJc w:val="left"/>
      <w:pPr>
        <w:tabs>
          <w:tab w:val="num" w:pos="720"/>
        </w:tabs>
        <w:ind w:left="720" w:hanging="360"/>
      </w:pPr>
      <w:rPr>
        <w:rFonts w:ascii="Symbol" w:hAnsi="Symbol" w:cs="OpenSymbol"/>
        <w:lang w:val="fr-FR"/>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2"/>
    <w:multiLevelType w:val="multilevel"/>
    <w:tmpl w:val="00000012"/>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Arial"/>
      </w:rPr>
    </w:lvl>
    <w:lvl w:ilvl="2">
      <w:start w:val="1"/>
      <w:numFmt w:val="bullet"/>
      <w:lvlText w:val="▪"/>
      <w:lvlJc w:val="left"/>
      <w:pPr>
        <w:tabs>
          <w:tab w:val="num" w:pos="1440"/>
        </w:tabs>
        <w:ind w:left="1440" w:hanging="360"/>
      </w:pPr>
      <w:rPr>
        <w:rFonts w:ascii="OpenSymbol" w:hAnsi="OpenSymbol" w:cs="Aria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Arial"/>
      </w:rPr>
    </w:lvl>
    <w:lvl w:ilvl="5">
      <w:start w:val="1"/>
      <w:numFmt w:val="bullet"/>
      <w:lvlText w:val="▪"/>
      <w:lvlJc w:val="left"/>
      <w:pPr>
        <w:tabs>
          <w:tab w:val="num" w:pos="2520"/>
        </w:tabs>
        <w:ind w:left="2520" w:hanging="360"/>
      </w:pPr>
      <w:rPr>
        <w:rFonts w:ascii="OpenSymbol" w:hAnsi="OpenSymbol" w:cs="Aria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Arial"/>
      </w:rPr>
    </w:lvl>
    <w:lvl w:ilvl="8">
      <w:start w:val="1"/>
      <w:numFmt w:val="bullet"/>
      <w:lvlText w:val="▪"/>
      <w:lvlJc w:val="left"/>
      <w:pPr>
        <w:tabs>
          <w:tab w:val="num" w:pos="3600"/>
        </w:tabs>
        <w:ind w:left="3600" w:hanging="360"/>
      </w:pPr>
      <w:rPr>
        <w:rFonts w:ascii="OpenSymbol" w:hAnsi="OpenSymbol" w:cs="Arial"/>
      </w:rPr>
    </w:lvl>
  </w:abstractNum>
  <w:abstractNum w:abstractNumId="17" w15:restartNumberingAfterBreak="0">
    <w:nsid w:val="00000013"/>
    <w:multiLevelType w:val="multilevel"/>
    <w:tmpl w:val="00000013"/>
    <w:name w:val="WW8Num20"/>
    <w:lvl w:ilvl="0">
      <w:start w:val="1"/>
      <w:numFmt w:val="bullet"/>
      <w:lvlText w:val=""/>
      <w:lvlJc w:val="left"/>
      <w:pPr>
        <w:tabs>
          <w:tab w:val="num" w:pos="720"/>
        </w:tabs>
        <w:ind w:left="720" w:hanging="360"/>
      </w:pPr>
      <w:rPr>
        <w:rFonts w:ascii="Symbol" w:hAnsi="Symbol" w:cs="Wingdings"/>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Wingdings"/>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Wingdings"/>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8" w15:restartNumberingAfterBreak="0">
    <w:nsid w:val="00000014"/>
    <w:multiLevelType w:val="multilevel"/>
    <w:tmpl w:val="00000014"/>
    <w:name w:val="WW8Num21"/>
    <w:lvl w:ilvl="0">
      <w:start w:val="1"/>
      <w:numFmt w:val="decimal"/>
      <w:lvlText w:val="%1."/>
      <w:lvlJc w:val="left"/>
      <w:pPr>
        <w:tabs>
          <w:tab w:val="num" w:pos="720"/>
        </w:tabs>
        <w:ind w:left="720" w:hanging="360"/>
      </w:pPr>
      <w:rPr>
        <w:rFonts w:eastAsia="Times New Roman"/>
        <w:lang w:val="fr-FR"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5"/>
    <w:multiLevelType w:val="multilevel"/>
    <w:tmpl w:val="00000015"/>
    <w:name w:val="WW8Num22"/>
    <w:lvl w:ilvl="0">
      <w:start w:val="1"/>
      <w:numFmt w:val="bullet"/>
      <w:lvlText w:val=""/>
      <w:lvlJc w:val="left"/>
      <w:pPr>
        <w:tabs>
          <w:tab w:val="num" w:pos="831"/>
        </w:tabs>
        <w:ind w:left="831" w:hanging="360"/>
      </w:pPr>
      <w:rPr>
        <w:rFonts w:ascii="Symbol" w:hAnsi="Symbol" w:cs="OpenSymbol"/>
      </w:rPr>
    </w:lvl>
    <w:lvl w:ilvl="1">
      <w:start w:val="1"/>
      <w:numFmt w:val="bullet"/>
      <w:lvlText w:val="◦"/>
      <w:lvlJc w:val="left"/>
      <w:pPr>
        <w:tabs>
          <w:tab w:val="num" w:pos="1191"/>
        </w:tabs>
        <w:ind w:left="1191" w:hanging="360"/>
      </w:pPr>
      <w:rPr>
        <w:rFonts w:ascii="OpenSymbol" w:hAnsi="OpenSymbol" w:cs="OpenSymbol"/>
      </w:rPr>
    </w:lvl>
    <w:lvl w:ilvl="2">
      <w:start w:val="1"/>
      <w:numFmt w:val="bullet"/>
      <w:lvlText w:val="▪"/>
      <w:lvlJc w:val="left"/>
      <w:pPr>
        <w:tabs>
          <w:tab w:val="num" w:pos="1551"/>
        </w:tabs>
        <w:ind w:left="1551" w:hanging="360"/>
      </w:pPr>
      <w:rPr>
        <w:rFonts w:ascii="OpenSymbol" w:hAnsi="OpenSymbol" w:cs="OpenSymbol"/>
      </w:rPr>
    </w:lvl>
    <w:lvl w:ilvl="3">
      <w:start w:val="1"/>
      <w:numFmt w:val="bullet"/>
      <w:lvlText w:val=""/>
      <w:lvlJc w:val="left"/>
      <w:pPr>
        <w:tabs>
          <w:tab w:val="num" w:pos="1911"/>
        </w:tabs>
        <w:ind w:left="1911" w:hanging="360"/>
      </w:pPr>
      <w:rPr>
        <w:rFonts w:ascii="Symbol" w:hAnsi="Symbol" w:cs="OpenSymbol"/>
      </w:rPr>
    </w:lvl>
    <w:lvl w:ilvl="4">
      <w:start w:val="1"/>
      <w:numFmt w:val="bullet"/>
      <w:lvlText w:val="◦"/>
      <w:lvlJc w:val="left"/>
      <w:pPr>
        <w:tabs>
          <w:tab w:val="num" w:pos="2271"/>
        </w:tabs>
        <w:ind w:left="2271" w:hanging="360"/>
      </w:pPr>
      <w:rPr>
        <w:rFonts w:ascii="OpenSymbol" w:hAnsi="OpenSymbol" w:cs="OpenSymbol"/>
      </w:rPr>
    </w:lvl>
    <w:lvl w:ilvl="5">
      <w:start w:val="1"/>
      <w:numFmt w:val="bullet"/>
      <w:lvlText w:val="▪"/>
      <w:lvlJc w:val="left"/>
      <w:pPr>
        <w:tabs>
          <w:tab w:val="num" w:pos="2631"/>
        </w:tabs>
        <w:ind w:left="2631" w:hanging="360"/>
      </w:pPr>
      <w:rPr>
        <w:rFonts w:ascii="OpenSymbol" w:hAnsi="OpenSymbol" w:cs="OpenSymbol"/>
      </w:rPr>
    </w:lvl>
    <w:lvl w:ilvl="6">
      <w:start w:val="1"/>
      <w:numFmt w:val="bullet"/>
      <w:lvlText w:val=""/>
      <w:lvlJc w:val="left"/>
      <w:pPr>
        <w:tabs>
          <w:tab w:val="num" w:pos="2991"/>
        </w:tabs>
        <w:ind w:left="2991" w:hanging="360"/>
      </w:pPr>
      <w:rPr>
        <w:rFonts w:ascii="Symbol" w:hAnsi="Symbol" w:cs="OpenSymbol"/>
      </w:rPr>
    </w:lvl>
    <w:lvl w:ilvl="7">
      <w:start w:val="1"/>
      <w:numFmt w:val="bullet"/>
      <w:lvlText w:val="◦"/>
      <w:lvlJc w:val="left"/>
      <w:pPr>
        <w:tabs>
          <w:tab w:val="num" w:pos="3351"/>
        </w:tabs>
        <w:ind w:left="3351" w:hanging="360"/>
      </w:pPr>
      <w:rPr>
        <w:rFonts w:ascii="OpenSymbol" w:hAnsi="OpenSymbol" w:cs="OpenSymbol"/>
      </w:rPr>
    </w:lvl>
    <w:lvl w:ilvl="8">
      <w:start w:val="1"/>
      <w:numFmt w:val="bullet"/>
      <w:lvlText w:val="▪"/>
      <w:lvlJc w:val="left"/>
      <w:pPr>
        <w:tabs>
          <w:tab w:val="num" w:pos="3711"/>
        </w:tabs>
        <w:ind w:left="3711" w:hanging="360"/>
      </w:pPr>
      <w:rPr>
        <w:rFonts w:ascii="OpenSymbol" w:hAnsi="OpenSymbol" w:cs="OpenSymbol"/>
      </w:rPr>
    </w:lvl>
  </w:abstractNum>
  <w:abstractNum w:abstractNumId="20" w15:restartNumberingAfterBreak="0">
    <w:nsid w:val="00000016"/>
    <w:multiLevelType w:val="multilevel"/>
    <w:tmpl w:val="00000016"/>
    <w:name w:val="WW8Num23"/>
    <w:lvl w:ilvl="0">
      <w:start w:val="1"/>
      <w:numFmt w:val="bullet"/>
      <w:lvlText w:val=""/>
      <w:lvlJc w:val="left"/>
      <w:pPr>
        <w:tabs>
          <w:tab w:val="num" w:pos="781"/>
        </w:tabs>
        <w:ind w:left="781" w:hanging="360"/>
      </w:pPr>
      <w:rPr>
        <w:rFonts w:ascii="Symbol" w:hAnsi="Symbol" w:cs="OpenSymbol"/>
        <w:lang w:val="nl-NL"/>
      </w:rPr>
    </w:lvl>
    <w:lvl w:ilvl="1">
      <w:start w:val="1"/>
      <w:numFmt w:val="bullet"/>
      <w:lvlText w:val="◦"/>
      <w:lvlJc w:val="left"/>
      <w:pPr>
        <w:tabs>
          <w:tab w:val="num" w:pos="1141"/>
        </w:tabs>
        <w:ind w:left="1141" w:hanging="360"/>
      </w:pPr>
      <w:rPr>
        <w:rFonts w:ascii="OpenSymbol" w:hAnsi="OpenSymbol" w:cs="OpenSymbol"/>
      </w:rPr>
    </w:lvl>
    <w:lvl w:ilvl="2">
      <w:start w:val="1"/>
      <w:numFmt w:val="bullet"/>
      <w:lvlText w:val="▪"/>
      <w:lvlJc w:val="left"/>
      <w:pPr>
        <w:tabs>
          <w:tab w:val="num" w:pos="1501"/>
        </w:tabs>
        <w:ind w:left="1501" w:hanging="360"/>
      </w:pPr>
      <w:rPr>
        <w:rFonts w:ascii="OpenSymbol" w:hAnsi="OpenSymbol" w:cs="OpenSymbol"/>
      </w:rPr>
    </w:lvl>
    <w:lvl w:ilvl="3">
      <w:start w:val="1"/>
      <w:numFmt w:val="bullet"/>
      <w:lvlText w:val=""/>
      <w:lvlJc w:val="left"/>
      <w:pPr>
        <w:tabs>
          <w:tab w:val="num" w:pos="1861"/>
        </w:tabs>
        <w:ind w:left="1861" w:hanging="360"/>
      </w:pPr>
      <w:rPr>
        <w:rFonts w:ascii="Symbol" w:hAnsi="Symbol" w:cs="OpenSymbol"/>
        <w:lang w:val="nl-NL"/>
      </w:rPr>
    </w:lvl>
    <w:lvl w:ilvl="4">
      <w:start w:val="1"/>
      <w:numFmt w:val="bullet"/>
      <w:lvlText w:val="◦"/>
      <w:lvlJc w:val="left"/>
      <w:pPr>
        <w:tabs>
          <w:tab w:val="num" w:pos="2221"/>
        </w:tabs>
        <w:ind w:left="2221" w:hanging="360"/>
      </w:pPr>
      <w:rPr>
        <w:rFonts w:ascii="OpenSymbol" w:hAnsi="OpenSymbol" w:cs="OpenSymbol"/>
      </w:rPr>
    </w:lvl>
    <w:lvl w:ilvl="5">
      <w:start w:val="1"/>
      <w:numFmt w:val="bullet"/>
      <w:lvlText w:val="▪"/>
      <w:lvlJc w:val="left"/>
      <w:pPr>
        <w:tabs>
          <w:tab w:val="num" w:pos="2581"/>
        </w:tabs>
        <w:ind w:left="2581" w:hanging="360"/>
      </w:pPr>
      <w:rPr>
        <w:rFonts w:ascii="OpenSymbol" w:hAnsi="OpenSymbol" w:cs="OpenSymbol"/>
      </w:rPr>
    </w:lvl>
    <w:lvl w:ilvl="6">
      <w:start w:val="1"/>
      <w:numFmt w:val="bullet"/>
      <w:lvlText w:val=""/>
      <w:lvlJc w:val="left"/>
      <w:pPr>
        <w:tabs>
          <w:tab w:val="num" w:pos="2941"/>
        </w:tabs>
        <w:ind w:left="2941" w:hanging="360"/>
      </w:pPr>
      <w:rPr>
        <w:rFonts w:ascii="Symbol" w:hAnsi="Symbol" w:cs="OpenSymbol"/>
        <w:lang w:val="nl-NL"/>
      </w:rPr>
    </w:lvl>
    <w:lvl w:ilvl="7">
      <w:start w:val="1"/>
      <w:numFmt w:val="bullet"/>
      <w:lvlText w:val="◦"/>
      <w:lvlJc w:val="left"/>
      <w:pPr>
        <w:tabs>
          <w:tab w:val="num" w:pos="3301"/>
        </w:tabs>
        <w:ind w:left="3301" w:hanging="360"/>
      </w:pPr>
      <w:rPr>
        <w:rFonts w:ascii="OpenSymbol" w:hAnsi="OpenSymbol" w:cs="OpenSymbol"/>
      </w:rPr>
    </w:lvl>
    <w:lvl w:ilvl="8">
      <w:start w:val="1"/>
      <w:numFmt w:val="bullet"/>
      <w:lvlText w:val="▪"/>
      <w:lvlJc w:val="left"/>
      <w:pPr>
        <w:tabs>
          <w:tab w:val="num" w:pos="3661"/>
        </w:tabs>
        <w:ind w:left="3661" w:hanging="360"/>
      </w:pPr>
      <w:rPr>
        <w:rFonts w:ascii="OpenSymbol" w:hAnsi="OpenSymbol" w:cs="OpenSymbol"/>
      </w:rPr>
    </w:lvl>
  </w:abstractNum>
  <w:abstractNum w:abstractNumId="21" w15:restartNumberingAfterBreak="0">
    <w:nsid w:val="00000017"/>
    <w:multiLevelType w:val="multilevel"/>
    <w:tmpl w:val="00000017"/>
    <w:name w:val="WW8Num24"/>
    <w:lvl w:ilvl="0">
      <w:start w:val="1"/>
      <w:numFmt w:val="bullet"/>
      <w:lvlText w:val=""/>
      <w:lvlJc w:val="left"/>
      <w:pPr>
        <w:tabs>
          <w:tab w:val="num" w:pos="855"/>
        </w:tabs>
        <w:ind w:left="855" w:hanging="360"/>
      </w:pPr>
      <w:rPr>
        <w:rFonts w:ascii="Symbol" w:hAnsi="Symbol" w:cs="OpenSymbol"/>
        <w:lang w:val="nl-NL"/>
      </w:rPr>
    </w:lvl>
    <w:lvl w:ilvl="1">
      <w:start w:val="1"/>
      <w:numFmt w:val="bullet"/>
      <w:lvlText w:val="◦"/>
      <w:lvlJc w:val="left"/>
      <w:pPr>
        <w:tabs>
          <w:tab w:val="num" w:pos="1215"/>
        </w:tabs>
        <w:ind w:left="1215" w:hanging="360"/>
      </w:pPr>
      <w:rPr>
        <w:rFonts w:ascii="OpenSymbol" w:hAnsi="OpenSymbol" w:cs="OpenSymbol"/>
      </w:rPr>
    </w:lvl>
    <w:lvl w:ilvl="2">
      <w:start w:val="1"/>
      <w:numFmt w:val="bullet"/>
      <w:lvlText w:val="▪"/>
      <w:lvlJc w:val="left"/>
      <w:pPr>
        <w:tabs>
          <w:tab w:val="num" w:pos="1575"/>
        </w:tabs>
        <w:ind w:left="1575" w:hanging="360"/>
      </w:pPr>
      <w:rPr>
        <w:rFonts w:ascii="OpenSymbol" w:hAnsi="OpenSymbol" w:cs="OpenSymbol"/>
      </w:rPr>
    </w:lvl>
    <w:lvl w:ilvl="3">
      <w:start w:val="1"/>
      <w:numFmt w:val="bullet"/>
      <w:lvlText w:val=""/>
      <w:lvlJc w:val="left"/>
      <w:pPr>
        <w:tabs>
          <w:tab w:val="num" w:pos="1935"/>
        </w:tabs>
        <w:ind w:left="1935" w:hanging="360"/>
      </w:pPr>
      <w:rPr>
        <w:rFonts w:ascii="Symbol" w:hAnsi="Symbol" w:cs="OpenSymbol"/>
        <w:lang w:val="nl-NL"/>
      </w:rPr>
    </w:lvl>
    <w:lvl w:ilvl="4">
      <w:start w:val="1"/>
      <w:numFmt w:val="bullet"/>
      <w:lvlText w:val="◦"/>
      <w:lvlJc w:val="left"/>
      <w:pPr>
        <w:tabs>
          <w:tab w:val="num" w:pos="2295"/>
        </w:tabs>
        <w:ind w:left="2295" w:hanging="360"/>
      </w:pPr>
      <w:rPr>
        <w:rFonts w:ascii="OpenSymbol" w:hAnsi="OpenSymbol" w:cs="OpenSymbol"/>
      </w:rPr>
    </w:lvl>
    <w:lvl w:ilvl="5">
      <w:start w:val="1"/>
      <w:numFmt w:val="bullet"/>
      <w:lvlText w:val="▪"/>
      <w:lvlJc w:val="left"/>
      <w:pPr>
        <w:tabs>
          <w:tab w:val="num" w:pos="2655"/>
        </w:tabs>
        <w:ind w:left="2655" w:hanging="360"/>
      </w:pPr>
      <w:rPr>
        <w:rFonts w:ascii="OpenSymbol" w:hAnsi="OpenSymbol" w:cs="OpenSymbol"/>
      </w:rPr>
    </w:lvl>
    <w:lvl w:ilvl="6">
      <w:start w:val="1"/>
      <w:numFmt w:val="bullet"/>
      <w:lvlText w:val=""/>
      <w:lvlJc w:val="left"/>
      <w:pPr>
        <w:tabs>
          <w:tab w:val="num" w:pos="3015"/>
        </w:tabs>
        <w:ind w:left="3015" w:hanging="360"/>
      </w:pPr>
      <w:rPr>
        <w:rFonts w:ascii="Symbol" w:hAnsi="Symbol" w:cs="OpenSymbol"/>
        <w:lang w:val="nl-NL"/>
      </w:rPr>
    </w:lvl>
    <w:lvl w:ilvl="7">
      <w:start w:val="1"/>
      <w:numFmt w:val="bullet"/>
      <w:lvlText w:val="◦"/>
      <w:lvlJc w:val="left"/>
      <w:pPr>
        <w:tabs>
          <w:tab w:val="num" w:pos="3375"/>
        </w:tabs>
        <w:ind w:left="3375" w:hanging="360"/>
      </w:pPr>
      <w:rPr>
        <w:rFonts w:ascii="OpenSymbol" w:hAnsi="OpenSymbol" w:cs="OpenSymbol"/>
      </w:rPr>
    </w:lvl>
    <w:lvl w:ilvl="8">
      <w:start w:val="1"/>
      <w:numFmt w:val="bullet"/>
      <w:lvlText w:val="▪"/>
      <w:lvlJc w:val="left"/>
      <w:pPr>
        <w:tabs>
          <w:tab w:val="num" w:pos="3735"/>
        </w:tabs>
        <w:ind w:left="3735" w:hanging="360"/>
      </w:pPr>
      <w:rPr>
        <w:rFonts w:ascii="OpenSymbol" w:hAnsi="OpenSymbol" w:cs="OpenSymbol"/>
      </w:rPr>
    </w:lvl>
  </w:abstractNum>
  <w:abstractNum w:abstractNumId="22" w15:restartNumberingAfterBreak="0">
    <w:nsid w:val="02330069"/>
    <w:multiLevelType w:val="hybridMultilevel"/>
    <w:tmpl w:val="B7165F02"/>
    <w:lvl w:ilvl="0" w:tplc="4E78B8A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03476E54"/>
    <w:multiLevelType w:val="hybridMultilevel"/>
    <w:tmpl w:val="B6E4D47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098A1BAA"/>
    <w:multiLevelType w:val="hybridMultilevel"/>
    <w:tmpl w:val="0AE42E3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113261F4"/>
    <w:multiLevelType w:val="hybridMultilevel"/>
    <w:tmpl w:val="92D0DBE8"/>
    <w:lvl w:ilvl="0" w:tplc="C9CE7156">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1FFE1D49"/>
    <w:multiLevelType w:val="hybridMultilevel"/>
    <w:tmpl w:val="5E461CC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7" w15:restartNumberingAfterBreak="0">
    <w:nsid w:val="2E1529B9"/>
    <w:multiLevelType w:val="hybridMultilevel"/>
    <w:tmpl w:val="D01A2C2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2F7E3FDB"/>
    <w:multiLevelType w:val="hybridMultilevel"/>
    <w:tmpl w:val="605E5282"/>
    <w:lvl w:ilvl="0" w:tplc="9E5462AC">
      <w:start w:val="1"/>
      <w:numFmt w:val="decimal"/>
      <w:lvlText w:val="%1."/>
      <w:lvlJc w:val="left"/>
      <w:pPr>
        <w:ind w:left="720" w:hanging="360"/>
      </w:pPr>
      <w:rPr>
        <w:b w:val="0"/>
        <w:bCs w:val="0"/>
        <w:sz w:val="20"/>
        <w:szCs w:val="20"/>
      </w:rPr>
    </w:lvl>
    <w:lvl w:ilvl="1" w:tplc="793EE0AE">
      <w:start w:val="1"/>
      <w:numFmt w:val="lowerLetter"/>
      <w:lvlText w:val="%2."/>
      <w:lvlJc w:val="left"/>
      <w:pPr>
        <w:ind w:left="1440" w:hanging="360"/>
      </w:pPr>
    </w:lvl>
    <w:lvl w:ilvl="2" w:tplc="357097C4">
      <w:start w:val="1"/>
      <w:numFmt w:val="lowerRoman"/>
      <w:lvlText w:val="%3."/>
      <w:lvlJc w:val="right"/>
      <w:pPr>
        <w:ind w:left="2160" w:hanging="180"/>
      </w:pPr>
    </w:lvl>
    <w:lvl w:ilvl="3" w:tplc="AE3CCC94">
      <w:start w:val="1"/>
      <w:numFmt w:val="decimal"/>
      <w:lvlText w:val="%4."/>
      <w:lvlJc w:val="left"/>
      <w:pPr>
        <w:ind w:left="2880" w:hanging="360"/>
      </w:pPr>
    </w:lvl>
    <w:lvl w:ilvl="4" w:tplc="F70294F6">
      <w:start w:val="1"/>
      <w:numFmt w:val="lowerLetter"/>
      <w:lvlText w:val="%5."/>
      <w:lvlJc w:val="left"/>
      <w:pPr>
        <w:ind w:left="3600" w:hanging="360"/>
      </w:pPr>
    </w:lvl>
    <w:lvl w:ilvl="5" w:tplc="2BCA4F74">
      <w:start w:val="1"/>
      <w:numFmt w:val="lowerRoman"/>
      <w:lvlText w:val="%6."/>
      <w:lvlJc w:val="right"/>
      <w:pPr>
        <w:ind w:left="4320" w:hanging="180"/>
      </w:pPr>
    </w:lvl>
    <w:lvl w:ilvl="6" w:tplc="AB6CEA0C">
      <w:start w:val="1"/>
      <w:numFmt w:val="decimal"/>
      <w:lvlText w:val="%7."/>
      <w:lvlJc w:val="left"/>
      <w:pPr>
        <w:ind w:left="5040" w:hanging="360"/>
      </w:pPr>
    </w:lvl>
    <w:lvl w:ilvl="7" w:tplc="921A9DDE">
      <w:start w:val="1"/>
      <w:numFmt w:val="lowerLetter"/>
      <w:lvlText w:val="%8."/>
      <w:lvlJc w:val="left"/>
      <w:pPr>
        <w:ind w:left="5760" w:hanging="360"/>
      </w:pPr>
    </w:lvl>
    <w:lvl w:ilvl="8" w:tplc="FF5C0496">
      <w:start w:val="1"/>
      <w:numFmt w:val="lowerRoman"/>
      <w:lvlText w:val="%9."/>
      <w:lvlJc w:val="right"/>
      <w:pPr>
        <w:ind w:left="6480" w:hanging="180"/>
      </w:pPr>
    </w:lvl>
  </w:abstractNum>
  <w:abstractNum w:abstractNumId="29" w15:restartNumberingAfterBreak="0">
    <w:nsid w:val="32DD167C"/>
    <w:multiLevelType w:val="hybridMultilevel"/>
    <w:tmpl w:val="987435D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377E22B1"/>
    <w:multiLevelType w:val="hybridMultilevel"/>
    <w:tmpl w:val="0FD01F7E"/>
    <w:lvl w:ilvl="0" w:tplc="C2F25D2A">
      <w:start w:val="1"/>
      <w:numFmt w:val="decimal"/>
      <w:lvlText w:val="%1."/>
      <w:lvlJc w:val="center"/>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1" w15:restartNumberingAfterBreak="0">
    <w:nsid w:val="391103A5"/>
    <w:multiLevelType w:val="hybridMultilevel"/>
    <w:tmpl w:val="E1946DD4"/>
    <w:lvl w:ilvl="0" w:tplc="E93655F8">
      <w:start w:val="1"/>
      <w:numFmt w:val="bullet"/>
      <w:lvlText w:val=""/>
      <w:lvlJc w:val="left"/>
      <w:pPr>
        <w:tabs>
          <w:tab w:val="num" w:pos="720"/>
        </w:tabs>
        <w:ind w:left="720" w:hanging="360"/>
      </w:pPr>
      <w:rPr>
        <w:rFonts w:ascii="Symbol" w:hAnsi="Symbol" w:hint="default"/>
        <w:sz w:val="20"/>
      </w:rPr>
    </w:lvl>
    <w:lvl w:ilvl="1" w:tplc="5B36B1C4">
      <w:start w:val="1"/>
      <w:numFmt w:val="bullet"/>
      <w:lvlText w:val="o"/>
      <w:lvlJc w:val="left"/>
      <w:pPr>
        <w:tabs>
          <w:tab w:val="num" w:pos="1440"/>
        </w:tabs>
        <w:ind w:left="1440" w:hanging="360"/>
      </w:pPr>
      <w:rPr>
        <w:rFonts w:ascii="Courier New" w:hAnsi="Courier New" w:hint="default"/>
        <w:sz w:val="20"/>
      </w:rPr>
    </w:lvl>
    <w:lvl w:ilvl="2" w:tplc="39643B56">
      <w:start w:val="1"/>
      <w:numFmt w:val="bullet"/>
      <w:lvlText w:val=""/>
      <w:lvlJc w:val="left"/>
      <w:pPr>
        <w:tabs>
          <w:tab w:val="num" w:pos="2160"/>
        </w:tabs>
        <w:ind w:left="2160" w:hanging="360"/>
      </w:pPr>
      <w:rPr>
        <w:rFonts w:ascii="Wingdings" w:hAnsi="Wingdings" w:hint="default"/>
        <w:sz w:val="20"/>
      </w:rPr>
    </w:lvl>
    <w:lvl w:ilvl="3" w:tplc="C622A87A">
      <w:start w:val="1"/>
      <w:numFmt w:val="bullet"/>
      <w:lvlText w:val=""/>
      <w:lvlJc w:val="left"/>
      <w:pPr>
        <w:tabs>
          <w:tab w:val="num" w:pos="2880"/>
        </w:tabs>
        <w:ind w:left="2880" w:hanging="360"/>
      </w:pPr>
      <w:rPr>
        <w:rFonts w:ascii="Wingdings" w:hAnsi="Wingdings" w:hint="default"/>
        <w:sz w:val="20"/>
      </w:rPr>
    </w:lvl>
    <w:lvl w:ilvl="4" w:tplc="C2B4F99E">
      <w:start w:val="1"/>
      <w:numFmt w:val="bullet"/>
      <w:lvlText w:val=""/>
      <w:lvlJc w:val="left"/>
      <w:pPr>
        <w:tabs>
          <w:tab w:val="num" w:pos="3600"/>
        </w:tabs>
        <w:ind w:left="3600" w:hanging="360"/>
      </w:pPr>
      <w:rPr>
        <w:rFonts w:ascii="Wingdings" w:hAnsi="Wingdings" w:hint="default"/>
        <w:sz w:val="20"/>
      </w:rPr>
    </w:lvl>
    <w:lvl w:ilvl="5" w:tplc="BABA1876">
      <w:start w:val="1"/>
      <w:numFmt w:val="bullet"/>
      <w:lvlText w:val=""/>
      <w:lvlJc w:val="left"/>
      <w:pPr>
        <w:tabs>
          <w:tab w:val="num" w:pos="4320"/>
        </w:tabs>
        <w:ind w:left="4320" w:hanging="360"/>
      </w:pPr>
      <w:rPr>
        <w:rFonts w:ascii="Wingdings" w:hAnsi="Wingdings" w:hint="default"/>
        <w:sz w:val="20"/>
      </w:rPr>
    </w:lvl>
    <w:lvl w:ilvl="6" w:tplc="A776C450">
      <w:start w:val="1"/>
      <w:numFmt w:val="bullet"/>
      <w:lvlText w:val=""/>
      <w:lvlJc w:val="left"/>
      <w:pPr>
        <w:tabs>
          <w:tab w:val="num" w:pos="5040"/>
        </w:tabs>
        <w:ind w:left="5040" w:hanging="360"/>
      </w:pPr>
      <w:rPr>
        <w:rFonts w:ascii="Wingdings" w:hAnsi="Wingdings" w:hint="default"/>
        <w:sz w:val="20"/>
      </w:rPr>
    </w:lvl>
    <w:lvl w:ilvl="7" w:tplc="DDF6AADA">
      <w:start w:val="1"/>
      <w:numFmt w:val="bullet"/>
      <w:lvlText w:val=""/>
      <w:lvlJc w:val="left"/>
      <w:pPr>
        <w:tabs>
          <w:tab w:val="num" w:pos="5760"/>
        </w:tabs>
        <w:ind w:left="5760" w:hanging="360"/>
      </w:pPr>
      <w:rPr>
        <w:rFonts w:ascii="Wingdings" w:hAnsi="Wingdings" w:hint="default"/>
        <w:sz w:val="20"/>
      </w:rPr>
    </w:lvl>
    <w:lvl w:ilvl="8" w:tplc="0268B10A">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B5B46ED"/>
    <w:multiLevelType w:val="hybridMultilevel"/>
    <w:tmpl w:val="688E6BFE"/>
    <w:lvl w:ilvl="0" w:tplc="652008EE">
      <w:start w:val="6"/>
      <w:numFmt w:val="bullet"/>
      <w:lvlText w:val="•"/>
      <w:lvlJc w:val="left"/>
      <w:pPr>
        <w:ind w:left="1440" w:hanging="360"/>
      </w:pPr>
      <w:rPr>
        <w:rFonts w:ascii="Times New Roman" w:eastAsia="Times New Roman" w:hAnsi="Times New Roman" w:cs="Times New Roman" w:hint="default"/>
      </w:rPr>
    </w:lvl>
    <w:lvl w:ilvl="1" w:tplc="FC7CA8A8">
      <w:start w:val="1"/>
      <w:numFmt w:val="bullet"/>
      <w:lvlText w:val="o"/>
      <w:lvlJc w:val="left"/>
      <w:pPr>
        <w:ind w:left="2160" w:hanging="360"/>
      </w:pPr>
      <w:rPr>
        <w:rFonts w:ascii="Courier New" w:hAnsi="Courier New" w:cs="Courier New" w:hint="default"/>
      </w:rPr>
    </w:lvl>
    <w:lvl w:ilvl="2" w:tplc="A004450A">
      <w:start w:val="1"/>
      <w:numFmt w:val="bullet"/>
      <w:lvlText w:val=""/>
      <w:lvlJc w:val="left"/>
      <w:pPr>
        <w:ind w:left="2880" w:hanging="360"/>
      </w:pPr>
      <w:rPr>
        <w:rFonts w:ascii="Wingdings" w:hAnsi="Wingdings" w:hint="default"/>
      </w:rPr>
    </w:lvl>
    <w:lvl w:ilvl="3" w:tplc="0DE430AA">
      <w:start w:val="1"/>
      <w:numFmt w:val="bullet"/>
      <w:lvlText w:val=""/>
      <w:lvlJc w:val="left"/>
      <w:pPr>
        <w:ind w:left="3600" w:hanging="360"/>
      </w:pPr>
      <w:rPr>
        <w:rFonts w:ascii="Symbol" w:hAnsi="Symbol" w:hint="default"/>
      </w:rPr>
    </w:lvl>
    <w:lvl w:ilvl="4" w:tplc="6B809B0A">
      <w:start w:val="1"/>
      <w:numFmt w:val="bullet"/>
      <w:lvlText w:val="o"/>
      <w:lvlJc w:val="left"/>
      <w:pPr>
        <w:ind w:left="4320" w:hanging="360"/>
      </w:pPr>
      <w:rPr>
        <w:rFonts w:ascii="Courier New" w:hAnsi="Courier New" w:cs="Courier New" w:hint="default"/>
      </w:rPr>
    </w:lvl>
    <w:lvl w:ilvl="5" w:tplc="7C58CEB4">
      <w:start w:val="1"/>
      <w:numFmt w:val="bullet"/>
      <w:lvlText w:val=""/>
      <w:lvlJc w:val="left"/>
      <w:pPr>
        <w:ind w:left="5040" w:hanging="360"/>
      </w:pPr>
      <w:rPr>
        <w:rFonts w:ascii="Wingdings" w:hAnsi="Wingdings" w:hint="default"/>
      </w:rPr>
    </w:lvl>
    <w:lvl w:ilvl="6" w:tplc="6882A9F6">
      <w:start w:val="1"/>
      <w:numFmt w:val="bullet"/>
      <w:lvlText w:val=""/>
      <w:lvlJc w:val="left"/>
      <w:pPr>
        <w:ind w:left="5760" w:hanging="360"/>
      </w:pPr>
      <w:rPr>
        <w:rFonts w:ascii="Symbol" w:hAnsi="Symbol" w:hint="default"/>
      </w:rPr>
    </w:lvl>
    <w:lvl w:ilvl="7" w:tplc="B2527F78">
      <w:start w:val="1"/>
      <w:numFmt w:val="bullet"/>
      <w:lvlText w:val="o"/>
      <w:lvlJc w:val="left"/>
      <w:pPr>
        <w:ind w:left="6480" w:hanging="360"/>
      </w:pPr>
      <w:rPr>
        <w:rFonts w:ascii="Courier New" w:hAnsi="Courier New" w:cs="Courier New" w:hint="default"/>
      </w:rPr>
    </w:lvl>
    <w:lvl w:ilvl="8" w:tplc="9CFC0A10">
      <w:start w:val="1"/>
      <w:numFmt w:val="bullet"/>
      <w:lvlText w:val=""/>
      <w:lvlJc w:val="left"/>
      <w:pPr>
        <w:ind w:left="7200" w:hanging="360"/>
      </w:pPr>
      <w:rPr>
        <w:rFonts w:ascii="Wingdings" w:hAnsi="Wingdings" w:hint="default"/>
      </w:rPr>
    </w:lvl>
  </w:abstractNum>
  <w:abstractNum w:abstractNumId="33" w15:restartNumberingAfterBreak="0">
    <w:nsid w:val="43FB31E7"/>
    <w:multiLevelType w:val="hybridMultilevel"/>
    <w:tmpl w:val="A82C3BFC"/>
    <w:lvl w:ilvl="0" w:tplc="B6BE0664">
      <w:start w:val="1"/>
      <w:numFmt w:val="decimal"/>
      <w:lvlText w:val="%1."/>
      <w:lvlJc w:val="left"/>
      <w:pPr>
        <w:ind w:left="1080" w:hanging="72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4" w15:restartNumberingAfterBreak="0">
    <w:nsid w:val="5B661447"/>
    <w:multiLevelType w:val="hybridMultilevel"/>
    <w:tmpl w:val="8BF8156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15:restartNumberingAfterBreak="0">
    <w:nsid w:val="5FEE7044"/>
    <w:multiLevelType w:val="multilevel"/>
    <w:tmpl w:val="D040CBFC"/>
    <w:styleLink w:val="WWOutlineListStyle"/>
    <w:lvl w:ilvl="0">
      <w:start w:val="1"/>
      <w:numFmt w:val="decimal"/>
      <w:lvlText w:val="%1."/>
      <w:lvlJc w:val="left"/>
      <w:pPr>
        <w:ind w:left="720" w:hanging="360"/>
      </w:pPr>
    </w:lvl>
    <w:lvl w:ilvl="1">
      <w:start w:val="1"/>
      <w:numFmt w:val="none"/>
      <w:lvlText w:val="%2"/>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6" w15:restartNumberingAfterBreak="0">
    <w:nsid w:val="609F7468"/>
    <w:multiLevelType w:val="hybridMultilevel"/>
    <w:tmpl w:val="FF02A9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63AD2B7E"/>
    <w:multiLevelType w:val="hybridMultilevel"/>
    <w:tmpl w:val="823468E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6EA874CD"/>
    <w:multiLevelType w:val="hybridMultilevel"/>
    <w:tmpl w:val="45A8BAE4"/>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9" w15:restartNumberingAfterBreak="0">
    <w:nsid w:val="7E694C08"/>
    <w:multiLevelType w:val="hybridMultilevel"/>
    <w:tmpl w:val="32C292E0"/>
    <w:lvl w:ilvl="0" w:tplc="0F184880">
      <w:start w:val="6"/>
      <w:numFmt w:val="bullet"/>
      <w:lvlText w:val="•"/>
      <w:lvlJc w:val="left"/>
      <w:pPr>
        <w:ind w:left="936" w:hanging="360"/>
      </w:pPr>
      <w:rPr>
        <w:rFonts w:ascii="Times New Roman" w:eastAsia="Times New Roman" w:hAnsi="Times New Roman" w:cs="Times New Roman" w:hint="default"/>
      </w:rPr>
    </w:lvl>
    <w:lvl w:ilvl="1" w:tplc="C902F372">
      <w:start w:val="1"/>
      <w:numFmt w:val="bullet"/>
      <w:lvlText w:val="o"/>
      <w:lvlJc w:val="left"/>
      <w:pPr>
        <w:ind w:left="1656" w:hanging="360"/>
      </w:pPr>
      <w:rPr>
        <w:rFonts w:ascii="Courier New" w:hAnsi="Courier New" w:cs="Courier New" w:hint="default"/>
      </w:rPr>
    </w:lvl>
    <w:lvl w:ilvl="2" w:tplc="1C4E3CD6">
      <w:start w:val="1"/>
      <w:numFmt w:val="bullet"/>
      <w:lvlText w:val=""/>
      <w:lvlJc w:val="left"/>
      <w:pPr>
        <w:ind w:left="2376" w:hanging="360"/>
      </w:pPr>
      <w:rPr>
        <w:rFonts w:ascii="Wingdings" w:hAnsi="Wingdings" w:hint="default"/>
      </w:rPr>
    </w:lvl>
    <w:lvl w:ilvl="3" w:tplc="62DAD05C">
      <w:start w:val="1"/>
      <w:numFmt w:val="bullet"/>
      <w:lvlText w:val=""/>
      <w:lvlJc w:val="left"/>
      <w:pPr>
        <w:ind w:left="3096" w:hanging="360"/>
      </w:pPr>
      <w:rPr>
        <w:rFonts w:ascii="Symbol" w:hAnsi="Symbol" w:hint="default"/>
      </w:rPr>
    </w:lvl>
    <w:lvl w:ilvl="4" w:tplc="0904272E">
      <w:start w:val="1"/>
      <w:numFmt w:val="bullet"/>
      <w:lvlText w:val="o"/>
      <w:lvlJc w:val="left"/>
      <w:pPr>
        <w:ind w:left="3816" w:hanging="360"/>
      </w:pPr>
      <w:rPr>
        <w:rFonts w:ascii="Courier New" w:hAnsi="Courier New" w:cs="Courier New" w:hint="default"/>
      </w:rPr>
    </w:lvl>
    <w:lvl w:ilvl="5" w:tplc="88385688">
      <w:start w:val="1"/>
      <w:numFmt w:val="bullet"/>
      <w:lvlText w:val=""/>
      <w:lvlJc w:val="left"/>
      <w:pPr>
        <w:ind w:left="4536" w:hanging="360"/>
      </w:pPr>
      <w:rPr>
        <w:rFonts w:ascii="Wingdings" w:hAnsi="Wingdings" w:hint="default"/>
      </w:rPr>
    </w:lvl>
    <w:lvl w:ilvl="6" w:tplc="2CAAC028">
      <w:start w:val="1"/>
      <w:numFmt w:val="bullet"/>
      <w:lvlText w:val=""/>
      <w:lvlJc w:val="left"/>
      <w:pPr>
        <w:ind w:left="5256" w:hanging="360"/>
      </w:pPr>
      <w:rPr>
        <w:rFonts w:ascii="Symbol" w:hAnsi="Symbol" w:hint="default"/>
      </w:rPr>
    </w:lvl>
    <w:lvl w:ilvl="7" w:tplc="474A5A8A">
      <w:start w:val="1"/>
      <w:numFmt w:val="bullet"/>
      <w:lvlText w:val="o"/>
      <w:lvlJc w:val="left"/>
      <w:pPr>
        <w:ind w:left="5976" w:hanging="360"/>
      </w:pPr>
      <w:rPr>
        <w:rFonts w:ascii="Courier New" w:hAnsi="Courier New" w:cs="Courier New" w:hint="default"/>
      </w:rPr>
    </w:lvl>
    <w:lvl w:ilvl="8" w:tplc="DFE4C01E">
      <w:start w:val="1"/>
      <w:numFmt w:val="bullet"/>
      <w:lvlText w:val=""/>
      <w:lvlJc w:val="left"/>
      <w:pPr>
        <w:ind w:left="6696" w:hanging="360"/>
      </w:pPr>
      <w:rPr>
        <w:rFonts w:ascii="Wingdings" w:hAnsi="Wingdings" w:hint="default"/>
      </w:rPr>
    </w:lvl>
  </w:abstractNum>
  <w:num w:numId="1" w16cid:durableId="109323347">
    <w:abstractNumId w:val="0"/>
  </w:num>
  <w:num w:numId="2" w16cid:durableId="79645528">
    <w:abstractNumId w:val="8"/>
  </w:num>
  <w:num w:numId="3" w16cid:durableId="272175976">
    <w:abstractNumId w:val="10"/>
  </w:num>
  <w:num w:numId="4" w16cid:durableId="1572082635">
    <w:abstractNumId w:val="11"/>
  </w:num>
  <w:num w:numId="5" w16cid:durableId="1839005742">
    <w:abstractNumId w:val="13"/>
  </w:num>
  <w:num w:numId="6" w16cid:durableId="1241520163">
    <w:abstractNumId w:val="14"/>
  </w:num>
  <w:num w:numId="7" w16cid:durableId="1655261107">
    <w:abstractNumId w:val="35"/>
  </w:num>
  <w:num w:numId="8" w16cid:durableId="739445330">
    <w:abstractNumId w:val="30"/>
  </w:num>
  <w:num w:numId="9" w16cid:durableId="922226582">
    <w:abstractNumId w:val="29"/>
  </w:num>
  <w:num w:numId="10" w16cid:durableId="2004815301">
    <w:abstractNumId w:val="37"/>
  </w:num>
  <w:num w:numId="11" w16cid:durableId="2009481075">
    <w:abstractNumId w:val="27"/>
  </w:num>
  <w:num w:numId="12" w16cid:durableId="600181776">
    <w:abstractNumId w:val="38"/>
  </w:num>
  <w:num w:numId="13" w16cid:durableId="1530945309">
    <w:abstractNumId w:val="31"/>
  </w:num>
  <w:num w:numId="14" w16cid:durableId="809906112">
    <w:abstractNumId w:val="28"/>
  </w:num>
  <w:num w:numId="15" w16cid:durableId="1758818644">
    <w:abstractNumId w:val="32"/>
  </w:num>
  <w:num w:numId="16" w16cid:durableId="67968016">
    <w:abstractNumId w:val="39"/>
  </w:num>
  <w:num w:numId="17" w16cid:durableId="1383865897">
    <w:abstractNumId w:val="25"/>
  </w:num>
  <w:num w:numId="18" w16cid:durableId="2109807773">
    <w:abstractNumId w:val="22"/>
  </w:num>
  <w:num w:numId="19" w16cid:durableId="360057818">
    <w:abstractNumId w:val="33"/>
  </w:num>
  <w:num w:numId="20" w16cid:durableId="1922906621">
    <w:abstractNumId w:val="23"/>
  </w:num>
  <w:num w:numId="21" w16cid:durableId="1547527927">
    <w:abstractNumId w:val="36"/>
  </w:num>
  <w:num w:numId="22" w16cid:durableId="1981879060">
    <w:abstractNumId w:val="15"/>
  </w:num>
  <w:num w:numId="23" w16cid:durableId="1905993574">
    <w:abstractNumId w:val="16"/>
  </w:num>
  <w:num w:numId="24" w16cid:durableId="1371959327">
    <w:abstractNumId w:val="17"/>
  </w:num>
  <w:num w:numId="25" w16cid:durableId="2017608719">
    <w:abstractNumId w:val="26"/>
  </w:num>
  <w:num w:numId="26" w16cid:durableId="270672729">
    <w:abstractNumId w:val="21"/>
  </w:num>
  <w:num w:numId="27" w16cid:durableId="962229558">
    <w:abstractNumId w:val="34"/>
  </w:num>
  <w:num w:numId="28" w16cid:durableId="573659635">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153"/>
    <w:rsid w:val="0000055B"/>
    <w:rsid w:val="000005D1"/>
    <w:rsid w:val="00002486"/>
    <w:rsid w:val="00005A9A"/>
    <w:rsid w:val="000166BB"/>
    <w:rsid w:val="000230C2"/>
    <w:rsid w:val="000238C5"/>
    <w:rsid w:val="00023948"/>
    <w:rsid w:val="0002592D"/>
    <w:rsid w:val="00032A71"/>
    <w:rsid w:val="00033986"/>
    <w:rsid w:val="00042213"/>
    <w:rsid w:val="00042B7C"/>
    <w:rsid w:val="00044C99"/>
    <w:rsid w:val="00050967"/>
    <w:rsid w:val="00053C60"/>
    <w:rsid w:val="00057123"/>
    <w:rsid w:val="00061451"/>
    <w:rsid w:val="00062024"/>
    <w:rsid w:val="000640B1"/>
    <w:rsid w:val="00066441"/>
    <w:rsid w:val="00075D5A"/>
    <w:rsid w:val="0007788E"/>
    <w:rsid w:val="000868A4"/>
    <w:rsid w:val="000906D6"/>
    <w:rsid w:val="00093FF3"/>
    <w:rsid w:val="000A2210"/>
    <w:rsid w:val="000A4890"/>
    <w:rsid w:val="000A5FF6"/>
    <w:rsid w:val="000A749A"/>
    <w:rsid w:val="000B6A3F"/>
    <w:rsid w:val="000B7AEA"/>
    <w:rsid w:val="000C0F25"/>
    <w:rsid w:val="000D6818"/>
    <w:rsid w:val="000E160E"/>
    <w:rsid w:val="000E3DCE"/>
    <w:rsid w:val="000E4AF0"/>
    <w:rsid w:val="000E4DA0"/>
    <w:rsid w:val="000E6A77"/>
    <w:rsid w:val="00110EEB"/>
    <w:rsid w:val="00111012"/>
    <w:rsid w:val="00111DD4"/>
    <w:rsid w:val="001128C6"/>
    <w:rsid w:val="0012034F"/>
    <w:rsid w:val="00122CEB"/>
    <w:rsid w:val="00126E94"/>
    <w:rsid w:val="001302B8"/>
    <w:rsid w:val="0013166F"/>
    <w:rsid w:val="001321F9"/>
    <w:rsid w:val="00145B7A"/>
    <w:rsid w:val="0015412D"/>
    <w:rsid w:val="00155AAB"/>
    <w:rsid w:val="00156371"/>
    <w:rsid w:val="00161D4F"/>
    <w:rsid w:val="001648BC"/>
    <w:rsid w:val="00165448"/>
    <w:rsid w:val="00165B3B"/>
    <w:rsid w:val="001667B6"/>
    <w:rsid w:val="00177A35"/>
    <w:rsid w:val="001814EC"/>
    <w:rsid w:val="0018203C"/>
    <w:rsid w:val="00184166"/>
    <w:rsid w:val="00191432"/>
    <w:rsid w:val="00194915"/>
    <w:rsid w:val="001A042B"/>
    <w:rsid w:val="001A0522"/>
    <w:rsid w:val="001A0F6B"/>
    <w:rsid w:val="001A6F8F"/>
    <w:rsid w:val="001A7BBB"/>
    <w:rsid w:val="001B23D2"/>
    <w:rsid w:val="001B6E09"/>
    <w:rsid w:val="001C5187"/>
    <w:rsid w:val="001C6C4C"/>
    <w:rsid w:val="001D40C9"/>
    <w:rsid w:val="001D4EFE"/>
    <w:rsid w:val="001D5394"/>
    <w:rsid w:val="001E3BED"/>
    <w:rsid w:val="001E4F38"/>
    <w:rsid w:val="001F7D0A"/>
    <w:rsid w:val="00203C77"/>
    <w:rsid w:val="0020424C"/>
    <w:rsid w:val="002100E4"/>
    <w:rsid w:val="00210C0F"/>
    <w:rsid w:val="002111EE"/>
    <w:rsid w:val="00212DAE"/>
    <w:rsid w:val="00222EE5"/>
    <w:rsid w:val="00225088"/>
    <w:rsid w:val="002252BF"/>
    <w:rsid w:val="00226A39"/>
    <w:rsid w:val="00227047"/>
    <w:rsid w:val="00230FAD"/>
    <w:rsid w:val="00232FDF"/>
    <w:rsid w:val="00234973"/>
    <w:rsid w:val="00236258"/>
    <w:rsid w:val="00236C39"/>
    <w:rsid w:val="00241D8D"/>
    <w:rsid w:val="00250A76"/>
    <w:rsid w:val="00252D29"/>
    <w:rsid w:val="00252E7F"/>
    <w:rsid w:val="00257B6C"/>
    <w:rsid w:val="00260502"/>
    <w:rsid w:val="00261294"/>
    <w:rsid w:val="002634AA"/>
    <w:rsid w:val="00263D87"/>
    <w:rsid w:val="0026576A"/>
    <w:rsid w:val="002662F7"/>
    <w:rsid w:val="00275956"/>
    <w:rsid w:val="002807BD"/>
    <w:rsid w:val="00281344"/>
    <w:rsid w:val="00282C9B"/>
    <w:rsid w:val="002834CD"/>
    <w:rsid w:val="002839C3"/>
    <w:rsid w:val="00286003"/>
    <w:rsid w:val="00287944"/>
    <w:rsid w:val="00290135"/>
    <w:rsid w:val="00295171"/>
    <w:rsid w:val="00297115"/>
    <w:rsid w:val="00297D46"/>
    <w:rsid w:val="002A0969"/>
    <w:rsid w:val="002A4135"/>
    <w:rsid w:val="002A4679"/>
    <w:rsid w:val="002A7288"/>
    <w:rsid w:val="002B7717"/>
    <w:rsid w:val="002C2052"/>
    <w:rsid w:val="002C310A"/>
    <w:rsid w:val="002C5909"/>
    <w:rsid w:val="002C6569"/>
    <w:rsid w:val="002C751E"/>
    <w:rsid w:val="002D04CD"/>
    <w:rsid w:val="002F0BEA"/>
    <w:rsid w:val="002F23C1"/>
    <w:rsid w:val="002F2A3E"/>
    <w:rsid w:val="002F566C"/>
    <w:rsid w:val="00310C4F"/>
    <w:rsid w:val="00310F5A"/>
    <w:rsid w:val="00323153"/>
    <w:rsid w:val="00323A1D"/>
    <w:rsid w:val="003278B3"/>
    <w:rsid w:val="00327957"/>
    <w:rsid w:val="00341BFC"/>
    <w:rsid w:val="00344868"/>
    <w:rsid w:val="00344F51"/>
    <w:rsid w:val="0034652F"/>
    <w:rsid w:val="00347C8C"/>
    <w:rsid w:val="00362932"/>
    <w:rsid w:val="003702BB"/>
    <w:rsid w:val="003706AE"/>
    <w:rsid w:val="0037197B"/>
    <w:rsid w:val="0037320E"/>
    <w:rsid w:val="00375345"/>
    <w:rsid w:val="00375BE2"/>
    <w:rsid w:val="003776E9"/>
    <w:rsid w:val="003841FC"/>
    <w:rsid w:val="003865D8"/>
    <w:rsid w:val="003933F9"/>
    <w:rsid w:val="003A5DEC"/>
    <w:rsid w:val="003B2199"/>
    <w:rsid w:val="003B326C"/>
    <w:rsid w:val="003B72A3"/>
    <w:rsid w:val="003C0134"/>
    <w:rsid w:val="003C0EE3"/>
    <w:rsid w:val="003D0BBB"/>
    <w:rsid w:val="003E210A"/>
    <w:rsid w:val="003E3DCC"/>
    <w:rsid w:val="003F075B"/>
    <w:rsid w:val="003F0D41"/>
    <w:rsid w:val="003F3E8E"/>
    <w:rsid w:val="00410C2F"/>
    <w:rsid w:val="00415137"/>
    <w:rsid w:val="0042204A"/>
    <w:rsid w:val="0042258B"/>
    <w:rsid w:val="00430242"/>
    <w:rsid w:val="0043045D"/>
    <w:rsid w:val="0043099A"/>
    <w:rsid w:val="00432E58"/>
    <w:rsid w:val="00437D34"/>
    <w:rsid w:val="0044087B"/>
    <w:rsid w:val="00445CCC"/>
    <w:rsid w:val="00452FE6"/>
    <w:rsid w:val="0045787B"/>
    <w:rsid w:val="00457A3E"/>
    <w:rsid w:val="004612A1"/>
    <w:rsid w:val="00463D22"/>
    <w:rsid w:val="004654CC"/>
    <w:rsid w:val="004678F9"/>
    <w:rsid w:val="00471231"/>
    <w:rsid w:val="00480AFE"/>
    <w:rsid w:val="00484EC9"/>
    <w:rsid w:val="00496C21"/>
    <w:rsid w:val="004A231C"/>
    <w:rsid w:val="004A2D32"/>
    <w:rsid w:val="004A31CA"/>
    <w:rsid w:val="004A3FF5"/>
    <w:rsid w:val="004A59B0"/>
    <w:rsid w:val="004A5E14"/>
    <w:rsid w:val="004A6CA1"/>
    <w:rsid w:val="004B033D"/>
    <w:rsid w:val="004B2955"/>
    <w:rsid w:val="004C018A"/>
    <w:rsid w:val="004C1325"/>
    <w:rsid w:val="004C215E"/>
    <w:rsid w:val="004C5FB1"/>
    <w:rsid w:val="004D08F4"/>
    <w:rsid w:val="004D1EF1"/>
    <w:rsid w:val="004D345C"/>
    <w:rsid w:val="004D3E3C"/>
    <w:rsid w:val="004D42DA"/>
    <w:rsid w:val="004D61C5"/>
    <w:rsid w:val="004D63E7"/>
    <w:rsid w:val="004E067C"/>
    <w:rsid w:val="004E21FA"/>
    <w:rsid w:val="004F2FDA"/>
    <w:rsid w:val="004F4187"/>
    <w:rsid w:val="00511727"/>
    <w:rsid w:val="00511BF3"/>
    <w:rsid w:val="00520F8F"/>
    <w:rsid w:val="00520FB3"/>
    <w:rsid w:val="005216C8"/>
    <w:rsid w:val="0052185C"/>
    <w:rsid w:val="005229CF"/>
    <w:rsid w:val="00524904"/>
    <w:rsid w:val="00531407"/>
    <w:rsid w:val="00531F33"/>
    <w:rsid w:val="00534F72"/>
    <w:rsid w:val="00535CD4"/>
    <w:rsid w:val="0054373A"/>
    <w:rsid w:val="00544695"/>
    <w:rsid w:val="00546212"/>
    <w:rsid w:val="00546BF1"/>
    <w:rsid w:val="00551981"/>
    <w:rsid w:val="005530F9"/>
    <w:rsid w:val="0055518A"/>
    <w:rsid w:val="00560877"/>
    <w:rsid w:val="00563ED0"/>
    <w:rsid w:val="005667FA"/>
    <w:rsid w:val="00566BE0"/>
    <w:rsid w:val="005741B9"/>
    <w:rsid w:val="005773D4"/>
    <w:rsid w:val="00584359"/>
    <w:rsid w:val="00587122"/>
    <w:rsid w:val="00587969"/>
    <w:rsid w:val="0059395D"/>
    <w:rsid w:val="00593F43"/>
    <w:rsid w:val="005A492A"/>
    <w:rsid w:val="005A54ED"/>
    <w:rsid w:val="005B37BF"/>
    <w:rsid w:val="005B49F7"/>
    <w:rsid w:val="005B5950"/>
    <w:rsid w:val="005B685C"/>
    <w:rsid w:val="005B70C8"/>
    <w:rsid w:val="005C10F2"/>
    <w:rsid w:val="005C1881"/>
    <w:rsid w:val="005C616B"/>
    <w:rsid w:val="005C7281"/>
    <w:rsid w:val="005D2F10"/>
    <w:rsid w:val="005D3567"/>
    <w:rsid w:val="005E41C8"/>
    <w:rsid w:val="005E598C"/>
    <w:rsid w:val="00603FCD"/>
    <w:rsid w:val="00604625"/>
    <w:rsid w:val="00606F79"/>
    <w:rsid w:val="00607312"/>
    <w:rsid w:val="006105F3"/>
    <w:rsid w:val="00614511"/>
    <w:rsid w:val="0062637F"/>
    <w:rsid w:val="0063624C"/>
    <w:rsid w:val="0063690D"/>
    <w:rsid w:val="00641952"/>
    <w:rsid w:val="006478CA"/>
    <w:rsid w:val="0065327D"/>
    <w:rsid w:val="00656984"/>
    <w:rsid w:val="00667E31"/>
    <w:rsid w:val="006707D4"/>
    <w:rsid w:val="006752EA"/>
    <w:rsid w:val="00677AB9"/>
    <w:rsid w:val="0068307C"/>
    <w:rsid w:val="00686EF8"/>
    <w:rsid w:val="0069151B"/>
    <w:rsid w:val="00694352"/>
    <w:rsid w:val="006952B9"/>
    <w:rsid w:val="00696E58"/>
    <w:rsid w:val="00697993"/>
    <w:rsid w:val="006A2C58"/>
    <w:rsid w:val="006B0B53"/>
    <w:rsid w:val="006B3523"/>
    <w:rsid w:val="006B484F"/>
    <w:rsid w:val="006B53C5"/>
    <w:rsid w:val="006B5BB0"/>
    <w:rsid w:val="006D7DC5"/>
    <w:rsid w:val="006E3822"/>
    <w:rsid w:val="006E3C89"/>
    <w:rsid w:val="006E4EF9"/>
    <w:rsid w:val="006F1675"/>
    <w:rsid w:val="00700959"/>
    <w:rsid w:val="007074F7"/>
    <w:rsid w:val="00714597"/>
    <w:rsid w:val="00715F98"/>
    <w:rsid w:val="0072315B"/>
    <w:rsid w:val="00734732"/>
    <w:rsid w:val="00737977"/>
    <w:rsid w:val="0074415F"/>
    <w:rsid w:val="00750EA1"/>
    <w:rsid w:val="00751E78"/>
    <w:rsid w:val="00756708"/>
    <w:rsid w:val="00760014"/>
    <w:rsid w:val="00760C80"/>
    <w:rsid w:val="00781979"/>
    <w:rsid w:val="00783B38"/>
    <w:rsid w:val="00784B5D"/>
    <w:rsid w:val="00785B45"/>
    <w:rsid w:val="007902E8"/>
    <w:rsid w:val="007971EC"/>
    <w:rsid w:val="007A1D52"/>
    <w:rsid w:val="007A486D"/>
    <w:rsid w:val="007A7A00"/>
    <w:rsid w:val="007B1106"/>
    <w:rsid w:val="007B6331"/>
    <w:rsid w:val="007C20B3"/>
    <w:rsid w:val="007C2FE7"/>
    <w:rsid w:val="007C65B7"/>
    <w:rsid w:val="007D48F0"/>
    <w:rsid w:val="007E1ED0"/>
    <w:rsid w:val="007F0351"/>
    <w:rsid w:val="007F2F6B"/>
    <w:rsid w:val="00800F00"/>
    <w:rsid w:val="00801CE9"/>
    <w:rsid w:val="00804E03"/>
    <w:rsid w:val="00805057"/>
    <w:rsid w:val="0080671E"/>
    <w:rsid w:val="00816A82"/>
    <w:rsid w:val="0081730A"/>
    <w:rsid w:val="008318B7"/>
    <w:rsid w:val="00836224"/>
    <w:rsid w:val="00841808"/>
    <w:rsid w:val="00844A3C"/>
    <w:rsid w:val="0084616A"/>
    <w:rsid w:val="00854A13"/>
    <w:rsid w:val="0086763E"/>
    <w:rsid w:val="00867AF9"/>
    <w:rsid w:val="0087160F"/>
    <w:rsid w:val="00873A00"/>
    <w:rsid w:val="00877A58"/>
    <w:rsid w:val="00877B7F"/>
    <w:rsid w:val="00883A51"/>
    <w:rsid w:val="00886CB2"/>
    <w:rsid w:val="00887270"/>
    <w:rsid w:val="00887607"/>
    <w:rsid w:val="00895804"/>
    <w:rsid w:val="00896277"/>
    <w:rsid w:val="008A2116"/>
    <w:rsid w:val="008A3956"/>
    <w:rsid w:val="008B11D3"/>
    <w:rsid w:val="008B1DE0"/>
    <w:rsid w:val="008C1EFE"/>
    <w:rsid w:val="008C30BA"/>
    <w:rsid w:val="008C7789"/>
    <w:rsid w:val="008D0358"/>
    <w:rsid w:val="008D0B61"/>
    <w:rsid w:val="008D27AB"/>
    <w:rsid w:val="008D3B62"/>
    <w:rsid w:val="008E2102"/>
    <w:rsid w:val="008E2A84"/>
    <w:rsid w:val="008F0C5D"/>
    <w:rsid w:val="008F3896"/>
    <w:rsid w:val="008F511F"/>
    <w:rsid w:val="008F54B9"/>
    <w:rsid w:val="008F5830"/>
    <w:rsid w:val="008F780C"/>
    <w:rsid w:val="009048C5"/>
    <w:rsid w:val="00905FDC"/>
    <w:rsid w:val="00920953"/>
    <w:rsid w:val="0092428B"/>
    <w:rsid w:val="00924D53"/>
    <w:rsid w:val="00932943"/>
    <w:rsid w:val="00947DD7"/>
    <w:rsid w:val="00951D8A"/>
    <w:rsid w:val="00952D2D"/>
    <w:rsid w:val="0095366B"/>
    <w:rsid w:val="00953942"/>
    <w:rsid w:val="00956DC8"/>
    <w:rsid w:val="0095792E"/>
    <w:rsid w:val="00961FEA"/>
    <w:rsid w:val="00967D65"/>
    <w:rsid w:val="009700A5"/>
    <w:rsid w:val="009715DF"/>
    <w:rsid w:val="009738BF"/>
    <w:rsid w:val="00974F4B"/>
    <w:rsid w:val="009761FA"/>
    <w:rsid w:val="009771EF"/>
    <w:rsid w:val="00977714"/>
    <w:rsid w:val="0098290B"/>
    <w:rsid w:val="009865F1"/>
    <w:rsid w:val="00992750"/>
    <w:rsid w:val="009937E3"/>
    <w:rsid w:val="00994A9A"/>
    <w:rsid w:val="0099646C"/>
    <w:rsid w:val="00996C10"/>
    <w:rsid w:val="0099790A"/>
    <w:rsid w:val="009A74FA"/>
    <w:rsid w:val="009A7870"/>
    <w:rsid w:val="009A7962"/>
    <w:rsid w:val="009B0349"/>
    <w:rsid w:val="009B1626"/>
    <w:rsid w:val="009B45B1"/>
    <w:rsid w:val="009B5AC7"/>
    <w:rsid w:val="009B602E"/>
    <w:rsid w:val="009D4CEE"/>
    <w:rsid w:val="009D77FA"/>
    <w:rsid w:val="009E0F66"/>
    <w:rsid w:val="009E25BD"/>
    <w:rsid w:val="009F1EE4"/>
    <w:rsid w:val="009F1FE8"/>
    <w:rsid w:val="009F240B"/>
    <w:rsid w:val="009F25FB"/>
    <w:rsid w:val="00A00AF1"/>
    <w:rsid w:val="00A03961"/>
    <w:rsid w:val="00A04FF2"/>
    <w:rsid w:val="00A06C9D"/>
    <w:rsid w:val="00A14CBF"/>
    <w:rsid w:val="00A1651A"/>
    <w:rsid w:val="00A169A8"/>
    <w:rsid w:val="00A17CDA"/>
    <w:rsid w:val="00A17FC9"/>
    <w:rsid w:val="00A21157"/>
    <w:rsid w:val="00A30AC4"/>
    <w:rsid w:val="00A4025F"/>
    <w:rsid w:val="00A41957"/>
    <w:rsid w:val="00A4545C"/>
    <w:rsid w:val="00A60C03"/>
    <w:rsid w:val="00A7069F"/>
    <w:rsid w:val="00A74163"/>
    <w:rsid w:val="00A81052"/>
    <w:rsid w:val="00A86608"/>
    <w:rsid w:val="00A9184D"/>
    <w:rsid w:val="00A967C8"/>
    <w:rsid w:val="00A969EF"/>
    <w:rsid w:val="00AA4942"/>
    <w:rsid w:val="00AA651B"/>
    <w:rsid w:val="00AB3FB4"/>
    <w:rsid w:val="00AC0278"/>
    <w:rsid w:val="00AC1286"/>
    <w:rsid w:val="00AD2A2A"/>
    <w:rsid w:val="00AD718C"/>
    <w:rsid w:val="00AE36F8"/>
    <w:rsid w:val="00AF021A"/>
    <w:rsid w:val="00AF4BBC"/>
    <w:rsid w:val="00B15D5D"/>
    <w:rsid w:val="00B20DF3"/>
    <w:rsid w:val="00B3071F"/>
    <w:rsid w:val="00B379C4"/>
    <w:rsid w:val="00B455A1"/>
    <w:rsid w:val="00B45808"/>
    <w:rsid w:val="00B55F0C"/>
    <w:rsid w:val="00B56842"/>
    <w:rsid w:val="00B57FA2"/>
    <w:rsid w:val="00B61859"/>
    <w:rsid w:val="00B62F5F"/>
    <w:rsid w:val="00B6588C"/>
    <w:rsid w:val="00B66727"/>
    <w:rsid w:val="00B71F43"/>
    <w:rsid w:val="00B810D8"/>
    <w:rsid w:val="00B81F42"/>
    <w:rsid w:val="00B85B88"/>
    <w:rsid w:val="00B91B85"/>
    <w:rsid w:val="00B978F9"/>
    <w:rsid w:val="00BA3F38"/>
    <w:rsid w:val="00BA7423"/>
    <w:rsid w:val="00BB53D5"/>
    <w:rsid w:val="00BB59F2"/>
    <w:rsid w:val="00BB5DA7"/>
    <w:rsid w:val="00BC01ED"/>
    <w:rsid w:val="00BC1B17"/>
    <w:rsid w:val="00BC35D3"/>
    <w:rsid w:val="00BC484C"/>
    <w:rsid w:val="00BC7DAB"/>
    <w:rsid w:val="00BD1E5A"/>
    <w:rsid w:val="00BD2498"/>
    <w:rsid w:val="00BD44EE"/>
    <w:rsid w:val="00BD73EA"/>
    <w:rsid w:val="00BF2A71"/>
    <w:rsid w:val="00BF7F93"/>
    <w:rsid w:val="00C06774"/>
    <w:rsid w:val="00C1777A"/>
    <w:rsid w:val="00C2033F"/>
    <w:rsid w:val="00C207C1"/>
    <w:rsid w:val="00C2159B"/>
    <w:rsid w:val="00C27215"/>
    <w:rsid w:val="00C432B9"/>
    <w:rsid w:val="00C43D45"/>
    <w:rsid w:val="00C45B33"/>
    <w:rsid w:val="00C4682E"/>
    <w:rsid w:val="00C62061"/>
    <w:rsid w:val="00C64AD6"/>
    <w:rsid w:val="00C67684"/>
    <w:rsid w:val="00C7024B"/>
    <w:rsid w:val="00C766D1"/>
    <w:rsid w:val="00C7707B"/>
    <w:rsid w:val="00C8278C"/>
    <w:rsid w:val="00C84B1C"/>
    <w:rsid w:val="00C9356F"/>
    <w:rsid w:val="00C93EAB"/>
    <w:rsid w:val="00C94F18"/>
    <w:rsid w:val="00CA38AB"/>
    <w:rsid w:val="00CA5165"/>
    <w:rsid w:val="00CB02BF"/>
    <w:rsid w:val="00CB087E"/>
    <w:rsid w:val="00CB09B7"/>
    <w:rsid w:val="00CB430F"/>
    <w:rsid w:val="00CB69C9"/>
    <w:rsid w:val="00CC1E9B"/>
    <w:rsid w:val="00CC2E77"/>
    <w:rsid w:val="00CC6A5F"/>
    <w:rsid w:val="00CD09D1"/>
    <w:rsid w:val="00CD201A"/>
    <w:rsid w:val="00CD7EF0"/>
    <w:rsid w:val="00CE789D"/>
    <w:rsid w:val="00CF238B"/>
    <w:rsid w:val="00CF2CFA"/>
    <w:rsid w:val="00CF5CE8"/>
    <w:rsid w:val="00CF7F65"/>
    <w:rsid w:val="00D0567A"/>
    <w:rsid w:val="00D10023"/>
    <w:rsid w:val="00D112C5"/>
    <w:rsid w:val="00D11EE0"/>
    <w:rsid w:val="00D12F84"/>
    <w:rsid w:val="00D146C9"/>
    <w:rsid w:val="00D20408"/>
    <w:rsid w:val="00D24289"/>
    <w:rsid w:val="00D24832"/>
    <w:rsid w:val="00D250BA"/>
    <w:rsid w:val="00D2563E"/>
    <w:rsid w:val="00D279C6"/>
    <w:rsid w:val="00D30FDB"/>
    <w:rsid w:val="00D32D3E"/>
    <w:rsid w:val="00D34BEE"/>
    <w:rsid w:val="00D46331"/>
    <w:rsid w:val="00D47CA4"/>
    <w:rsid w:val="00D64009"/>
    <w:rsid w:val="00D64537"/>
    <w:rsid w:val="00D6760F"/>
    <w:rsid w:val="00D77598"/>
    <w:rsid w:val="00D927D3"/>
    <w:rsid w:val="00D93EAD"/>
    <w:rsid w:val="00D942C6"/>
    <w:rsid w:val="00D9613A"/>
    <w:rsid w:val="00D97215"/>
    <w:rsid w:val="00DA1962"/>
    <w:rsid w:val="00DB486D"/>
    <w:rsid w:val="00DB50EE"/>
    <w:rsid w:val="00DB6A68"/>
    <w:rsid w:val="00DD36EC"/>
    <w:rsid w:val="00DD52D8"/>
    <w:rsid w:val="00DD5B93"/>
    <w:rsid w:val="00DD6029"/>
    <w:rsid w:val="00DE074F"/>
    <w:rsid w:val="00DE2C9B"/>
    <w:rsid w:val="00DE4269"/>
    <w:rsid w:val="00DE45B0"/>
    <w:rsid w:val="00DE7C2E"/>
    <w:rsid w:val="00DF0D43"/>
    <w:rsid w:val="00DF1AE8"/>
    <w:rsid w:val="00E03D17"/>
    <w:rsid w:val="00E04EB8"/>
    <w:rsid w:val="00E05D3E"/>
    <w:rsid w:val="00E079D2"/>
    <w:rsid w:val="00E16328"/>
    <w:rsid w:val="00E23E9D"/>
    <w:rsid w:val="00E33134"/>
    <w:rsid w:val="00E3371C"/>
    <w:rsid w:val="00E53D15"/>
    <w:rsid w:val="00E61B6C"/>
    <w:rsid w:val="00E62954"/>
    <w:rsid w:val="00E6399D"/>
    <w:rsid w:val="00E64AE6"/>
    <w:rsid w:val="00E65824"/>
    <w:rsid w:val="00E677BA"/>
    <w:rsid w:val="00E67D94"/>
    <w:rsid w:val="00E8126B"/>
    <w:rsid w:val="00E861EB"/>
    <w:rsid w:val="00E86CBE"/>
    <w:rsid w:val="00E95CCC"/>
    <w:rsid w:val="00EA39B5"/>
    <w:rsid w:val="00EB0444"/>
    <w:rsid w:val="00EB12A7"/>
    <w:rsid w:val="00EC0B11"/>
    <w:rsid w:val="00EC24DE"/>
    <w:rsid w:val="00EC2EDB"/>
    <w:rsid w:val="00EC3233"/>
    <w:rsid w:val="00ED49EA"/>
    <w:rsid w:val="00EE0888"/>
    <w:rsid w:val="00EE384B"/>
    <w:rsid w:val="00EE38E1"/>
    <w:rsid w:val="00EE4FE9"/>
    <w:rsid w:val="00EF0650"/>
    <w:rsid w:val="00EF0BE2"/>
    <w:rsid w:val="00EF36AB"/>
    <w:rsid w:val="00EF3A17"/>
    <w:rsid w:val="00EF4043"/>
    <w:rsid w:val="00EF6EF3"/>
    <w:rsid w:val="00F00663"/>
    <w:rsid w:val="00F10322"/>
    <w:rsid w:val="00F10708"/>
    <w:rsid w:val="00F126AE"/>
    <w:rsid w:val="00F12916"/>
    <w:rsid w:val="00F14D7A"/>
    <w:rsid w:val="00F17050"/>
    <w:rsid w:val="00F20661"/>
    <w:rsid w:val="00F22253"/>
    <w:rsid w:val="00F23456"/>
    <w:rsid w:val="00F272BB"/>
    <w:rsid w:val="00F37ED2"/>
    <w:rsid w:val="00F42F6D"/>
    <w:rsid w:val="00F44536"/>
    <w:rsid w:val="00F5655C"/>
    <w:rsid w:val="00F61D59"/>
    <w:rsid w:val="00F633E8"/>
    <w:rsid w:val="00F6378B"/>
    <w:rsid w:val="00F64F73"/>
    <w:rsid w:val="00F6523E"/>
    <w:rsid w:val="00F731E6"/>
    <w:rsid w:val="00F73231"/>
    <w:rsid w:val="00F737AA"/>
    <w:rsid w:val="00F80D16"/>
    <w:rsid w:val="00F831AA"/>
    <w:rsid w:val="00F83599"/>
    <w:rsid w:val="00F84B94"/>
    <w:rsid w:val="00F90854"/>
    <w:rsid w:val="00F932CA"/>
    <w:rsid w:val="00FA195F"/>
    <w:rsid w:val="00FA280D"/>
    <w:rsid w:val="00FA7FEE"/>
    <w:rsid w:val="00FB097A"/>
    <w:rsid w:val="00FB24D9"/>
    <w:rsid w:val="00FB4932"/>
    <w:rsid w:val="00FD5121"/>
    <w:rsid w:val="00FE663E"/>
    <w:rsid w:val="00FF5E8D"/>
    <w:rsid w:val="00FF75E9"/>
    <w:rsid w:val="01F0C39E"/>
    <w:rsid w:val="080FDF1B"/>
    <w:rsid w:val="0C7451B6"/>
    <w:rsid w:val="1CB2ABD1"/>
    <w:rsid w:val="1D72ECD8"/>
    <w:rsid w:val="247967E0"/>
    <w:rsid w:val="27B61DE4"/>
    <w:rsid w:val="2A16B326"/>
    <w:rsid w:val="2AC9211C"/>
    <w:rsid w:val="378770BE"/>
    <w:rsid w:val="5044F4DE"/>
    <w:rsid w:val="5FFC8DD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4512FBCC"/>
  <w15:chartTrackingRefBased/>
  <w15:docId w15:val="{982023DE-C04C-4E60-97BC-2723A4C5A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166F"/>
    <w:pPr>
      <w:suppressAutoHyphens/>
    </w:pPr>
    <w:rPr>
      <w:sz w:val="22"/>
      <w:szCs w:val="22"/>
      <w:lang w:val="nl-BE" w:eastAsia="zh-CN"/>
    </w:rPr>
  </w:style>
  <w:style w:type="paragraph" w:styleId="Titre1">
    <w:name w:val="heading 1"/>
    <w:basedOn w:val="Normal"/>
    <w:next w:val="Normal"/>
    <w:qFormat/>
    <w:rsid w:val="00C766D1"/>
    <w:pPr>
      <w:keepNext/>
      <w:keepLines/>
      <w:numPr>
        <w:numId w:val="1"/>
      </w:numPr>
      <w:outlineLvl w:val="0"/>
    </w:pPr>
    <w:rPr>
      <w:rFonts w:ascii="Cambria" w:hAnsi="Cambria" w:cs="Cambria"/>
      <w:b/>
      <w:bCs/>
      <w:color w:val="1F4E79" w:themeColor="accent1" w:themeShade="80"/>
      <w:sz w:val="28"/>
      <w:szCs w:val="28"/>
    </w:rPr>
  </w:style>
  <w:style w:type="paragraph" w:styleId="Titre2">
    <w:name w:val="heading 2"/>
    <w:basedOn w:val="Normal"/>
    <w:next w:val="Normal"/>
    <w:link w:val="Titre2Car"/>
    <w:qFormat/>
    <w:rsid w:val="00C766D1"/>
    <w:pPr>
      <w:keepNext/>
      <w:numPr>
        <w:ilvl w:val="1"/>
        <w:numId w:val="1"/>
      </w:numPr>
      <w:pBdr>
        <w:top w:val="single" w:sz="4" w:space="1" w:color="auto"/>
        <w:left w:val="single" w:sz="4" w:space="4" w:color="auto"/>
        <w:bottom w:val="single" w:sz="4" w:space="1" w:color="auto"/>
        <w:right w:val="single" w:sz="4" w:space="4" w:color="auto"/>
      </w:pBdr>
      <w:shd w:val="clear" w:color="auto" w:fill="9CC2E5" w:themeFill="accent1" w:themeFillTint="99"/>
      <w:spacing w:before="240" w:after="120"/>
      <w:outlineLvl w:val="1"/>
    </w:pPr>
    <w:rPr>
      <w:rFonts w:ascii="Cambria" w:hAnsi="Cambria" w:cs="Cambria"/>
      <w:b/>
      <w:color w:val="000000"/>
      <w:sz w:val="24"/>
      <w:szCs w:val="16"/>
      <w:lang w:val="x-none"/>
    </w:rPr>
  </w:style>
  <w:style w:type="paragraph" w:styleId="Titre3">
    <w:name w:val="heading 3"/>
    <w:basedOn w:val="Titre10"/>
    <w:next w:val="Corpsdetexte"/>
    <w:qFormat/>
    <w:pPr>
      <w:numPr>
        <w:ilvl w:val="2"/>
        <w:numId w:val="1"/>
      </w:numPr>
      <w:outlineLvl w:val="2"/>
    </w:pPr>
    <w:rPr>
      <w:rFonts w:ascii="Times New Roman" w:hAnsi="Times New Roman" w:cs="Times New Roman"/>
      <w:b/>
      <w:b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Times New Roman"/>
    </w:rPr>
  </w:style>
  <w:style w:type="character" w:customStyle="1" w:styleId="WW8Num3z1">
    <w:name w:val="WW8Num3z1"/>
    <w:rPr>
      <w:rFonts w:ascii="OpenSymbol" w:hAnsi="OpenSymbol" w:cs="Courier New"/>
    </w:rPr>
  </w:style>
  <w:style w:type="character" w:customStyle="1" w:styleId="WW8Num4z0">
    <w:name w:val="WW8Num4z0"/>
    <w:rPr>
      <w:rFonts w:ascii="Symbol" w:hAnsi="Symbol" w:cs="Times New Roman"/>
    </w:rPr>
  </w:style>
  <w:style w:type="character" w:customStyle="1" w:styleId="WW8Num4z1">
    <w:name w:val="WW8Num4z1"/>
    <w:rPr>
      <w:rFonts w:ascii="OpenSymbol" w:hAnsi="OpenSymbol" w:cs="Arial"/>
    </w:rPr>
  </w:style>
  <w:style w:type="character" w:customStyle="1" w:styleId="WW8Num5z0">
    <w:name w:val="WW8Num5z0"/>
    <w:rPr>
      <w:rFonts w:ascii="Symbol" w:hAnsi="Symbol" w:cs="Symbol"/>
    </w:rPr>
  </w:style>
  <w:style w:type="character" w:customStyle="1" w:styleId="WW8Num5z1">
    <w:name w:val="WW8Num5z1"/>
    <w:rPr>
      <w:rFonts w:ascii="OpenSymbol" w:hAnsi="OpenSymbol" w:cs="Courier New"/>
    </w:rPr>
  </w:style>
  <w:style w:type="character" w:customStyle="1" w:styleId="WW8Num6z0">
    <w:name w:val="WW8Num6z0"/>
    <w:rPr>
      <w:rFonts w:ascii="Symbol" w:hAnsi="Symbol" w:cs="Times New Roman"/>
    </w:rPr>
  </w:style>
  <w:style w:type="character" w:customStyle="1" w:styleId="WW8Num6z1">
    <w:name w:val="WW8Num6z1"/>
    <w:rPr>
      <w:rFonts w:ascii="OpenSymbol" w:hAnsi="OpenSymbol" w:cs="Courier New"/>
    </w:rPr>
  </w:style>
  <w:style w:type="character" w:customStyle="1" w:styleId="WW8Num7z0">
    <w:name w:val="WW8Num7z0"/>
    <w:rPr>
      <w:rFonts w:ascii="Symbol" w:hAnsi="Symbol" w:cs="Symbol"/>
    </w:rPr>
  </w:style>
  <w:style w:type="character" w:customStyle="1" w:styleId="WW8Num7z1">
    <w:name w:val="WW8Num7z1"/>
    <w:rPr>
      <w:rFonts w:ascii="OpenSymbol" w:hAnsi="OpenSymbol" w:cs="Arial"/>
    </w:rPr>
  </w:style>
  <w:style w:type="character" w:customStyle="1" w:styleId="WW8Num8z0">
    <w:name w:val="WW8Num8z0"/>
    <w:rPr>
      <w:rFonts w:ascii="Symbol" w:hAnsi="Symbol" w:cs="Verdana"/>
    </w:rPr>
  </w:style>
  <w:style w:type="character" w:customStyle="1" w:styleId="WW8Num8z1">
    <w:name w:val="WW8Num8z1"/>
    <w:rPr>
      <w:rFonts w:ascii="OpenSymbol" w:hAnsi="OpenSymbol" w:cs="Courier New"/>
    </w:rPr>
  </w:style>
  <w:style w:type="character" w:customStyle="1" w:styleId="WW8Num9z0">
    <w:name w:val="WW8Num9z0"/>
    <w:rPr>
      <w:rFonts w:ascii="Symbol" w:hAnsi="Symbol" w:cs="Symbol"/>
      <w:b w:val="0"/>
      <w:bCs w:val="0"/>
      <w:i w:val="0"/>
      <w:iCs w:val="0"/>
      <w:sz w:val="22"/>
      <w:szCs w:val="22"/>
      <w:lang w:val="en-GB"/>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rPr>
  </w:style>
  <w:style w:type="character" w:customStyle="1" w:styleId="WW8Num10z1">
    <w:name w:val="WW8Num10z1"/>
    <w:rPr>
      <w:rFonts w:ascii="OpenSymbol" w:hAnsi="OpenSymbol" w:cs="Courier New"/>
    </w:rPr>
  </w:style>
  <w:style w:type="character" w:customStyle="1" w:styleId="WW8Num11z0">
    <w:name w:val="WW8Num11z0"/>
    <w:rPr>
      <w:rFonts w:ascii="Symbol" w:hAnsi="Symbol" w:cs="Times New Roman"/>
    </w:rPr>
  </w:style>
  <w:style w:type="character" w:customStyle="1" w:styleId="WW8Num11z1">
    <w:name w:val="WW8Num11z1"/>
    <w:rPr>
      <w:rFonts w:ascii="OpenSymbol" w:hAnsi="OpenSymbol" w:cs="Courier New"/>
    </w:rPr>
  </w:style>
  <w:style w:type="character" w:customStyle="1" w:styleId="WW8Num12z0">
    <w:name w:val="WW8Num12z0"/>
    <w:rPr>
      <w:rFonts w:ascii="Symbol" w:hAnsi="Symbol" w:cs="Times New Roman"/>
      <w:sz w:val="22"/>
      <w:szCs w:val="22"/>
      <w:lang w:val="fr-FR"/>
    </w:rPr>
  </w:style>
  <w:style w:type="character" w:customStyle="1" w:styleId="WW8Num12z1">
    <w:name w:val="WW8Num12z1"/>
    <w:rPr>
      <w:rFonts w:ascii="OpenSymbol" w:hAnsi="OpenSymbol" w:cs="Courier New"/>
    </w:rPr>
  </w:style>
  <w:style w:type="character" w:customStyle="1" w:styleId="WW8Num13z0">
    <w:name w:val="WW8Num13z0"/>
    <w:rPr>
      <w:rFonts w:ascii="Symbol" w:hAnsi="Symbol" w:cs="Times New Roman"/>
    </w:rPr>
  </w:style>
  <w:style w:type="character" w:customStyle="1" w:styleId="WW8Num13z1">
    <w:name w:val="WW8Num13z1"/>
    <w:rPr>
      <w:rFonts w:ascii="OpenSymbol" w:hAnsi="OpenSymbol" w:cs="Courier New"/>
    </w:rPr>
  </w:style>
  <w:style w:type="character" w:customStyle="1" w:styleId="WW8Num14z0">
    <w:name w:val="WW8Num14z0"/>
    <w:rPr>
      <w:rFonts w:ascii="Symbol" w:hAnsi="Symbol" w:cs="Times New Roman"/>
    </w:rPr>
  </w:style>
  <w:style w:type="character" w:customStyle="1" w:styleId="WW8Num14z1">
    <w:name w:val="WW8Num14z1"/>
    <w:rPr>
      <w:rFonts w:ascii="OpenSymbol" w:hAnsi="OpenSymbol" w:cs="Courier New"/>
    </w:rPr>
  </w:style>
  <w:style w:type="character" w:customStyle="1" w:styleId="WW8Num15z0">
    <w:name w:val="WW8Num15z0"/>
    <w:rPr>
      <w:rFonts w:ascii="Symbol" w:hAnsi="Symbol" w:cs="Times New Roman"/>
    </w:rPr>
  </w:style>
  <w:style w:type="character" w:customStyle="1" w:styleId="WW8Num15z1">
    <w:name w:val="WW8Num15z1"/>
    <w:rPr>
      <w:rFonts w:ascii="OpenSymbol" w:hAnsi="OpenSymbol" w:cs="Courier New"/>
    </w:rPr>
  </w:style>
  <w:style w:type="character" w:customStyle="1" w:styleId="WW8Num16z0">
    <w:name w:val="WW8Num16z0"/>
    <w:rPr>
      <w:rFonts w:ascii="Symbol" w:hAnsi="Symbol" w:cs="Symbol"/>
    </w:rPr>
  </w:style>
  <w:style w:type="character" w:customStyle="1" w:styleId="WW8Num16z1">
    <w:name w:val="WW8Num16z1"/>
    <w:rPr>
      <w:rFonts w:ascii="OpenSymbol" w:hAnsi="OpenSymbol" w:cs="Arial"/>
    </w:rPr>
  </w:style>
  <w:style w:type="character" w:customStyle="1" w:styleId="WW8Num17z0">
    <w:name w:val="WW8Num17z0"/>
    <w:rPr>
      <w:rFonts w:ascii="Symbol" w:hAnsi="Symbol" w:cs="Symbol"/>
    </w:rPr>
  </w:style>
  <w:style w:type="character" w:customStyle="1" w:styleId="WW8Num17z1">
    <w:name w:val="WW8Num17z1"/>
    <w:rPr>
      <w:rFonts w:ascii="OpenSymbol" w:hAnsi="OpenSymbol" w:cs="Courier New"/>
    </w:rPr>
  </w:style>
  <w:style w:type="character" w:customStyle="1" w:styleId="WW8Num18z0">
    <w:name w:val="WW8Num18z0"/>
    <w:rPr>
      <w:rFonts w:ascii="Symbol" w:hAnsi="Symbol" w:cs="OpenSymbol"/>
      <w:lang w:val="fr-FR"/>
    </w:rPr>
  </w:style>
  <w:style w:type="character" w:customStyle="1" w:styleId="WW8Num18z1">
    <w:name w:val="WW8Num18z1"/>
    <w:rPr>
      <w:rFonts w:ascii="OpenSymbol" w:hAnsi="OpenSymbol" w:cs="OpenSymbol"/>
    </w:rPr>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OpenSymbol"/>
    </w:rPr>
  </w:style>
  <w:style w:type="character" w:customStyle="1" w:styleId="WW8Num19z1">
    <w:name w:val="WW8Num19z1"/>
    <w:rPr>
      <w:rFonts w:ascii="OpenSymbol" w:hAnsi="OpenSymbol" w:cs="Arial"/>
    </w:rPr>
  </w:style>
  <w:style w:type="character" w:customStyle="1" w:styleId="WW8Num20z0">
    <w:name w:val="WW8Num20z0"/>
    <w:rPr>
      <w:rFonts w:ascii="Symbol" w:hAnsi="Symbol" w:cs="Wingdings"/>
    </w:rPr>
  </w:style>
  <w:style w:type="character" w:customStyle="1" w:styleId="WW8Num20z1">
    <w:name w:val="WW8Num20z1"/>
    <w:rPr>
      <w:rFonts w:ascii="OpenSymbol" w:hAnsi="OpenSymbol" w:cs="Courier New"/>
    </w:rPr>
  </w:style>
  <w:style w:type="character" w:customStyle="1" w:styleId="WW8Num21z0">
    <w:name w:val="WW8Num21z0"/>
    <w:rPr>
      <w:rFonts w:eastAsia="Times New Roman"/>
      <w:lang w:val="fr-FR" w:bidi="ar-SA"/>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OpenSymbol"/>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lang w:val="nl-NL"/>
    </w:rPr>
  </w:style>
  <w:style w:type="character" w:customStyle="1" w:styleId="WW8Num23z1">
    <w:name w:val="WW8Num23z1"/>
    <w:rPr>
      <w:rFonts w:ascii="OpenSymbol" w:hAnsi="OpenSymbol" w:cs="OpenSymbol"/>
    </w:rPr>
  </w:style>
  <w:style w:type="character" w:customStyle="1" w:styleId="WW8Num24z0">
    <w:name w:val="WW8Num24z0"/>
    <w:rPr>
      <w:rFonts w:ascii="Symbol" w:hAnsi="Symbol" w:cs="OpenSymbol"/>
      <w:lang w:val="nl-NL"/>
    </w:rPr>
  </w:style>
  <w:style w:type="character" w:customStyle="1" w:styleId="WW8Num24z1">
    <w:name w:val="WW8Num24z1"/>
    <w:rPr>
      <w:rFonts w:ascii="OpenSymbol" w:hAnsi="OpenSymbol" w:cs="OpenSymbol"/>
    </w:rPr>
  </w:style>
  <w:style w:type="character" w:customStyle="1" w:styleId="WW8Num8z2">
    <w:name w:val="WW8Num8z2"/>
    <w:rPr>
      <w:rFonts w:ascii="Wingdings" w:hAnsi="Wingdings" w:cs="Wingdings"/>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19z2">
    <w:name w:val="WW8Num19z2"/>
  </w:style>
  <w:style w:type="character" w:customStyle="1" w:styleId="WW8Num19z3">
    <w:name w:val="WW8Num19z3"/>
    <w:rPr>
      <w:rFonts w:ascii="Symbol" w:hAnsi="Symbol" w:cs="Symbol"/>
    </w:rPr>
  </w:style>
  <w:style w:type="character" w:customStyle="1" w:styleId="WW8Num19z4">
    <w:name w:val="WW8Num19z4"/>
    <w:rPr>
      <w:rFonts w:ascii="Courier New" w:hAnsi="Courier New" w:cs="Courier New"/>
    </w:rPr>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3z4">
    <w:name w:val="WW8Num3z4"/>
    <w:rPr>
      <w:rFonts w:ascii="Courier New" w:hAnsi="Courier New" w:cs="Courier New"/>
    </w:rPr>
  </w:style>
  <w:style w:type="character" w:customStyle="1" w:styleId="WW8Num4z2">
    <w:name w:val="WW8Num4z2"/>
    <w:rPr>
      <w:rFonts w:ascii="Wingdings" w:hAnsi="Wingdings" w:cs="Wingdings"/>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2">
    <w:name w:val="WW8Num6z2"/>
    <w:rPr>
      <w:rFonts w:ascii="Wingdings" w:hAnsi="Wingdings" w:cs="Wingdings"/>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2">
    <w:name w:val="WW8Num15z2"/>
    <w:rPr>
      <w:rFonts w:ascii="Wingdings" w:hAnsi="Wingdings" w:cs="Wingdings"/>
    </w:rPr>
  </w:style>
  <w:style w:type="character" w:customStyle="1" w:styleId="WW8Num16z2">
    <w:name w:val="WW8Num16z2"/>
    <w:rPr>
      <w:rFonts w:ascii="Wingdings" w:hAnsi="Wingdings" w:cs="Wingdings"/>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5z0">
    <w:name w:val="WW8Num25z0"/>
    <w:rPr>
      <w:rFonts w:ascii="Times New Roman" w:eastAsia="Times New Roman" w:hAnsi="Times New Roman" w:cs="Times New Roman"/>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Symbol" w:hAnsi="Symbol" w:cs="Symbol"/>
    </w:rPr>
  </w:style>
  <w:style w:type="character" w:customStyle="1" w:styleId="WW8Num26z1">
    <w:name w:val="WW8Num26z1"/>
    <w:rPr>
      <w:rFonts w:ascii="Courier New" w:hAnsi="Courier New" w:cs="Arial"/>
    </w:rPr>
  </w:style>
  <w:style w:type="character" w:customStyle="1" w:styleId="WW8Num26z2">
    <w:name w:val="WW8Num26z2"/>
    <w:rPr>
      <w:rFonts w:ascii="Wingdings" w:hAnsi="Wingdings" w:cs="Wingdings"/>
    </w:rPr>
  </w:style>
  <w:style w:type="character" w:customStyle="1" w:styleId="WW8Num27z0">
    <w:name w:val="WW8Num27z0"/>
    <w:rPr>
      <w:rFonts w:ascii="Tahoma" w:eastAsia="Calibri" w:hAnsi="Tahoma" w:cs="Calibri"/>
    </w:rPr>
  </w:style>
  <w:style w:type="character" w:customStyle="1" w:styleId="WW8Num27z1">
    <w:name w:val="WW8Num27z1"/>
    <w:rPr>
      <w:rFonts w:ascii="Courier New" w:hAnsi="Courier New" w:cs="Arial"/>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9z0">
    <w:name w:val="WW8Num29z0"/>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rPr>
  </w:style>
  <w:style w:type="character" w:customStyle="1" w:styleId="WW8Num30z1">
    <w:name w:val="WW8Num30z1"/>
    <w:rPr>
      <w:rFonts w:ascii="Courier New" w:hAnsi="Courier New" w:cs="Arial"/>
    </w:rPr>
  </w:style>
  <w:style w:type="character" w:customStyle="1" w:styleId="WW8Num30z2">
    <w:name w:val="WW8Num30z2"/>
    <w:rPr>
      <w:rFonts w:ascii="Wingdings" w:hAnsi="Wingdings" w:cs="Wingdings"/>
    </w:rPr>
  </w:style>
  <w:style w:type="character" w:customStyle="1" w:styleId="WW8Num31z0">
    <w:name w:val="WW8Num31z0"/>
    <w:rPr>
      <w:rFonts w:ascii="Symbol" w:hAnsi="Symbol" w:cs="Symbol"/>
    </w:rPr>
  </w:style>
  <w:style w:type="character" w:customStyle="1" w:styleId="WW8Num31z1">
    <w:name w:val="WW8Num31z1"/>
    <w:rPr>
      <w:rFonts w:ascii="Courier New" w:hAnsi="Courier New" w:cs="Arial"/>
    </w:rPr>
  </w:style>
  <w:style w:type="character" w:customStyle="1" w:styleId="WW8Num31z2">
    <w:name w:val="WW8Num31z2"/>
    <w:rPr>
      <w:rFonts w:ascii="Wingdings" w:hAnsi="Wingdings" w:cs="Wingdings"/>
    </w:rPr>
  </w:style>
  <w:style w:type="character" w:customStyle="1" w:styleId="WW8Num32z0">
    <w:name w:val="WW8Num32z0"/>
    <w:rPr>
      <w:rFonts w:ascii="Verdana" w:eastAsia="Times New Roman" w:hAnsi="Verdana" w:cs="Times New Roman"/>
    </w:rPr>
  </w:style>
  <w:style w:type="character" w:customStyle="1" w:styleId="WW8Num33z0">
    <w:name w:val="WW8Num33z0"/>
    <w:rPr>
      <w:rFonts w:ascii="Symbol" w:hAnsi="Symbol" w:cs="Symbol"/>
    </w:rPr>
  </w:style>
  <w:style w:type="character" w:customStyle="1" w:styleId="WW8Num33z1">
    <w:name w:val="WW8Num33z1"/>
    <w:rPr>
      <w:rFonts w:ascii="Courier New" w:hAnsi="Courier New" w:cs="Arial"/>
    </w:rPr>
  </w:style>
  <w:style w:type="character" w:customStyle="1" w:styleId="WW8Num33z2">
    <w:name w:val="WW8Num33z2"/>
    <w:rPr>
      <w:rFonts w:ascii="Wingdings" w:hAnsi="Wingdings" w:cs="Wingdings"/>
    </w:rPr>
  </w:style>
  <w:style w:type="character" w:customStyle="1" w:styleId="WW8Num34z0">
    <w:name w:val="WW8Num34z0"/>
    <w:rPr>
      <w:rFonts w:ascii="Times New Roman" w:eastAsia="Times New Roman" w:hAnsi="Times New Roman" w:cs="Times New Roman"/>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7z0">
    <w:name w:val="WW8Num37z0"/>
    <w:rPr>
      <w:rFonts w:ascii="Symbol" w:hAnsi="Symbol" w:cs="Symbol"/>
    </w:rPr>
  </w:style>
  <w:style w:type="character" w:customStyle="1" w:styleId="WW8Num37z1">
    <w:name w:val="WW8Num37z1"/>
    <w:rPr>
      <w:rFonts w:ascii="Courier New" w:hAnsi="Courier New" w:cs="Arial"/>
    </w:rPr>
  </w:style>
  <w:style w:type="character" w:customStyle="1" w:styleId="WW8Num37z2">
    <w:name w:val="WW8Num37z2"/>
    <w:rPr>
      <w:rFonts w:ascii="Wingdings" w:hAnsi="Wingdings" w:cs="Wingdings"/>
    </w:rPr>
  </w:style>
  <w:style w:type="character" w:customStyle="1" w:styleId="WW8Num38z0">
    <w:name w:val="WW8Num38z0"/>
    <w:rPr>
      <w:rFonts w:ascii="Times New Roman" w:eastAsia="Times New Roman" w:hAnsi="Times New Roman" w:cs="Times New Roman"/>
    </w:rPr>
  </w:style>
  <w:style w:type="character" w:customStyle="1" w:styleId="WW8Num39z0">
    <w:name w:val="WW8Num39z0"/>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Courier New" w:hAnsi="Courier New" w:cs="Arial"/>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0">
    <w:name w:val="WW8Num43z0"/>
    <w:rPr>
      <w:rFonts w:ascii="Times New Roman" w:eastAsia="Times New Roman" w:hAnsi="Times New Roman" w:cs="Times New Roman"/>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3z3">
    <w:name w:val="WW8Num43z3"/>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Policepardfaut1">
    <w:name w:val="Police par défaut1"/>
  </w:style>
  <w:style w:type="character" w:customStyle="1" w:styleId="Heading1Char">
    <w:name w:val="Heading 1 Char"/>
    <w:rPr>
      <w:rFonts w:ascii="Cambria" w:eastAsia="Times New Roman" w:hAnsi="Cambria" w:cs="Times New Roman"/>
      <w:b/>
      <w:bCs/>
      <w:color w:val="365F91"/>
      <w:sz w:val="28"/>
      <w:szCs w:val="28"/>
      <w:lang w:val="nl-BE"/>
    </w:rPr>
  </w:style>
  <w:style w:type="character" w:styleId="Lienhypertexte">
    <w:name w:val="Hyperlink"/>
    <w:uiPriority w:val="99"/>
    <w:rPr>
      <w:color w:val="0000FF"/>
      <w:u w:val="single"/>
    </w:rPr>
  </w:style>
  <w:style w:type="character" w:customStyle="1" w:styleId="Heading2Char">
    <w:name w:val="Heading 2 Char"/>
    <w:rPr>
      <w:rFonts w:ascii="Cambria" w:hAnsi="Cambria" w:cs="Cambria"/>
      <w:b/>
      <w:bCs/>
      <w:i/>
      <w:iCs/>
      <w:color w:val="365F91"/>
      <w:sz w:val="22"/>
      <w:szCs w:val="22"/>
    </w:rPr>
  </w:style>
  <w:style w:type="character" w:customStyle="1" w:styleId="BodyText2Char">
    <w:name w:val="Body Text 2 Char"/>
    <w:rPr>
      <w:sz w:val="22"/>
      <w:lang w:val="nl-NL"/>
    </w:rPr>
  </w:style>
  <w:style w:type="character" w:customStyle="1" w:styleId="BodyTextIndent3Char">
    <w:name w:val="Body Text Indent 3 Char"/>
    <w:rPr>
      <w:sz w:val="16"/>
      <w:szCs w:val="16"/>
      <w:lang w:val="nl-BE"/>
    </w:rPr>
  </w:style>
  <w:style w:type="character" w:customStyle="1" w:styleId="BodyTextIndentChar">
    <w:name w:val="Body Text Indent Char"/>
    <w:rPr>
      <w:sz w:val="22"/>
      <w:szCs w:val="22"/>
      <w:lang w:val="nl-BE"/>
    </w:rPr>
  </w:style>
  <w:style w:type="character" w:customStyle="1" w:styleId="BodyText3Char">
    <w:name w:val="Body Text 3 Char"/>
    <w:rPr>
      <w:sz w:val="16"/>
      <w:szCs w:val="16"/>
      <w:lang w:val="nl-BE"/>
    </w:rPr>
  </w:style>
  <w:style w:type="character" w:customStyle="1" w:styleId="CommentReference">
    <w:name w:val="Comment Reference"/>
    <w:rPr>
      <w:sz w:val="16"/>
      <w:szCs w:val="16"/>
    </w:rPr>
  </w:style>
  <w:style w:type="character" w:customStyle="1" w:styleId="CommentTextChar">
    <w:name w:val="Comment Text Char"/>
  </w:style>
  <w:style w:type="character" w:customStyle="1" w:styleId="CommentSubjectChar">
    <w:name w:val="Comment Subject Char"/>
    <w:rPr>
      <w:b/>
      <w:bCs/>
    </w:rPr>
  </w:style>
  <w:style w:type="character" w:customStyle="1" w:styleId="BalloonTextChar">
    <w:name w:val="Balloon Text Char"/>
    <w:rPr>
      <w:rFonts w:ascii="Tahoma" w:hAnsi="Tahoma" w:cs="Tahoma"/>
      <w:sz w:val="16"/>
      <w:szCs w:val="16"/>
    </w:rPr>
  </w:style>
  <w:style w:type="character" w:customStyle="1" w:styleId="DocumentMapChar">
    <w:name w:val="Document Map Char"/>
    <w:rPr>
      <w:rFonts w:ascii="Lucida Grande" w:hAnsi="Lucida Grande" w:cs="Lucida Grande"/>
      <w:sz w:val="24"/>
      <w:szCs w:val="24"/>
      <w:lang w:val="nl-BE"/>
    </w:rPr>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FootnoteTextChar">
    <w:name w:val="Footnote Text Char"/>
  </w:style>
  <w:style w:type="character" w:customStyle="1" w:styleId="Caractresdenotedebasdepage">
    <w:name w:val="Caractères de note de bas de page"/>
    <w:rPr>
      <w:vertAlign w:val="superscript"/>
    </w:rPr>
  </w:style>
  <w:style w:type="character" w:styleId="Lienhypertextesuivivisit">
    <w:name w:val="FollowedHyperlink"/>
    <w:rPr>
      <w:color w:val="800080"/>
      <w:u w:val="single"/>
    </w:rPr>
  </w:style>
  <w:style w:type="character" w:customStyle="1" w:styleId="Voetnoottekens">
    <w:name w:val="Voetnoottekens"/>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Puces">
    <w:name w:val="Puces"/>
    <w:rPr>
      <w:rFonts w:ascii="OpenSymbol" w:eastAsia="OpenSymbol" w:hAnsi="OpenSymbol" w:cs="OpenSymbol"/>
    </w:rPr>
  </w:style>
  <w:style w:type="character" w:customStyle="1" w:styleId="Eindnoottekens">
    <w:name w:val="Eindnoottekens"/>
    <w:rPr>
      <w:vertAlign w:val="superscript"/>
    </w:rPr>
  </w:style>
  <w:style w:type="character" w:customStyle="1" w:styleId="Caractresdenumrotation">
    <w:name w:val="Caractères de numérotation"/>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Sautdindex">
    <w:name w:val="Saut d'index"/>
  </w:style>
  <w:style w:type="character" w:customStyle="1" w:styleId="Indexkoppeling">
    <w:name w:val="Indexkoppeling"/>
  </w:style>
  <w:style w:type="paragraph" w:customStyle="1" w:styleId="Kop">
    <w:name w:val="Kop"/>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spacing w:after="120"/>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customStyle="1" w:styleId="Lgende1">
    <w:name w:val="Légende1"/>
    <w:basedOn w:val="Normal"/>
    <w:pPr>
      <w:suppressLineNumbers/>
      <w:spacing w:before="120" w:after="120"/>
    </w:pPr>
    <w:rPr>
      <w:rFonts w:cs="Mangal"/>
      <w:i/>
      <w:iCs/>
      <w:sz w:val="24"/>
      <w:szCs w:val="24"/>
    </w:rPr>
  </w:style>
  <w:style w:type="paragraph" w:customStyle="1" w:styleId="Corpsdetexte21">
    <w:name w:val="Corps de texte 21"/>
    <w:basedOn w:val="Normal"/>
    <w:pPr>
      <w:spacing w:after="120" w:line="480" w:lineRule="auto"/>
    </w:pPr>
    <w:rPr>
      <w:szCs w:val="20"/>
      <w:lang w:val="nl-NL"/>
    </w:rPr>
  </w:style>
  <w:style w:type="paragraph" w:customStyle="1" w:styleId="Retraitcorpsdetexte31">
    <w:name w:val="Retrait corps de texte 31"/>
    <w:basedOn w:val="Normal"/>
    <w:pPr>
      <w:spacing w:after="120"/>
      <w:ind w:left="283"/>
    </w:pPr>
    <w:rPr>
      <w:sz w:val="16"/>
      <w:szCs w:val="16"/>
    </w:rPr>
  </w:style>
  <w:style w:type="paragraph" w:customStyle="1" w:styleId="TableContents">
    <w:name w:val="Table Contents"/>
    <w:basedOn w:val="Normal"/>
    <w:pPr>
      <w:suppressLineNumbers/>
    </w:pPr>
    <w:rPr>
      <w:sz w:val="20"/>
      <w:szCs w:val="20"/>
      <w:lang w:val="nl-NL"/>
    </w:rPr>
  </w:style>
  <w:style w:type="paragraph" w:styleId="Retraitcorpsdetexte">
    <w:name w:val="Body Text Indent"/>
    <w:basedOn w:val="Normal"/>
    <w:pPr>
      <w:spacing w:after="120"/>
      <w:ind w:left="283"/>
    </w:pPr>
  </w:style>
  <w:style w:type="paragraph" w:customStyle="1" w:styleId="Corpsdetexte31">
    <w:name w:val="Corps de texte 31"/>
    <w:basedOn w:val="Normal"/>
    <w:pPr>
      <w:spacing w:after="120"/>
    </w:pPr>
    <w:rPr>
      <w:sz w:val="16"/>
      <w:szCs w:val="16"/>
    </w:rPr>
  </w:style>
  <w:style w:type="paragraph" w:customStyle="1" w:styleId="ColorfulList-Accent11">
    <w:name w:val="Colorful List - Accent 11"/>
    <w:basedOn w:val="Normal"/>
    <w:pPr>
      <w:ind w:left="720"/>
    </w:pPr>
    <w:rPr>
      <w:sz w:val="24"/>
      <w:szCs w:val="24"/>
    </w:rPr>
  </w:style>
  <w:style w:type="paragraph" w:customStyle="1" w:styleId="CommentText">
    <w:name w:val="Comment Text"/>
    <w:basedOn w:val="Normal"/>
    <w:rPr>
      <w:sz w:val="20"/>
      <w:szCs w:val="20"/>
      <w:lang w:val="x-none"/>
    </w:rPr>
  </w:style>
  <w:style w:type="paragraph" w:customStyle="1" w:styleId="CommentSubject">
    <w:name w:val="Comment Subject"/>
    <w:basedOn w:val="CommentText"/>
    <w:next w:val="CommentText"/>
    <w:rPr>
      <w:b/>
      <w:bCs/>
    </w:rPr>
  </w:style>
  <w:style w:type="paragraph" w:customStyle="1" w:styleId="Textedebulles1">
    <w:name w:val="Texte de bulles1"/>
    <w:basedOn w:val="Normal"/>
    <w:rPr>
      <w:rFonts w:ascii="Tahoma" w:hAnsi="Tahoma" w:cs="Tahoma"/>
      <w:sz w:val="16"/>
      <w:szCs w:val="16"/>
      <w:lang w:val="x-none"/>
    </w:rPr>
  </w:style>
  <w:style w:type="paragraph" w:customStyle="1" w:styleId="Explorateurdedocuments1">
    <w:name w:val="Explorateur de documents1"/>
    <w:basedOn w:val="Normal"/>
    <w:rPr>
      <w:rFonts w:ascii="Lucida Grande" w:hAnsi="Lucida Grande" w:cs="Lucida Grande"/>
      <w:sz w:val="24"/>
      <w:szCs w:val="24"/>
    </w:rPr>
  </w:style>
  <w:style w:type="paragraph" w:customStyle="1" w:styleId="Rvision1">
    <w:name w:val="Révision1"/>
    <w:pPr>
      <w:suppressAutoHyphens/>
    </w:pPr>
    <w:rPr>
      <w:sz w:val="22"/>
      <w:szCs w:val="22"/>
      <w:lang w:val="nl-BE" w:eastAsia="zh-CN"/>
    </w:rPr>
  </w:style>
  <w:style w:type="paragraph" w:styleId="En-tte">
    <w:name w:val="header"/>
    <w:basedOn w:val="Normal"/>
    <w:rPr>
      <w:lang w:val="x-none"/>
    </w:rPr>
  </w:style>
  <w:style w:type="paragraph" w:styleId="Pieddepage">
    <w:name w:val="footer"/>
    <w:basedOn w:val="Normal"/>
    <w:rPr>
      <w:lang w:val="x-none"/>
    </w:rPr>
  </w:style>
  <w:style w:type="paragraph" w:customStyle="1" w:styleId="Paragraphedeliste1">
    <w:name w:val="Paragraphe de liste1"/>
    <w:basedOn w:val="Normal"/>
    <w:pPr>
      <w:ind w:left="708"/>
    </w:pPr>
  </w:style>
  <w:style w:type="paragraph" w:customStyle="1" w:styleId="Rapport1">
    <w:name w:val="Rapport1"/>
    <w:basedOn w:val="Normal"/>
    <w:pPr>
      <w:spacing w:before="180"/>
      <w:ind w:left="709"/>
    </w:pPr>
    <w:rPr>
      <w:rFonts w:eastAsia="Calibri"/>
    </w:rPr>
  </w:style>
  <w:style w:type="paragraph" w:styleId="Notedebasdepage">
    <w:name w:val="footnote text"/>
    <w:basedOn w:val="Normal"/>
    <w:link w:val="NotedebasdepageCar"/>
    <w:uiPriority w:val="99"/>
    <w:rPr>
      <w:sz w:val="20"/>
      <w:szCs w:val="20"/>
      <w:lang w:val="x-none"/>
    </w:rPr>
  </w:style>
  <w:style w:type="paragraph" w:styleId="NormalWeb">
    <w:name w:val="Normal (Web)"/>
    <w:basedOn w:val="Normal"/>
    <w:pPr>
      <w:spacing w:before="280" w:after="28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Answers">
    <w:name w:val="Answers"/>
    <w:basedOn w:val="Normal"/>
    <w:pPr>
      <w:tabs>
        <w:tab w:val="left" w:pos="624"/>
        <w:tab w:val="right" w:leader="dot" w:pos="9071"/>
      </w:tabs>
      <w:spacing w:line="288" w:lineRule="auto"/>
      <w:ind w:left="605"/>
    </w:pPr>
    <w:rPr>
      <w:rFonts w:ascii="Arial" w:hAnsi="Arial" w:cs="Arial"/>
      <w:color w:val="000000"/>
      <w:sz w:val="20"/>
    </w:rPr>
  </w:style>
  <w:style w:type="paragraph" w:customStyle="1" w:styleId="Titredetabledesmatires">
    <w:name w:val="Titre de table des matières"/>
    <w:basedOn w:val="Titre10"/>
    <w:pPr>
      <w:suppressLineNumbers/>
    </w:pPr>
    <w:rPr>
      <w:rFonts w:ascii="Cambria" w:hAnsi="Cambria" w:cs="Cambria"/>
      <w:b/>
      <w:bCs/>
      <w:color w:val="000080"/>
      <w:szCs w:val="32"/>
    </w:rPr>
  </w:style>
  <w:style w:type="paragraph" w:styleId="TM1">
    <w:name w:val="toc 1"/>
    <w:basedOn w:val="Index"/>
    <w:uiPriority w:val="39"/>
    <w:pPr>
      <w:tabs>
        <w:tab w:val="right" w:leader="dot" w:pos="9258"/>
      </w:tabs>
    </w:pPr>
  </w:style>
  <w:style w:type="paragraph" w:styleId="TM2">
    <w:name w:val="toc 2"/>
    <w:basedOn w:val="Index"/>
    <w:uiPriority w:val="39"/>
    <w:pPr>
      <w:tabs>
        <w:tab w:val="right" w:leader="dot" w:pos="8975"/>
      </w:tabs>
      <w:ind w:left="283"/>
    </w:pPr>
  </w:style>
  <w:style w:type="paragraph" w:styleId="TM3">
    <w:name w:val="toc 3"/>
    <w:basedOn w:val="Index"/>
    <w:uiPriority w:val="39"/>
    <w:pPr>
      <w:tabs>
        <w:tab w:val="right" w:leader="dot" w:pos="9072"/>
      </w:tabs>
      <w:ind w:left="566"/>
    </w:p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StyleJustifi">
    <w:name w:val="Style Justifié"/>
    <w:basedOn w:val="Normal"/>
    <w:pPr>
      <w:spacing w:after="180"/>
      <w:jc w:val="both"/>
    </w:pPr>
    <w:rPr>
      <w:sz w:val="24"/>
      <w:szCs w:val="20"/>
      <w:lang w:val="fr-FR"/>
    </w:rPr>
  </w:style>
  <w:style w:type="paragraph" w:customStyle="1" w:styleId="Inhoudtabel">
    <w:name w:val="Inhoud tabel"/>
    <w:basedOn w:val="Normal"/>
    <w:pPr>
      <w:suppressLineNumbers/>
    </w:pPr>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paragraph" w:styleId="Citation">
    <w:name w:val="Quote"/>
    <w:basedOn w:val="Normal"/>
    <w:qFormat/>
    <w:pPr>
      <w:spacing w:after="283"/>
      <w:ind w:left="567" w:right="567"/>
    </w:pPr>
  </w:style>
  <w:style w:type="paragraph" w:customStyle="1" w:styleId="Titreprincipal">
    <w:name w:val="Titre principal"/>
    <w:basedOn w:val="Titre10"/>
    <w:next w:val="Corpsdetexte"/>
    <w:pPr>
      <w:jc w:val="center"/>
    </w:pPr>
    <w:rPr>
      <w:b/>
      <w:bCs/>
      <w:sz w:val="56"/>
      <w:szCs w:val="56"/>
    </w:rPr>
  </w:style>
  <w:style w:type="paragraph" w:styleId="Sous-titre">
    <w:name w:val="Subtitle"/>
    <w:basedOn w:val="Titre10"/>
    <w:next w:val="Corpsdetexte"/>
    <w:qFormat/>
    <w:pPr>
      <w:spacing w:before="60"/>
      <w:jc w:val="center"/>
    </w:pPr>
    <w:rPr>
      <w:sz w:val="36"/>
      <w:szCs w:val="36"/>
    </w:rPr>
  </w:style>
  <w:style w:type="paragraph" w:styleId="Textedebulles">
    <w:name w:val="Balloon Text"/>
    <w:basedOn w:val="Normal"/>
    <w:link w:val="TextedebullesCar"/>
    <w:uiPriority w:val="99"/>
    <w:semiHidden/>
    <w:unhideWhenUsed/>
    <w:rsid w:val="00323153"/>
    <w:rPr>
      <w:rFonts w:ascii="Segoe UI" w:hAnsi="Segoe UI" w:cs="Segoe UI"/>
      <w:sz w:val="18"/>
      <w:szCs w:val="18"/>
    </w:rPr>
  </w:style>
  <w:style w:type="character" w:customStyle="1" w:styleId="TextedebullesCar">
    <w:name w:val="Texte de bulles Car"/>
    <w:link w:val="Textedebulles"/>
    <w:uiPriority w:val="99"/>
    <w:semiHidden/>
    <w:rsid w:val="00323153"/>
    <w:rPr>
      <w:rFonts w:ascii="Segoe UI" w:hAnsi="Segoe UI" w:cs="Segoe UI"/>
      <w:sz w:val="18"/>
      <w:szCs w:val="18"/>
      <w:lang w:val="nl-BE" w:eastAsia="zh-CN"/>
    </w:rPr>
  </w:style>
  <w:style w:type="numbering" w:customStyle="1" w:styleId="WWOutlineListStyle">
    <w:name w:val="WW_OutlineListStyle"/>
    <w:basedOn w:val="Aucuneliste"/>
    <w:rsid w:val="00323153"/>
    <w:pPr>
      <w:numPr>
        <w:numId w:val="7"/>
      </w:numPr>
    </w:pPr>
  </w:style>
  <w:style w:type="paragraph" w:customStyle="1" w:styleId="LO-Normal">
    <w:name w:val="LO-Normal"/>
    <w:rsid w:val="00323153"/>
    <w:pPr>
      <w:keepNext/>
      <w:shd w:val="clear" w:color="auto" w:fill="FFFFFF"/>
      <w:suppressAutoHyphens/>
      <w:spacing w:after="160" w:line="256" w:lineRule="auto"/>
    </w:pPr>
    <w:rPr>
      <w:rFonts w:ascii="Calibri" w:eastAsia="Calibri" w:hAnsi="Calibri"/>
      <w:sz w:val="22"/>
      <w:szCs w:val="22"/>
      <w:lang w:eastAsia="en-US"/>
    </w:rPr>
  </w:style>
  <w:style w:type="character" w:styleId="Numrodepage">
    <w:name w:val="page number"/>
    <w:rsid w:val="00BB5DA7"/>
  </w:style>
  <w:style w:type="character" w:styleId="Marquedecommentaire">
    <w:name w:val="annotation reference"/>
    <w:uiPriority w:val="99"/>
    <w:semiHidden/>
    <w:unhideWhenUsed/>
    <w:rsid w:val="00A41957"/>
    <w:rPr>
      <w:sz w:val="16"/>
      <w:szCs w:val="16"/>
    </w:rPr>
  </w:style>
  <w:style w:type="paragraph" w:styleId="Commentaire">
    <w:name w:val="annotation text"/>
    <w:basedOn w:val="Normal"/>
    <w:link w:val="CommentaireCar"/>
    <w:uiPriority w:val="99"/>
    <w:semiHidden/>
    <w:unhideWhenUsed/>
    <w:rsid w:val="00A41957"/>
    <w:rPr>
      <w:sz w:val="20"/>
      <w:szCs w:val="20"/>
    </w:rPr>
  </w:style>
  <w:style w:type="character" w:customStyle="1" w:styleId="CommentaireCar">
    <w:name w:val="Commentaire Car"/>
    <w:link w:val="Commentaire"/>
    <w:uiPriority w:val="99"/>
    <w:semiHidden/>
    <w:rsid w:val="00A41957"/>
    <w:rPr>
      <w:lang w:val="nl-BE" w:eastAsia="zh-CN"/>
    </w:rPr>
  </w:style>
  <w:style w:type="paragraph" w:styleId="Objetducommentaire">
    <w:name w:val="annotation subject"/>
    <w:basedOn w:val="Commentaire"/>
    <w:next w:val="Commentaire"/>
    <w:link w:val="ObjetducommentaireCar"/>
    <w:uiPriority w:val="99"/>
    <w:semiHidden/>
    <w:unhideWhenUsed/>
    <w:rsid w:val="00A41957"/>
    <w:rPr>
      <w:b/>
      <w:bCs/>
    </w:rPr>
  </w:style>
  <w:style w:type="character" w:customStyle="1" w:styleId="ObjetducommentaireCar">
    <w:name w:val="Objet du commentaire Car"/>
    <w:link w:val="Objetducommentaire"/>
    <w:uiPriority w:val="99"/>
    <w:semiHidden/>
    <w:rsid w:val="00A41957"/>
    <w:rPr>
      <w:b/>
      <w:bCs/>
      <w:lang w:val="nl-BE" w:eastAsia="zh-CN"/>
    </w:rPr>
  </w:style>
  <w:style w:type="character" w:styleId="lev">
    <w:name w:val="Strong"/>
    <w:qFormat/>
    <w:rsid w:val="00C84B1C"/>
    <w:rPr>
      <w:b/>
      <w:bCs/>
    </w:rPr>
  </w:style>
  <w:style w:type="table" w:styleId="Grilledutableau">
    <w:name w:val="Table Grid"/>
    <w:basedOn w:val="TableauNormal"/>
    <w:uiPriority w:val="39"/>
    <w:rsid w:val="008F38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1D4EFE"/>
    <w:pPr>
      <w:widowControl w:val="0"/>
      <w:suppressAutoHyphens w:val="0"/>
      <w:spacing w:line="260" w:lineRule="atLeast"/>
      <w:ind w:left="720"/>
      <w:contextualSpacing/>
      <w:jc w:val="both"/>
    </w:pPr>
    <w:rPr>
      <w:lang w:val="en-GB" w:eastAsia="en-US"/>
    </w:rPr>
  </w:style>
  <w:style w:type="paragraph" w:styleId="Listepuces">
    <w:name w:val="List Bullet"/>
    <w:basedOn w:val="Normal"/>
    <w:autoRedefine/>
    <w:uiPriority w:val="99"/>
    <w:rsid w:val="001D4EFE"/>
    <w:pPr>
      <w:widowControl w:val="0"/>
      <w:tabs>
        <w:tab w:val="left" w:pos="737"/>
      </w:tabs>
      <w:suppressAutoHyphens w:val="0"/>
    </w:pPr>
    <w:rPr>
      <w:lang w:val="en-GB" w:eastAsia="en-US"/>
    </w:rPr>
  </w:style>
  <w:style w:type="paragraph" w:styleId="Rvision">
    <w:name w:val="Revision"/>
    <w:hidden/>
    <w:uiPriority w:val="99"/>
    <w:semiHidden/>
    <w:rsid w:val="00854A13"/>
    <w:rPr>
      <w:sz w:val="22"/>
      <w:szCs w:val="22"/>
      <w:lang w:val="nl-BE" w:eastAsia="zh-CN"/>
    </w:rPr>
  </w:style>
  <w:style w:type="character" w:styleId="Appelnotedebasdep">
    <w:name w:val="footnote reference"/>
    <w:uiPriority w:val="99"/>
    <w:semiHidden/>
    <w:unhideWhenUsed/>
    <w:rsid w:val="00992750"/>
    <w:rPr>
      <w:vertAlign w:val="superscript"/>
    </w:rPr>
  </w:style>
  <w:style w:type="paragraph" w:customStyle="1" w:styleId="LO-Normal1">
    <w:name w:val="LO-Normal1"/>
    <w:rsid w:val="00992750"/>
    <w:pPr>
      <w:pBdr>
        <w:top w:val="none" w:sz="0" w:space="0" w:color="000000"/>
        <w:left w:val="none" w:sz="0" w:space="0" w:color="000000"/>
        <w:bottom w:val="none" w:sz="0" w:space="0" w:color="000000"/>
        <w:right w:val="none" w:sz="0" w:space="0" w:color="000000"/>
      </w:pBdr>
      <w:suppressAutoHyphens/>
      <w:spacing w:after="160" w:line="254" w:lineRule="auto"/>
      <w:textAlignment w:val="baseline"/>
    </w:pPr>
    <w:rPr>
      <w:rFonts w:ascii="Calibri" w:eastAsia="Calibri" w:hAnsi="Calibri"/>
      <w:sz w:val="22"/>
      <w:szCs w:val="22"/>
      <w:lang w:eastAsia="en-US"/>
    </w:rPr>
  </w:style>
  <w:style w:type="character" w:customStyle="1" w:styleId="Policepardfaut2">
    <w:name w:val="Police par défaut2"/>
    <w:rsid w:val="00992750"/>
  </w:style>
  <w:style w:type="character" w:customStyle="1" w:styleId="NotedebasdepageCar">
    <w:name w:val="Note de bas de page Car"/>
    <w:basedOn w:val="Policepardfaut"/>
    <w:link w:val="Notedebasdepage"/>
    <w:uiPriority w:val="99"/>
    <w:rsid w:val="00F831AA"/>
    <w:rPr>
      <w:lang w:val="x-none" w:eastAsia="zh-CN"/>
    </w:rPr>
  </w:style>
  <w:style w:type="character" w:customStyle="1" w:styleId="Titre2Car">
    <w:name w:val="Titre 2 Car"/>
    <w:basedOn w:val="Policepardfaut"/>
    <w:link w:val="Titre2"/>
    <w:rsid w:val="00C766D1"/>
    <w:rPr>
      <w:rFonts w:ascii="Cambria" w:hAnsi="Cambria" w:cs="Cambria"/>
      <w:b/>
      <w:color w:val="000000"/>
      <w:sz w:val="24"/>
      <w:szCs w:val="16"/>
      <w:shd w:val="clear" w:color="auto" w:fill="9CC2E5" w:themeFill="accent1" w:themeFillTint="99"/>
      <w:lang w:val="x-none" w:eastAsia="zh-CN"/>
    </w:rPr>
  </w:style>
  <w:style w:type="character" w:customStyle="1" w:styleId="ParagraphedelisteCar">
    <w:name w:val="Paragraphe de liste Car"/>
    <w:link w:val="Paragraphedeliste"/>
    <w:uiPriority w:val="34"/>
    <w:rsid w:val="009771EF"/>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319856">
      <w:bodyDiv w:val="1"/>
      <w:marLeft w:val="0"/>
      <w:marRight w:val="0"/>
      <w:marTop w:val="0"/>
      <w:marBottom w:val="0"/>
      <w:divBdr>
        <w:top w:val="none" w:sz="0" w:space="0" w:color="auto"/>
        <w:left w:val="none" w:sz="0" w:space="0" w:color="auto"/>
        <w:bottom w:val="none" w:sz="0" w:space="0" w:color="auto"/>
        <w:right w:val="none" w:sz="0" w:space="0" w:color="auto"/>
      </w:divBdr>
    </w:div>
    <w:div w:id="640427999">
      <w:bodyDiv w:val="1"/>
      <w:marLeft w:val="0"/>
      <w:marRight w:val="0"/>
      <w:marTop w:val="0"/>
      <w:marBottom w:val="0"/>
      <w:divBdr>
        <w:top w:val="none" w:sz="0" w:space="0" w:color="auto"/>
        <w:left w:val="none" w:sz="0" w:space="0" w:color="auto"/>
        <w:bottom w:val="none" w:sz="0" w:space="0" w:color="auto"/>
        <w:right w:val="none" w:sz="0" w:space="0" w:color="auto"/>
      </w:divBdr>
    </w:div>
    <w:div w:id="875508014">
      <w:bodyDiv w:val="1"/>
      <w:marLeft w:val="0"/>
      <w:marRight w:val="0"/>
      <w:marTop w:val="0"/>
      <w:marBottom w:val="0"/>
      <w:divBdr>
        <w:top w:val="none" w:sz="0" w:space="0" w:color="auto"/>
        <w:left w:val="none" w:sz="0" w:space="0" w:color="auto"/>
        <w:bottom w:val="none" w:sz="0" w:space="0" w:color="auto"/>
        <w:right w:val="none" w:sz="0" w:space="0" w:color="auto"/>
      </w:divBdr>
    </w:div>
    <w:div w:id="2001541442">
      <w:bodyDiv w:val="1"/>
      <w:marLeft w:val="0"/>
      <w:marRight w:val="0"/>
      <w:marTop w:val="0"/>
      <w:marBottom w:val="0"/>
      <w:divBdr>
        <w:top w:val="none" w:sz="0" w:space="0" w:color="auto"/>
        <w:left w:val="none" w:sz="0" w:space="0" w:color="auto"/>
        <w:bottom w:val="none" w:sz="0" w:space="0" w:color="auto"/>
        <w:right w:val="none" w:sz="0" w:space="0" w:color="auto"/>
      </w:divBdr>
    </w:div>
    <w:div w:id="205568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noviris.brussel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noviris.brussels" TargetMode="External"/><Relationship Id="rId5" Type="http://schemas.openxmlformats.org/officeDocument/2006/relationships/footnotes" Target="footnotes.xml"/><Relationship Id="rId15" Type="http://schemas.openxmlformats.org/officeDocument/2006/relationships/image" Target="media/image3.emf"/><Relationship Id="rId10" Type="http://schemas.openxmlformats.org/officeDocument/2006/relationships/hyperlink" Target="mailto:agrosfils@innoviris.brussels" TargetMode="External"/><Relationship Id="rId4" Type="http://schemas.openxmlformats.org/officeDocument/2006/relationships/webSettings" Target="webSettings.xml"/><Relationship Id="rId9" Type="http://schemas.openxmlformats.org/officeDocument/2006/relationships/hyperlink" Target="mailto:funding-request@innoviris.brussels" TargetMode="External"/><Relationship Id="rId14" Type="http://schemas.openxmlformats.org/officeDocument/2006/relationships/hyperlink" Target="https://innoviris.brussels/general-accounting-directives"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19.png@01D63289.39D8DBB0" TargetMode="External"/><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14</Pages>
  <Words>3906</Words>
  <Characters>21486</Characters>
  <Application>Microsoft Office Word</Application>
  <DocSecurity>0</DocSecurity>
  <Lines>179</Lines>
  <Paragraphs>50</Paragraphs>
  <ScaleCrop>false</ScaleCrop>
  <Company/>
  <LinksUpToDate>false</LinksUpToDate>
  <CharactersWithSpaces>25342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Menten</dc:creator>
  <cp:keywords/>
  <dc:description/>
  <cp:lastModifiedBy>Aline Grosfils</cp:lastModifiedBy>
  <cp:revision>87</cp:revision>
  <cp:lastPrinted>2014-09-15T10:01:00Z</cp:lastPrinted>
  <dcterms:created xsi:type="dcterms:W3CDTF">2020-05-25T11:24:00Z</dcterms:created>
  <dcterms:modified xsi:type="dcterms:W3CDTF">2024-10-11T08:46:00Z</dcterms:modified>
</cp:coreProperties>
</file>