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41DC2" w:rsidRDefault="00865D1C" w:rsidP="0092091A">
      <w:pPr>
        <w:jc w:val="center"/>
        <w:rPr>
          <w:rFonts w:cs="Arial"/>
          <w:sz w:val="30"/>
          <w:szCs w:val="30"/>
        </w:rPr>
      </w:pPr>
    </w:p>
    <w:p w14:paraId="273001AD" w14:textId="5327A30B" w:rsidR="00341DC2" w:rsidRDefault="00202FCC"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EndPr/>
        <w:sdtContent>
          <w:r w:rsidR="005B0219">
            <w:rPr>
              <w:rFonts w:cs="Arial"/>
              <w:b/>
              <w:sz w:val="30"/>
              <w:szCs w:val="30"/>
            </w:rPr>
            <w:t>Innovation Vouchers</w:t>
          </w:r>
        </w:sdtContent>
      </w:sdt>
      <w:r w:rsidR="00215691">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Pr>
          <w:rFonts w:cs="Arial"/>
          <w:b/>
          <w:noProof/>
          <w:sz w:val="30"/>
          <w:szCs w:val="30"/>
        </w:rPr>
        <w:t>2021</w:t>
      </w:r>
      <w:r w:rsidR="00DB582F">
        <w:rPr>
          <w:rFonts w:cs="Arial"/>
          <w:b/>
          <w:sz w:val="30"/>
          <w:szCs w:val="30"/>
        </w:rPr>
        <w:fldChar w:fldCharType="end"/>
      </w:r>
      <w:r w:rsidR="00215691">
        <w:rPr>
          <w:rFonts w:cs="Arial"/>
          <w:b/>
          <w:sz w:val="30"/>
          <w:szCs w:val="30"/>
        </w:rPr>
        <w:t>)</w:t>
      </w:r>
    </w:p>
    <w:p w14:paraId="70EA552E" w14:textId="77777777" w:rsidR="007760F9" w:rsidRPr="007760F9" w:rsidRDefault="007760F9" w:rsidP="00341DC2">
      <w:pPr>
        <w:jc w:val="center"/>
        <w:rPr>
          <w:rFonts w:cs="Arial"/>
          <w:bCs/>
          <w:sz w:val="30"/>
          <w:szCs w:val="30"/>
        </w:rPr>
      </w:pPr>
    </w:p>
    <w:p w14:paraId="26EF39F6" w14:textId="72C19F17" w:rsidR="00341DC2" w:rsidRDefault="00341DC2" w:rsidP="00341DC2">
      <w:pPr>
        <w:jc w:val="center"/>
        <w:rPr>
          <w:rFonts w:cs="Arial"/>
          <w:b/>
          <w:color w:val="0070C0"/>
          <w:sz w:val="30"/>
          <w:szCs w:val="30"/>
          <w:u w:val="single"/>
        </w:rPr>
      </w:pPr>
      <w:r w:rsidRPr="007760F9">
        <w:rPr>
          <w:rFonts w:cs="Arial"/>
          <w:b/>
          <w:color w:val="FF0000"/>
          <w:sz w:val="30"/>
          <w:szCs w:val="30"/>
        </w:rPr>
        <w:t>À introduire en version électronique (format DOC)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DF6DCF">
        <w:rPr>
          <w:rFonts w:cs="Arial"/>
          <w:b/>
          <w:sz w:val="30"/>
          <w:szCs w:val="30"/>
        </w:rPr>
        <w:t xml:space="preserve"> </w:t>
      </w:r>
      <w:r w:rsidR="00DF6DCF">
        <w:rPr>
          <w:rFonts w:cs="Arial"/>
          <w:b/>
          <w:color w:val="FF0000"/>
          <w:sz w:val="30"/>
          <w:szCs w:val="30"/>
        </w:rPr>
        <w:t xml:space="preserve">et </w:t>
      </w:r>
      <w:hyperlink r:id="rId10" w:history="1">
        <w:r w:rsidR="00FD3C0A" w:rsidRPr="00994BFD">
          <w:rPr>
            <w:rStyle w:val="Lienhypertexte"/>
            <w:rFonts w:cs="Arial"/>
            <w:b/>
            <w:sz w:val="30"/>
            <w:szCs w:val="30"/>
          </w:rPr>
          <w:t>vmartzloff@innoviris.brussels</w:t>
        </w:r>
      </w:hyperlink>
    </w:p>
    <w:p w14:paraId="152C26D2" w14:textId="77777777" w:rsidR="00FD3C0A" w:rsidRPr="00DF6DCF" w:rsidRDefault="00FD3C0A" w:rsidP="00341DC2">
      <w:pPr>
        <w:jc w:val="center"/>
        <w:rPr>
          <w:rFonts w:cs="Arial"/>
          <w:b/>
          <w:color w:val="FF0000"/>
          <w:sz w:val="30"/>
          <w:szCs w:val="30"/>
        </w:rPr>
      </w:pPr>
    </w:p>
    <w:p w14:paraId="1D37F632" w14:textId="77777777" w:rsidR="00CD660C" w:rsidRPr="00CD660C" w:rsidRDefault="00CD660C" w:rsidP="00CD660C">
      <w:pPr>
        <w:spacing w:after="0"/>
        <w:jc w:val="center"/>
        <w:rPr>
          <w:rFonts w:cs="Arial"/>
          <w:bCs/>
          <w:i/>
          <w:iCs/>
          <w:szCs w:val="20"/>
        </w:rPr>
      </w:pPr>
      <w:r w:rsidRPr="00CD660C">
        <w:rPr>
          <w:rFonts w:cs="Arial"/>
          <w:bCs/>
          <w:i/>
          <w:iCs/>
          <w:szCs w:val="20"/>
        </w:rPr>
        <w:t>L’objet de l’email répondra impérativement à ce modèle :</w:t>
      </w:r>
    </w:p>
    <w:p w14:paraId="3BB34433" w14:textId="4897A74E" w:rsidR="007760F9" w:rsidRPr="00CD660C" w:rsidRDefault="00CD660C" w:rsidP="00CD660C">
      <w:pPr>
        <w:spacing w:after="0"/>
        <w:jc w:val="center"/>
        <w:rPr>
          <w:rFonts w:cs="Arial"/>
          <w:bCs/>
          <w:i/>
          <w:iCs/>
          <w:szCs w:val="20"/>
        </w:rPr>
      </w:pPr>
      <w:r w:rsidRPr="00CD660C">
        <w:rPr>
          <w:rFonts w:cs="Arial"/>
          <w:bCs/>
          <w:i/>
          <w:iCs/>
          <w:szCs w:val="20"/>
        </w:rPr>
        <w:t>« [INNOVATION VOUCHERS] [Nom(s) du(des) Prestataire(s)] Fiche de demande - NOM DE L’ENTREPRISE »</w:t>
      </w:r>
    </w:p>
    <w:p w14:paraId="7CFA49DA" w14:textId="623A87C2" w:rsidR="00CD660C" w:rsidRDefault="00CD660C" w:rsidP="00CD660C">
      <w:pPr>
        <w:spacing w:after="0"/>
        <w:jc w:val="center"/>
        <w:rPr>
          <w:rFonts w:cs="Arial"/>
          <w:bCs/>
          <w:szCs w:val="20"/>
        </w:rPr>
      </w:pPr>
    </w:p>
    <w:p w14:paraId="7A7708FF" w14:textId="77777777" w:rsidR="00FD3C0A" w:rsidRPr="00CD660C" w:rsidRDefault="00FD3C0A" w:rsidP="00CD660C">
      <w:pPr>
        <w:spacing w:after="0"/>
        <w:jc w:val="center"/>
        <w:rPr>
          <w:rFonts w:cs="Arial"/>
          <w:bCs/>
          <w:szCs w:val="2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EndPr/>
      <w:sdtContent>
        <w:p w14:paraId="64DEE42E" w14:textId="2AE70543" w:rsidR="0092091A" w:rsidRPr="00341DC2" w:rsidRDefault="00341DC2"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End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38E28609" w14:textId="7BBAD812" w:rsidR="007760F9" w:rsidRPr="007760F9" w:rsidRDefault="007760F9" w:rsidP="00341DC2">
      <w:pPr>
        <w:jc w:val="center"/>
        <w:rPr>
          <w:rFonts w:cs="Arial"/>
          <w:iCs/>
          <w:sz w:val="30"/>
          <w:szCs w:val="30"/>
        </w:rPr>
      </w:pPr>
    </w:p>
    <w:p w14:paraId="679E7764" w14:textId="67D9479E" w:rsidR="00341DC2" w:rsidRPr="007760F9" w:rsidRDefault="00341DC2" w:rsidP="00341DC2">
      <w:pPr>
        <w:jc w:val="cente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517FE8" w14:paraId="5AE0A1C8" w14:textId="77777777" w:rsidTr="00517F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517FE8" w:rsidRPr="00341DC2" w:rsidRDefault="00517FE8" w:rsidP="00517FE8">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du projet</w:t>
            </w:r>
          </w:p>
        </w:tc>
        <w:tc>
          <w:tcPr>
            <w:tcW w:w="4530" w:type="dxa"/>
          </w:tcPr>
          <w:p w14:paraId="4C9DC021" w14:textId="48E5F4C4" w:rsidR="00517FE8" w:rsidRPr="00FD3C0A" w:rsidRDefault="00517FE8" w:rsidP="00517FE8">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rPr>
            </w:pPr>
            <w:r w:rsidRPr="00FD3C0A">
              <w:rPr>
                <w:rFonts w:cs="Arial"/>
                <w:b w:val="0"/>
                <w:bCs w:val="0"/>
                <w:iCs/>
                <w:sz w:val="24"/>
                <w:szCs w:val="24"/>
              </w:rPr>
              <w:t>JJ/MM/AAAA</w:t>
            </w:r>
          </w:p>
        </w:tc>
      </w:tr>
      <w:tr w:rsidR="00517FE8" w14:paraId="7FE1624C" w14:textId="77777777" w:rsidTr="00517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517FE8" w:rsidRPr="00341DC2" w:rsidRDefault="00517FE8" w:rsidP="00517FE8">
            <w:pPr>
              <w:rPr>
                <w:rFonts w:cs="Arial"/>
                <w:b w:val="0"/>
                <w:bCs w:val="0"/>
                <w:iCs/>
                <w:sz w:val="24"/>
                <w:szCs w:val="24"/>
              </w:rPr>
            </w:pPr>
            <w:r>
              <w:rPr>
                <w:rFonts w:cs="Arial"/>
                <w:b w:val="0"/>
                <w:bCs w:val="0"/>
                <w:iCs/>
                <w:sz w:val="24"/>
                <w:szCs w:val="24"/>
              </w:rPr>
              <w:t>Durée du projet</w:t>
            </w:r>
          </w:p>
        </w:tc>
        <w:tc>
          <w:tcPr>
            <w:tcW w:w="4530" w:type="dxa"/>
          </w:tcPr>
          <w:p w14:paraId="25210C4B" w14:textId="784F6E31" w:rsidR="00517FE8" w:rsidRPr="00341DC2" w:rsidRDefault="00517FE8" w:rsidP="00517FE8">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 Mois</w:t>
            </w:r>
          </w:p>
        </w:tc>
      </w:tr>
      <w:tr w:rsidR="00517FE8" w14:paraId="77DF3D59" w14:textId="77777777" w:rsidTr="00517FE8">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517FE8" w:rsidRPr="00341DC2" w:rsidRDefault="00517FE8" w:rsidP="00517FE8">
            <w:pPr>
              <w:rPr>
                <w:rFonts w:cs="Arial"/>
                <w:b w:val="0"/>
                <w:bCs w:val="0"/>
                <w:iCs/>
                <w:sz w:val="24"/>
                <w:szCs w:val="24"/>
              </w:rPr>
            </w:pPr>
            <w:r>
              <w:rPr>
                <w:rFonts w:cs="Arial"/>
                <w:b w:val="0"/>
                <w:bCs w:val="0"/>
                <w:iCs/>
                <w:sz w:val="24"/>
                <w:szCs w:val="24"/>
              </w:rPr>
              <w:t>Montant du budget total</w:t>
            </w:r>
          </w:p>
        </w:tc>
        <w:tc>
          <w:tcPr>
            <w:tcW w:w="4530" w:type="dxa"/>
          </w:tcPr>
          <w:p w14:paraId="7D9C7FC9" w14:textId="71D23FD1" w:rsidR="00517FE8" w:rsidRPr="00341DC2" w:rsidRDefault="00517FE8" w:rsidP="00517FE8">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517FE8" w14:paraId="6070652F" w14:textId="77777777" w:rsidTr="00517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A417EEF" w14:textId="0ED89128" w:rsidR="00517FE8" w:rsidRPr="00341DC2" w:rsidRDefault="00517FE8" w:rsidP="00517FE8">
            <w:pPr>
              <w:rPr>
                <w:rFonts w:cs="Arial"/>
                <w:b w:val="0"/>
                <w:bCs w:val="0"/>
                <w:iCs/>
                <w:sz w:val="24"/>
                <w:szCs w:val="24"/>
              </w:rPr>
            </w:pPr>
            <w:r>
              <w:rPr>
                <w:rFonts w:cs="Arial"/>
                <w:b w:val="0"/>
                <w:bCs w:val="0"/>
                <w:iCs/>
                <w:sz w:val="24"/>
                <w:szCs w:val="24"/>
              </w:rPr>
              <w:t>Taux d’intervention sollicité</w:t>
            </w:r>
          </w:p>
        </w:tc>
        <w:tc>
          <w:tcPr>
            <w:tcW w:w="4530" w:type="dxa"/>
          </w:tcPr>
          <w:p w14:paraId="4DAF7D8D" w14:textId="61551C96" w:rsidR="00517FE8" w:rsidRPr="00341DC2" w:rsidRDefault="00517FE8" w:rsidP="00517FE8">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w:t>
            </w:r>
          </w:p>
        </w:tc>
      </w:tr>
      <w:tr w:rsidR="00517FE8" w14:paraId="713462F4" w14:textId="77777777" w:rsidTr="00517FE8">
        <w:tc>
          <w:tcPr>
            <w:cnfStyle w:val="001000000000" w:firstRow="0" w:lastRow="0" w:firstColumn="1" w:lastColumn="0" w:oddVBand="0" w:evenVBand="0" w:oddHBand="0" w:evenHBand="0" w:firstRowFirstColumn="0" w:firstRowLastColumn="0" w:lastRowFirstColumn="0" w:lastRowLastColumn="0"/>
            <w:tcW w:w="4530" w:type="dxa"/>
          </w:tcPr>
          <w:p w14:paraId="52E6A98B" w14:textId="0A60CDF8" w:rsidR="00517FE8" w:rsidRPr="00341DC2" w:rsidRDefault="00517FE8" w:rsidP="00517FE8">
            <w:pPr>
              <w:rPr>
                <w:rFonts w:cs="Arial"/>
                <w:b w:val="0"/>
                <w:bCs w:val="0"/>
                <w:iCs/>
                <w:sz w:val="24"/>
                <w:szCs w:val="24"/>
              </w:rPr>
            </w:pPr>
            <w:r>
              <w:rPr>
                <w:rFonts w:cs="Arial"/>
                <w:b w:val="0"/>
                <w:bCs w:val="0"/>
                <w:iCs/>
                <w:sz w:val="24"/>
                <w:szCs w:val="24"/>
              </w:rPr>
              <w:t>Montant du subside demandé</w:t>
            </w:r>
          </w:p>
        </w:tc>
        <w:tc>
          <w:tcPr>
            <w:tcW w:w="4530" w:type="dxa"/>
          </w:tcPr>
          <w:p w14:paraId="760321CB" w14:textId="29E72BB0" w:rsidR="00517FE8" w:rsidRPr="00341DC2" w:rsidRDefault="00517FE8" w:rsidP="00517FE8">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517FE8" w14:paraId="5E50D92C" w14:textId="77777777" w:rsidTr="00517F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4469B77A" w14:textId="3C7A472F" w:rsidR="00517FE8" w:rsidRDefault="00517FE8" w:rsidP="00517FE8">
            <w:pPr>
              <w:rPr>
                <w:rFonts w:cs="Arial"/>
                <w:b w:val="0"/>
                <w:bCs w:val="0"/>
                <w:iCs/>
                <w:sz w:val="24"/>
                <w:szCs w:val="24"/>
              </w:rPr>
            </w:pPr>
            <w:r>
              <w:rPr>
                <w:rFonts w:cs="Arial"/>
                <w:b w:val="0"/>
                <w:bCs w:val="0"/>
                <w:iCs/>
                <w:sz w:val="24"/>
                <w:szCs w:val="24"/>
              </w:rPr>
              <w:t>Quote-part de l’entreprise</w:t>
            </w:r>
          </w:p>
        </w:tc>
        <w:tc>
          <w:tcPr>
            <w:tcW w:w="4530" w:type="dxa"/>
          </w:tcPr>
          <w:p w14:paraId="26B08E53" w14:textId="272376E9" w:rsidR="00517FE8" w:rsidRDefault="00517FE8" w:rsidP="00517FE8">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w:t>
            </w:r>
          </w:p>
        </w:tc>
      </w:tr>
      <w:tr w:rsidR="00517FE8" w14:paraId="25D6E569" w14:textId="77777777" w:rsidTr="00517FE8">
        <w:tc>
          <w:tcPr>
            <w:cnfStyle w:val="001000000000" w:firstRow="0" w:lastRow="0" w:firstColumn="1" w:lastColumn="0" w:oddVBand="0" w:evenVBand="0" w:oddHBand="0" w:evenHBand="0" w:firstRowFirstColumn="0" w:firstRowLastColumn="0" w:lastRowFirstColumn="0" w:lastRowLastColumn="0"/>
            <w:tcW w:w="4530" w:type="dxa"/>
            <w:vMerge/>
          </w:tcPr>
          <w:p w14:paraId="4AEC0621" w14:textId="77777777" w:rsidR="00517FE8" w:rsidRDefault="00517FE8" w:rsidP="00517FE8">
            <w:pPr>
              <w:rPr>
                <w:rFonts w:cs="Arial"/>
                <w:b w:val="0"/>
                <w:bCs w:val="0"/>
                <w:iCs/>
                <w:sz w:val="24"/>
                <w:szCs w:val="24"/>
              </w:rPr>
            </w:pPr>
          </w:p>
        </w:tc>
        <w:tc>
          <w:tcPr>
            <w:tcW w:w="4530" w:type="dxa"/>
          </w:tcPr>
          <w:p w14:paraId="5BB41001" w14:textId="6A0370E7" w:rsidR="00517FE8" w:rsidRDefault="00517FE8" w:rsidP="00517FE8">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7DC1A35E" w14:textId="12D019AD" w:rsidR="008F5770"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6236319" w:history="1">
        <w:r w:rsidR="008F5770" w:rsidRPr="00500EAA">
          <w:rPr>
            <w:rStyle w:val="Lienhypertexte"/>
            <w:bCs/>
            <w:noProof/>
          </w:rPr>
          <w:t>Partie A.</w:t>
        </w:r>
        <w:r w:rsidR="008F5770">
          <w:rPr>
            <w:rFonts w:asciiTheme="minorHAnsi" w:eastAsiaTheme="minorEastAsia" w:hAnsiTheme="minorHAnsi"/>
            <w:b w:val="0"/>
            <w:noProof/>
            <w:sz w:val="22"/>
            <w:lang w:eastAsia="fr-BE"/>
          </w:rPr>
          <w:tab/>
        </w:r>
        <w:r w:rsidR="008F5770" w:rsidRPr="00500EAA">
          <w:rPr>
            <w:rStyle w:val="Lienhypertexte"/>
            <w:noProof/>
          </w:rPr>
          <w:t>Fiche Synthétique</w:t>
        </w:r>
        <w:r w:rsidR="008F5770">
          <w:rPr>
            <w:noProof/>
            <w:webHidden/>
          </w:rPr>
          <w:tab/>
        </w:r>
        <w:r w:rsidR="008F5770">
          <w:rPr>
            <w:noProof/>
            <w:webHidden/>
          </w:rPr>
          <w:fldChar w:fldCharType="begin"/>
        </w:r>
        <w:r w:rsidR="008F5770">
          <w:rPr>
            <w:noProof/>
            <w:webHidden/>
          </w:rPr>
          <w:instrText xml:space="preserve"> PAGEREF _Toc86236319 \h </w:instrText>
        </w:r>
        <w:r w:rsidR="008F5770">
          <w:rPr>
            <w:noProof/>
            <w:webHidden/>
          </w:rPr>
        </w:r>
        <w:r w:rsidR="008F5770">
          <w:rPr>
            <w:noProof/>
            <w:webHidden/>
          </w:rPr>
          <w:fldChar w:fldCharType="separate"/>
        </w:r>
        <w:r w:rsidR="008F5770">
          <w:rPr>
            <w:noProof/>
            <w:webHidden/>
          </w:rPr>
          <w:t>3</w:t>
        </w:r>
        <w:r w:rsidR="008F5770">
          <w:rPr>
            <w:noProof/>
            <w:webHidden/>
          </w:rPr>
          <w:fldChar w:fldCharType="end"/>
        </w:r>
      </w:hyperlink>
    </w:p>
    <w:p w14:paraId="08A553B9" w14:textId="1014EE0F" w:rsidR="008F5770" w:rsidRDefault="00202FCC">
      <w:pPr>
        <w:pStyle w:val="TM2"/>
        <w:rPr>
          <w:rFonts w:asciiTheme="minorHAnsi" w:eastAsiaTheme="minorEastAsia" w:hAnsiTheme="minorHAnsi"/>
          <w:noProof/>
          <w:sz w:val="22"/>
          <w:lang w:eastAsia="fr-BE"/>
        </w:rPr>
      </w:pPr>
      <w:hyperlink w:anchor="_Toc86236320" w:history="1">
        <w:r w:rsidR="008F5770" w:rsidRPr="00500EAA">
          <w:rPr>
            <w:rStyle w:val="Lienhypertexte"/>
            <w:rFonts w:cs="Arial"/>
            <w:bCs/>
            <w:noProof/>
          </w:rPr>
          <w:t>A.1.</w:t>
        </w:r>
        <w:r w:rsidR="008F5770">
          <w:rPr>
            <w:rFonts w:asciiTheme="minorHAnsi" w:eastAsiaTheme="minorEastAsia" w:hAnsiTheme="minorHAnsi"/>
            <w:noProof/>
            <w:sz w:val="22"/>
            <w:lang w:eastAsia="fr-BE"/>
          </w:rPr>
          <w:tab/>
        </w:r>
        <w:r w:rsidR="008F5770" w:rsidRPr="00500EAA">
          <w:rPr>
            <w:rStyle w:val="Lienhypertexte"/>
            <w:noProof/>
          </w:rPr>
          <w:t>Identités</w:t>
        </w:r>
        <w:r w:rsidR="008F5770">
          <w:rPr>
            <w:noProof/>
            <w:webHidden/>
          </w:rPr>
          <w:tab/>
        </w:r>
        <w:r w:rsidR="008F5770">
          <w:rPr>
            <w:noProof/>
            <w:webHidden/>
          </w:rPr>
          <w:fldChar w:fldCharType="begin"/>
        </w:r>
        <w:r w:rsidR="008F5770">
          <w:rPr>
            <w:noProof/>
            <w:webHidden/>
          </w:rPr>
          <w:instrText xml:space="preserve"> PAGEREF _Toc86236320 \h </w:instrText>
        </w:r>
        <w:r w:rsidR="008F5770">
          <w:rPr>
            <w:noProof/>
            <w:webHidden/>
          </w:rPr>
        </w:r>
        <w:r w:rsidR="008F5770">
          <w:rPr>
            <w:noProof/>
            <w:webHidden/>
          </w:rPr>
          <w:fldChar w:fldCharType="separate"/>
        </w:r>
        <w:r w:rsidR="008F5770">
          <w:rPr>
            <w:noProof/>
            <w:webHidden/>
          </w:rPr>
          <w:t>4</w:t>
        </w:r>
        <w:r w:rsidR="008F5770">
          <w:rPr>
            <w:noProof/>
            <w:webHidden/>
          </w:rPr>
          <w:fldChar w:fldCharType="end"/>
        </w:r>
      </w:hyperlink>
    </w:p>
    <w:p w14:paraId="49899C60" w14:textId="68F34777" w:rsidR="008F5770" w:rsidRDefault="00202FCC">
      <w:pPr>
        <w:pStyle w:val="TM2"/>
        <w:rPr>
          <w:rFonts w:asciiTheme="minorHAnsi" w:eastAsiaTheme="minorEastAsia" w:hAnsiTheme="minorHAnsi"/>
          <w:noProof/>
          <w:sz w:val="22"/>
          <w:lang w:eastAsia="fr-BE"/>
        </w:rPr>
      </w:pPr>
      <w:hyperlink w:anchor="_Toc86236321" w:history="1">
        <w:r w:rsidR="008F5770" w:rsidRPr="00500EAA">
          <w:rPr>
            <w:rStyle w:val="Lienhypertexte"/>
            <w:bCs/>
            <w:noProof/>
          </w:rPr>
          <w:t>A.1.1</w:t>
        </w:r>
        <w:r w:rsidR="008F5770">
          <w:rPr>
            <w:rFonts w:asciiTheme="minorHAnsi" w:eastAsiaTheme="minorEastAsia" w:hAnsiTheme="minorHAnsi"/>
            <w:noProof/>
            <w:sz w:val="22"/>
            <w:lang w:eastAsia="fr-BE"/>
          </w:rPr>
          <w:tab/>
        </w:r>
        <w:r w:rsidR="008F5770" w:rsidRPr="00500EAA">
          <w:rPr>
            <w:rStyle w:val="Lienhypertexte"/>
            <w:noProof/>
          </w:rPr>
          <w:t>Personnes physiques</w:t>
        </w:r>
        <w:r w:rsidR="008F5770">
          <w:rPr>
            <w:noProof/>
            <w:webHidden/>
          </w:rPr>
          <w:tab/>
        </w:r>
        <w:r w:rsidR="008F5770">
          <w:rPr>
            <w:noProof/>
            <w:webHidden/>
          </w:rPr>
          <w:fldChar w:fldCharType="begin"/>
        </w:r>
        <w:r w:rsidR="008F5770">
          <w:rPr>
            <w:noProof/>
            <w:webHidden/>
          </w:rPr>
          <w:instrText xml:space="preserve"> PAGEREF _Toc86236321 \h </w:instrText>
        </w:r>
        <w:r w:rsidR="008F5770">
          <w:rPr>
            <w:noProof/>
            <w:webHidden/>
          </w:rPr>
        </w:r>
        <w:r w:rsidR="008F5770">
          <w:rPr>
            <w:noProof/>
            <w:webHidden/>
          </w:rPr>
          <w:fldChar w:fldCharType="separate"/>
        </w:r>
        <w:r w:rsidR="008F5770">
          <w:rPr>
            <w:noProof/>
            <w:webHidden/>
          </w:rPr>
          <w:t>4</w:t>
        </w:r>
        <w:r w:rsidR="008F5770">
          <w:rPr>
            <w:noProof/>
            <w:webHidden/>
          </w:rPr>
          <w:fldChar w:fldCharType="end"/>
        </w:r>
      </w:hyperlink>
    </w:p>
    <w:p w14:paraId="3F40E33F" w14:textId="34007EB9" w:rsidR="008F5770" w:rsidRDefault="00202FCC">
      <w:pPr>
        <w:pStyle w:val="TM2"/>
        <w:rPr>
          <w:rFonts w:asciiTheme="minorHAnsi" w:eastAsiaTheme="minorEastAsia" w:hAnsiTheme="minorHAnsi"/>
          <w:noProof/>
          <w:sz w:val="22"/>
          <w:lang w:eastAsia="fr-BE"/>
        </w:rPr>
      </w:pPr>
      <w:hyperlink w:anchor="_Toc86236322" w:history="1">
        <w:r w:rsidR="008F5770" w:rsidRPr="00500EAA">
          <w:rPr>
            <w:rStyle w:val="Lienhypertexte"/>
            <w:bCs/>
            <w:noProof/>
          </w:rPr>
          <w:t>A.1.2</w:t>
        </w:r>
        <w:r w:rsidR="008F5770">
          <w:rPr>
            <w:rFonts w:asciiTheme="minorHAnsi" w:eastAsiaTheme="minorEastAsia" w:hAnsiTheme="minorHAnsi"/>
            <w:noProof/>
            <w:sz w:val="22"/>
            <w:lang w:eastAsia="fr-BE"/>
          </w:rPr>
          <w:tab/>
        </w:r>
        <w:r w:rsidR="008F5770" w:rsidRPr="00500EAA">
          <w:rPr>
            <w:rStyle w:val="Lienhypertexte"/>
            <w:noProof/>
          </w:rPr>
          <w:t>Entités</w:t>
        </w:r>
        <w:r w:rsidR="008F5770">
          <w:rPr>
            <w:noProof/>
            <w:webHidden/>
          </w:rPr>
          <w:tab/>
        </w:r>
        <w:r w:rsidR="008F5770">
          <w:rPr>
            <w:noProof/>
            <w:webHidden/>
          </w:rPr>
          <w:fldChar w:fldCharType="begin"/>
        </w:r>
        <w:r w:rsidR="008F5770">
          <w:rPr>
            <w:noProof/>
            <w:webHidden/>
          </w:rPr>
          <w:instrText xml:space="preserve"> PAGEREF _Toc86236322 \h </w:instrText>
        </w:r>
        <w:r w:rsidR="008F5770">
          <w:rPr>
            <w:noProof/>
            <w:webHidden/>
          </w:rPr>
        </w:r>
        <w:r w:rsidR="008F5770">
          <w:rPr>
            <w:noProof/>
            <w:webHidden/>
          </w:rPr>
          <w:fldChar w:fldCharType="separate"/>
        </w:r>
        <w:r w:rsidR="008F5770">
          <w:rPr>
            <w:noProof/>
            <w:webHidden/>
          </w:rPr>
          <w:t>5</w:t>
        </w:r>
        <w:r w:rsidR="008F5770">
          <w:rPr>
            <w:noProof/>
            <w:webHidden/>
          </w:rPr>
          <w:fldChar w:fldCharType="end"/>
        </w:r>
      </w:hyperlink>
    </w:p>
    <w:p w14:paraId="375AAF98" w14:textId="73104586" w:rsidR="008F5770" w:rsidRDefault="00202FCC">
      <w:pPr>
        <w:pStyle w:val="TM2"/>
        <w:rPr>
          <w:rFonts w:asciiTheme="minorHAnsi" w:eastAsiaTheme="minorEastAsia" w:hAnsiTheme="minorHAnsi"/>
          <w:noProof/>
          <w:sz w:val="22"/>
          <w:lang w:eastAsia="fr-BE"/>
        </w:rPr>
      </w:pPr>
      <w:hyperlink w:anchor="_Toc86236323" w:history="1">
        <w:r w:rsidR="008F5770" w:rsidRPr="00500EAA">
          <w:rPr>
            <w:rStyle w:val="Lienhypertexte"/>
            <w:rFonts w:cs="Arial"/>
            <w:bCs/>
            <w:noProof/>
          </w:rPr>
          <w:t>A.2.</w:t>
        </w:r>
        <w:r w:rsidR="008F5770">
          <w:rPr>
            <w:rFonts w:asciiTheme="minorHAnsi" w:eastAsiaTheme="minorEastAsia" w:hAnsiTheme="minorHAnsi"/>
            <w:noProof/>
            <w:sz w:val="22"/>
            <w:lang w:eastAsia="fr-BE"/>
          </w:rPr>
          <w:tab/>
        </w:r>
        <w:r w:rsidR="008F5770" w:rsidRPr="00500EAA">
          <w:rPr>
            <w:rStyle w:val="Lienhypertexte"/>
            <w:noProof/>
          </w:rPr>
          <w:t>Qualification</w:t>
        </w:r>
        <w:r w:rsidR="008F5770">
          <w:rPr>
            <w:noProof/>
            <w:webHidden/>
          </w:rPr>
          <w:tab/>
        </w:r>
        <w:r w:rsidR="008F5770">
          <w:rPr>
            <w:noProof/>
            <w:webHidden/>
          </w:rPr>
          <w:fldChar w:fldCharType="begin"/>
        </w:r>
        <w:r w:rsidR="008F5770">
          <w:rPr>
            <w:noProof/>
            <w:webHidden/>
          </w:rPr>
          <w:instrText xml:space="preserve"> PAGEREF _Toc86236323 \h </w:instrText>
        </w:r>
        <w:r w:rsidR="008F5770">
          <w:rPr>
            <w:noProof/>
            <w:webHidden/>
          </w:rPr>
        </w:r>
        <w:r w:rsidR="008F5770">
          <w:rPr>
            <w:noProof/>
            <w:webHidden/>
          </w:rPr>
          <w:fldChar w:fldCharType="separate"/>
        </w:r>
        <w:r w:rsidR="008F5770">
          <w:rPr>
            <w:noProof/>
            <w:webHidden/>
          </w:rPr>
          <w:t>6</w:t>
        </w:r>
        <w:r w:rsidR="008F5770">
          <w:rPr>
            <w:noProof/>
            <w:webHidden/>
          </w:rPr>
          <w:fldChar w:fldCharType="end"/>
        </w:r>
      </w:hyperlink>
    </w:p>
    <w:p w14:paraId="2D0F2D8A" w14:textId="52DD5F0D" w:rsidR="008F5770" w:rsidRDefault="00202FCC">
      <w:pPr>
        <w:pStyle w:val="TM2"/>
        <w:rPr>
          <w:rFonts w:asciiTheme="minorHAnsi" w:eastAsiaTheme="minorEastAsia" w:hAnsiTheme="minorHAnsi"/>
          <w:noProof/>
          <w:sz w:val="22"/>
          <w:lang w:eastAsia="fr-BE"/>
        </w:rPr>
      </w:pPr>
      <w:hyperlink w:anchor="_Toc86236324" w:history="1">
        <w:r w:rsidR="008F5770" w:rsidRPr="00500EAA">
          <w:rPr>
            <w:rStyle w:val="Lienhypertexte"/>
            <w:rFonts w:cs="Arial"/>
            <w:bCs/>
            <w:noProof/>
          </w:rPr>
          <w:t>A.3.</w:t>
        </w:r>
        <w:r w:rsidR="008F5770">
          <w:rPr>
            <w:rFonts w:asciiTheme="minorHAnsi" w:eastAsiaTheme="minorEastAsia" w:hAnsiTheme="minorHAnsi"/>
            <w:noProof/>
            <w:sz w:val="22"/>
            <w:lang w:eastAsia="fr-BE"/>
          </w:rPr>
          <w:tab/>
        </w:r>
        <w:r w:rsidR="008F5770" w:rsidRPr="00500EAA">
          <w:rPr>
            <w:rStyle w:val="Lienhypertexte"/>
            <w:noProof/>
          </w:rPr>
          <w:t>Description de la demande</w:t>
        </w:r>
        <w:r w:rsidR="008F5770">
          <w:rPr>
            <w:noProof/>
            <w:webHidden/>
          </w:rPr>
          <w:tab/>
        </w:r>
        <w:r w:rsidR="008F5770">
          <w:rPr>
            <w:noProof/>
            <w:webHidden/>
          </w:rPr>
          <w:fldChar w:fldCharType="begin"/>
        </w:r>
        <w:r w:rsidR="008F5770">
          <w:rPr>
            <w:noProof/>
            <w:webHidden/>
          </w:rPr>
          <w:instrText xml:space="preserve"> PAGEREF _Toc86236324 \h </w:instrText>
        </w:r>
        <w:r w:rsidR="008F5770">
          <w:rPr>
            <w:noProof/>
            <w:webHidden/>
          </w:rPr>
        </w:r>
        <w:r w:rsidR="008F5770">
          <w:rPr>
            <w:noProof/>
            <w:webHidden/>
          </w:rPr>
          <w:fldChar w:fldCharType="separate"/>
        </w:r>
        <w:r w:rsidR="008F5770">
          <w:rPr>
            <w:noProof/>
            <w:webHidden/>
          </w:rPr>
          <w:t>6</w:t>
        </w:r>
        <w:r w:rsidR="008F5770">
          <w:rPr>
            <w:noProof/>
            <w:webHidden/>
          </w:rPr>
          <w:fldChar w:fldCharType="end"/>
        </w:r>
      </w:hyperlink>
    </w:p>
    <w:p w14:paraId="3A52E060" w14:textId="41580DF2" w:rsidR="008F5770" w:rsidRDefault="00202FCC">
      <w:pPr>
        <w:pStyle w:val="TM2"/>
        <w:rPr>
          <w:rFonts w:asciiTheme="minorHAnsi" w:eastAsiaTheme="minorEastAsia" w:hAnsiTheme="minorHAnsi"/>
          <w:noProof/>
          <w:sz w:val="22"/>
          <w:lang w:eastAsia="fr-BE"/>
        </w:rPr>
      </w:pPr>
      <w:hyperlink w:anchor="_Toc86236325" w:history="1">
        <w:r w:rsidR="008F5770" w:rsidRPr="00500EAA">
          <w:rPr>
            <w:rStyle w:val="Lienhypertexte"/>
            <w:rFonts w:cs="Arial"/>
            <w:bCs/>
            <w:noProof/>
          </w:rPr>
          <w:t>A.4.</w:t>
        </w:r>
        <w:r w:rsidR="008F5770">
          <w:rPr>
            <w:rFonts w:asciiTheme="minorHAnsi" w:eastAsiaTheme="minorEastAsia" w:hAnsiTheme="minorHAnsi"/>
            <w:noProof/>
            <w:sz w:val="22"/>
            <w:lang w:eastAsia="fr-BE"/>
          </w:rPr>
          <w:tab/>
        </w:r>
        <w:r w:rsidR="008F5770" w:rsidRPr="00500EAA">
          <w:rPr>
            <w:rStyle w:val="Lienhypertexte"/>
            <w:noProof/>
          </w:rPr>
          <w:t>Nature de la prestation</w:t>
        </w:r>
        <w:r w:rsidR="008F5770">
          <w:rPr>
            <w:noProof/>
            <w:webHidden/>
          </w:rPr>
          <w:tab/>
        </w:r>
        <w:r w:rsidR="008F5770">
          <w:rPr>
            <w:noProof/>
            <w:webHidden/>
          </w:rPr>
          <w:fldChar w:fldCharType="begin"/>
        </w:r>
        <w:r w:rsidR="008F5770">
          <w:rPr>
            <w:noProof/>
            <w:webHidden/>
          </w:rPr>
          <w:instrText xml:space="preserve"> PAGEREF _Toc86236325 \h </w:instrText>
        </w:r>
        <w:r w:rsidR="008F5770">
          <w:rPr>
            <w:noProof/>
            <w:webHidden/>
          </w:rPr>
        </w:r>
        <w:r w:rsidR="008F5770">
          <w:rPr>
            <w:noProof/>
            <w:webHidden/>
          </w:rPr>
          <w:fldChar w:fldCharType="separate"/>
        </w:r>
        <w:r w:rsidR="008F5770">
          <w:rPr>
            <w:noProof/>
            <w:webHidden/>
          </w:rPr>
          <w:t>7</w:t>
        </w:r>
        <w:r w:rsidR="008F5770">
          <w:rPr>
            <w:noProof/>
            <w:webHidden/>
          </w:rPr>
          <w:fldChar w:fldCharType="end"/>
        </w:r>
      </w:hyperlink>
    </w:p>
    <w:p w14:paraId="1876832B" w14:textId="2ADFC22C" w:rsidR="008F5770" w:rsidRDefault="00202FCC">
      <w:pPr>
        <w:pStyle w:val="TM2"/>
        <w:rPr>
          <w:rFonts w:asciiTheme="minorHAnsi" w:eastAsiaTheme="minorEastAsia" w:hAnsiTheme="minorHAnsi"/>
          <w:noProof/>
          <w:sz w:val="22"/>
          <w:lang w:eastAsia="fr-BE"/>
        </w:rPr>
      </w:pPr>
      <w:hyperlink w:anchor="_Toc86236326" w:history="1">
        <w:r w:rsidR="008F5770" w:rsidRPr="00500EAA">
          <w:rPr>
            <w:rStyle w:val="Lienhypertexte"/>
            <w:rFonts w:cs="Arial"/>
            <w:bCs/>
            <w:noProof/>
          </w:rPr>
          <w:t>A.5.</w:t>
        </w:r>
        <w:r w:rsidR="008F5770">
          <w:rPr>
            <w:rFonts w:asciiTheme="minorHAnsi" w:eastAsiaTheme="minorEastAsia" w:hAnsiTheme="minorHAnsi"/>
            <w:noProof/>
            <w:sz w:val="22"/>
            <w:lang w:eastAsia="fr-BE"/>
          </w:rPr>
          <w:tab/>
        </w:r>
        <w:r w:rsidR="008F5770" w:rsidRPr="00500EAA">
          <w:rPr>
            <w:rStyle w:val="Lienhypertexte"/>
            <w:noProof/>
          </w:rPr>
          <w:t>Date de début et durée du projet</w:t>
        </w:r>
        <w:r w:rsidR="008F5770">
          <w:rPr>
            <w:noProof/>
            <w:webHidden/>
          </w:rPr>
          <w:tab/>
        </w:r>
        <w:r w:rsidR="008F5770">
          <w:rPr>
            <w:noProof/>
            <w:webHidden/>
          </w:rPr>
          <w:fldChar w:fldCharType="begin"/>
        </w:r>
        <w:r w:rsidR="008F5770">
          <w:rPr>
            <w:noProof/>
            <w:webHidden/>
          </w:rPr>
          <w:instrText xml:space="preserve"> PAGEREF _Toc86236326 \h </w:instrText>
        </w:r>
        <w:r w:rsidR="008F5770">
          <w:rPr>
            <w:noProof/>
            <w:webHidden/>
          </w:rPr>
        </w:r>
        <w:r w:rsidR="008F5770">
          <w:rPr>
            <w:noProof/>
            <w:webHidden/>
          </w:rPr>
          <w:fldChar w:fldCharType="separate"/>
        </w:r>
        <w:r w:rsidR="008F5770">
          <w:rPr>
            <w:noProof/>
            <w:webHidden/>
          </w:rPr>
          <w:t>7</w:t>
        </w:r>
        <w:r w:rsidR="008F5770">
          <w:rPr>
            <w:noProof/>
            <w:webHidden/>
          </w:rPr>
          <w:fldChar w:fldCharType="end"/>
        </w:r>
      </w:hyperlink>
    </w:p>
    <w:p w14:paraId="1592B641" w14:textId="1155FB8F" w:rsidR="008F5770" w:rsidRDefault="00202FCC">
      <w:pPr>
        <w:pStyle w:val="TM1"/>
        <w:tabs>
          <w:tab w:val="left" w:pos="1100"/>
          <w:tab w:val="right" w:leader="dot" w:pos="9060"/>
        </w:tabs>
        <w:rPr>
          <w:rFonts w:asciiTheme="minorHAnsi" w:eastAsiaTheme="minorEastAsia" w:hAnsiTheme="minorHAnsi"/>
          <w:b w:val="0"/>
          <w:noProof/>
          <w:sz w:val="22"/>
          <w:lang w:eastAsia="fr-BE"/>
        </w:rPr>
      </w:pPr>
      <w:hyperlink w:anchor="_Toc86236327" w:history="1">
        <w:r w:rsidR="008F5770" w:rsidRPr="00500EAA">
          <w:rPr>
            <w:rStyle w:val="Lienhypertexte"/>
            <w:bCs/>
            <w:noProof/>
          </w:rPr>
          <w:t>Partie B.</w:t>
        </w:r>
        <w:r w:rsidR="008F5770">
          <w:rPr>
            <w:rFonts w:asciiTheme="minorHAnsi" w:eastAsiaTheme="minorEastAsia" w:hAnsiTheme="minorHAnsi"/>
            <w:b w:val="0"/>
            <w:noProof/>
            <w:sz w:val="22"/>
            <w:lang w:eastAsia="fr-BE"/>
          </w:rPr>
          <w:tab/>
        </w:r>
        <w:r w:rsidR="008F5770" w:rsidRPr="00500EAA">
          <w:rPr>
            <w:rStyle w:val="Lienhypertexte"/>
            <w:noProof/>
          </w:rPr>
          <w:t>Présentation de l’entreprise</w:t>
        </w:r>
        <w:r w:rsidR="008F5770">
          <w:rPr>
            <w:noProof/>
            <w:webHidden/>
          </w:rPr>
          <w:tab/>
        </w:r>
        <w:r w:rsidR="008F5770">
          <w:rPr>
            <w:noProof/>
            <w:webHidden/>
          </w:rPr>
          <w:fldChar w:fldCharType="begin"/>
        </w:r>
        <w:r w:rsidR="008F5770">
          <w:rPr>
            <w:noProof/>
            <w:webHidden/>
          </w:rPr>
          <w:instrText xml:space="preserve"> PAGEREF _Toc86236327 \h </w:instrText>
        </w:r>
        <w:r w:rsidR="008F5770">
          <w:rPr>
            <w:noProof/>
            <w:webHidden/>
          </w:rPr>
        </w:r>
        <w:r w:rsidR="008F5770">
          <w:rPr>
            <w:noProof/>
            <w:webHidden/>
          </w:rPr>
          <w:fldChar w:fldCharType="separate"/>
        </w:r>
        <w:r w:rsidR="008F5770">
          <w:rPr>
            <w:noProof/>
            <w:webHidden/>
          </w:rPr>
          <w:t>8</w:t>
        </w:r>
        <w:r w:rsidR="008F5770">
          <w:rPr>
            <w:noProof/>
            <w:webHidden/>
          </w:rPr>
          <w:fldChar w:fldCharType="end"/>
        </w:r>
      </w:hyperlink>
    </w:p>
    <w:p w14:paraId="3866A6D8" w14:textId="425D91E0" w:rsidR="008F5770" w:rsidRDefault="00202FCC">
      <w:pPr>
        <w:pStyle w:val="TM2"/>
        <w:rPr>
          <w:rFonts w:asciiTheme="minorHAnsi" w:eastAsiaTheme="minorEastAsia" w:hAnsiTheme="minorHAnsi"/>
          <w:noProof/>
          <w:sz w:val="22"/>
          <w:lang w:eastAsia="fr-BE"/>
        </w:rPr>
      </w:pPr>
      <w:hyperlink w:anchor="_Toc86236328" w:history="1">
        <w:r w:rsidR="008F5770" w:rsidRPr="00500EAA">
          <w:rPr>
            <w:rStyle w:val="Lienhypertexte"/>
            <w:rFonts w:cs="Arial"/>
            <w:bCs/>
            <w:noProof/>
          </w:rPr>
          <w:t>B.1.</w:t>
        </w:r>
        <w:r w:rsidR="008F5770">
          <w:rPr>
            <w:rFonts w:asciiTheme="minorHAnsi" w:eastAsiaTheme="minorEastAsia" w:hAnsiTheme="minorHAnsi"/>
            <w:noProof/>
            <w:sz w:val="22"/>
            <w:lang w:eastAsia="fr-BE"/>
          </w:rPr>
          <w:tab/>
        </w:r>
        <w:r w:rsidR="008F5770" w:rsidRPr="00500EAA">
          <w:rPr>
            <w:rStyle w:val="Lienhypertexte"/>
            <w:noProof/>
          </w:rPr>
          <w:t>Historique des activités</w:t>
        </w:r>
        <w:r w:rsidR="008F5770">
          <w:rPr>
            <w:noProof/>
            <w:webHidden/>
          </w:rPr>
          <w:tab/>
        </w:r>
        <w:r w:rsidR="008F5770">
          <w:rPr>
            <w:noProof/>
            <w:webHidden/>
          </w:rPr>
          <w:fldChar w:fldCharType="begin"/>
        </w:r>
        <w:r w:rsidR="008F5770">
          <w:rPr>
            <w:noProof/>
            <w:webHidden/>
          </w:rPr>
          <w:instrText xml:space="preserve"> PAGEREF _Toc86236328 \h </w:instrText>
        </w:r>
        <w:r w:rsidR="008F5770">
          <w:rPr>
            <w:noProof/>
            <w:webHidden/>
          </w:rPr>
        </w:r>
        <w:r w:rsidR="008F5770">
          <w:rPr>
            <w:noProof/>
            <w:webHidden/>
          </w:rPr>
          <w:fldChar w:fldCharType="separate"/>
        </w:r>
        <w:r w:rsidR="008F5770">
          <w:rPr>
            <w:noProof/>
            <w:webHidden/>
          </w:rPr>
          <w:t>9</w:t>
        </w:r>
        <w:r w:rsidR="008F5770">
          <w:rPr>
            <w:noProof/>
            <w:webHidden/>
          </w:rPr>
          <w:fldChar w:fldCharType="end"/>
        </w:r>
      </w:hyperlink>
    </w:p>
    <w:p w14:paraId="551B6E08" w14:textId="08DBB1FE" w:rsidR="008F5770" w:rsidRDefault="00202FCC">
      <w:pPr>
        <w:pStyle w:val="TM2"/>
        <w:rPr>
          <w:rFonts w:asciiTheme="minorHAnsi" w:eastAsiaTheme="minorEastAsia" w:hAnsiTheme="minorHAnsi"/>
          <w:noProof/>
          <w:sz w:val="22"/>
          <w:lang w:eastAsia="fr-BE"/>
        </w:rPr>
      </w:pPr>
      <w:hyperlink w:anchor="_Toc86236329" w:history="1">
        <w:r w:rsidR="008F5770" w:rsidRPr="00500EAA">
          <w:rPr>
            <w:rStyle w:val="Lienhypertexte"/>
            <w:bCs/>
            <w:noProof/>
          </w:rPr>
          <w:t>B.1.1</w:t>
        </w:r>
        <w:r w:rsidR="008F5770">
          <w:rPr>
            <w:rFonts w:asciiTheme="minorHAnsi" w:eastAsiaTheme="minorEastAsia" w:hAnsiTheme="minorHAnsi"/>
            <w:noProof/>
            <w:sz w:val="22"/>
            <w:lang w:eastAsia="fr-BE"/>
          </w:rPr>
          <w:tab/>
        </w:r>
        <w:r w:rsidR="008F5770" w:rsidRPr="00500EAA">
          <w:rPr>
            <w:rStyle w:val="Lienhypertexte"/>
            <w:noProof/>
          </w:rPr>
          <w:t>De l’entreprise</w:t>
        </w:r>
        <w:r w:rsidR="008F5770">
          <w:rPr>
            <w:noProof/>
            <w:webHidden/>
          </w:rPr>
          <w:tab/>
        </w:r>
        <w:r w:rsidR="008F5770">
          <w:rPr>
            <w:noProof/>
            <w:webHidden/>
          </w:rPr>
          <w:fldChar w:fldCharType="begin"/>
        </w:r>
        <w:r w:rsidR="008F5770">
          <w:rPr>
            <w:noProof/>
            <w:webHidden/>
          </w:rPr>
          <w:instrText xml:space="preserve"> PAGEREF _Toc86236329 \h </w:instrText>
        </w:r>
        <w:r w:rsidR="008F5770">
          <w:rPr>
            <w:noProof/>
            <w:webHidden/>
          </w:rPr>
        </w:r>
        <w:r w:rsidR="008F5770">
          <w:rPr>
            <w:noProof/>
            <w:webHidden/>
          </w:rPr>
          <w:fldChar w:fldCharType="separate"/>
        </w:r>
        <w:r w:rsidR="008F5770">
          <w:rPr>
            <w:noProof/>
            <w:webHidden/>
          </w:rPr>
          <w:t>9</w:t>
        </w:r>
        <w:r w:rsidR="008F5770">
          <w:rPr>
            <w:noProof/>
            <w:webHidden/>
          </w:rPr>
          <w:fldChar w:fldCharType="end"/>
        </w:r>
      </w:hyperlink>
    </w:p>
    <w:p w14:paraId="18590046" w14:textId="1B460310" w:rsidR="008F5770" w:rsidRDefault="00202FCC">
      <w:pPr>
        <w:pStyle w:val="TM2"/>
        <w:rPr>
          <w:rFonts w:asciiTheme="minorHAnsi" w:eastAsiaTheme="minorEastAsia" w:hAnsiTheme="minorHAnsi"/>
          <w:noProof/>
          <w:sz w:val="22"/>
          <w:lang w:eastAsia="fr-BE"/>
        </w:rPr>
      </w:pPr>
      <w:hyperlink w:anchor="_Toc86236330" w:history="1">
        <w:r w:rsidR="008F5770" w:rsidRPr="00500EAA">
          <w:rPr>
            <w:rStyle w:val="Lienhypertexte"/>
            <w:rFonts w:cs="Arial"/>
            <w:bCs/>
            <w:noProof/>
          </w:rPr>
          <w:t>B.2.</w:t>
        </w:r>
        <w:r w:rsidR="008F5770">
          <w:rPr>
            <w:rFonts w:asciiTheme="minorHAnsi" w:eastAsiaTheme="minorEastAsia" w:hAnsiTheme="minorHAnsi"/>
            <w:noProof/>
            <w:sz w:val="22"/>
            <w:lang w:eastAsia="fr-BE"/>
          </w:rPr>
          <w:tab/>
        </w:r>
        <w:r w:rsidR="008F5770" w:rsidRPr="00500EAA">
          <w:rPr>
            <w:rStyle w:val="Lienhypertexte"/>
            <w:noProof/>
          </w:rPr>
          <w:t>Composition du capital social ou du conseil d'administration</w:t>
        </w:r>
        <w:r w:rsidR="008F5770">
          <w:rPr>
            <w:noProof/>
            <w:webHidden/>
          </w:rPr>
          <w:tab/>
        </w:r>
        <w:r w:rsidR="008F5770">
          <w:rPr>
            <w:noProof/>
            <w:webHidden/>
          </w:rPr>
          <w:fldChar w:fldCharType="begin"/>
        </w:r>
        <w:r w:rsidR="008F5770">
          <w:rPr>
            <w:noProof/>
            <w:webHidden/>
          </w:rPr>
          <w:instrText xml:space="preserve"> PAGEREF _Toc86236330 \h </w:instrText>
        </w:r>
        <w:r w:rsidR="008F5770">
          <w:rPr>
            <w:noProof/>
            <w:webHidden/>
          </w:rPr>
        </w:r>
        <w:r w:rsidR="008F5770">
          <w:rPr>
            <w:noProof/>
            <w:webHidden/>
          </w:rPr>
          <w:fldChar w:fldCharType="separate"/>
        </w:r>
        <w:r w:rsidR="008F5770">
          <w:rPr>
            <w:noProof/>
            <w:webHidden/>
          </w:rPr>
          <w:t>9</w:t>
        </w:r>
        <w:r w:rsidR="008F5770">
          <w:rPr>
            <w:noProof/>
            <w:webHidden/>
          </w:rPr>
          <w:fldChar w:fldCharType="end"/>
        </w:r>
      </w:hyperlink>
    </w:p>
    <w:p w14:paraId="296C4F54" w14:textId="0AB78A93" w:rsidR="008F5770" w:rsidRDefault="00202FCC">
      <w:pPr>
        <w:pStyle w:val="TM2"/>
        <w:rPr>
          <w:rFonts w:asciiTheme="minorHAnsi" w:eastAsiaTheme="minorEastAsia" w:hAnsiTheme="minorHAnsi"/>
          <w:noProof/>
          <w:sz w:val="22"/>
          <w:lang w:eastAsia="fr-BE"/>
        </w:rPr>
      </w:pPr>
      <w:hyperlink w:anchor="_Toc86236331" w:history="1">
        <w:r w:rsidR="008F5770" w:rsidRPr="00500EAA">
          <w:rPr>
            <w:rStyle w:val="Lienhypertexte"/>
            <w:rFonts w:cs="Arial"/>
            <w:bCs/>
            <w:noProof/>
          </w:rPr>
          <w:t>B.3.</w:t>
        </w:r>
        <w:r w:rsidR="008F5770">
          <w:rPr>
            <w:rFonts w:asciiTheme="minorHAnsi" w:eastAsiaTheme="minorEastAsia" w:hAnsiTheme="minorHAnsi"/>
            <w:noProof/>
            <w:sz w:val="22"/>
            <w:lang w:eastAsia="fr-BE"/>
          </w:rPr>
          <w:tab/>
        </w:r>
        <w:r w:rsidR="008F5770" w:rsidRPr="00500EAA">
          <w:rPr>
            <w:rStyle w:val="Lienhypertexte"/>
            <w:noProof/>
          </w:rPr>
          <w:t>Taille de l’entreprise</w:t>
        </w:r>
        <w:r w:rsidR="008F5770">
          <w:rPr>
            <w:noProof/>
            <w:webHidden/>
          </w:rPr>
          <w:tab/>
        </w:r>
        <w:r w:rsidR="008F5770">
          <w:rPr>
            <w:noProof/>
            <w:webHidden/>
          </w:rPr>
          <w:fldChar w:fldCharType="begin"/>
        </w:r>
        <w:r w:rsidR="008F5770">
          <w:rPr>
            <w:noProof/>
            <w:webHidden/>
          </w:rPr>
          <w:instrText xml:space="preserve"> PAGEREF _Toc86236331 \h </w:instrText>
        </w:r>
        <w:r w:rsidR="008F5770">
          <w:rPr>
            <w:noProof/>
            <w:webHidden/>
          </w:rPr>
        </w:r>
        <w:r w:rsidR="008F5770">
          <w:rPr>
            <w:noProof/>
            <w:webHidden/>
          </w:rPr>
          <w:fldChar w:fldCharType="separate"/>
        </w:r>
        <w:r w:rsidR="008F5770">
          <w:rPr>
            <w:noProof/>
            <w:webHidden/>
          </w:rPr>
          <w:t>9</w:t>
        </w:r>
        <w:r w:rsidR="008F5770">
          <w:rPr>
            <w:noProof/>
            <w:webHidden/>
          </w:rPr>
          <w:fldChar w:fldCharType="end"/>
        </w:r>
      </w:hyperlink>
    </w:p>
    <w:p w14:paraId="3B2C1173" w14:textId="6FAB6A72" w:rsidR="008F5770" w:rsidRDefault="00202FCC">
      <w:pPr>
        <w:pStyle w:val="TM2"/>
        <w:rPr>
          <w:rFonts w:asciiTheme="minorHAnsi" w:eastAsiaTheme="minorEastAsia" w:hAnsiTheme="minorHAnsi"/>
          <w:noProof/>
          <w:sz w:val="22"/>
          <w:lang w:eastAsia="fr-BE"/>
        </w:rPr>
      </w:pPr>
      <w:hyperlink w:anchor="_Toc86236332" w:history="1">
        <w:r w:rsidR="008F5770" w:rsidRPr="00500EAA">
          <w:rPr>
            <w:rStyle w:val="Lienhypertexte"/>
            <w:rFonts w:cs="Arial"/>
            <w:bCs/>
            <w:noProof/>
          </w:rPr>
          <w:t>B.4.</w:t>
        </w:r>
        <w:r w:rsidR="008F5770">
          <w:rPr>
            <w:rFonts w:asciiTheme="minorHAnsi" w:eastAsiaTheme="minorEastAsia" w:hAnsiTheme="minorHAnsi"/>
            <w:noProof/>
            <w:sz w:val="22"/>
            <w:lang w:eastAsia="fr-BE"/>
          </w:rPr>
          <w:tab/>
        </w:r>
        <w:r w:rsidR="008F5770" w:rsidRPr="00500EAA">
          <w:rPr>
            <w:rStyle w:val="Lienhypertexte"/>
            <w:noProof/>
          </w:rPr>
          <w:t>Explication de la capacité de l'entreprise à apporter sa quote-part financière</w:t>
        </w:r>
        <w:r w:rsidR="008F5770">
          <w:rPr>
            <w:noProof/>
            <w:webHidden/>
          </w:rPr>
          <w:tab/>
        </w:r>
        <w:r w:rsidR="008F5770">
          <w:rPr>
            <w:noProof/>
            <w:webHidden/>
          </w:rPr>
          <w:fldChar w:fldCharType="begin"/>
        </w:r>
        <w:r w:rsidR="008F5770">
          <w:rPr>
            <w:noProof/>
            <w:webHidden/>
          </w:rPr>
          <w:instrText xml:space="preserve"> PAGEREF _Toc86236332 \h </w:instrText>
        </w:r>
        <w:r w:rsidR="008F5770">
          <w:rPr>
            <w:noProof/>
            <w:webHidden/>
          </w:rPr>
        </w:r>
        <w:r w:rsidR="008F5770">
          <w:rPr>
            <w:noProof/>
            <w:webHidden/>
          </w:rPr>
          <w:fldChar w:fldCharType="separate"/>
        </w:r>
        <w:r w:rsidR="008F5770">
          <w:rPr>
            <w:noProof/>
            <w:webHidden/>
          </w:rPr>
          <w:t>10</w:t>
        </w:r>
        <w:r w:rsidR="008F5770">
          <w:rPr>
            <w:noProof/>
            <w:webHidden/>
          </w:rPr>
          <w:fldChar w:fldCharType="end"/>
        </w:r>
      </w:hyperlink>
    </w:p>
    <w:p w14:paraId="24A62AA4" w14:textId="7177DFF8" w:rsidR="008F5770" w:rsidRDefault="00202FCC">
      <w:pPr>
        <w:pStyle w:val="TM2"/>
        <w:rPr>
          <w:rFonts w:asciiTheme="minorHAnsi" w:eastAsiaTheme="minorEastAsia" w:hAnsiTheme="minorHAnsi"/>
          <w:noProof/>
          <w:sz w:val="22"/>
          <w:lang w:eastAsia="fr-BE"/>
        </w:rPr>
      </w:pPr>
      <w:hyperlink w:anchor="_Toc86236333" w:history="1">
        <w:r w:rsidR="008F5770" w:rsidRPr="00500EAA">
          <w:rPr>
            <w:rStyle w:val="Lienhypertexte"/>
            <w:rFonts w:cs="Arial"/>
            <w:bCs/>
            <w:noProof/>
          </w:rPr>
          <w:t>B.5.</w:t>
        </w:r>
        <w:r w:rsidR="008F5770">
          <w:rPr>
            <w:rFonts w:asciiTheme="minorHAnsi" w:eastAsiaTheme="minorEastAsia" w:hAnsiTheme="minorHAnsi"/>
            <w:noProof/>
            <w:sz w:val="22"/>
            <w:lang w:eastAsia="fr-BE"/>
          </w:rPr>
          <w:tab/>
        </w:r>
        <w:r w:rsidR="008F5770" w:rsidRPr="00500EAA">
          <w:rPr>
            <w:rStyle w:val="Lienhypertexte"/>
            <w:noProof/>
          </w:rPr>
          <w:t>Aides financières antérieures des pouvoirs publics</w:t>
        </w:r>
        <w:r w:rsidR="008F5770">
          <w:rPr>
            <w:noProof/>
            <w:webHidden/>
          </w:rPr>
          <w:tab/>
        </w:r>
        <w:r w:rsidR="008F5770">
          <w:rPr>
            <w:noProof/>
            <w:webHidden/>
          </w:rPr>
          <w:fldChar w:fldCharType="begin"/>
        </w:r>
        <w:r w:rsidR="008F5770">
          <w:rPr>
            <w:noProof/>
            <w:webHidden/>
          </w:rPr>
          <w:instrText xml:space="preserve"> PAGEREF _Toc86236333 \h </w:instrText>
        </w:r>
        <w:r w:rsidR="008F5770">
          <w:rPr>
            <w:noProof/>
            <w:webHidden/>
          </w:rPr>
        </w:r>
        <w:r w:rsidR="008F5770">
          <w:rPr>
            <w:noProof/>
            <w:webHidden/>
          </w:rPr>
          <w:fldChar w:fldCharType="separate"/>
        </w:r>
        <w:r w:rsidR="008F5770">
          <w:rPr>
            <w:noProof/>
            <w:webHidden/>
          </w:rPr>
          <w:t>11</w:t>
        </w:r>
        <w:r w:rsidR="008F5770">
          <w:rPr>
            <w:noProof/>
            <w:webHidden/>
          </w:rPr>
          <w:fldChar w:fldCharType="end"/>
        </w:r>
      </w:hyperlink>
    </w:p>
    <w:p w14:paraId="15BEA275" w14:textId="55082938" w:rsidR="008F5770" w:rsidRDefault="00202FCC">
      <w:pPr>
        <w:pStyle w:val="TM2"/>
        <w:rPr>
          <w:rFonts w:asciiTheme="minorHAnsi" w:eastAsiaTheme="minorEastAsia" w:hAnsiTheme="minorHAnsi"/>
          <w:noProof/>
          <w:sz w:val="22"/>
          <w:lang w:eastAsia="fr-BE"/>
        </w:rPr>
      </w:pPr>
      <w:hyperlink w:anchor="_Toc86236334" w:history="1">
        <w:r w:rsidR="008F5770" w:rsidRPr="00500EAA">
          <w:rPr>
            <w:rStyle w:val="Lienhypertexte"/>
            <w:bCs/>
            <w:noProof/>
          </w:rPr>
          <w:t>B.5.1</w:t>
        </w:r>
        <w:r w:rsidR="008F5770">
          <w:rPr>
            <w:rFonts w:asciiTheme="minorHAnsi" w:eastAsiaTheme="minorEastAsia" w:hAnsiTheme="minorHAnsi"/>
            <w:noProof/>
            <w:sz w:val="22"/>
            <w:lang w:eastAsia="fr-BE"/>
          </w:rPr>
          <w:tab/>
        </w:r>
        <w:r w:rsidR="008F5770" w:rsidRPr="00500EAA">
          <w:rPr>
            <w:rStyle w:val="Lienhypertexte"/>
            <w:noProof/>
          </w:rPr>
          <w:t>En RBC</w:t>
        </w:r>
        <w:r w:rsidR="008F5770">
          <w:rPr>
            <w:noProof/>
            <w:webHidden/>
          </w:rPr>
          <w:tab/>
        </w:r>
        <w:r w:rsidR="008F5770">
          <w:rPr>
            <w:noProof/>
            <w:webHidden/>
          </w:rPr>
          <w:fldChar w:fldCharType="begin"/>
        </w:r>
        <w:r w:rsidR="008F5770">
          <w:rPr>
            <w:noProof/>
            <w:webHidden/>
          </w:rPr>
          <w:instrText xml:space="preserve"> PAGEREF _Toc86236334 \h </w:instrText>
        </w:r>
        <w:r w:rsidR="008F5770">
          <w:rPr>
            <w:noProof/>
            <w:webHidden/>
          </w:rPr>
        </w:r>
        <w:r w:rsidR="008F5770">
          <w:rPr>
            <w:noProof/>
            <w:webHidden/>
          </w:rPr>
          <w:fldChar w:fldCharType="separate"/>
        </w:r>
        <w:r w:rsidR="008F5770">
          <w:rPr>
            <w:noProof/>
            <w:webHidden/>
          </w:rPr>
          <w:t>11</w:t>
        </w:r>
        <w:r w:rsidR="008F5770">
          <w:rPr>
            <w:noProof/>
            <w:webHidden/>
          </w:rPr>
          <w:fldChar w:fldCharType="end"/>
        </w:r>
      </w:hyperlink>
    </w:p>
    <w:p w14:paraId="4D6B23EA" w14:textId="45813E5F" w:rsidR="008F5770" w:rsidRDefault="00202FCC">
      <w:pPr>
        <w:pStyle w:val="TM2"/>
        <w:rPr>
          <w:rFonts w:asciiTheme="minorHAnsi" w:eastAsiaTheme="minorEastAsia" w:hAnsiTheme="minorHAnsi"/>
          <w:noProof/>
          <w:sz w:val="22"/>
          <w:lang w:eastAsia="fr-BE"/>
        </w:rPr>
      </w:pPr>
      <w:hyperlink w:anchor="_Toc86236335" w:history="1">
        <w:r w:rsidR="008F5770" w:rsidRPr="00500EAA">
          <w:rPr>
            <w:rStyle w:val="Lienhypertexte"/>
            <w:rFonts w:eastAsia="Times New Roman"/>
            <w:bCs/>
            <w:noProof/>
            <w:lang w:eastAsia="fr-BE"/>
          </w:rPr>
          <w:t>B.5.2</w:t>
        </w:r>
        <w:r w:rsidR="008F5770">
          <w:rPr>
            <w:rFonts w:asciiTheme="minorHAnsi" w:eastAsiaTheme="minorEastAsia" w:hAnsiTheme="minorHAnsi"/>
            <w:noProof/>
            <w:sz w:val="22"/>
            <w:lang w:eastAsia="fr-BE"/>
          </w:rPr>
          <w:tab/>
        </w:r>
        <w:r w:rsidR="008F5770" w:rsidRPr="00500EAA">
          <w:rPr>
            <w:rStyle w:val="Lienhypertexte"/>
            <w:rFonts w:eastAsia="Times New Roman"/>
            <w:noProof/>
            <w:lang w:eastAsia="fr-BE"/>
          </w:rPr>
          <w:t>Autres régions / aides fédérales</w:t>
        </w:r>
        <w:r w:rsidR="008F5770">
          <w:rPr>
            <w:noProof/>
            <w:webHidden/>
          </w:rPr>
          <w:tab/>
        </w:r>
        <w:r w:rsidR="008F5770">
          <w:rPr>
            <w:noProof/>
            <w:webHidden/>
          </w:rPr>
          <w:fldChar w:fldCharType="begin"/>
        </w:r>
        <w:r w:rsidR="008F5770">
          <w:rPr>
            <w:noProof/>
            <w:webHidden/>
          </w:rPr>
          <w:instrText xml:space="preserve"> PAGEREF _Toc86236335 \h </w:instrText>
        </w:r>
        <w:r w:rsidR="008F5770">
          <w:rPr>
            <w:noProof/>
            <w:webHidden/>
          </w:rPr>
        </w:r>
        <w:r w:rsidR="008F5770">
          <w:rPr>
            <w:noProof/>
            <w:webHidden/>
          </w:rPr>
          <w:fldChar w:fldCharType="separate"/>
        </w:r>
        <w:r w:rsidR="008F5770">
          <w:rPr>
            <w:noProof/>
            <w:webHidden/>
          </w:rPr>
          <w:t>11</w:t>
        </w:r>
        <w:r w:rsidR="008F5770">
          <w:rPr>
            <w:noProof/>
            <w:webHidden/>
          </w:rPr>
          <w:fldChar w:fldCharType="end"/>
        </w:r>
      </w:hyperlink>
    </w:p>
    <w:p w14:paraId="224DB7CE" w14:textId="2735A88D" w:rsidR="008F5770" w:rsidRDefault="00202FCC">
      <w:pPr>
        <w:pStyle w:val="TM2"/>
        <w:rPr>
          <w:rFonts w:asciiTheme="minorHAnsi" w:eastAsiaTheme="minorEastAsia" w:hAnsiTheme="minorHAnsi"/>
          <w:noProof/>
          <w:sz w:val="22"/>
          <w:lang w:eastAsia="fr-BE"/>
        </w:rPr>
      </w:pPr>
      <w:hyperlink w:anchor="_Toc86236336" w:history="1">
        <w:r w:rsidR="008F5770" w:rsidRPr="00500EAA">
          <w:rPr>
            <w:rStyle w:val="Lienhypertexte"/>
            <w:rFonts w:cs="Arial"/>
            <w:bCs/>
            <w:noProof/>
          </w:rPr>
          <w:t>B.5.3</w:t>
        </w:r>
        <w:r w:rsidR="008F5770">
          <w:rPr>
            <w:rFonts w:asciiTheme="minorHAnsi" w:eastAsiaTheme="minorEastAsia" w:hAnsiTheme="minorHAnsi"/>
            <w:noProof/>
            <w:sz w:val="22"/>
            <w:lang w:eastAsia="fr-BE"/>
          </w:rPr>
          <w:tab/>
        </w:r>
        <w:r w:rsidR="008F5770" w:rsidRPr="00500EAA">
          <w:rPr>
            <w:rStyle w:val="Lienhypertexte"/>
            <w:rFonts w:cs="Arial"/>
            <w:noProof/>
          </w:rPr>
          <w:t>En EU</w:t>
        </w:r>
        <w:r w:rsidR="008F5770">
          <w:rPr>
            <w:noProof/>
            <w:webHidden/>
          </w:rPr>
          <w:tab/>
        </w:r>
        <w:r w:rsidR="008F5770">
          <w:rPr>
            <w:noProof/>
            <w:webHidden/>
          </w:rPr>
          <w:fldChar w:fldCharType="begin"/>
        </w:r>
        <w:r w:rsidR="008F5770">
          <w:rPr>
            <w:noProof/>
            <w:webHidden/>
          </w:rPr>
          <w:instrText xml:space="preserve"> PAGEREF _Toc86236336 \h </w:instrText>
        </w:r>
        <w:r w:rsidR="008F5770">
          <w:rPr>
            <w:noProof/>
            <w:webHidden/>
          </w:rPr>
        </w:r>
        <w:r w:rsidR="008F5770">
          <w:rPr>
            <w:noProof/>
            <w:webHidden/>
          </w:rPr>
          <w:fldChar w:fldCharType="separate"/>
        </w:r>
        <w:r w:rsidR="008F5770">
          <w:rPr>
            <w:noProof/>
            <w:webHidden/>
          </w:rPr>
          <w:t>11</w:t>
        </w:r>
        <w:r w:rsidR="008F5770">
          <w:rPr>
            <w:noProof/>
            <w:webHidden/>
          </w:rPr>
          <w:fldChar w:fldCharType="end"/>
        </w:r>
      </w:hyperlink>
    </w:p>
    <w:p w14:paraId="1A910D9D" w14:textId="45887A22" w:rsidR="008F5770" w:rsidRDefault="00202FCC">
      <w:pPr>
        <w:pStyle w:val="TM1"/>
        <w:tabs>
          <w:tab w:val="left" w:pos="1100"/>
          <w:tab w:val="right" w:leader="dot" w:pos="9060"/>
        </w:tabs>
        <w:rPr>
          <w:rFonts w:asciiTheme="minorHAnsi" w:eastAsiaTheme="minorEastAsia" w:hAnsiTheme="minorHAnsi"/>
          <w:b w:val="0"/>
          <w:noProof/>
          <w:sz w:val="22"/>
          <w:lang w:eastAsia="fr-BE"/>
        </w:rPr>
      </w:pPr>
      <w:hyperlink w:anchor="_Toc86236337" w:history="1">
        <w:r w:rsidR="008F5770" w:rsidRPr="00500EAA">
          <w:rPr>
            <w:rStyle w:val="Lienhypertexte"/>
            <w:bCs/>
            <w:noProof/>
          </w:rPr>
          <w:t>Partie C.</w:t>
        </w:r>
        <w:r w:rsidR="008F5770">
          <w:rPr>
            <w:rFonts w:asciiTheme="minorHAnsi" w:eastAsiaTheme="minorEastAsia" w:hAnsiTheme="minorHAnsi"/>
            <w:b w:val="0"/>
            <w:noProof/>
            <w:sz w:val="22"/>
            <w:lang w:eastAsia="fr-BE"/>
          </w:rPr>
          <w:tab/>
        </w:r>
        <w:r w:rsidR="008F5770" w:rsidRPr="00500EAA">
          <w:rPr>
            <w:rStyle w:val="Lienhypertexte"/>
            <w:noProof/>
          </w:rPr>
          <w:t>Présentation du projet</w:t>
        </w:r>
        <w:r w:rsidR="008F5770">
          <w:rPr>
            <w:noProof/>
            <w:webHidden/>
          </w:rPr>
          <w:tab/>
        </w:r>
        <w:r w:rsidR="008F5770">
          <w:rPr>
            <w:noProof/>
            <w:webHidden/>
          </w:rPr>
          <w:fldChar w:fldCharType="begin"/>
        </w:r>
        <w:r w:rsidR="008F5770">
          <w:rPr>
            <w:noProof/>
            <w:webHidden/>
          </w:rPr>
          <w:instrText xml:space="preserve"> PAGEREF _Toc86236337 \h </w:instrText>
        </w:r>
        <w:r w:rsidR="008F5770">
          <w:rPr>
            <w:noProof/>
            <w:webHidden/>
          </w:rPr>
        </w:r>
        <w:r w:rsidR="008F5770">
          <w:rPr>
            <w:noProof/>
            <w:webHidden/>
          </w:rPr>
          <w:fldChar w:fldCharType="separate"/>
        </w:r>
        <w:r w:rsidR="008F5770">
          <w:rPr>
            <w:noProof/>
            <w:webHidden/>
          </w:rPr>
          <w:t>12</w:t>
        </w:r>
        <w:r w:rsidR="008F5770">
          <w:rPr>
            <w:noProof/>
            <w:webHidden/>
          </w:rPr>
          <w:fldChar w:fldCharType="end"/>
        </w:r>
      </w:hyperlink>
    </w:p>
    <w:p w14:paraId="49C40737" w14:textId="312A9211" w:rsidR="008F5770" w:rsidRDefault="00202FCC">
      <w:pPr>
        <w:pStyle w:val="TM2"/>
        <w:rPr>
          <w:rFonts w:asciiTheme="minorHAnsi" w:eastAsiaTheme="minorEastAsia" w:hAnsiTheme="minorHAnsi"/>
          <w:noProof/>
          <w:sz w:val="22"/>
          <w:lang w:eastAsia="fr-BE"/>
        </w:rPr>
      </w:pPr>
      <w:hyperlink w:anchor="_Toc86236338" w:history="1">
        <w:r w:rsidR="008F5770" w:rsidRPr="00500EAA">
          <w:rPr>
            <w:rStyle w:val="Lienhypertexte"/>
            <w:rFonts w:cs="Arial"/>
            <w:bCs/>
            <w:noProof/>
          </w:rPr>
          <w:t>C.1.</w:t>
        </w:r>
        <w:r w:rsidR="008F5770">
          <w:rPr>
            <w:rFonts w:asciiTheme="minorHAnsi" w:eastAsiaTheme="minorEastAsia" w:hAnsiTheme="minorHAnsi"/>
            <w:noProof/>
            <w:sz w:val="22"/>
            <w:lang w:eastAsia="fr-BE"/>
          </w:rPr>
          <w:tab/>
        </w:r>
        <w:r w:rsidR="008F5770" w:rsidRPr="00500EAA">
          <w:rPr>
            <w:rStyle w:val="Lienhypertexte"/>
            <w:noProof/>
          </w:rPr>
          <w:t>Description de la demande</w:t>
        </w:r>
        <w:r w:rsidR="008F5770">
          <w:rPr>
            <w:noProof/>
            <w:webHidden/>
          </w:rPr>
          <w:tab/>
        </w:r>
        <w:r w:rsidR="008F5770">
          <w:rPr>
            <w:noProof/>
            <w:webHidden/>
          </w:rPr>
          <w:fldChar w:fldCharType="begin"/>
        </w:r>
        <w:r w:rsidR="008F5770">
          <w:rPr>
            <w:noProof/>
            <w:webHidden/>
          </w:rPr>
          <w:instrText xml:space="preserve"> PAGEREF _Toc86236338 \h </w:instrText>
        </w:r>
        <w:r w:rsidR="008F5770">
          <w:rPr>
            <w:noProof/>
            <w:webHidden/>
          </w:rPr>
        </w:r>
        <w:r w:rsidR="008F5770">
          <w:rPr>
            <w:noProof/>
            <w:webHidden/>
          </w:rPr>
          <w:fldChar w:fldCharType="separate"/>
        </w:r>
        <w:r w:rsidR="008F5770">
          <w:rPr>
            <w:noProof/>
            <w:webHidden/>
          </w:rPr>
          <w:t>13</w:t>
        </w:r>
        <w:r w:rsidR="008F5770">
          <w:rPr>
            <w:noProof/>
            <w:webHidden/>
          </w:rPr>
          <w:fldChar w:fldCharType="end"/>
        </w:r>
      </w:hyperlink>
    </w:p>
    <w:p w14:paraId="0055B841" w14:textId="25951CA9" w:rsidR="008F5770" w:rsidRDefault="00202FCC">
      <w:pPr>
        <w:pStyle w:val="TM2"/>
        <w:rPr>
          <w:rFonts w:asciiTheme="minorHAnsi" w:eastAsiaTheme="minorEastAsia" w:hAnsiTheme="minorHAnsi"/>
          <w:noProof/>
          <w:sz w:val="22"/>
          <w:lang w:eastAsia="fr-BE"/>
        </w:rPr>
      </w:pPr>
      <w:hyperlink w:anchor="_Toc86236339" w:history="1">
        <w:r w:rsidR="008F5770" w:rsidRPr="00500EAA">
          <w:rPr>
            <w:rStyle w:val="Lienhypertexte"/>
            <w:rFonts w:cs="Arial"/>
            <w:bCs/>
            <w:noProof/>
          </w:rPr>
          <w:t>C.2.</w:t>
        </w:r>
        <w:r w:rsidR="008F5770">
          <w:rPr>
            <w:rFonts w:asciiTheme="minorHAnsi" w:eastAsiaTheme="minorEastAsia" w:hAnsiTheme="minorHAnsi"/>
            <w:noProof/>
            <w:sz w:val="22"/>
            <w:lang w:eastAsia="fr-BE"/>
          </w:rPr>
          <w:tab/>
        </w:r>
        <w:r w:rsidR="008F5770" w:rsidRPr="00500EAA">
          <w:rPr>
            <w:rStyle w:val="Lienhypertexte"/>
            <w:noProof/>
          </w:rPr>
          <w:t>Description de la demande pouvant être utilisée pour une présentation sur le site internet d’Innoviris ou dans un communiqué de presse</w:t>
        </w:r>
        <w:r w:rsidR="008F5770">
          <w:rPr>
            <w:noProof/>
            <w:webHidden/>
          </w:rPr>
          <w:tab/>
        </w:r>
        <w:r w:rsidR="008F5770">
          <w:rPr>
            <w:noProof/>
            <w:webHidden/>
          </w:rPr>
          <w:fldChar w:fldCharType="begin"/>
        </w:r>
        <w:r w:rsidR="008F5770">
          <w:rPr>
            <w:noProof/>
            <w:webHidden/>
          </w:rPr>
          <w:instrText xml:space="preserve"> PAGEREF _Toc86236339 \h </w:instrText>
        </w:r>
        <w:r w:rsidR="008F5770">
          <w:rPr>
            <w:noProof/>
            <w:webHidden/>
          </w:rPr>
        </w:r>
        <w:r w:rsidR="008F5770">
          <w:rPr>
            <w:noProof/>
            <w:webHidden/>
          </w:rPr>
          <w:fldChar w:fldCharType="separate"/>
        </w:r>
        <w:r w:rsidR="008F5770">
          <w:rPr>
            <w:noProof/>
            <w:webHidden/>
          </w:rPr>
          <w:t>13</w:t>
        </w:r>
        <w:r w:rsidR="008F5770">
          <w:rPr>
            <w:noProof/>
            <w:webHidden/>
          </w:rPr>
          <w:fldChar w:fldCharType="end"/>
        </w:r>
      </w:hyperlink>
    </w:p>
    <w:p w14:paraId="738A3EF9" w14:textId="37E44B73" w:rsidR="008F5770" w:rsidRDefault="00202FCC">
      <w:pPr>
        <w:pStyle w:val="TM2"/>
        <w:rPr>
          <w:rFonts w:asciiTheme="minorHAnsi" w:eastAsiaTheme="minorEastAsia" w:hAnsiTheme="minorHAnsi"/>
          <w:noProof/>
          <w:sz w:val="22"/>
          <w:lang w:eastAsia="fr-BE"/>
        </w:rPr>
      </w:pPr>
      <w:hyperlink w:anchor="_Toc86236340" w:history="1">
        <w:r w:rsidR="008F5770" w:rsidRPr="00500EAA">
          <w:rPr>
            <w:rStyle w:val="Lienhypertexte"/>
            <w:rFonts w:cs="Arial"/>
            <w:bCs/>
            <w:noProof/>
          </w:rPr>
          <w:t>C.3.</w:t>
        </w:r>
        <w:r w:rsidR="008F5770">
          <w:rPr>
            <w:rFonts w:asciiTheme="minorHAnsi" w:eastAsiaTheme="minorEastAsia" w:hAnsiTheme="minorHAnsi"/>
            <w:noProof/>
            <w:sz w:val="22"/>
            <w:lang w:eastAsia="fr-BE"/>
          </w:rPr>
          <w:tab/>
        </w:r>
        <w:r w:rsidR="008F5770" w:rsidRPr="00500EAA">
          <w:rPr>
            <w:rStyle w:val="Lienhypertexte"/>
            <w:noProof/>
          </w:rPr>
          <w:t>Programme de travail</w:t>
        </w:r>
        <w:r w:rsidR="008F5770">
          <w:rPr>
            <w:noProof/>
            <w:webHidden/>
          </w:rPr>
          <w:tab/>
        </w:r>
        <w:r w:rsidR="008F5770">
          <w:rPr>
            <w:noProof/>
            <w:webHidden/>
          </w:rPr>
          <w:fldChar w:fldCharType="begin"/>
        </w:r>
        <w:r w:rsidR="008F5770">
          <w:rPr>
            <w:noProof/>
            <w:webHidden/>
          </w:rPr>
          <w:instrText xml:space="preserve"> PAGEREF _Toc86236340 \h </w:instrText>
        </w:r>
        <w:r w:rsidR="008F5770">
          <w:rPr>
            <w:noProof/>
            <w:webHidden/>
          </w:rPr>
        </w:r>
        <w:r w:rsidR="008F5770">
          <w:rPr>
            <w:noProof/>
            <w:webHidden/>
          </w:rPr>
          <w:fldChar w:fldCharType="separate"/>
        </w:r>
        <w:r w:rsidR="008F5770">
          <w:rPr>
            <w:noProof/>
            <w:webHidden/>
          </w:rPr>
          <w:t>13</w:t>
        </w:r>
        <w:r w:rsidR="008F5770">
          <w:rPr>
            <w:noProof/>
            <w:webHidden/>
          </w:rPr>
          <w:fldChar w:fldCharType="end"/>
        </w:r>
      </w:hyperlink>
    </w:p>
    <w:p w14:paraId="199EBA7E" w14:textId="4979ED38" w:rsidR="008F5770" w:rsidRDefault="00202FCC">
      <w:pPr>
        <w:pStyle w:val="TM2"/>
        <w:rPr>
          <w:rFonts w:asciiTheme="minorHAnsi" w:eastAsiaTheme="minorEastAsia" w:hAnsiTheme="minorHAnsi"/>
          <w:noProof/>
          <w:sz w:val="22"/>
          <w:lang w:eastAsia="fr-BE"/>
        </w:rPr>
      </w:pPr>
      <w:hyperlink w:anchor="_Toc86236341" w:history="1">
        <w:r w:rsidR="008F5770" w:rsidRPr="00500EAA">
          <w:rPr>
            <w:rStyle w:val="Lienhypertexte"/>
            <w:rFonts w:cs="Arial"/>
            <w:bCs/>
            <w:noProof/>
          </w:rPr>
          <w:t>C.4.</w:t>
        </w:r>
        <w:r w:rsidR="008F5770">
          <w:rPr>
            <w:rFonts w:asciiTheme="minorHAnsi" w:eastAsiaTheme="minorEastAsia" w:hAnsiTheme="minorHAnsi"/>
            <w:noProof/>
            <w:sz w:val="22"/>
            <w:lang w:eastAsia="fr-BE"/>
          </w:rPr>
          <w:tab/>
        </w:r>
        <w:r w:rsidR="008F5770" w:rsidRPr="00500EAA">
          <w:rPr>
            <w:rStyle w:val="Lienhypertexte"/>
            <w:noProof/>
          </w:rPr>
          <w:t>Budget</w:t>
        </w:r>
        <w:r w:rsidR="008F5770">
          <w:rPr>
            <w:noProof/>
            <w:webHidden/>
          </w:rPr>
          <w:tab/>
        </w:r>
        <w:r w:rsidR="008F5770">
          <w:rPr>
            <w:noProof/>
            <w:webHidden/>
          </w:rPr>
          <w:fldChar w:fldCharType="begin"/>
        </w:r>
        <w:r w:rsidR="008F5770">
          <w:rPr>
            <w:noProof/>
            <w:webHidden/>
          </w:rPr>
          <w:instrText xml:space="preserve"> PAGEREF _Toc86236341 \h </w:instrText>
        </w:r>
        <w:r w:rsidR="008F5770">
          <w:rPr>
            <w:noProof/>
            <w:webHidden/>
          </w:rPr>
        </w:r>
        <w:r w:rsidR="008F5770">
          <w:rPr>
            <w:noProof/>
            <w:webHidden/>
          </w:rPr>
          <w:fldChar w:fldCharType="separate"/>
        </w:r>
        <w:r w:rsidR="008F5770">
          <w:rPr>
            <w:noProof/>
            <w:webHidden/>
          </w:rPr>
          <w:t>13</w:t>
        </w:r>
        <w:r w:rsidR="008F5770">
          <w:rPr>
            <w:noProof/>
            <w:webHidden/>
          </w:rPr>
          <w:fldChar w:fldCharType="end"/>
        </w:r>
      </w:hyperlink>
    </w:p>
    <w:p w14:paraId="79652227" w14:textId="6F342BFC" w:rsidR="008F5770" w:rsidRDefault="00202FCC">
      <w:pPr>
        <w:pStyle w:val="TM1"/>
        <w:tabs>
          <w:tab w:val="left" w:pos="1100"/>
          <w:tab w:val="right" w:leader="dot" w:pos="9060"/>
        </w:tabs>
        <w:rPr>
          <w:rFonts w:asciiTheme="minorHAnsi" w:eastAsiaTheme="minorEastAsia" w:hAnsiTheme="minorHAnsi"/>
          <w:b w:val="0"/>
          <w:noProof/>
          <w:sz w:val="22"/>
          <w:lang w:eastAsia="fr-BE"/>
        </w:rPr>
      </w:pPr>
      <w:hyperlink w:anchor="_Toc86236342" w:history="1">
        <w:r w:rsidR="008F5770" w:rsidRPr="00500EAA">
          <w:rPr>
            <w:rStyle w:val="Lienhypertexte"/>
            <w:bCs/>
            <w:noProof/>
          </w:rPr>
          <w:t>Partie D.</w:t>
        </w:r>
        <w:r w:rsidR="008F5770">
          <w:rPr>
            <w:rFonts w:asciiTheme="minorHAnsi" w:eastAsiaTheme="minorEastAsia" w:hAnsiTheme="minorHAnsi"/>
            <w:b w:val="0"/>
            <w:noProof/>
            <w:sz w:val="22"/>
            <w:lang w:eastAsia="fr-BE"/>
          </w:rPr>
          <w:tab/>
        </w:r>
        <w:r w:rsidR="008F5770" w:rsidRPr="00500EAA">
          <w:rPr>
            <w:rStyle w:val="Lienhypertexte"/>
            <w:noProof/>
          </w:rPr>
          <w:t>Valorisation du projet</w:t>
        </w:r>
        <w:r w:rsidR="008F5770">
          <w:rPr>
            <w:noProof/>
            <w:webHidden/>
          </w:rPr>
          <w:tab/>
        </w:r>
        <w:r w:rsidR="008F5770">
          <w:rPr>
            <w:noProof/>
            <w:webHidden/>
          </w:rPr>
          <w:fldChar w:fldCharType="begin"/>
        </w:r>
        <w:r w:rsidR="008F5770">
          <w:rPr>
            <w:noProof/>
            <w:webHidden/>
          </w:rPr>
          <w:instrText xml:space="preserve"> PAGEREF _Toc86236342 \h </w:instrText>
        </w:r>
        <w:r w:rsidR="008F5770">
          <w:rPr>
            <w:noProof/>
            <w:webHidden/>
          </w:rPr>
        </w:r>
        <w:r w:rsidR="008F5770">
          <w:rPr>
            <w:noProof/>
            <w:webHidden/>
          </w:rPr>
          <w:fldChar w:fldCharType="separate"/>
        </w:r>
        <w:r w:rsidR="008F5770">
          <w:rPr>
            <w:noProof/>
            <w:webHidden/>
          </w:rPr>
          <w:t>15</w:t>
        </w:r>
        <w:r w:rsidR="008F5770">
          <w:rPr>
            <w:noProof/>
            <w:webHidden/>
          </w:rPr>
          <w:fldChar w:fldCharType="end"/>
        </w:r>
      </w:hyperlink>
    </w:p>
    <w:p w14:paraId="37DC1CB8" w14:textId="15296A04" w:rsidR="008F5770" w:rsidRDefault="00202FCC">
      <w:pPr>
        <w:pStyle w:val="TM2"/>
        <w:rPr>
          <w:rFonts w:asciiTheme="minorHAnsi" w:eastAsiaTheme="minorEastAsia" w:hAnsiTheme="minorHAnsi"/>
          <w:noProof/>
          <w:sz w:val="22"/>
          <w:lang w:eastAsia="fr-BE"/>
        </w:rPr>
      </w:pPr>
      <w:hyperlink w:anchor="_Toc86236343" w:history="1">
        <w:r w:rsidR="008F5770" w:rsidRPr="00500EAA">
          <w:rPr>
            <w:rStyle w:val="Lienhypertexte"/>
            <w:rFonts w:cs="Arial"/>
            <w:bCs/>
            <w:noProof/>
          </w:rPr>
          <w:t>D.1.</w:t>
        </w:r>
        <w:r w:rsidR="008F5770">
          <w:rPr>
            <w:rFonts w:asciiTheme="minorHAnsi" w:eastAsiaTheme="minorEastAsia" w:hAnsiTheme="minorHAnsi"/>
            <w:noProof/>
            <w:sz w:val="22"/>
            <w:lang w:eastAsia="fr-BE"/>
          </w:rPr>
          <w:tab/>
        </w:r>
        <w:r w:rsidR="008F5770" w:rsidRPr="00500EAA">
          <w:rPr>
            <w:rStyle w:val="Lienhypertexte"/>
            <w:noProof/>
          </w:rPr>
          <w:t>Valorisation du projet en RBC</w:t>
        </w:r>
        <w:r w:rsidR="008F5770">
          <w:rPr>
            <w:noProof/>
            <w:webHidden/>
          </w:rPr>
          <w:tab/>
        </w:r>
        <w:r w:rsidR="008F5770">
          <w:rPr>
            <w:noProof/>
            <w:webHidden/>
          </w:rPr>
          <w:fldChar w:fldCharType="begin"/>
        </w:r>
        <w:r w:rsidR="008F5770">
          <w:rPr>
            <w:noProof/>
            <w:webHidden/>
          </w:rPr>
          <w:instrText xml:space="preserve"> PAGEREF _Toc86236343 \h </w:instrText>
        </w:r>
        <w:r w:rsidR="008F5770">
          <w:rPr>
            <w:noProof/>
            <w:webHidden/>
          </w:rPr>
        </w:r>
        <w:r w:rsidR="008F5770">
          <w:rPr>
            <w:noProof/>
            <w:webHidden/>
          </w:rPr>
          <w:fldChar w:fldCharType="separate"/>
        </w:r>
        <w:r w:rsidR="008F5770">
          <w:rPr>
            <w:noProof/>
            <w:webHidden/>
          </w:rPr>
          <w:t>16</w:t>
        </w:r>
        <w:r w:rsidR="008F5770">
          <w:rPr>
            <w:noProof/>
            <w:webHidden/>
          </w:rPr>
          <w:fldChar w:fldCharType="end"/>
        </w:r>
      </w:hyperlink>
    </w:p>
    <w:p w14:paraId="12467DB6" w14:textId="7DF2F92C" w:rsidR="008F5770" w:rsidRDefault="00202FCC">
      <w:pPr>
        <w:pStyle w:val="TM1"/>
        <w:tabs>
          <w:tab w:val="left" w:pos="1100"/>
          <w:tab w:val="right" w:leader="dot" w:pos="9060"/>
        </w:tabs>
        <w:rPr>
          <w:rFonts w:asciiTheme="minorHAnsi" w:eastAsiaTheme="minorEastAsia" w:hAnsiTheme="minorHAnsi"/>
          <w:b w:val="0"/>
          <w:noProof/>
          <w:sz w:val="22"/>
          <w:lang w:eastAsia="fr-BE"/>
        </w:rPr>
      </w:pPr>
      <w:hyperlink w:anchor="_Toc86236344" w:history="1">
        <w:r w:rsidR="008F5770" w:rsidRPr="00500EAA">
          <w:rPr>
            <w:rStyle w:val="Lienhypertexte"/>
            <w:bCs/>
            <w:noProof/>
          </w:rPr>
          <w:t>Partie E.</w:t>
        </w:r>
        <w:r w:rsidR="008F5770">
          <w:rPr>
            <w:rFonts w:asciiTheme="minorHAnsi" w:eastAsiaTheme="minorEastAsia" w:hAnsiTheme="minorHAnsi"/>
            <w:b w:val="0"/>
            <w:noProof/>
            <w:sz w:val="22"/>
            <w:lang w:eastAsia="fr-BE"/>
          </w:rPr>
          <w:tab/>
        </w:r>
        <w:r w:rsidR="008F5770" w:rsidRPr="00500EAA">
          <w:rPr>
            <w:rStyle w:val="Lienhypertexte"/>
            <w:noProof/>
          </w:rPr>
          <w:t>Annexes et signatures</w:t>
        </w:r>
        <w:r w:rsidR="008F5770">
          <w:rPr>
            <w:noProof/>
            <w:webHidden/>
          </w:rPr>
          <w:tab/>
        </w:r>
        <w:r w:rsidR="008F5770">
          <w:rPr>
            <w:noProof/>
            <w:webHidden/>
          </w:rPr>
          <w:fldChar w:fldCharType="begin"/>
        </w:r>
        <w:r w:rsidR="008F5770">
          <w:rPr>
            <w:noProof/>
            <w:webHidden/>
          </w:rPr>
          <w:instrText xml:space="preserve"> PAGEREF _Toc86236344 \h </w:instrText>
        </w:r>
        <w:r w:rsidR="008F5770">
          <w:rPr>
            <w:noProof/>
            <w:webHidden/>
          </w:rPr>
        </w:r>
        <w:r w:rsidR="008F5770">
          <w:rPr>
            <w:noProof/>
            <w:webHidden/>
          </w:rPr>
          <w:fldChar w:fldCharType="separate"/>
        </w:r>
        <w:r w:rsidR="008F5770">
          <w:rPr>
            <w:noProof/>
            <w:webHidden/>
          </w:rPr>
          <w:t>17</w:t>
        </w:r>
        <w:r w:rsidR="008F5770">
          <w:rPr>
            <w:noProof/>
            <w:webHidden/>
          </w:rPr>
          <w:fldChar w:fldCharType="end"/>
        </w:r>
      </w:hyperlink>
    </w:p>
    <w:p w14:paraId="355171CE" w14:textId="113F2061" w:rsidR="008F5770" w:rsidRDefault="00202FCC">
      <w:pPr>
        <w:pStyle w:val="TM2"/>
        <w:rPr>
          <w:rFonts w:asciiTheme="minorHAnsi" w:eastAsiaTheme="minorEastAsia" w:hAnsiTheme="minorHAnsi"/>
          <w:noProof/>
          <w:sz w:val="22"/>
          <w:lang w:eastAsia="fr-BE"/>
        </w:rPr>
      </w:pPr>
      <w:hyperlink w:anchor="_Toc86236345" w:history="1">
        <w:r w:rsidR="008F5770" w:rsidRPr="00500EAA">
          <w:rPr>
            <w:rStyle w:val="Lienhypertexte"/>
            <w:rFonts w:cs="Arial"/>
            <w:bCs/>
            <w:noProof/>
          </w:rPr>
          <w:t>E.1.</w:t>
        </w:r>
        <w:r w:rsidR="008F5770">
          <w:rPr>
            <w:rFonts w:asciiTheme="minorHAnsi" w:eastAsiaTheme="minorEastAsia" w:hAnsiTheme="minorHAnsi"/>
            <w:noProof/>
            <w:sz w:val="22"/>
            <w:lang w:eastAsia="fr-BE"/>
          </w:rPr>
          <w:tab/>
        </w:r>
        <w:r w:rsidR="008F5770" w:rsidRPr="00500EAA">
          <w:rPr>
            <w:rStyle w:val="Lienhypertexte"/>
            <w:noProof/>
          </w:rPr>
          <w:t>Récapitulatif des annexes à fournir</w:t>
        </w:r>
        <w:r w:rsidR="008F5770">
          <w:rPr>
            <w:noProof/>
            <w:webHidden/>
          </w:rPr>
          <w:tab/>
        </w:r>
        <w:r w:rsidR="008F5770">
          <w:rPr>
            <w:noProof/>
            <w:webHidden/>
          </w:rPr>
          <w:fldChar w:fldCharType="begin"/>
        </w:r>
        <w:r w:rsidR="008F5770">
          <w:rPr>
            <w:noProof/>
            <w:webHidden/>
          </w:rPr>
          <w:instrText xml:space="preserve"> PAGEREF _Toc86236345 \h </w:instrText>
        </w:r>
        <w:r w:rsidR="008F5770">
          <w:rPr>
            <w:noProof/>
            <w:webHidden/>
          </w:rPr>
        </w:r>
        <w:r w:rsidR="008F5770">
          <w:rPr>
            <w:noProof/>
            <w:webHidden/>
          </w:rPr>
          <w:fldChar w:fldCharType="separate"/>
        </w:r>
        <w:r w:rsidR="008F5770">
          <w:rPr>
            <w:noProof/>
            <w:webHidden/>
          </w:rPr>
          <w:t>18</w:t>
        </w:r>
        <w:r w:rsidR="008F5770">
          <w:rPr>
            <w:noProof/>
            <w:webHidden/>
          </w:rPr>
          <w:fldChar w:fldCharType="end"/>
        </w:r>
      </w:hyperlink>
    </w:p>
    <w:p w14:paraId="1087B8A4" w14:textId="5BC23AD6" w:rsidR="008F5770" w:rsidRDefault="00202FCC">
      <w:pPr>
        <w:pStyle w:val="TM2"/>
        <w:rPr>
          <w:rFonts w:asciiTheme="minorHAnsi" w:eastAsiaTheme="minorEastAsia" w:hAnsiTheme="minorHAnsi"/>
          <w:noProof/>
          <w:sz w:val="22"/>
          <w:lang w:eastAsia="fr-BE"/>
        </w:rPr>
      </w:pPr>
      <w:hyperlink w:anchor="_Toc86236346" w:history="1">
        <w:r w:rsidR="008F5770" w:rsidRPr="00500EAA">
          <w:rPr>
            <w:rStyle w:val="Lienhypertexte"/>
            <w:rFonts w:cs="Arial"/>
            <w:bCs/>
            <w:noProof/>
          </w:rPr>
          <w:t>E.2.</w:t>
        </w:r>
        <w:r w:rsidR="008F5770">
          <w:rPr>
            <w:rFonts w:asciiTheme="minorHAnsi" w:eastAsiaTheme="minorEastAsia" w:hAnsiTheme="minorHAnsi"/>
            <w:noProof/>
            <w:sz w:val="22"/>
            <w:lang w:eastAsia="fr-BE"/>
          </w:rPr>
          <w:tab/>
        </w:r>
        <w:r w:rsidR="008F5770" w:rsidRPr="00500EAA">
          <w:rPr>
            <w:rStyle w:val="Lienhypertexte"/>
            <w:noProof/>
          </w:rPr>
          <w:t>Politique de protection des données</w:t>
        </w:r>
        <w:r w:rsidR="008F5770">
          <w:rPr>
            <w:noProof/>
            <w:webHidden/>
          </w:rPr>
          <w:tab/>
        </w:r>
        <w:r w:rsidR="008F5770">
          <w:rPr>
            <w:noProof/>
            <w:webHidden/>
          </w:rPr>
          <w:fldChar w:fldCharType="begin"/>
        </w:r>
        <w:r w:rsidR="008F5770">
          <w:rPr>
            <w:noProof/>
            <w:webHidden/>
          </w:rPr>
          <w:instrText xml:space="preserve"> PAGEREF _Toc86236346 \h </w:instrText>
        </w:r>
        <w:r w:rsidR="008F5770">
          <w:rPr>
            <w:noProof/>
            <w:webHidden/>
          </w:rPr>
        </w:r>
        <w:r w:rsidR="008F5770">
          <w:rPr>
            <w:noProof/>
            <w:webHidden/>
          </w:rPr>
          <w:fldChar w:fldCharType="separate"/>
        </w:r>
        <w:r w:rsidR="008F5770">
          <w:rPr>
            <w:noProof/>
            <w:webHidden/>
          </w:rPr>
          <w:t>18</w:t>
        </w:r>
        <w:r w:rsidR="008F5770">
          <w:rPr>
            <w:noProof/>
            <w:webHidden/>
          </w:rPr>
          <w:fldChar w:fldCharType="end"/>
        </w:r>
      </w:hyperlink>
    </w:p>
    <w:p w14:paraId="41C32606" w14:textId="15A20BC5" w:rsidR="008F5770" w:rsidRDefault="00202FCC">
      <w:pPr>
        <w:pStyle w:val="TM2"/>
        <w:rPr>
          <w:rFonts w:asciiTheme="minorHAnsi" w:eastAsiaTheme="minorEastAsia" w:hAnsiTheme="minorHAnsi"/>
          <w:noProof/>
          <w:sz w:val="22"/>
          <w:lang w:eastAsia="fr-BE"/>
        </w:rPr>
      </w:pPr>
      <w:hyperlink w:anchor="_Toc86236347" w:history="1">
        <w:r w:rsidR="008F5770" w:rsidRPr="00500EAA">
          <w:rPr>
            <w:rStyle w:val="Lienhypertexte"/>
            <w:rFonts w:cs="Arial"/>
            <w:bCs/>
            <w:noProof/>
          </w:rPr>
          <w:t>E.3.</w:t>
        </w:r>
        <w:r w:rsidR="008F5770">
          <w:rPr>
            <w:rFonts w:asciiTheme="minorHAnsi" w:eastAsiaTheme="minorEastAsia" w:hAnsiTheme="minorHAnsi"/>
            <w:noProof/>
            <w:sz w:val="22"/>
            <w:lang w:eastAsia="fr-BE"/>
          </w:rPr>
          <w:tab/>
        </w:r>
        <w:r w:rsidR="008F5770" w:rsidRPr="00500EAA">
          <w:rPr>
            <w:rStyle w:val="Lienhypertexte"/>
            <w:noProof/>
          </w:rPr>
          <w:t>Déclaration sur l'honneur et engagements</w:t>
        </w:r>
        <w:r w:rsidR="008F5770">
          <w:rPr>
            <w:noProof/>
            <w:webHidden/>
          </w:rPr>
          <w:tab/>
        </w:r>
        <w:r w:rsidR="008F5770">
          <w:rPr>
            <w:noProof/>
            <w:webHidden/>
          </w:rPr>
          <w:fldChar w:fldCharType="begin"/>
        </w:r>
        <w:r w:rsidR="008F5770">
          <w:rPr>
            <w:noProof/>
            <w:webHidden/>
          </w:rPr>
          <w:instrText xml:space="preserve"> PAGEREF _Toc86236347 \h </w:instrText>
        </w:r>
        <w:r w:rsidR="008F5770">
          <w:rPr>
            <w:noProof/>
            <w:webHidden/>
          </w:rPr>
        </w:r>
        <w:r w:rsidR="008F5770">
          <w:rPr>
            <w:noProof/>
            <w:webHidden/>
          </w:rPr>
          <w:fldChar w:fldCharType="separate"/>
        </w:r>
        <w:r w:rsidR="008F5770">
          <w:rPr>
            <w:noProof/>
            <w:webHidden/>
          </w:rPr>
          <w:t>18</w:t>
        </w:r>
        <w:r w:rsidR="008F5770">
          <w:rPr>
            <w:noProof/>
            <w:webHidden/>
          </w:rPr>
          <w:fldChar w:fldCharType="end"/>
        </w:r>
      </w:hyperlink>
    </w:p>
    <w:p w14:paraId="769681BA" w14:textId="7D394C24" w:rsidR="008F5770" w:rsidRDefault="00202FCC">
      <w:pPr>
        <w:pStyle w:val="TM2"/>
        <w:rPr>
          <w:rFonts w:asciiTheme="minorHAnsi" w:eastAsiaTheme="minorEastAsia" w:hAnsiTheme="minorHAnsi"/>
          <w:noProof/>
          <w:sz w:val="22"/>
          <w:lang w:eastAsia="fr-BE"/>
        </w:rPr>
      </w:pPr>
      <w:hyperlink w:anchor="_Toc86236348" w:history="1">
        <w:r w:rsidR="008F5770" w:rsidRPr="00500EAA">
          <w:rPr>
            <w:rStyle w:val="Lienhypertexte"/>
            <w:rFonts w:cs="Arial"/>
            <w:bCs/>
            <w:noProof/>
          </w:rPr>
          <w:t>E.4.</w:t>
        </w:r>
        <w:r w:rsidR="008F5770">
          <w:rPr>
            <w:rFonts w:asciiTheme="minorHAnsi" w:eastAsiaTheme="minorEastAsia" w:hAnsiTheme="minorHAnsi"/>
            <w:noProof/>
            <w:sz w:val="22"/>
            <w:lang w:eastAsia="fr-BE"/>
          </w:rPr>
          <w:tab/>
        </w:r>
        <w:r w:rsidR="008F5770" w:rsidRPr="00500EAA">
          <w:rPr>
            <w:rStyle w:val="Lienhypertexte"/>
            <w:noProof/>
          </w:rPr>
          <w:t>Déclaration de minimis</w:t>
        </w:r>
        <w:r w:rsidR="008F5770">
          <w:rPr>
            <w:noProof/>
            <w:webHidden/>
          </w:rPr>
          <w:tab/>
        </w:r>
        <w:r w:rsidR="008F5770">
          <w:rPr>
            <w:noProof/>
            <w:webHidden/>
          </w:rPr>
          <w:fldChar w:fldCharType="begin"/>
        </w:r>
        <w:r w:rsidR="008F5770">
          <w:rPr>
            <w:noProof/>
            <w:webHidden/>
          </w:rPr>
          <w:instrText xml:space="preserve"> PAGEREF _Toc86236348 \h </w:instrText>
        </w:r>
        <w:r w:rsidR="008F5770">
          <w:rPr>
            <w:noProof/>
            <w:webHidden/>
          </w:rPr>
        </w:r>
        <w:r w:rsidR="008F5770">
          <w:rPr>
            <w:noProof/>
            <w:webHidden/>
          </w:rPr>
          <w:fldChar w:fldCharType="separate"/>
        </w:r>
        <w:r w:rsidR="008F5770">
          <w:rPr>
            <w:noProof/>
            <w:webHidden/>
          </w:rPr>
          <w:t>19</w:t>
        </w:r>
        <w:r w:rsidR="008F5770">
          <w:rPr>
            <w:noProof/>
            <w:webHidden/>
          </w:rPr>
          <w:fldChar w:fldCharType="end"/>
        </w:r>
      </w:hyperlink>
    </w:p>
    <w:p w14:paraId="06FBBCB4" w14:textId="2FBC03B8" w:rsidR="008F5770" w:rsidRDefault="00202FCC">
      <w:pPr>
        <w:pStyle w:val="TM2"/>
        <w:rPr>
          <w:rFonts w:asciiTheme="minorHAnsi" w:eastAsiaTheme="minorEastAsia" w:hAnsiTheme="minorHAnsi"/>
          <w:noProof/>
          <w:sz w:val="22"/>
          <w:lang w:eastAsia="fr-BE"/>
        </w:rPr>
      </w:pPr>
      <w:hyperlink w:anchor="_Toc86236349" w:history="1">
        <w:r w:rsidR="008F5770" w:rsidRPr="00500EAA">
          <w:rPr>
            <w:rStyle w:val="Lienhypertexte"/>
            <w:rFonts w:cs="Arial"/>
            <w:bCs/>
            <w:noProof/>
          </w:rPr>
          <w:t>E.5.</w:t>
        </w:r>
        <w:r w:rsidR="008F5770">
          <w:rPr>
            <w:rFonts w:asciiTheme="minorHAnsi" w:eastAsiaTheme="minorEastAsia" w:hAnsiTheme="minorHAnsi"/>
            <w:noProof/>
            <w:sz w:val="22"/>
            <w:lang w:eastAsia="fr-BE"/>
          </w:rPr>
          <w:tab/>
        </w:r>
        <w:r w:rsidR="008F5770" w:rsidRPr="00500EAA">
          <w:rPr>
            <w:rStyle w:val="Lienhypertexte"/>
            <w:noProof/>
          </w:rPr>
          <w:t>Autorisation et signature</w:t>
        </w:r>
        <w:r w:rsidR="008F5770">
          <w:rPr>
            <w:noProof/>
            <w:webHidden/>
          </w:rPr>
          <w:tab/>
        </w:r>
        <w:r w:rsidR="008F5770">
          <w:rPr>
            <w:noProof/>
            <w:webHidden/>
          </w:rPr>
          <w:fldChar w:fldCharType="begin"/>
        </w:r>
        <w:r w:rsidR="008F5770">
          <w:rPr>
            <w:noProof/>
            <w:webHidden/>
          </w:rPr>
          <w:instrText xml:space="preserve"> PAGEREF _Toc86236349 \h </w:instrText>
        </w:r>
        <w:r w:rsidR="008F5770">
          <w:rPr>
            <w:noProof/>
            <w:webHidden/>
          </w:rPr>
        </w:r>
        <w:r w:rsidR="008F5770">
          <w:rPr>
            <w:noProof/>
            <w:webHidden/>
          </w:rPr>
          <w:fldChar w:fldCharType="separate"/>
        </w:r>
        <w:r w:rsidR="008F5770">
          <w:rPr>
            <w:noProof/>
            <w:webHidden/>
          </w:rPr>
          <w:t>20</w:t>
        </w:r>
        <w:r w:rsidR="008F5770">
          <w:rPr>
            <w:noProof/>
            <w:webHidden/>
          </w:rPr>
          <w:fldChar w:fldCharType="end"/>
        </w:r>
      </w:hyperlink>
    </w:p>
    <w:p w14:paraId="68FADA3A" w14:textId="0282E9E3" w:rsidR="00466D08" w:rsidRPr="0065417F" w:rsidRDefault="004060F4" w:rsidP="006A1ABA">
      <w:pPr>
        <w:rPr>
          <w:rFonts w:cs="Arial"/>
          <w:iCs/>
          <w:color w:val="FF0000"/>
          <w:sz w:val="30"/>
          <w:szCs w:val="30"/>
        </w:rPr>
        <w:sectPr w:rsidR="00466D08" w:rsidRPr="0065417F" w:rsidSect="0065417F">
          <w:headerReference w:type="default" r:id="rId11"/>
          <w:footerReference w:type="default" r:id="rId12"/>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D50367">
      <w:pPr>
        <w:pStyle w:val="Titre1"/>
        <w:tabs>
          <w:tab w:val="clear" w:pos="432"/>
          <w:tab w:val="num" w:pos="1152"/>
        </w:tabs>
      </w:pPr>
      <w:r>
        <w:lastRenderedPageBreak/>
        <w:br/>
      </w:r>
      <w:bookmarkStart w:id="0" w:name="_Toc86236319"/>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466D08">
          <w:pgSz w:w="11906" w:h="16838" w:code="9"/>
          <w:pgMar w:top="1418" w:right="1418" w:bottom="1418" w:left="1418" w:header="709" w:footer="709" w:gutter="0"/>
          <w:cols w:space="708"/>
          <w:vAlign w:val="center"/>
          <w:docGrid w:linePitch="360"/>
        </w:sectPr>
      </w:pPr>
    </w:p>
    <w:p w14:paraId="58A343F0" w14:textId="7E58DA64" w:rsidR="0064186B" w:rsidRPr="0064186B" w:rsidRDefault="00C4780B" w:rsidP="00A31B41">
      <w:pPr>
        <w:pStyle w:val="Titre2"/>
      </w:pPr>
      <w:bookmarkStart w:id="1" w:name="_Toc86236320"/>
      <w:r>
        <w:lastRenderedPageBreak/>
        <w:t>Identité</w:t>
      </w:r>
      <w:r w:rsidR="00F00C2A">
        <w:t>s</w:t>
      </w:r>
      <w:bookmarkEnd w:id="1"/>
    </w:p>
    <w:p w14:paraId="4FC126F4" w14:textId="5810DF57" w:rsidR="008D6E0F" w:rsidRDefault="003D3595" w:rsidP="00A31B41">
      <w:pPr>
        <w:pStyle w:val="Titre2"/>
        <w:numPr>
          <w:ilvl w:val="2"/>
          <w:numId w:val="2"/>
        </w:numPr>
      </w:pPr>
      <w:bookmarkStart w:id="2" w:name="_Toc86236321"/>
      <w:r>
        <w:t>Personnes physiques</w:t>
      </w:r>
      <w:bookmarkEnd w:id="2"/>
      <w:r w:rsidR="00367450">
        <w:br/>
      </w:r>
    </w:p>
    <w:tbl>
      <w:tblPr>
        <w:tblStyle w:val="Grilledutableau"/>
        <w:tblW w:w="14034" w:type="dxa"/>
        <w:tblLook w:val="04A0" w:firstRow="1" w:lastRow="0" w:firstColumn="1" w:lastColumn="0" w:noHBand="0" w:noVBand="1"/>
      </w:tblPr>
      <w:tblGrid>
        <w:gridCol w:w="3065"/>
        <w:gridCol w:w="1660"/>
        <w:gridCol w:w="1811"/>
        <w:gridCol w:w="2101"/>
        <w:gridCol w:w="2108"/>
        <w:gridCol w:w="3289"/>
      </w:tblGrid>
      <w:tr w:rsidR="008D3072" w:rsidRPr="005109D1" w14:paraId="3338DC87" w14:textId="77777777" w:rsidTr="00A31B41">
        <w:trPr>
          <w:trHeight w:val="889"/>
        </w:trPr>
        <w:tc>
          <w:tcPr>
            <w:tcW w:w="3065" w:type="dxa"/>
            <w:tcBorders>
              <w:bottom w:val="single" w:sz="12" w:space="0" w:color="auto"/>
            </w:tcBorders>
            <w:vAlign w:val="center"/>
          </w:tcPr>
          <w:p w14:paraId="5EA4AB55" w14:textId="77777777" w:rsidR="008D3072" w:rsidRPr="00EE6478" w:rsidRDefault="008D3072" w:rsidP="00DD4904">
            <w:pPr>
              <w:jc w:val="center"/>
              <w:rPr>
                <w:rFonts w:cs="Arial"/>
                <w:b/>
                <w:bCs/>
                <w:sz w:val="14"/>
                <w:szCs w:val="14"/>
              </w:rPr>
            </w:pPr>
            <w:r w:rsidRPr="00EE6478">
              <w:rPr>
                <w:rFonts w:cs="Arial"/>
                <w:b/>
                <w:bCs/>
                <w:sz w:val="14"/>
                <w:szCs w:val="14"/>
              </w:rPr>
              <w:t>Identité de personne physique</w:t>
            </w:r>
          </w:p>
        </w:tc>
        <w:tc>
          <w:tcPr>
            <w:tcW w:w="1660" w:type="dxa"/>
            <w:tcBorders>
              <w:bottom w:val="single" w:sz="12" w:space="0" w:color="auto"/>
            </w:tcBorders>
            <w:vAlign w:val="center"/>
          </w:tcPr>
          <w:p w14:paraId="6E4DD51C" w14:textId="77777777" w:rsidR="008D3072" w:rsidRPr="00EE6478" w:rsidRDefault="008D3072" w:rsidP="00DD4904">
            <w:pPr>
              <w:jc w:val="center"/>
              <w:rPr>
                <w:rFonts w:cs="Arial"/>
                <w:b/>
                <w:bCs/>
                <w:sz w:val="14"/>
                <w:szCs w:val="14"/>
              </w:rPr>
            </w:pPr>
            <w:r w:rsidRPr="00EE6478">
              <w:rPr>
                <w:rFonts w:cs="Arial"/>
                <w:b/>
                <w:bCs/>
                <w:sz w:val="14"/>
                <w:szCs w:val="14"/>
              </w:rPr>
              <w:t>Nom</w:t>
            </w:r>
          </w:p>
        </w:tc>
        <w:tc>
          <w:tcPr>
            <w:tcW w:w="1811" w:type="dxa"/>
            <w:tcBorders>
              <w:bottom w:val="single" w:sz="12" w:space="0" w:color="auto"/>
            </w:tcBorders>
            <w:vAlign w:val="center"/>
          </w:tcPr>
          <w:p w14:paraId="3AF58F54" w14:textId="77777777" w:rsidR="008D3072" w:rsidRPr="00EE6478" w:rsidRDefault="008D3072" w:rsidP="00DD4904">
            <w:pPr>
              <w:jc w:val="center"/>
              <w:rPr>
                <w:rFonts w:cs="Arial"/>
                <w:b/>
                <w:bCs/>
                <w:sz w:val="14"/>
                <w:szCs w:val="14"/>
              </w:rPr>
            </w:pPr>
            <w:r w:rsidRPr="00EE6478">
              <w:rPr>
                <w:rFonts w:cs="Arial"/>
                <w:b/>
                <w:bCs/>
                <w:sz w:val="14"/>
                <w:szCs w:val="14"/>
              </w:rPr>
              <w:t>Prénom</w:t>
            </w:r>
          </w:p>
        </w:tc>
        <w:tc>
          <w:tcPr>
            <w:tcW w:w="2101" w:type="dxa"/>
            <w:tcBorders>
              <w:bottom w:val="single" w:sz="12" w:space="0" w:color="auto"/>
            </w:tcBorders>
            <w:vAlign w:val="center"/>
          </w:tcPr>
          <w:p w14:paraId="7988629A" w14:textId="77777777" w:rsidR="008D3072" w:rsidRPr="00EE6478" w:rsidRDefault="008D3072" w:rsidP="00DD4904">
            <w:pPr>
              <w:jc w:val="center"/>
              <w:rPr>
                <w:rFonts w:cs="Arial"/>
                <w:b/>
                <w:bCs/>
                <w:sz w:val="14"/>
                <w:szCs w:val="14"/>
              </w:rPr>
            </w:pPr>
            <w:r w:rsidRPr="00EE6478">
              <w:rPr>
                <w:rFonts w:cs="Arial"/>
                <w:b/>
                <w:bCs/>
                <w:sz w:val="14"/>
                <w:szCs w:val="14"/>
              </w:rPr>
              <w:t>Fonction</w:t>
            </w:r>
          </w:p>
        </w:tc>
        <w:tc>
          <w:tcPr>
            <w:tcW w:w="2108" w:type="dxa"/>
            <w:tcBorders>
              <w:bottom w:val="single" w:sz="12" w:space="0" w:color="auto"/>
            </w:tcBorders>
            <w:vAlign w:val="center"/>
          </w:tcPr>
          <w:p w14:paraId="003BAD07" w14:textId="77777777" w:rsidR="008D3072" w:rsidRPr="00EE6478" w:rsidRDefault="008D3072" w:rsidP="00DD4904">
            <w:pPr>
              <w:jc w:val="center"/>
              <w:rPr>
                <w:rFonts w:cs="Arial"/>
                <w:b/>
                <w:bCs/>
                <w:sz w:val="14"/>
                <w:szCs w:val="14"/>
              </w:rPr>
            </w:pPr>
            <w:r w:rsidRPr="00EE6478">
              <w:rPr>
                <w:rFonts w:cs="Arial"/>
                <w:b/>
                <w:bCs/>
                <w:sz w:val="14"/>
                <w:szCs w:val="14"/>
              </w:rPr>
              <w:t>Téléphone</w:t>
            </w:r>
          </w:p>
        </w:tc>
        <w:tc>
          <w:tcPr>
            <w:tcW w:w="3289" w:type="dxa"/>
            <w:tcBorders>
              <w:bottom w:val="single" w:sz="12" w:space="0" w:color="auto"/>
            </w:tcBorders>
            <w:vAlign w:val="center"/>
          </w:tcPr>
          <w:p w14:paraId="0C699B6B" w14:textId="77777777" w:rsidR="008D3072" w:rsidRPr="00EE6478" w:rsidRDefault="008D3072" w:rsidP="00DD4904">
            <w:pPr>
              <w:jc w:val="center"/>
              <w:rPr>
                <w:rFonts w:cs="Arial"/>
                <w:b/>
                <w:bCs/>
                <w:sz w:val="14"/>
                <w:szCs w:val="14"/>
              </w:rPr>
            </w:pPr>
            <w:r w:rsidRPr="00EE6478">
              <w:rPr>
                <w:rFonts w:cs="Arial"/>
                <w:b/>
                <w:bCs/>
                <w:sz w:val="14"/>
                <w:szCs w:val="14"/>
              </w:rPr>
              <w:t>Email</w:t>
            </w:r>
          </w:p>
        </w:tc>
      </w:tr>
      <w:tr w:rsidR="008D3072" w:rsidRPr="005109D1" w14:paraId="776E52AD" w14:textId="77777777" w:rsidTr="00A31B41">
        <w:trPr>
          <w:trHeight w:val="975"/>
        </w:trPr>
        <w:tc>
          <w:tcPr>
            <w:tcW w:w="3065" w:type="dxa"/>
            <w:tcBorders>
              <w:top w:val="single" w:sz="12" w:space="0" w:color="auto"/>
            </w:tcBorders>
            <w:vAlign w:val="center"/>
          </w:tcPr>
          <w:p w14:paraId="2770F844" w14:textId="77777777" w:rsidR="008D3072" w:rsidRPr="008D3072" w:rsidRDefault="008D3072" w:rsidP="00DD4904">
            <w:pPr>
              <w:rPr>
                <w:rFonts w:cs="Arial"/>
                <w:sz w:val="14"/>
                <w:szCs w:val="14"/>
              </w:rPr>
            </w:pPr>
            <w:r w:rsidRPr="008D3072">
              <w:rPr>
                <w:rFonts w:cs="Arial"/>
                <w:sz w:val="14"/>
                <w:szCs w:val="14"/>
              </w:rPr>
              <w:t>Rédacteur de la présente demande de financement</w:t>
            </w:r>
          </w:p>
        </w:tc>
        <w:tc>
          <w:tcPr>
            <w:tcW w:w="1660" w:type="dxa"/>
            <w:tcBorders>
              <w:top w:val="single" w:sz="12" w:space="0" w:color="auto"/>
            </w:tcBorders>
            <w:vAlign w:val="center"/>
          </w:tcPr>
          <w:p w14:paraId="33F11EA6" w14:textId="77777777" w:rsidR="008D3072" w:rsidRPr="00EE6478" w:rsidRDefault="008D3072" w:rsidP="00DD4904">
            <w:pPr>
              <w:jc w:val="center"/>
              <w:rPr>
                <w:rFonts w:cs="Arial"/>
                <w:sz w:val="14"/>
                <w:szCs w:val="14"/>
              </w:rPr>
            </w:pPr>
          </w:p>
        </w:tc>
        <w:tc>
          <w:tcPr>
            <w:tcW w:w="1811" w:type="dxa"/>
            <w:tcBorders>
              <w:top w:val="single" w:sz="12" w:space="0" w:color="auto"/>
            </w:tcBorders>
            <w:vAlign w:val="center"/>
          </w:tcPr>
          <w:p w14:paraId="443186E5" w14:textId="77777777" w:rsidR="008D3072" w:rsidRPr="00EE6478" w:rsidRDefault="008D3072" w:rsidP="00DD4904">
            <w:pPr>
              <w:jc w:val="center"/>
              <w:rPr>
                <w:rFonts w:cs="Arial"/>
                <w:sz w:val="14"/>
                <w:szCs w:val="14"/>
              </w:rPr>
            </w:pPr>
          </w:p>
        </w:tc>
        <w:tc>
          <w:tcPr>
            <w:tcW w:w="2101" w:type="dxa"/>
            <w:tcBorders>
              <w:top w:val="single" w:sz="12" w:space="0" w:color="auto"/>
            </w:tcBorders>
            <w:vAlign w:val="center"/>
          </w:tcPr>
          <w:p w14:paraId="3B10C8B2" w14:textId="77777777" w:rsidR="008D3072" w:rsidRPr="00EE6478" w:rsidRDefault="008D3072" w:rsidP="00DD4904">
            <w:pPr>
              <w:jc w:val="center"/>
              <w:rPr>
                <w:rFonts w:cs="Arial"/>
                <w:sz w:val="14"/>
                <w:szCs w:val="14"/>
              </w:rPr>
            </w:pPr>
          </w:p>
        </w:tc>
        <w:tc>
          <w:tcPr>
            <w:tcW w:w="2108" w:type="dxa"/>
            <w:tcBorders>
              <w:top w:val="single" w:sz="12" w:space="0" w:color="auto"/>
            </w:tcBorders>
            <w:vAlign w:val="center"/>
          </w:tcPr>
          <w:p w14:paraId="0DF035C6" w14:textId="77777777" w:rsidR="008D3072" w:rsidRPr="00EE6478" w:rsidRDefault="008D3072" w:rsidP="00DD4904">
            <w:pPr>
              <w:jc w:val="center"/>
              <w:rPr>
                <w:rFonts w:cs="Arial"/>
                <w:sz w:val="14"/>
                <w:szCs w:val="14"/>
              </w:rPr>
            </w:pPr>
          </w:p>
        </w:tc>
        <w:tc>
          <w:tcPr>
            <w:tcW w:w="3289" w:type="dxa"/>
            <w:tcBorders>
              <w:top w:val="single" w:sz="12" w:space="0" w:color="auto"/>
            </w:tcBorders>
            <w:vAlign w:val="center"/>
          </w:tcPr>
          <w:p w14:paraId="534BAFFD" w14:textId="77777777" w:rsidR="008D3072" w:rsidRPr="00EE6478" w:rsidRDefault="008D3072" w:rsidP="00DD4904">
            <w:pPr>
              <w:jc w:val="center"/>
              <w:rPr>
                <w:rFonts w:cs="Arial"/>
                <w:sz w:val="14"/>
                <w:szCs w:val="14"/>
              </w:rPr>
            </w:pPr>
          </w:p>
        </w:tc>
      </w:tr>
      <w:tr w:rsidR="008D3072" w:rsidRPr="005109D1" w14:paraId="136EDC63" w14:textId="77777777" w:rsidTr="00A31B41">
        <w:trPr>
          <w:trHeight w:val="902"/>
        </w:trPr>
        <w:tc>
          <w:tcPr>
            <w:tcW w:w="3065" w:type="dxa"/>
            <w:vAlign w:val="center"/>
          </w:tcPr>
          <w:p w14:paraId="5999BCF9" w14:textId="77777777" w:rsidR="008D3072" w:rsidRPr="008D3072" w:rsidRDefault="008D3072" w:rsidP="00DD4904">
            <w:pPr>
              <w:rPr>
                <w:rFonts w:cs="Arial"/>
                <w:sz w:val="14"/>
                <w:szCs w:val="14"/>
              </w:rPr>
            </w:pPr>
            <w:r w:rsidRPr="008D3072">
              <w:rPr>
                <w:rFonts w:cs="Arial"/>
                <w:sz w:val="14"/>
                <w:szCs w:val="14"/>
              </w:rPr>
              <w:t>Responsable administratif du projet</w:t>
            </w:r>
          </w:p>
        </w:tc>
        <w:tc>
          <w:tcPr>
            <w:tcW w:w="1660" w:type="dxa"/>
            <w:vAlign w:val="center"/>
          </w:tcPr>
          <w:p w14:paraId="79F3711F" w14:textId="77777777" w:rsidR="008D3072" w:rsidRPr="00EE6478" w:rsidRDefault="008D3072" w:rsidP="00DD4904">
            <w:pPr>
              <w:jc w:val="center"/>
              <w:rPr>
                <w:rFonts w:cs="Arial"/>
                <w:sz w:val="14"/>
                <w:szCs w:val="14"/>
              </w:rPr>
            </w:pPr>
          </w:p>
        </w:tc>
        <w:tc>
          <w:tcPr>
            <w:tcW w:w="1811" w:type="dxa"/>
            <w:vAlign w:val="center"/>
          </w:tcPr>
          <w:p w14:paraId="0B47BC35" w14:textId="77777777" w:rsidR="008D3072" w:rsidRPr="00EE6478" w:rsidRDefault="008D3072" w:rsidP="00DD4904">
            <w:pPr>
              <w:jc w:val="center"/>
              <w:rPr>
                <w:rFonts w:cs="Arial"/>
                <w:sz w:val="14"/>
                <w:szCs w:val="14"/>
              </w:rPr>
            </w:pPr>
          </w:p>
        </w:tc>
        <w:tc>
          <w:tcPr>
            <w:tcW w:w="2101" w:type="dxa"/>
            <w:vAlign w:val="center"/>
          </w:tcPr>
          <w:p w14:paraId="5A0C002A" w14:textId="77777777" w:rsidR="008D3072" w:rsidRPr="00EE6478" w:rsidRDefault="008D3072" w:rsidP="00DD4904">
            <w:pPr>
              <w:jc w:val="center"/>
              <w:rPr>
                <w:rFonts w:cs="Arial"/>
                <w:sz w:val="14"/>
                <w:szCs w:val="14"/>
              </w:rPr>
            </w:pPr>
          </w:p>
        </w:tc>
        <w:tc>
          <w:tcPr>
            <w:tcW w:w="2108" w:type="dxa"/>
            <w:vAlign w:val="center"/>
          </w:tcPr>
          <w:p w14:paraId="196F2CF8" w14:textId="77777777" w:rsidR="008D3072" w:rsidRPr="00EE6478" w:rsidRDefault="008D3072" w:rsidP="00DD4904">
            <w:pPr>
              <w:jc w:val="center"/>
              <w:rPr>
                <w:rFonts w:cs="Arial"/>
                <w:sz w:val="14"/>
                <w:szCs w:val="14"/>
              </w:rPr>
            </w:pPr>
          </w:p>
        </w:tc>
        <w:tc>
          <w:tcPr>
            <w:tcW w:w="3289" w:type="dxa"/>
            <w:vAlign w:val="center"/>
          </w:tcPr>
          <w:p w14:paraId="591CD42C" w14:textId="77777777" w:rsidR="008D3072" w:rsidRPr="00EE6478" w:rsidRDefault="008D3072" w:rsidP="00DD4904">
            <w:pPr>
              <w:jc w:val="center"/>
              <w:rPr>
                <w:rFonts w:cs="Arial"/>
                <w:sz w:val="14"/>
                <w:szCs w:val="14"/>
              </w:rPr>
            </w:pPr>
          </w:p>
        </w:tc>
      </w:tr>
      <w:tr w:rsidR="008D3072" w:rsidRPr="005109D1" w14:paraId="4ED764DB" w14:textId="77777777" w:rsidTr="00A31B41">
        <w:trPr>
          <w:trHeight w:val="584"/>
        </w:trPr>
        <w:tc>
          <w:tcPr>
            <w:tcW w:w="3065" w:type="dxa"/>
            <w:vAlign w:val="center"/>
          </w:tcPr>
          <w:p w14:paraId="04E8E5A9" w14:textId="77777777" w:rsidR="008D3072" w:rsidRPr="008D3072" w:rsidRDefault="008D3072" w:rsidP="00DD4904">
            <w:pPr>
              <w:rPr>
                <w:rFonts w:cs="Arial"/>
                <w:sz w:val="14"/>
                <w:szCs w:val="14"/>
              </w:rPr>
            </w:pPr>
            <w:r w:rsidRPr="008D3072">
              <w:rPr>
                <w:rFonts w:cs="Arial"/>
                <w:sz w:val="14"/>
                <w:szCs w:val="14"/>
              </w:rPr>
              <w:t>Prestataire de service</w:t>
            </w:r>
          </w:p>
        </w:tc>
        <w:tc>
          <w:tcPr>
            <w:tcW w:w="1660" w:type="dxa"/>
            <w:vAlign w:val="center"/>
          </w:tcPr>
          <w:p w14:paraId="75BF3924" w14:textId="77777777" w:rsidR="008D3072" w:rsidRPr="00EE6478" w:rsidRDefault="008D3072" w:rsidP="00DD4904">
            <w:pPr>
              <w:jc w:val="center"/>
              <w:rPr>
                <w:rFonts w:cs="Arial"/>
                <w:sz w:val="14"/>
                <w:szCs w:val="14"/>
              </w:rPr>
            </w:pPr>
          </w:p>
        </w:tc>
        <w:tc>
          <w:tcPr>
            <w:tcW w:w="1811" w:type="dxa"/>
            <w:vAlign w:val="center"/>
          </w:tcPr>
          <w:p w14:paraId="4400157C" w14:textId="77777777" w:rsidR="008D3072" w:rsidRPr="00EE6478" w:rsidRDefault="008D3072" w:rsidP="00DD4904">
            <w:pPr>
              <w:jc w:val="center"/>
              <w:rPr>
                <w:rFonts w:cs="Arial"/>
                <w:sz w:val="14"/>
                <w:szCs w:val="14"/>
              </w:rPr>
            </w:pPr>
          </w:p>
        </w:tc>
        <w:tc>
          <w:tcPr>
            <w:tcW w:w="2101" w:type="dxa"/>
            <w:vAlign w:val="center"/>
          </w:tcPr>
          <w:p w14:paraId="5245162E" w14:textId="77777777" w:rsidR="008D3072" w:rsidRPr="00EE6478" w:rsidRDefault="008D3072" w:rsidP="00DD4904">
            <w:pPr>
              <w:jc w:val="center"/>
              <w:rPr>
                <w:rFonts w:cs="Arial"/>
                <w:sz w:val="14"/>
                <w:szCs w:val="14"/>
              </w:rPr>
            </w:pPr>
          </w:p>
        </w:tc>
        <w:tc>
          <w:tcPr>
            <w:tcW w:w="2108" w:type="dxa"/>
            <w:vAlign w:val="center"/>
          </w:tcPr>
          <w:p w14:paraId="3F70BE46" w14:textId="77777777" w:rsidR="008D3072" w:rsidRPr="00EE6478" w:rsidRDefault="008D3072" w:rsidP="00DD4904">
            <w:pPr>
              <w:jc w:val="center"/>
              <w:rPr>
                <w:rFonts w:cs="Arial"/>
                <w:sz w:val="14"/>
                <w:szCs w:val="14"/>
              </w:rPr>
            </w:pPr>
          </w:p>
        </w:tc>
        <w:tc>
          <w:tcPr>
            <w:tcW w:w="3289" w:type="dxa"/>
            <w:vAlign w:val="center"/>
          </w:tcPr>
          <w:p w14:paraId="63405BEB" w14:textId="77777777" w:rsidR="008D3072" w:rsidRPr="00EE6478" w:rsidRDefault="008D3072" w:rsidP="00DD4904">
            <w:pPr>
              <w:jc w:val="center"/>
              <w:rPr>
                <w:rFonts w:cs="Arial"/>
                <w:sz w:val="14"/>
                <w:szCs w:val="14"/>
              </w:rPr>
            </w:pPr>
          </w:p>
        </w:tc>
      </w:tr>
    </w:tbl>
    <w:p w14:paraId="1A54F090" w14:textId="77777777" w:rsidR="00C93883" w:rsidRPr="00C93883" w:rsidRDefault="00C93883" w:rsidP="00C93883"/>
    <w:p w14:paraId="235B005C" w14:textId="2C64EE30" w:rsidR="00367450" w:rsidRPr="00367450" w:rsidRDefault="00D61F27" w:rsidP="00367450">
      <w:r>
        <w:br w:type="page"/>
      </w:r>
    </w:p>
    <w:p w14:paraId="489C6D68" w14:textId="6738B2B9" w:rsidR="00367450" w:rsidRDefault="003D3595" w:rsidP="00A31B41">
      <w:pPr>
        <w:pStyle w:val="Titre2"/>
        <w:numPr>
          <w:ilvl w:val="2"/>
          <w:numId w:val="2"/>
        </w:numPr>
      </w:pPr>
      <w:bookmarkStart w:id="3" w:name="_Toc86236322"/>
      <w:r>
        <w:lastRenderedPageBreak/>
        <w:t>Entités</w:t>
      </w:r>
      <w:bookmarkEnd w:id="3"/>
      <w:r w:rsidR="00367450">
        <w:br/>
      </w:r>
    </w:p>
    <w:tbl>
      <w:tblPr>
        <w:tblStyle w:val="Grilledutableau"/>
        <w:tblW w:w="14095" w:type="dxa"/>
        <w:tblLook w:val="04A0" w:firstRow="1" w:lastRow="0" w:firstColumn="1" w:lastColumn="0" w:noHBand="0" w:noVBand="1"/>
      </w:tblPr>
      <w:tblGrid>
        <w:gridCol w:w="1758"/>
        <w:gridCol w:w="987"/>
        <w:gridCol w:w="1933"/>
        <w:gridCol w:w="1668"/>
        <w:gridCol w:w="2323"/>
        <w:gridCol w:w="1403"/>
        <w:gridCol w:w="1342"/>
        <w:gridCol w:w="1628"/>
        <w:gridCol w:w="1053"/>
      </w:tblGrid>
      <w:tr w:rsidR="00FD3C0A" w14:paraId="05C4CDAC" w14:textId="77777777" w:rsidTr="004F29F1">
        <w:trPr>
          <w:trHeight w:val="1084"/>
        </w:trPr>
        <w:tc>
          <w:tcPr>
            <w:tcW w:w="0" w:type="auto"/>
            <w:tcBorders>
              <w:bottom w:val="single" w:sz="12" w:space="0" w:color="auto"/>
            </w:tcBorders>
            <w:vAlign w:val="center"/>
          </w:tcPr>
          <w:p w14:paraId="233C2FBA" w14:textId="77777777" w:rsidR="00FD3C0A" w:rsidRPr="00A90BE6" w:rsidRDefault="00FD3C0A"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987" w:type="dxa"/>
            <w:tcBorders>
              <w:bottom w:val="single" w:sz="12" w:space="0" w:color="auto"/>
            </w:tcBorders>
            <w:vAlign w:val="center"/>
          </w:tcPr>
          <w:p w14:paraId="56FFB3C2" w14:textId="77777777" w:rsidR="00FD3C0A" w:rsidRPr="00A90BE6" w:rsidRDefault="00FD3C0A" w:rsidP="00DD4904">
            <w:pPr>
              <w:jc w:val="center"/>
              <w:rPr>
                <w:b/>
                <w:bCs/>
                <w:sz w:val="16"/>
                <w:szCs w:val="16"/>
              </w:rPr>
            </w:pPr>
            <w:r w:rsidRPr="00A90BE6">
              <w:rPr>
                <w:rFonts w:cs="Arial"/>
                <w:b/>
                <w:bCs/>
                <w:sz w:val="16"/>
                <w:szCs w:val="16"/>
              </w:rPr>
              <w:t>Nom</w:t>
            </w:r>
          </w:p>
        </w:tc>
        <w:tc>
          <w:tcPr>
            <w:tcW w:w="1930" w:type="dxa"/>
            <w:tcBorders>
              <w:bottom w:val="single" w:sz="12" w:space="0" w:color="auto"/>
            </w:tcBorders>
            <w:vAlign w:val="center"/>
          </w:tcPr>
          <w:p w14:paraId="2A9FF45E" w14:textId="77777777" w:rsidR="00FD3C0A" w:rsidRPr="00A90BE6" w:rsidRDefault="00FD3C0A"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FD3C0A" w:rsidRPr="00A90BE6" w:rsidRDefault="00FD3C0A"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FD3C0A" w:rsidRPr="00A90BE6" w:rsidRDefault="00FD3C0A" w:rsidP="00DD4904">
            <w:pPr>
              <w:jc w:val="center"/>
              <w:rPr>
                <w:rFonts w:cs="Arial"/>
                <w:b/>
                <w:bCs/>
                <w:sz w:val="16"/>
                <w:szCs w:val="16"/>
              </w:rPr>
            </w:pPr>
            <w:r w:rsidRPr="00A90BE6">
              <w:rPr>
                <w:rFonts w:cs="Arial"/>
                <w:b/>
                <w:bCs/>
                <w:sz w:val="16"/>
                <w:szCs w:val="16"/>
              </w:rPr>
              <w:t xml:space="preserve">Siège(s) d’exploitation </w:t>
            </w:r>
          </w:p>
        </w:tc>
        <w:tc>
          <w:tcPr>
            <w:tcW w:w="1403" w:type="dxa"/>
            <w:tcBorders>
              <w:bottom w:val="single" w:sz="12" w:space="0" w:color="auto"/>
            </w:tcBorders>
            <w:vAlign w:val="center"/>
          </w:tcPr>
          <w:p w14:paraId="2753A706" w14:textId="77777777" w:rsidR="00FD3C0A" w:rsidRPr="00A90BE6" w:rsidRDefault="00FD3C0A" w:rsidP="00DD4904">
            <w:pPr>
              <w:jc w:val="center"/>
              <w:rPr>
                <w:b/>
                <w:bCs/>
                <w:sz w:val="16"/>
                <w:szCs w:val="16"/>
              </w:rPr>
            </w:pPr>
            <w:r w:rsidRPr="00A90BE6">
              <w:rPr>
                <w:rFonts w:cs="Arial"/>
                <w:b/>
                <w:bCs/>
                <w:sz w:val="16"/>
                <w:szCs w:val="16"/>
              </w:rPr>
              <w:t>N° d’entreprise</w:t>
            </w:r>
          </w:p>
        </w:tc>
        <w:tc>
          <w:tcPr>
            <w:tcW w:w="1342" w:type="dxa"/>
            <w:tcBorders>
              <w:bottom w:val="single" w:sz="12" w:space="0" w:color="auto"/>
            </w:tcBorders>
            <w:vAlign w:val="center"/>
          </w:tcPr>
          <w:p w14:paraId="4F3B51FE" w14:textId="77777777" w:rsidR="00FD3C0A" w:rsidRPr="00A90BE6" w:rsidRDefault="00FD3C0A"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FD3C0A" w:rsidRPr="00A90BE6" w:rsidRDefault="00FD3C0A" w:rsidP="00DD4904">
            <w:pPr>
              <w:jc w:val="center"/>
              <w:rPr>
                <w:b/>
                <w:bCs/>
                <w:sz w:val="16"/>
                <w:szCs w:val="16"/>
              </w:rPr>
            </w:pPr>
            <w:r w:rsidRPr="00A90BE6">
              <w:rPr>
                <w:rFonts w:eastAsia="arial;arial" w:cs="Arial"/>
                <w:b/>
                <w:bCs/>
                <w:color w:val="000000"/>
                <w:sz w:val="16"/>
                <w:szCs w:val="16"/>
                <w:lang w:val="fr-FR"/>
              </w:rPr>
              <w:t>Date de création</w:t>
            </w:r>
          </w:p>
        </w:tc>
        <w:tc>
          <w:tcPr>
            <w:tcW w:w="1053" w:type="dxa"/>
            <w:tcBorders>
              <w:bottom w:val="single" w:sz="12" w:space="0" w:color="auto"/>
            </w:tcBorders>
            <w:vAlign w:val="center"/>
          </w:tcPr>
          <w:p w14:paraId="66F629B2" w14:textId="77777777" w:rsidR="00FD3C0A" w:rsidRPr="00A90BE6" w:rsidRDefault="00FD3C0A" w:rsidP="00DD4904">
            <w:pPr>
              <w:jc w:val="center"/>
              <w:rPr>
                <w:b/>
                <w:bCs/>
                <w:sz w:val="16"/>
                <w:szCs w:val="16"/>
              </w:rPr>
            </w:pPr>
            <w:r w:rsidRPr="00A90BE6">
              <w:rPr>
                <w:b/>
                <w:bCs/>
                <w:sz w:val="16"/>
                <w:szCs w:val="16"/>
              </w:rPr>
              <w:t>Site internet</w:t>
            </w:r>
          </w:p>
        </w:tc>
      </w:tr>
      <w:tr w:rsidR="00FD3C0A" w14:paraId="1D940F4E" w14:textId="77777777" w:rsidTr="004F29F1">
        <w:trPr>
          <w:trHeight w:val="906"/>
        </w:trPr>
        <w:tc>
          <w:tcPr>
            <w:tcW w:w="0" w:type="auto"/>
            <w:tcBorders>
              <w:top w:val="single" w:sz="12" w:space="0" w:color="auto"/>
            </w:tcBorders>
            <w:vAlign w:val="center"/>
          </w:tcPr>
          <w:p w14:paraId="6A12E2EC" w14:textId="77777777" w:rsidR="00FD3C0A" w:rsidRPr="00CE56C8" w:rsidRDefault="00FD3C0A" w:rsidP="00DD4904">
            <w:pPr>
              <w:rPr>
                <w:sz w:val="16"/>
                <w:szCs w:val="16"/>
              </w:rPr>
            </w:pPr>
            <w:r>
              <w:rPr>
                <w:sz w:val="16"/>
                <w:szCs w:val="16"/>
              </w:rPr>
              <w:t>Industrielle</w:t>
            </w:r>
          </w:p>
        </w:tc>
        <w:tc>
          <w:tcPr>
            <w:tcW w:w="987" w:type="dxa"/>
            <w:tcBorders>
              <w:top w:val="single" w:sz="12" w:space="0" w:color="auto"/>
            </w:tcBorders>
            <w:vAlign w:val="center"/>
          </w:tcPr>
          <w:p w14:paraId="719874B6" w14:textId="77777777" w:rsidR="00FD3C0A" w:rsidRPr="001906BD" w:rsidRDefault="00FD3C0A" w:rsidP="00DD4904">
            <w:pPr>
              <w:jc w:val="center"/>
              <w:rPr>
                <w:i/>
                <w:iCs/>
                <w:sz w:val="16"/>
                <w:szCs w:val="16"/>
              </w:rPr>
            </w:pPr>
          </w:p>
        </w:tc>
        <w:tc>
          <w:tcPr>
            <w:tcW w:w="1930" w:type="dxa"/>
            <w:tcBorders>
              <w:top w:val="single" w:sz="12" w:space="0" w:color="auto"/>
            </w:tcBorders>
            <w:vAlign w:val="center"/>
          </w:tcPr>
          <w:p w14:paraId="00C2696D" w14:textId="1183A966" w:rsidR="00FD3C0A" w:rsidRPr="001906BD" w:rsidRDefault="004F29F1" w:rsidP="004F29F1">
            <w:pPr>
              <w:rPr>
                <w:i/>
                <w:iCs/>
                <w:sz w:val="16"/>
                <w:szCs w:val="16"/>
              </w:rPr>
            </w:pPr>
            <w:r w:rsidRPr="004F29F1">
              <w:rPr>
                <w:i/>
                <w:iCs/>
                <w:sz w:val="16"/>
                <w:szCs w:val="16"/>
              </w:rPr>
              <w:t>SPRL/SA/SNC/ASBL/…</w:t>
            </w:r>
          </w:p>
        </w:tc>
        <w:tc>
          <w:tcPr>
            <w:tcW w:w="0" w:type="auto"/>
            <w:tcBorders>
              <w:top w:val="single" w:sz="12" w:space="0" w:color="auto"/>
            </w:tcBorders>
            <w:vAlign w:val="center"/>
          </w:tcPr>
          <w:p w14:paraId="3D531F17" w14:textId="77777777" w:rsidR="00FD3C0A" w:rsidRPr="001906BD" w:rsidRDefault="00FD3C0A" w:rsidP="00DD490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FD3C0A" w:rsidRPr="001906BD" w:rsidRDefault="00FD3C0A" w:rsidP="00DD4904">
            <w:pPr>
              <w:jc w:val="center"/>
              <w:rPr>
                <w:i/>
                <w:iCs/>
                <w:sz w:val="16"/>
                <w:szCs w:val="16"/>
              </w:rPr>
            </w:pPr>
            <w:r>
              <w:rPr>
                <w:i/>
                <w:iCs/>
                <w:sz w:val="16"/>
                <w:szCs w:val="16"/>
              </w:rPr>
              <w:t>Si différent du siège social</w:t>
            </w:r>
          </w:p>
        </w:tc>
        <w:tc>
          <w:tcPr>
            <w:tcW w:w="1403" w:type="dxa"/>
            <w:tcBorders>
              <w:top w:val="single" w:sz="12" w:space="0" w:color="auto"/>
            </w:tcBorders>
            <w:vAlign w:val="center"/>
          </w:tcPr>
          <w:p w14:paraId="7D52121F" w14:textId="77777777" w:rsidR="00FD3C0A" w:rsidRPr="001906BD" w:rsidRDefault="00FD3C0A" w:rsidP="00DD4904">
            <w:pPr>
              <w:jc w:val="center"/>
              <w:rPr>
                <w:i/>
                <w:iCs/>
                <w:sz w:val="16"/>
                <w:szCs w:val="16"/>
              </w:rPr>
            </w:pPr>
            <w:r>
              <w:rPr>
                <w:i/>
                <w:iCs/>
                <w:sz w:val="16"/>
                <w:szCs w:val="16"/>
              </w:rPr>
              <w:t>BE…</w:t>
            </w:r>
          </w:p>
        </w:tc>
        <w:tc>
          <w:tcPr>
            <w:tcW w:w="1342" w:type="dxa"/>
            <w:tcBorders>
              <w:top w:val="single" w:sz="12" w:space="0" w:color="auto"/>
            </w:tcBorders>
            <w:vAlign w:val="center"/>
          </w:tcPr>
          <w:p w14:paraId="508E1DA1" w14:textId="77777777" w:rsidR="00FD3C0A" w:rsidRDefault="00FD3C0A" w:rsidP="00DD4904">
            <w:pPr>
              <w:jc w:val="center"/>
              <w:rPr>
                <w:i/>
                <w:iCs/>
                <w:sz w:val="16"/>
                <w:szCs w:val="16"/>
              </w:rPr>
            </w:pPr>
            <w:r>
              <w:rPr>
                <w:i/>
                <w:iCs/>
                <w:sz w:val="16"/>
                <w:szCs w:val="16"/>
              </w:rPr>
              <w:t>BE…</w:t>
            </w:r>
          </w:p>
          <w:p w14:paraId="771398C1" w14:textId="77777777" w:rsidR="00FD3C0A" w:rsidRPr="001906BD" w:rsidRDefault="00FD3C0A" w:rsidP="00DD490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FD3C0A" w:rsidRPr="001906BD" w:rsidRDefault="00FD3C0A" w:rsidP="00DD4904">
            <w:pPr>
              <w:jc w:val="center"/>
              <w:rPr>
                <w:i/>
                <w:iCs/>
                <w:sz w:val="16"/>
                <w:szCs w:val="16"/>
              </w:rPr>
            </w:pPr>
            <w:r>
              <w:rPr>
                <w:i/>
                <w:iCs/>
                <w:sz w:val="16"/>
                <w:szCs w:val="16"/>
              </w:rPr>
              <w:t>jj/mm/</w:t>
            </w:r>
            <w:proofErr w:type="spellStart"/>
            <w:r>
              <w:rPr>
                <w:i/>
                <w:iCs/>
                <w:sz w:val="16"/>
                <w:szCs w:val="16"/>
              </w:rPr>
              <w:t>aaaa</w:t>
            </w:r>
            <w:proofErr w:type="spellEnd"/>
          </w:p>
        </w:tc>
        <w:tc>
          <w:tcPr>
            <w:tcW w:w="1053" w:type="dxa"/>
            <w:tcBorders>
              <w:top w:val="single" w:sz="12" w:space="0" w:color="auto"/>
            </w:tcBorders>
            <w:vAlign w:val="center"/>
          </w:tcPr>
          <w:p w14:paraId="6834F903" w14:textId="77777777" w:rsidR="00FD3C0A" w:rsidRPr="001906BD" w:rsidRDefault="00FD3C0A" w:rsidP="00DD4904">
            <w:pPr>
              <w:jc w:val="center"/>
              <w:rPr>
                <w:i/>
                <w:iCs/>
                <w:sz w:val="16"/>
                <w:szCs w:val="16"/>
              </w:rPr>
            </w:pPr>
          </w:p>
        </w:tc>
      </w:tr>
    </w:tbl>
    <w:p w14:paraId="4CB39CE5" w14:textId="77777777" w:rsidR="007070D5" w:rsidRDefault="007070D5" w:rsidP="00367450">
      <w:pPr>
        <w:sectPr w:rsidR="007070D5" w:rsidSect="007070D5">
          <w:pgSz w:w="16838" w:h="11906" w:orient="landscape" w:code="9"/>
          <w:pgMar w:top="1418" w:right="1418" w:bottom="1418" w:left="1418" w:header="709" w:footer="709" w:gutter="0"/>
          <w:cols w:space="708"/>
          <w:docGrid w:linePitch="360"/>
        </w:sectPr>
      </w:pPr>
    </w:p>
    <w:p w14:paraId="2622323F" w14:textId="1894550F" w:rsidR="001F68C8" w:rsidRDefault="001F68C8" w:rsidP="00DA1850">
      <w:pPr>
        <w:pStyle w:val="Titre2"/>
      </w:pPr>
      <w:bookmarkStart w:id="4" w:name="_Toc86236323"/>
      <w:r>
        <w:lastRenderedPageBreak/>
        <w:t>Qualification</w:t>
      </w:r>
      <w:bookmarkEnd w:id="4"/>
      <w:r w:rsidR="00FB1760">
        <w:br/>
      </w:r>
    </w:p>
    <w:tbl>
      <w:tblPr>
        <w:tblW w:w="9072" w:type="dxa"/>
        <w:tblInd w:w="-1" w:type="dxa"/>
        <w:tblLayout w:type="fixed"/>
        <w:tblCellMar>
          <w:top w:w="55" w:type="dxa"/>
          <w:left w:w="55" w:type="dxa"/>
          <w:bottom w:w="55" w:type="dxa"/>
          <w:right w:w="55" w:type="dxa"/>
        </w:tblCellMar>
        <w:tblLook w:val="0000" w:firstRow="0" w:lastRow="0" w:firstColumn="0" w:lastColumn="0" w:noHBand="0" w:noVBand="0"/>
      </w:tblPr>
      <w:tblGrid>
        <w:gridCol w:w="9072"/>
      </w:tblGrid>
      <w:tr w:rsidR="00FB1760" w14:paraId="5AE67228" w14:textId="77777777" w:rsidTr="004F29F1">
        <w:tc>
          <w:tcPr>
            <w:tcW w:w="9072" w:type="dxa"/>
            <w:tcBorders>
              <w:top w:val="single" w:sz="1" w:space="0" w:color="000000"/>
              <w:left w:val="single" w:sz="1" w:space="0" w:color="000000"/>
              <w:bottom w:val="single" w:sz="1" w:space="0" w:color="000000"/>
              <w:right w:val="single" w:sz="1" w:space="0" w:color="000000"/>
            </w:tcBorders>
            <w:shd w:val="clear" w:color="auto" w:fill="auto"/>
          </w:tcPr>
          <w:p w14:paraId="19B8A033" w14:textId="77777777" w:rsidR="00FB1760" w:rsidRDefault="00FB1760" w:rsidP="00FB1760">
            <w:pPr>
              <w:pStyle w:val="Contenudetableau"/>
              <w:snapToGrid w:val="0"/>
            </w:pPr>
            <w:r>
              <w:rPr>
                <w:b/>
                <w:bCs/>
                <w:color w:val="0000FF"/>
                <w:lang w:val="fr-FR"/>
              </w:rPr>
              <w:t>Notice explicative à effacer</w:t>
            </w:r>
          </w:p>
        </w:tc>
      </w:tr>
      <w:tr w:rsidR="00FB1760" w:rsidRPr="00AA5B05" w14:paraId="6DD2FC2C" w14:textId="77777777" w:rsidTr="004F29F1">
        <w:tc>
          <w:tcPr>
            <w:tcW w:w="9072" w:type="dxa"/>
            <w:tcBorders>
              <w:left w:val="single" w:sz="1" w:space="0" w:color="000000"/>
              <w:bottom w:val="single" w:sz="1" w:space="0" w:color="000000"/>
              <w:right w:val="single" w:sz="1" w:space="0" w:color="000000"/>
            </w:tcBorders>
            <w:shd w:val="clear" w:color="auto" w:fill="auto"/>
          </w:tcPr>
          <w:p w14:paraId="55B65A1F" w14:textId="77777777" w:rsidR="00FB1760" w:rsidRDefault="00FB1760" w:rsidP="00FB1760">
            <w:pPr>
              <w:jc w:val="both"/>
              <w:rPr>
                <w:color w:val="0000FF"/>
                <w:lang w:val="fr-FR"/>
              </w:rPr>
            </w:pPr>
            <w:r>
              <w:rPr>
                <w:color w:val="0000FF"/>
                <w:lang w:val="fr-FR"/>
              </w:rPr>
              <w:t xml:space="preserve">L’action « Innovation Vouchers », anciennement « Boost », est destinée aux </w:t>
            </w:r>
            <w:r w:rsidRPr="00196987">
              <w:rPr>
                <w:b/>
                <w:color w:val="0000FF"/>
                <w:lang w:val="fr-FR"/>
              </w:rPr>
              <w:t>entreprises</w:t>
            </w:r>
            <w:r>
              <w:rPr>
                <w:color w:val="0000FF"/>
                <w:lang w:val="fr-FR"/>
              </w:rPr>
              <w:t xml:space="preserve"> au sens de la définition européenne, c’est-à-dire </w:t>
            </w:r>
            <w:r w:rsidRPr="00196987">
              <w:rPr>
                <w:color w:val="0000FF"/>
                <w:lang w:val="fr-FR"/>
              </w:rPr>
              <w:t>toute entité, indépendamment de sa</w:t>
            </w:r>
            <w:r>
              <w:rPr>
                <w:color w:val="0000FF"/>
                <w:lang w:val="fr-FR"/>
              </w:rPr>
              <w:t xml:space="preserve"> </w:t>
            </w:r>
            <w:r w:rsidRPr="00196987">
              <w:rPr>
                <w:color w:val="0000FF"/>
                <w:lang w:val="fr-FR"/>
              </w:rPr>
              <w:t>forme juridique, exerçant</w:t>
            </w:r>
            <w:r>
              <w:rPr>
                <w:color w:val="0000FF"/>
                <w:lang w:val="fr-FR"/>
              </w:rPr>
              <w:t xml:space="preserve"> régulièrement</w:t>
            </w:r>
            <w:r w:rsidRPr="00196987">
              <w:rPr>
                <w:color w:val="0000FF"/>
                <w:lang w:val="fr-FR"/>
              </w:rPr>
              <w:t xml:space="preserve"> une activité économique</w:t>
            </w:r>
            <w:r>
              <w:rPr>
                <w:color w:val="0000FF"/>
                <w:lang w:val="fr-FR"/>
              </w:rPr>
              <w:t xml:space="preserve">. </w:t>
            </w:r>
            <w:r w:rsidRPr="00054283">
              <w:rPr>
                <w:color w:val="0000FF"/>
                <w:lang w:val="fr-FR"/>
              </w:rPr>
              <w:t>On peut qualifier d’activité économique toute offre de biens ou de services correspondant à un marché et pouvant entrer en concurrence avec des offres proposées par d’autres acteurs économiques.</w:t>
            </w:r>
          </w:p>
          <w:p w14:paraId="4FAC3F30" w14:textId="77777777" w:rsidR="00FB1760" w:rsidRDefault="00FB1760" w:rsidP="00FB1760">
            <w:pPr>
              <w:jc w:val="both"/>
              <w:rPr>
                <w:color w:val="0000FF"/>
                <w:lang w:val="fr-FR"/>
              </w:rPr>
            </w:pPr>
          </w:p>
          <w:p w14:paraId="1E00EBCE" w14:textId="77777777" w:rsidR="00FB1760" w:rsidRDefault="00FB1760" w:rsidP="00FB1760">
            <w:pPr>
              <w:jc w:val="both"/>
              <w:rPr>
                <w:color w:val="0000FF"/>
                <w:lang w:val="fr-FR"/>
              </w:rPr>
            </w:pPr>
            <w:r>
              <w:rPr>
                <w:color w:val="0000FF"/>
                <w:lang w:val="fr-FR"/>
              </w:rPr>
              <w:t xml:space="preserve">Le statut d’entreprise se distingue tant du statut d’organisme de recherches que du statut d’organisation non marchande. </w:t>
            </w:r>
          </w:p>
          <w:p w14:paraId="24630FBC" w14:textId="77777777" w:rsidR="00FB1760" w:rsidRDefault="00FB1760" w:rsidP="00FB1760">
            <w:pPr>
              <w:jc w:val="both"/>
              <w:rPr>
                <w:color w:val="0000FF"/>
                <w:lang w:val="fr-FR"/>
              </w:rPr>
            </w:pPr>
          </w:p>
          <w:p w14:paraId="075F673B" w14:textId="77777777" w:rsidR="00FB1760" w:rsidRDefault="00FB1760" w:rsidP="00FB1760">
            <w:pPr>
              <w:jc w:val="both"/>
              <w:rPr>
                <w:color w:val="0000FF"/>
                <w:lang w:val="fr-FR"/>
              </w:rPr>
            </w:pPr>
            <w:r>
              <w:rPr>
                <w:color w:val="0000FF"/>
                <w:lang w:val="fr-FR"/>
              </w:rPr>
              <w:t xml:space="preserve">Un organisme de recherches </w:t>
            </w:r>
            <w:r w:rsidRPr="00FC3B3E">
              <w:rPr>
                <w:color w:val="0000FF"/>
                <w:lang w:val="fr-FR"/>
              </w:rPr>
              <w:t>a pour objectif premier d’exercer en toute indépendance des activités de recherche fondamentale, de recherche industrielle ou de développement expérimental, ou de diffuser largement les résultats de ces activités au moyen d’un enseignement, de publications ou de transferts de connaissances</w:t>
            </w:r>
            <w:r>
              <w:rPr>
                <w:color w:val="0000FF"/>
                <w:lang w:val="fr-FR"/>
              </w:rPr>
              <w:t xml:space="preserve">. </w:t>
            </w:r>
          </w:p>
          <w:p w14:paraId="7208044B" w14:textId="77777777" w:rsidR="00FB1760" w:rsidRDefault="00FB1760" w:rsidP="00FB1760">
            <w:pPr>
              <w:jc w:val="both"/>
              <w:rPr>
                <w:color w:val="0000FF"/>
                <w:lang w:val="fr-FR"/>
              </w:rPr>
            </w:pPr>
          </w:p>
          <w:p w14:paraId="3899A47D" w14:textId="68CD34B2" w:rsidR="00FB1760" w:rsidRDefault="00FB1760" w:rsidP="00FB1760">
            <w:pPr>
              <w:jc w:val="both"/>
              <w:rPr>
                <w:color w:val="0000FF"/>
                <w:lang w:val="fr-FR"/>
              </w:rPr>
            </w:pPr>
            <w:r>
              <w:rPr>
                <w:color w:val="0000FF"/>
                <w:lang w:val="fr-FR"/>
              </w:rPr>
              <w:t xml:space="preserve">Une </w:t>
            </w:r>
            <w:r w:rsidRPr="00FC3B3E">
              <w:rPr>
                <w:color w:val="0000FF"/>
                <w:lang w:val="fr-FR"/>
              </w:rPr>
              <w:t>organisation non-marchande</w:t>
            </w:r>
            <w:r>
              <w:rPr>
                <w:color w:val="0000FF"/>
                <w:lang w:val="fr-FR"/>
              </w:rPr>
              <w:t xml:space="preserve"> est</w:t>
            </w:r>
            <w:r w:rsidRPr="00FC3B3E">
              <w:rPr>
                <w:color w:val="0000FF"/>
                <w:lang w:val="fr-FR"/>
              </w:rPr>
              <w:t xml:space="preserve"> une entité, différente d’un organisme de recherche, qui n’exerce pas d’activités économiques, ou qui exerce des activités économiques à caractère purement accessoire et qui est indépendante d’une entreprise.</w:t>
            </w:r>
          </w:p>
          <w:p w14:paraId="794810F8" w14:textId="77777777" w:rsidR="00FB1760" w:rsidRDefault="00FB1760" w:rsidP="00FB1760">
            <w:pPr>
              <w:jc w:val="both"/>
              <w:rPr>
                <w:color w:val="0000FF"/>
                <w:lang w:val="fr-FR"/>
              </w:rPr>
            </w:pPr>
          </w:p>
          <w:p w14:paraId="5CBFF7D2" w14:textId="77777777" w:rsidR="00FB1760" w:rsidRPr="00AC7443" w:rsidRDefault="00FB1760" w:rsidP="00FB1760">
            <w:pPr>
              <w:jc w:val="both"/>
              <w:rPr>
                <w:color w:val="0000FF"/>
                <w:lang w:val="fr-FR"/>
              </w:rPr>
            </w:pPr>
            <w:r>
              <w:rPr>
                <w:color w:val="0000FF"/>
                <w:lang w:val="fr-FR"/>
              </w:rPr>
              <w:t xml:space="preserve">Dans ces deux derniers cas, vous pouvez néanmoins être considéré comme une entreprise si les activités économiques que vous réalisez sont suffisamment importantes et régulières, et si vous répondez à certaines autres conditions. Dans ce cas, il vous est nécessaire de soumettre la </w:t>
            </w:r>
            <w:r w:rsidRPr="00AC7443">
              <w:rPr>
                <w:i/>
                <w:color w:val="0000FF"/>
                <w:lang w:val="fr-FR"/>
              </w:rPr>
              <w:t>Déclaration relative à la qualification des activités du demandeur</w:t>
            </w:r>
            <w:r>
              <w:rPr>
                <w:color w:val="0000FF"/>
                <w:lang w:val="fr-FR"/>
              </w:rPr>
              <w:t xml:space="preserve"> afin qu’Innoviris puisse établir si vous êtes bien une entreprise.</w:t>
            </w:r>
          </w:p>
          <w:p w14:paraId="4B932BB3" w14:textId="77777777" w:rsidR="00FB1760" w:rsidRDefault="00FB1760" w:rsidP="00FB1760">
            <w:pPr>
              <w:jc w:val="both"/>
              <w:rPr>
                <w:color w:val="0000FF"/>
                <w:lang w:val="fr-FR"/>
              </w:rPr>
            </w:pPr>
          </w:p>
          <w:p w14:paraId="680047E5" w14:textId="77777777" w:rsidR="00FB1760" w:rsidRPr="00200F36" w:rsidRDefault="00FB1760" w:rsidP="00FB1760">
            <w:pPr>
              <w:jc w:val="both"/>
              <w:rPr>
                <w:b/>
              </w:rPr>
            </w:pPr>
            <w:r w:rsidRPr="00200F36">
              <w:rPr>
                <w:b/>
                <w:color w:val="0000FF"/>
                <w:lang w:val="fr-FR"/>
              </w:rPr>
              <w:t>Cochez la case correspondant à votre situation.</w:t>
            </w:r>
          </w:p>
        </w:tc>
      </w:tr>
    </w:tbl>
    <w:p w14:paraId="522117F9" w14:textId="77777777" w:rsidR="00FB1760" w:rsidRDefault="00FB1760" w:rsidP="00FB1760">
      <w:pPr>
        <w:pStyle w:val="Corpsdetexte"/>
      </w:pPr>
    </w:p>
    <w:p w14:paraId="028BFA63" w14:textId="63D1D1CC" w:rsidR="00FB1760" w:rsidRDefault="00FB1760" w:rsidP="004F29F1">
      <w:pPr>
        <w:jc w:val="both"/>
        <w:rPr>
          <w:lang w:val="fr-FR"/>
        </w:rPr>
      </w:pPr>
      <w:r w:rsidRPr="00A30B00">
        <w:rPr>
          <w:rFonts w:ascii="Webdings" w:eastAsia="Webdings" w:hAnsi="Webdings" w:cs="Webdings"/>
          <w:szCs w:val="20"/>
          <w:lang w:val="fr-FR"/>
        </w:rPr>
        <w:t></w:t>
      </w:r>
      <w:r w:rsidRPr="00A30B00">
        <w:rPr>
          <w:rFonts w:eastAsia="Arial" w:cs="Arial"/>
          <w:szCs w:val="20"/>
          <w:lang w:val="fr-FR"/>
        </w:rPr>
        <w:t xml:space="preserve"> </w:t>
      </w:r>
      <w:r>
        <w:rPr>
          <w:lang w:val="fr-FR"/>
        </w:rPr>
        <w:t>Le demandeur n’exerce que des activités économiques et déclare être une entreprise. Les éléments probants permettant de l’établir sont tenus à disposition d’Innoviris.</w:t>
      </w:r>
    </w:p>
    <w:p w14:paraId="0D8FEBAE" w14:textId="662CFBB9" w:rsidR="00FB1760" w:rsidRDefault="00FB1760" w:rsidP="004F29F1">
      <w:pPr>
        <w:jc w:val="both"/>
        <w:rPr>
          <w:lang w:val="fr-FR"/>
        </w:rPr>
      </w:pPr>
      <w:r w:rsidRPr="00A30B00">
        <w:rPr>
          <w:rFonts w:ascii="Webdings" w:eastAsia="Webdings" w:hAnsi="Webdings" w:cs="Webdings"/>
          <w:szCs w:val="20"/>
          <w:lang w:val="fr-FR"/>
        </w:rPr>
        <w:t></w:t>
      </w:r>
      <w:r w:rsidRPr="00A30B00">
        <w:rPr>
          <w:rFonts w:eastAsia="Arial" w:cs="Arial"/>
          <w:szCs w:val="20"/>
          <w:lang w:val="fr-FR"/>
        </w:rPr>
        <w:t xml:space="preserve"> </w:t>
      </w:r>
      <w:r w:rsidRPr="00A7328C">
        <w:rPr>
          <w:rFonts w:eastAsia="Arial" w:cs="Arial"/>
          <w:szCs w:val="20"/>
          <w:lang w:val="fr-FR"/>
        </w:rPr>
        <w:t xml:space="preserve">Le demandeur </w:t>
      </w:r>
      <w:r>
        <w:rPr>
          <w:lang w:val="fr-FR"/>
        </w:rPr>
        <w:t xml:space="preserve">exerce des activités non-économiques et/ou pourrait être un organisme de recherche ou une organisation non marchande. La </w:t>
      </w:r>
      <w:hyperlink r:id="rId13" w:history="1">
        <w:r w:rsidRPr="00C2165F">
          <w:rPr>
            <w:rStyle w:val="Lienhypertexte"/>
            <w:i/>
            <w:lang w:val="fr-FR"/>
          </w:rPr>
          <w:t>Déclaration relative à la qualification des activités du demandeur</w:t>
        </w:r>
      </w:hyperlink>
      <w:r>
        <w:rPr>
          <w:lang w:val="fr-FR"/>
        </w:rPr>
        <w:t xml:space="preserve"> est jointe à la présente demande afin de permettre à Innoviris de déterminer si le demandeur est une entreprise.</w:t>
      </w:r>
      <w:r w:rsidRPr="00B36442">
        <w:rPr>
          <w:lang w:val="fr-FR"/>
        </w:rPr>
        <w:t xml:space="preserve"> </w:t>
      </w:r>
      <w:r>
        <w:rPr>
          <w:lang w:val="fr-FR"/>
        </w:rPr>
        <w:t xml:space="preserve"> </w:t>
      </w:r>
    </w:p>
    <w:p w14:paraId="66C1E4E3" w14:textId="77777777" w:rsidR="005E33AA" w:rsidRPr="00FB1760" w:rsidRDefault="005E33AA" w:rsidP="00FB1760">
      <w:pPr>
        <w:ind w:left="1416"/>
        <w:jc w:val="both"/>
        <w:rPr>
          <w:rFonts w:ascii="Webdings" w:eastAsia="Webdings" w:hAnsi="Webdings" w:cs="Webdings"/>
          <w:szCs w:val="20"/>
          <w:lang w:val="fr-FR"/>
        </w:rPr>
      </w:pPr>
    </w:p>
    <w:p w14:paraId="2806DC41" w14:textId="47FA6302" w:rsidR="008D6E0F" w:rsidRDefault="001C31AD" w:rsidP="00DA1850">
      <w:pPr>
        <w:pStyle w:val="Titre2"/>
      </w:pPr>
      <w:bookmarkStart w:id="5" w:name="_Toc86236324"/>
      <w:r>
        <w:t>Descripti</w:t>
      </w:r>
      <w:r w:rsidR="0084546A">
        <w:t>on de la demande</w:t>
      </w:r>
      <w:bookmarkEnd w:id="5"/>
      <w:r w:rsidR="00BD5543">
        <w:t xml:space="preserve"> </w:t>
      </w:r>
      <w:r w:rsidR="0060320D">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D6E0F" w:rsidRPr="008D6E0F" w14:paraId="0791DCF7" w14:textId="77777777" w:rsidTr="00E026D1">
        <w:trPr>
          <w:trHeight w:val="162"/>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3748151" w14:textId="77777777" w:rsidR="008D6E0F" w:rsidRPr="008D6E0F" w:rsidRDefault="008D6E0F" w:rsidP="008D6E0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8D6E0F" w:rsidRPr="008D6E0F" w14:paraId="36573C80" w14:textId="77777777" w:rsidTr="00E026D1">
        <w:trPr>
          <w:trHeight w:val="256"/>
        </w:trPr>
        <w:tc>
          <w:tcPr>
            <w:tcW w:w="9498" w:type="dxa"/>
            <w:tcBorders>
              <w:left w:val="single" w:sz="1" w:space="0" w:color="000000"/>
              <w:bottom w:val="single" w:sz="1" w:space="0" w:color="000000"/>
              <w:right w:val="single" w:sz="1" w:space="0" w:color="000000"/>
            </w:tcBorders>
            <w:shd w:val="clear" w:color="auto" w:fill="auto"/>
          </w:tcPr>
          <w:p w14:paraId="5F99D438" w14:textId="77777777" w:rsidR="005B0784" w:rsidRDefault="00E026D1" w:rsidP="00E026D1">
            <w:pPr>
              <w:widowControl w:val="0"/>
              <w:suppressAutoHyphens/>
              <w:spacing w:after="0" w:line="240" w:lineRule="auto"/>
              <w:jc w:val="both"/>
              <w:rPr>
                <w:rFonts w:eastAsia="SimSun" w:cs="Mangal"/>
                <w:color w:val="0000FF"/>
                <w:kern w:val="1"/>
                <w:szCs w:val="24"/>
                <w:lang w:val="fr-FR" w:eastAsia="zh-CN" w:bidi="hi-IN"/>
              </w:rPr>
            </w:pPr>
            <w:r>
              <w:rPr>
                <w:rFonts w:eastAsia="SimSun" w:cs="Mangal"/>
                <w:color w:val="0000FF"/>
                <w:kern w:val="1"/>
                <w:szCs w:val="24"/>
                <w:lang w:val="fr-FR" w:eastAsia="zh-CN" w:bidi="hi-IN"/>
              </w:rPr>
              <w:t>D</w:t>
            </w:r>
            <w:r w:rsidRPr="00B167CE">
              <w:rPr>
                <w:rFonts w:eastAsia="SimSun" w:cs="Mangal"/>
                <w:color w:val="0000FF"/>
                <w:kern w:val="1"/>
                <w:szCs w:val="24"/>
                <w:lang w:val="fr-FR" w:eastAsia="zh-CN" w:bidi="hi-IN"/>
              </w:rPr>
              <w:t>écrire en 5 lignes</w:t>
            </w:r>
            <w:r>
              <w:rPr>
                <w:rFonts w:eastAsia="SimSun" w:cs="Mangal"/>
                <w:color w:val="0000FF"/>
                <w:kern w:val="1"/>
                <w:szCs w:val="24"/>
                <w:lang w:val="fr-FR" w:eastAsia="zh-CN" w:bidi="hi-IN"/>
              </w:rPr>
              <w:t xml:space="preserve"> </w:t>
            </w:r>
            <w:r w:rsidRPr="003D5D23">
              <w:rPr>
                <w:rFonts w:eastAsia="SimSun" w:cs="Mangal"/>
                <w:color w:val="0000FF"/>
                <w:kern w:val="1"/>
                <w:szCs w:val="24"/>
                <w:lang w:val="fr-FR" w:eastAsia="zh-CN" w:bidi="hi-IN"/>
              </w:rPr>
              <w:t>les activités, le contexte et les besoins de l’entreprise</w:t>
            </w:r>
          </w:p>
          <w:p w14:paraId="7B52E63A" w14:textId="19FED0B8" w:rsidR="00E026D1" w:rsidRPr="00E026D1" w:rsidRDefault="00E026D1" w:rsidP="00E026D1">
            <w:pPr>
              <w:widowControl w:val="0"/>
              <w:suppressAutoHyphens/>
              <w:spacing w:after="0" w:line="240" w:lineRule="auto"/>
              <w:jc w:val="both"/>
              <w:rPr>
                <w:rFonts w:eastAsia="SimSun" w:cs="Mangal"/>
                <w:color w:val="0000FF"/>
                <w:kern w:val="1"/>
                <w:szCs w:val="24"/>
                <w:lang w:val="fr-FR" w:eastAsia="zh-CN" w:bidi="hi-IN"/>
              </w:rPr>
            </w:pPr>
          </w:p>
        </w:tc>
      </w:tr>
    </w:tbl>
    <w:p w14:paraId="55B1B123" w14:textId="76449B8B" w:rsidR="0045595D" w:rsidRPr="000A68C5" w:rsidRDefault="0045595D" w:rsidP="0088476E">
      <w:pPr>
        <w:pStyle w:val="Answers"/>
        <w:ind w:left="0"/>
        <w:rPr>
          <w:lang w:val="fr-BE"/>
        </w:rPr>
      </w:pPr>
    </w:p>
    <w:p w14:paraId="53C4D7F1" w14:textId="77777777" w:rsidR="0045595D" w:rsidRPr="0045595D" w:rsidRDefault="0045595D" w:rsidP="00E1436C">
      <w:pPr>
        <w:pStyle w:val="Corpsdetexte"/>
        <w:tabs>
          <w:tab w:val="left" w:pos="567"/>
        </w:tabs>
        <w:spacing w:after="0"/>
        <w:ind w:left="360"/>
        <w:rPr>
          <w:rFonts w:cs="Arial"/>
          <w:szCs w:val="20"/>
          <w:lang w:val="fr-FR"/>
        </w:rPr>
      </w:pPr>
    </w:p>
    <w:p w14:paraId="3162A687" w14:textId="264FF91E" w:rsidR="00386A1A" w:rsidRPr="003A499B" w:rsidRDefault="001F68C8" w:rsidP="003A499B">
      <w:pPr>
        <w:pStyle w:val="Titre2"/>
      </w:pPr>
      <w:bookmarkStart w:id="6" w:name="_Toc86236325"/>
      <w:r>
        <w:t xml:space="preserve">Nature </w:t>
      </w:r>
      <w:r w:rsidR="00BC0F63">
        <w:t>de la prestation</w:t>
      </w:r>
      <w:bookmarkEnd w:id="6"/>
      <w:r w:rsidR="00386A1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14A77B69" w14:textId="77777777" w:rsidTr="004F29F1">
        <w:trPr>
          <w:trHeight w:val="288"/>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80EA40" w14:textId="77777777" w:rsidR="000A68C5" w:rsidRDefault="000A68C5" w:rsidP="00887EBC">
            <w:pPr>
              <w:pStyle w:val="Contenudetableau"/>
              <w:snapToGrid w:val="0"/>
            </w:pPr>
            <w:r>
              <w:rPr>
                <w:b/>
                <w:bCs/>
                <w:color w:val="0000FF"/>
                <w:lang w:val="fr-FR"/>
              </w:rPr>
              <w:t>Notice explicative à effacer</w:t>
            </w:r>
          </w:p>
        </w:tc>
      </w:tr>
      <w:tr w:rsidR="00E0421E" w:rsidRPr="00934E7A" w14:paraId="3E5FE0A3" w14:textId="77777777" w:rsidTr="004F29F1">
        <w:tc>
          <w:tcPr>
            <w:tcW w:w="9498" w:type="dxa"/>
            <w:tcBorders>
              <w:left w:val="single" w:sz="1" w:space="0" w:color="000000"/>
              <w:bottom w:val="single" w:sz="1" w:space="0" w:color="000000"/>
              <w:right w:val="single" w:sz="1" w:space="0" w:color="000000"/>
            </w:tcBorders>
            <w:shd w:val="clear" w:color="auto" w:fill="auto"/>
          </w:tcPr>
          <w:p w14:paraId="1163D7F1" w14:textId="54F368B1" w:rsidR="00E0421E" w:rsidRPr="00F72E2B" w:rsidRDefault="00E0421E" w:rsidP="00E0421E">
            <w:pPr>
              <w:rPr>
                <w:i/>
                <w:color w:val="0000FF"/>
              </w:rPr>
            </w:pPr>
            <w:r w:rsidRPr="006B2337">
              <w:rPr>
                <w:color w:val="0000FF"/>
                <w:lang w:val="fr-FR"/>
              </w:rPr>
              <w:t>Veuillez indiquer et brièvement justifier quel(s) type(s) de prestati</w:t>
            </w:r>
            <w:r>
              <w:rPr>
                <w:color w:val="0000FF"/>
                <w:lang w:val="fr-FR"/>
              </w:rPr>
              <w:t>ons, tels que repris dans le Guide de l’Action</w:t>
            </w:r>
            <w:r w:rsidRPr="006B2337">
              <w:rPr>
                <w:color w:val="0000FF"/>
                <w:lang w:val="fr-FR"/>
              </w:rPr>
              <w:t>, seront effectués :</w:t>
            </w:r>
          </w:p>
        </w:tc>
      </w:tr>
    </w:tbl>
    <w:tbl>
      <w:tblPr>
        <w:tblStyle w:val="Grilledutableau"/>
        <w:tblpPr w:leftFromText="141" w:rightFromText="141" w:vertAnchor="text" w:horzAnchor="margin" w:tblpY="324"/>
        <w:tblW w:w="9493" w:type="dxa"/>
        <w:tblLook w:val="04A0" w:firstRow="1" w:lastRow="0" w:firstColumn="1" w:lastColumn="0" w:noHBand="0" w:noVBand="1"/>
      </w:tblPr>
      <w:tblGrid>
        <w:gridCol w:w="4531"/>
        <w:gridCol w:w="4962"/>
      </w:tblGrid>
      <w:tr w:rsidR="004F29F1" w:rsidRPr="00347854" w14:paraId="0193025F" w14:textId="77777777" w:rsidTr="003A499B">
        <w:trPr>
          <w:trHeight w:val="193"/>
        </w:trPr>
        <w:tc>
          <w:tcPr>
            <w:tcW w:w="4531" w:type="dxa"/>
            <w:shd w:val="clear" w:color="auto" w:fill="F2F2F2" w:themeFill="background1" w:themeFillShade="F2"/>
            <w:hideMark/>
          </w:tcPr>
          <w:p w14:paraId="39B03885" w14:textId="77777777" w:rsidR="004F29F1" w:rsidRPr="00E51DD6" w:rsidRDefault="004F29F1" w:rsidP="004F29F1">
            <w:pPr>
              <w:spacing w:before="100" w:beforeAutospacing="1" w:after="119"/>
              <w:ind w:left="360"/>
              <w:rPr>
                <w:rFonts w:eastAsia="Times New Roman" w:cs="Arial"/>
                <w:lang w:eastAsia="fr-BE"/>
              </w:rPr>
            </w:pPr>
            <w:r w:rsidRPr="00E51DD6">
              <w:rPr>
                <w:rFonts w:eastAsia="Times New Roman" w:cs="Arial"/>
                <w:b/>
                <w:bCs/>
                <w:szCs w:val="20"/>
                <w:lang w:eastAsia="fr-BE"/>
              </w:rPr>
              <w:t>Type</w:t>
            </w:r>
          </w:p>
        </w:tc>
        <w:tc>
          <w:tcPr>
            <w:tcW w:w="4962" w:type="dxa"/>
            <w:shd w:val="clear" w:color="auto" w:fill="F2F2F2" w:themeFill="background1" w:themeFillShade="F2"/>
            <w:hideMark/>
          </w:tcPr>
          <w:p w14:paraId="3875282C" w14:textId="77777777" w:rsidR="004F29F1" w:rsidRPr="00E51DD6" w:rsidRDefault="004F29F1" w:rsidP="004F29F1">
            <w:pPr>
              <w:spacing w:before="100" w:beforeAutospacing="1" w:after="119"/>
              <w:rPr>
                <w:rFonts w:eastAsia="Times New Roman" w:cs="Arial"/>
                <w:lang w:eastAsia="fr-BE"/>
              </w:rPr>
            </w:pPr>
            <w:r w:rsidRPr="00E51DD6">
              <w:rPr>
                <w:rFonts w:eastAsia="Times New Roman" w:cs="Arial"/>
                <w:b/>
                <w:bCs/>
                <w:szCs w:val="20"/>
                <w:lang w:eastAsia="fr-BE"/>
              </w:rPr>
              <w:t>Justification</w:t>
            </w:r>
          </w:p>
        </w:tc>
      </w:tr>
      <w:tr w:rsidR="004F29F1" w:rsidRPr="00692460" w14:paraId="761DB773" w14:textId="77777777" w:rsidTr="003A499B">
        <w:trPr>
          <w:trHeight w:val="427"/>
        </w:trPr>
        <w:tc>
          <w:tcPr>
            <w:tcW w:w="4531" w:type="dxa"/>
            <w:hideMark/>
          </w:tcPr>
          <w:p w14:paraId="7FCE9694" w14:textId="77777777" w:rsidR="004F29F1" w:rsidRPr="00E51DD6" w:rsidRDefault="004F29F1" w:rsidP="004F29F1">
            <w:pPr>
              <w:spacing w:before="100" w:beforeAutospacing="1" w:after="119"/>
              <w:ind w:left="360"/>
              <w:rPr>
                <w:rFonts w:eastAsia="Times New Roman" w:cs="Arial"/>
                <w:i/>
                <w:lang w:eastAsia="fr-BE"/>
              </w:rPr>
            </w:pPr>
            <w:r w:rsidRPr="00E51DD6">
              <w:rPr>
                <w:rFonts w:eastAsia="Times New Roman" w:cs="Arial"/>
                <w:i/>
                <w:szCs w:val="20"/>
                <w:lang w:eastAsia="fr-BE"/>
              </w:rPr>
              <w:t>Ex : Validation d'un produit innovant</w:t>
            </w:r>
          </w:p>
        </w:tc>
        <w:tc>
          <w:tcPr>
            <w:tcW w:w="4962" w:type="dxa"/>
            <w:hideMark/>
          </w:tcPr>
          <w:p w14:paraId="3373A214" w14:textId="77777777" w:rsidR="004F29F1" w:rsidRPr="00E51DD6" w:rsidRDefault="004F29F1" w:rsidP="004F29F1">
            <w:pPr>
              <w:spacing w:before="100" w:beforeAutospacing="1" w:after="119"/>
              <w:rPr>
                <w:rFonts w:eastAsia="Times New Roman" w:cs="Arial"/>
                <w:i/>
                <w:lang w:eastAsia="fr-BE"/>
              </w:rPr>
            </w:pPr>
            <w:r w:rsidRPr="00E51DD6">
              <w:rPr>
                <w:rFonts w:eastAsia="Times New Roman" w:cs="Arial"/>
                <w:i/>
                <w:szCs w:val="20"/>
                <w:lang w:eastAsia="fr-BE"/>
              </w:rPr>
              <w:t>Ex : Un protocole d’essai sera validé et des analyses seront réalisées.</w:t>
            </w:r>
          </w:p>
        </w:tc>
      </w:tr>
    </w:tbl>
    <w:p w14:paraId="34005B5C" w14:textId="5D3C5126" w:rsidR="000A68C5" w:rsidRDefault="000A68C5" w:rsidP="00E1436C">
      <w:pPr>
        <w:ind w:left="360"/>
      </w:pPr>
    </w:p>
    <w:p w14:paraId="6FEC9D6E" w14:textId="77777777" w:rsidR="00A60C59" w:rsidRPr="00A60C59" w:rsidRDefault="00A60C59" w:rsidP="0048508C"/>
    <w:p w14:paraId="4F6CEA3A" w14:textId="03ACF4B9" w:rsidR="001F68C8" w:rsidRDefault="001F68C8" w:rsidP="00DA1850">
      <w:pPr>
        <w:pStyle w:val="Titre2"/>
      </w:pPr>
      <w:bookmarkStart w:id="7" w:name="_Toc86236326"/>
      <w:r>
        <w:t>Date de début et durée du projet</w:t>
      </w:r>
      <w:bookmarkEnd w:id="7"/>
    </w:p>
    <w:p w14:paraId="1D350226" w14:textId="15A03457" w:rsidR="000A68C5" w:rsidRDefault="000A68C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7CC13B5E" w14:textId="77777777" w:rsidTr="003A499B">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30372B" w14:textId="77777777" w:rsidR="000A68C5" w:rsidRDefault="000A68C5" w:rsidP="00887EBC">
            <w:pPr>
              <w:pStyle w:val="Contenudetableau"/>
              <w:snapToGrid w:val="0"/>
            </w:pPr>
            <w:r>
              <w:rPr>
                <w:b/>
                <w:bCs/>
                <w:color w:val="0000FF"/>
                <w:lang w:val="fr-FR"/>
              </w:rPr>
              <w:t>Notice explicative à effacer</w:t>
            </w:r>
          </w:p>
        </w:tc>
      </w:tr>
      <w:tr w:rsidR="000A68C5" w:rsidRPr="00934E7A" w14:paraId="6B951696" w14:textId="77777777" w:rsidTr="003A499B">
        <w:tc>
          <w:tcPr>
            <w:tcW w:w="9498" w:type="dxa"/>
            <w:tcBorders>
              <w:left w:val="single" w:sz="1" w:space="0" w:color="000000"/>
              <w:bottom w:val="single" w:sz="1" w:space="0" w:color="000000"/>
              <w:right w:val="single" w:sz="1" w:space="0" w:color="000000"/>
            </w:tcBorders>
            <w:shd w:val="clear" w:color="auto" w:fill="auto"/>
          </w:tcPr>
          <w:p w14:paraId="1C0F81AF" w14:textId="77777777" w:rsidR="000A68C5" w:rsidRDefault="000A68C5" w:rsidP="00887EBC">
            <w:pPr>
              <w:pStyle w:val="Contenudetableau"/>
              <w:snapToGrid w:val="0"/>
              <w:rPr>
                <w:color w:val="0000FF"/>
                <w:lang w:val="fr-FR"/>
              </w:rPr>
            </w:pPr>
            <w:r>
              <w:rPr>
                <w:color w:val="0000FF"/>
                <w:lang w:val="fr-FR"/>
              </w:rPr>
              <w:t>Préciser ici la durée du pr</w:t>
            </w:r>
            <w:r w:rsidRPr="00386A1A">
              <w:rPr>
                <w:color w:val="0000FF"/>
                <w:lang w:val="fr-FR"/>
              </w:rPr>
              <w:t>oj</w:t>
            </w:r>
            <w:r>
              <w:rPr>
                <w:color w:val="0000FF"/>
                <w:lang w:val="fr-FR"/>
              </w:rPr>
              <w:t xml:space="preserve">et en mentionnant les dates de début et de fin. </w:t>
            </w:r>
          </w:p>
          <w:p w14:paraId="19EEC5DB" w14:textId="77777777" w:rsidR="000A68C5" w:rsidRDefault="000A68C5" w:rsidP="00887EBC">
            <w:pPr>
              <w:pStyle w:val="Contenudetableau"/>
              <w:rPr>
                <w:color w:val="0000FF"/>
                <w:lang w:val="fr-FR"/>
              </w:rPr>
            </w:pPr>
            <w:r>
              <w:rPr>
                <w:color w:val="0000FF"/>
                <w:lang w:val="fr-FR"/>
              </w:rPr>
              <w:t>La date de début du projet doit être postérieure à la date de réception de votre demande par INNOVIRIS. Le projet peut débuter au plus tôt le 1</w:t>
            </w:r>
            <w:r>
              <w:rPr>
                <w:color w:val="0000FF"/>
                <w:vertAlign w:val="superscript"/>
                <w:lang w:val="fr-FR"/>
              </w:rPr>
              <w:t>er</w:t>
            </w:r>
            <w:r>
              <w:rPr>
                <w:color w:val="0000FF"/>
                <w:lang w:val="fr-FR"/>
              </w:rPr>
              <w:t xml:space="preserve"> du mois qui suit la réception du dossier.</w:t>
            </w:r>
          </w:p>
          <w:p w14:paraId="78292DA2" w14:textId="77777777" w:rsidR="000A68C5" w:rsidRDefault="000A68C5" w:rsidP="00887EBC">
            <w:pPr>
              <w:pStyle w:val="Contenudetableau"/>
              <w:rPr>
                <w:color w:val="0000FF"/>
                <w:lang w:val="fr-FR"/>
              </w:rPr>
            </w:pPr>
          </w:p>
          <w:p w14:paraId="5EC8A034" w14:textId="77777777" w:rsidR="000A68C5" w:rsidRDefault="000A68C5" w:rsidP="00887EBC">
            <w:pPr>
              <w:pStyle w:val="Contenudetableau"/>
              <w:rPr>
                <w:i/>
                <w:iCs/>
                <w:color w:val="0000FF"/>
                <w:lang w:val="fr-FR"/>
              </w:rPr>
            </w:pPr>
            <w:r>
              <w:rPr>
                <w:b/>
                <w:bCs/>
                <w:color w:val="0000FF"/>
                <w:lang w:val="fr-FR"/>
              </w:rPr>
              <w:t>Exemples :</w:t>
            </w:r>
          </w:p>
          <w:p w14:paraId="51B6CA93" w14:textId="77777777" w:rsidR="000A68C5" w:rsidRDefault="000A68C5" w:rsidP="00D50367">
            <w:pPr>
              <w:pStyle w:val="Contenudetableau"/>
              <w:numPr>
                <w:ilvl w:val="0"/>
                <w:numId w:val="4"/>
              </w:numPr>
              <w:rPr>
                <w:i/>
                <w:iCs/>
                <w:color w:val="0000FF"/>
                <w:lang w:val="fr-FR"/>
              </w:rPr>
            </w:pPr>
            <w:r>
              <w:rPr>
                <w:i/>
                <w:iCs/>
                <w:color w:val="0000FF"/>
                <w:lang w:val="fr-FR"/>
              </w:rPr>
              <w:t>« Vous introduisez un projet le 28/01, votre projet peut commencer au plus tôt le 1/02. »</w:t>
            </w:r>
          </w:p>
          <w:p w14:paraId="6C864184" w14:textId="77777777" w:rsidR="000A68C5" w:rsidRDefault="000A68C5" w:rsidP="00D50367">
            <w:pPr>
              <w:pStyle w:val="Contenudetableau"/>
              <w:numPr>
                <w:ilvl w:val="0"/>
                <w:numId w:val="4"/>
              </w:numPr>
              <w:rPr>
                <w:color w:val="0000FF"/>
                <w:lang w:val="fr-FR"/>
              </w:rPr>
            </w:pPr>
            <w:r>
              <w:rPr>
                <w:i/>
                <w:iCs/>
                <w:color w:val="0000FF"/>
                <w:lang w:val="fr-FR"/>
              </w:rPr>
              <w:t>« Vous introduisez un projet le 05/07, votre projet peut commencer au plus tôt le 1/08. »</w:t>
            </w:r>
          </w:p>
          <w:p w14:paraId="758C562B" w14:textId="77777777" w:rsidR="000A68C5" w:rsidRDefault="000A68C5" w:rsidP="00887EBC">
            <w:pPr>
              <w:pStyle w:val="Contenudetableau"/>
              <w:rPr>
                <w:color w:val="0000FF"/>
                <w:lang w:val="fr-FR"/>
              </w:rPr>
            </w:pPr>
          </w:p>
          <w:p w14:paraId="23D29B25" w14:textId="77777777" w:rsidR="000A68C5" w:rsidRPr="0027571A" w:rsidRDefault="000A68C5" w:rsidP="00887EBC">
            <w:pPr>
              <w:pStyle w:val="Contenudetableau"/>
              <w:rPr>
                <w:i/>
                <w:iCs/>
                <w:color w:val="0000FF"/>
                <w:lang w:val="fr-FR"/>
              </w:rPr>
            </w:pPr>
            <w:r w:rsidRPr="0027571A">
              <w:rPr>
                <w:color w:val="0000FF"/>
                <w:lang w:val="fr-FR"/>
              </w:rPr>
              <w:t>Seules les dépenses admissibles réalisées endéans la durée annoncée du projet seront prises en compte.</w:t>
            </w:r>
          </w:p>
          <w:p w14:paraId="2E976497" w14:textId="77777777" w:rsidR="000A68C5" w:rsidRPr="0027571A" w:rsidRDefault="000A68C5" w:rsidP="00887EBC">
            <w:pPr>
              <w:pStyle w:val="Contenudetableau"/>
              <w:rPr>
                <w:i/>
                <w:iCs/>
                <w:color w:val="0000FF"/>
                <w:lang w:val="fr-FR"/>
              </w:rPr>
            </w:pPr>
          </w:p>
          <w:p w14:paraId="6196A717" w14:textId="57748E54" w:rsidR="00C25D69" w:rsidRPr="0027571A" w:rsidRDefault="00C04481" w:rsidP="0027571A">
            <w:pPr>
              <w:rPr>
                <w:color w:val="0000FF"/>
                <w:highlight w:val="yellow"/>
                <w:lang w:val="fr-FR"/>
              </w:rPr>
            </w:pPr>
            <w:r w:rsidRPr="0027571A">
              <w:rPr>
                <w:color w:val="0000FF"/>
                <w:lang w:val="fr-FR"/>
              </w:rPr>
              <w:t xml:space="preserve">La durée maximale d’un projet est de 15 mois. </w:t>
            </w:r>
          </w:p>
        </w:tc>
      </w:tr>
    </w:tbl>
    <w:p w14:paraId="3E049A7D" w14:textId="684C3829" w:rsidR="000A68C5" w:rsidRDefault="000A68C5" w:rsidP="00E1436C">
      <w:pPr>
        <w:ind w:left="360"/>
      </w:pPr>
    </w:p>
    <w:p w14:paraId="4F137AD9" w14:textId="0A144DA8" w:rsidR="000A68C5" w:rsidRDefault="000A68C5" w:rsidP="003A499B">
      <w:pPr>
        <w:rPr>
          <w:rFonts w:eastAsia="Arial"/>
          <w:lang w:val="fr-FR"/>
        </w:rPr>
      </w:pPr>
      <w:r>
        <w:rPr>
          <w:rFonts w:eastAsia="Arial"/>
          <w:lang w:val="fr-FR"/>
        </w:rPr>
        <w:t>Projet d'une durée de ……</w:t>
      </w:r>
      <w:r>
        <w:rPr>
          <w:lang w:val="fr-FR"/>
        </w:rPr>
        <w:t>. mois</w:t>
      </w:r>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w:t>
      </w:r>
    </w:p>
    <w:p w14:paraId="47F3EB6A" w14:textId="77777777" w:rsidR="000A68C5" w:rsidRPr="000A68C5" w:rsidRDefault="000A68C5" w:rsidP="00E1436C">
      <w:pPr>
        <w:ind w:left="1068"/>
      </w:pPr>
    </w:p>
    <w:p w14:paraId="1FA5BA7B" w14:textId="65D7C755" w:rsidR="00CF19D1" w:rsidRDefault="00CF19D1" w:rsidP="005F0514">
      <w: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79C6972B" w:rsidR="00F9494D" w:rsidRDefault="002630AD" w:rsidP="00E1436C">
      <w:pPr>
        <w:pStyle w:val="Titre1"/>
        <w:tabs>
          <w:tab w:val="clear" w:pos="432"/>
          <w:tab w:val="num" w:pos="792"/>
        </w:tabs>
        <w:ind w:left="360"/>
      </w:pPr>
      <w:r>
        <w:br/>
      </w:r>
      <w:bookmarkStart w:id="8" w:name="_Toc86236327"/>
      <w:r w:rsidR="00F9494D">
        <w:t>Présentation de l’entreprise</w:t>
      </w:r>
      <w:bookmarkEnd w:id="8"/>
      <w:r w:rsidR="00F9494D">
        <w:t xml:space="preserve"> </w:t>
      </w:r>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1EC6BB0B" w14:textId="0C7C501D" w:rsidR="00EC0548" w:rsidRDefault="00CF19D1" w:rsidP="00DA1850">
      <w:pPr>
        <w:pStyle w:val="Titre2"/>
      </w:pPr>
      <w:bookmarkStart w:id="9" w:name="_Toc86236328"/>
      <w:r>
        <w:lastRenderedPageBreak/>
        <w:t>Historique des activités</w:t>
      </w:r>
      <w:bookmarkEnd w:id="9"/>
      <w:r w:rsidR="00C01E7B">
        <w:br/>
      </w:r>
    </w:p>
    <w:p w14:paraId="4FFF7C7F" w14:textId="46B0B114" w:rsidR="000A68C5" w:rsidRDefault="00EC0548" w:rsidP="00A31B41">
      <w:pPr>
        <w:pStyle w:val="Titre2"/>
        <w:numPr>
          <w:ilvl w:val="2"/>
          <w:numId w:val="2"/>
        </w:numPr>
      </w:pPr>
      <w:bookmarkStart w:id="10" w:name="_Toc86236329"/>
      <w:r>
        <w:t>De l’entreprise</w:t>
      </w:r>
      <w:bookmarkEnd w:id="10"/>
      <w:r w:rsidR="00BD045E">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14:paraId="1BCB9C38" w14:textId="77777777" w:rsidTr="003A499B">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3A499B">
        <w:tc>
          <w:tcPr>
            <w:tcW w:w="9214" w:type="dxa"/>
            <w:tcBorders>
              <w:left w:val="single" w:sz="1" w:space="0" w:color="000000"/>
              <w:bottom w:val="single" w:sz="1" w:space="0" w:color="000000"/>
              <w:right w:val="single" w:sz="1" w:space="0" w:color="000000"/>
            </w:tcBorders>
            <w:shd w:val="clear" w:color="auto" w:fill="auto"/>
          </w:tcPr>
          <w:p w14:paraId="56FE58E7" w14:textId="686800C2" w:rsidR="00756C1B" w:rsidRPr="00275F8A" w:rsidRDefault="002E6F7E" w:rsidP="00275F8A">
            <w:pPr>
              <w:snapToGrid w:val="0"/>
              <w:rPr>
                <w:color w:val="0000FF"/>
                <w:lang w:val="fr-FR"/>
              </w:rPr>
            </w:pPr>
            <w:r w:rsidRPr="002E6F7E">
              <w:rPr>
                <w:color w:val="0000FF"/>
                <w:lang w:val="fr-FR"/>
              </w:rPr>
              <w:t>Brièvement décrire les activités principales de l’entreprise</w:t>
            </w:r>
          </w:p>
        </w:tc>
      </w:tr>
    </w:tbl>
    <w:p w14:paraId="248A1C65" w14:textId="77777777" w:rsidR="00B84676" w:rsidRPr="00B84676" w:rsidRDefault="00B84676" w:rsidP="003A499B"/>
    <w:p w14:paraId="17D85F8C" w14:textId="3C70128F" w:rsidR="00B84676" w:rsidRPr="00BD045E" w:rsidRDefault="00F9494D" w:rsidP="00DA1850">
      <w:pPr>
        <w:pStyle w:val="Titre2"/>
      </w:pPr>
      <w:bookmarkStart w:id="11" w:name="_Toc86236330"/>
      <w:r w:rsidRPr="00F9494D">
        <w:t>Composition du capital social ou du conseil d'administration</w:t>
      </w:r>
      <w:bookmarkEnd w:id="11"/>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C01E7B">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C01E7B">
        <w:tc>
          <w:tcPr>
            <w:tcW w:w="9498" w:type="dxa"/>
            <w:tcBorders>
              <w:left w:val="single" w:sz="1" w:space="0" w:color="000000"/>
              <w:bottom w:val="single" w:sz="1" w:space="0" w:color="000000"/>
              <w:right w:val="single" w:sz="1" w:space="0" w:color="000000"/>
            </w:tcBorders>
            <w:shd w:val="clear" w:color="auto" w:fill="auto"/>
          </w:tcPr>
          <w:p w14:paraId="566760AB" w14:textId="77777777" w:rsidR="003A2863" w:rsidRDefault="00B84676" w:rsidP="005E3BB0">
            <w:pPr>
              <w:snapToGrid w:val="0"/>
              <w:rPr>
                <w:color w:val="0000FF"/>
                <w:lang w:val="fr-FR"/>
              </w:rPr>
            </w:pPr>
            <w:r>
              <w:rPr>
                <w:color w:val="0000FF"/>
                <w:lang w:val="fr-FR"/>
              </w:rPr>
              <w:t>Détailler la structure de l'actionnariat de la société.</w:t>
            </w:r>
            <w:r w:rsidR="003A2863">
              <w:rPr>
                <w:color w:val="0000FF"/>
                <w:lang w:val="fr-FR"/>
              </w:rPr>
              <w:t xml:space="preserve"> </w:t>
            </w:r>
          </w:p>
          <w:p w14:paraId="26C7C34B" w14:textId="59DA6975" w:rsidR="00B63685" w:rsidRPr="00722B5D" w:rsidRDefault="00B84676" w:rsidP="00722B5D">
            <w:pPr>
              <w:rPr>
                <w:color w:val="0000FF"/>
                <w:lang w:val="fr-FR"/>
              </w:rPr>
            </w:pPr>
            <w:r>
              <w:rPr>
                <w:color w:val="0000FF"/>
                <w:lang w:val="fr-FR"/>
              </w:rPr>
              <w:t xml:space="preserve">Mentionner dans le tableau le profil des actionnaires (société, personne physique, sociétés publiques d’investissement ou des sociétés de capital à </w:t>
            </w:r>
            <w:r w:rsidR="00E42025">
              <w:rPr>
                <w:color w:val="0000FF"/>
                <w:lang w:val="fr-FR"/>
              </w:rPr>
              <w:t>risque...</w:t>
            </w:r>
            <w:r>
              <w:rPr>
                <w:color w:val="0000FF"/>
                <w:lang w:val="fr-FR"/>
              </w:rPr>
              <w:t>).</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C01E7B">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r>
              <w:rPr>
                <w:b/>
                <w:bCs/>
                <w:lang w:val="fr-FR"/>
              </w:rPr>
              <w:t>k€</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C01E7B">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C01E7B">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C01E7B">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C01E7B">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C01E7B">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C01E7B">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C01E7B">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1A77B226" w14:textId="77777777" w:rsidR="00B84676" w:rsidRPr="00B84676" w:rsidRDefault="00B84676" w:rsidP="00D904DD">
      <w:pPr>
        <w:rPr>
          <w:rFonts w:eastAsia="Arial" w:cs="Arial"/>
        </w:rPr>
      </w:pPr>
    </w:p>
    <w:p w14:paraId="0E2DE65C" w14:textId="00982EDE" w:rsidR="00B84676" w:rsidRDefault="00F9494D" w:rsidP="00DA1850">
      <w:pPr>
        <w:pStyle w:val="Titre2"/>
      </w:pPr>
      <w:bookmarkStart w:id="12" w:name="_Toc86236331"/>
      <w:r w:rsidRPr="00F9494D">
        <w:t>Taille de l’entreprise</w:t>
      </w:r>
      <w:bookmarkEnd w:id="12"/>
      <w:r w:rsidR="009762F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A43B6C4" w14:textId="77777777" w:rsidTr="00C01E7B">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77777777" w:rsidR="00B84676" w:rsidRDefault="00B84676" w:rsidP="00887EBC">
            <w:pPr>
              <w:pStyle w:val="Contenudetableau"/>
              <w:snapToGrid w:val="0"/>
            </w:pPr>
            <w:r>
              <w:rPr>
                <w:b/>
                <w:bCs/>
                <w:color w:val="0000FF"/>
                <w:lang w:val="fr-FR"/>
              </w:rPr>
              <w:t>Notice explicative à effacer</w:t>
            </w:r>
          </w:p>
        </w:tc>
      </w:tr>
      <w:tr w:rsidR="00B84676" w:rsidRPr="00544AA9" w14:paraId="16AEC186" w14:textId="77777777" w:rsidTr="00C01E7B">
        <w:tc>
          <w:tcPr>
            <w:tcW w:w="9498" w:type="dxa"/>
            <w:tcBorders>
              <w:left w:val="single" w:sz="1" w:space="0" w:color="000000"/>
              <w:bottom w:val="single" w:sz="1" w:space="0" w:color="000000"/>
              <w:right w:val="single" w:sz="1" w:space="0" w:color="000000"/>
            </w:tcBorders>
            <w:shd w:val="clear" w:color="auto" w:fill="auto"/>
          </w:tcPr>
          <w:p w14:paraId="12C7767A" w14:textId="77777777" w:rsidR="00B84676" w:rsidRDefault="00B84676" w:rsidP="00887EBC">
            <w:pPr>
              <w:pStyle w:val="Contenudetableau"/>
              <w:rPr>
                <w:color w:val="0000FF"/>
                <w:lang w:val="fr-FR"/>
              </w:rPr>
            </w:pPr>
            <w:r>
              <w:rPr>
                <w:color w:val="0000FF"/>
                <w:lang w:val="fr-FR"/>
              </w:rPr>
              <w:t xml:space="preserve">Deux documents peuvent être utilisés pour calculer la taille de votre entreprise : </w:t>
            </w:r>
          </w:p>
          <w:p w14:paraId="0918EC88" w14:textId="77777777" w:rsidR="00B84676" w:rsidRDefault="00B84676" w:rsidP="00887EBC">
            <w:pPr>
              <w:pStyle w:val="Contenudetableau"/>
              <w:rPr>
                <w:color w:val="0000FF"/>
                <w:lang w:val="fr-FR"/>
              </w:rPr>
            </w:pPr>
          </w:p>
          <w:p w14:paraId="18946C02" w14:textId="77777777" w:rsidR="00202FCC" w:rsidRPr="00AF01D9" w:rsidRDefault="00202FCC" w:rsidP="00202FCC">
            <w:pPr>
              <w:pStyle w:val="Contenudetableau"/>
              <w:numPr>
                <w:ilvl w:val="0"/>
                <w:numId w:val="15"/>
              </w:numPr>
              <w:rPr>
                <w:b/>
                <w:color w:val="0000FF"/>
                <w:lang w:val="fr-FR"/>
              </w:rPr>
            </w:pPr>
            <w:hyperlink r:id="rId14" w:history="1">
              <w:r w:rsidRPr="00C60187">
                <w:rPr>
                  <w:rStyle w:val="Lienhypertexte"/>
                  <w:b/>
                  <w:lang w:val="fr-FR"/>
                </w:rPr>
                <w:t>Guide européen sur le calcul de la</w:t>
              </w:r>
              <w:r w:rsidRPr="00C60187">
                <w:rPr>
                  <w:rStyle w:val="Lienhypertexte"/>
                  <w:b/>
                  <w:lang w:val="fr-FR"/>
                </w:rPr>
                <w:t xml:space="preserve"> </w:t>
              </w:r>
              <w:r w:rsidRPr="00C60187">
                <w:rPr>
                  <w:rStyle w:val="Lienhypertexte"/>
                  <w:b/>
                  <w:lang w:val="fr-FR"/>
                </w:rPr>
                <w:t>taille de l’entreprise</w:t>
              </w:r>
            </w:hyperlink>
          </w:p>
          <w:p w14:paraId="11005934" w14:textId="77777777" w:rsidR="00202FCC" w:rsidRPr="00D603FC" w:rsidRDefault="00202FCC" w:rsidP="00202FCC">
            <w:pPr>
              <w:pStyle w:val="Contenudetableau"/>
              <w:numPr>
                <w:ilvl w:val="0"/>
                <w:numId w:val="15"/>
              </w:numPr>
              <w:rPr>
                <w:b/>
                <w:color w:val="0000FF"/>
                <w:lang w:val="fr-FR"/>
              </w:rPr>
            </w:pPr>
            <w:hyperlink r:id="rId15" w:history="1">
              <w:r w:rsidRPr="00C60187">
                <w:rPr>
                  <w:rStyle w:val="Lienhypertexte"/>
                  <w:b/>
                  <w:lang w:val="fr-FR"/>
                </w:rPr>
                <w:t>Formulaire de calcul de la taille de l'entreprise</w:t>
              </w:r>
            </w:hyperlink>
          </w:p>
          <w:p w14:paraId="06028791" w14:textId="77777777" w:rsidR="00B84676" w:rsidRDefault="00B84676" w:rsidP="00887EBC">
            <w:pPr>
              <w:pStyle w:val="Contenudetableau"/>
              <w:rPr>
                <w:i/>
                <w:iCs/>
                <w:color w:val="0000FF"/>
                <w:lang w:val="fr-FR"/>
              </w:rPr>
            </w:pPr>
          </w:p>
          <w:p w14:paraId="2A177E53" w14:textId="67EB8041" w:rsidR="00B84676" w:rsidRDefault="00B84676" w:rsidP="00887EBC">
            <w:pPr>
              <w:pStyle w:val="Contenudetableau"/>
              <w:rPr>
                <w:iCs/>
                <w:color w:val="0000FF"/>
                <w:lang w:val="fr-FR"/>
              </w:rPr>
            </w:pPr>
            <w:r>
              <w:rPr>
                <w:iCs/>
                <w:color w:val="0000FF"/>
                <w:lang w:val="fr-FR"/>
              </w:rPr>
              <w:t xml:space="preserve">Le tableau suivant, tiré </w:t>
            </w:r>
            <w:r w:rsidR="00AF37C8">
              <w:rPr>
                <w:iCs/>
                <w:color w:val="0000FF"/>
                <w:lang w:val="fr-FR"/>
              </w:rPr>
              <w:t>du guide</w:t>
            </w:r>
            <w:r>
              <w:rPr>
                <w:iCs/>
                <w:color w:val="0000FF"/>
                <w:lang w:val="fr-FR"/>
              </w:rPr>
              <w:t xml:space="preserve"> européen, reprend de manière synthétique les seuils des différentes catégories. Ce tableau est indicatif et il est conseillé de consulter le </w:t>
            </w:r>
            <w:r w:rsidRPr="00BE58B1">
              <w:rPr>
                <w:b/>
                <w:iCs/>
                <w:color w:val="0000FF"/>
                <w:lang w:val="fr-FR"/>
              </w:rPr>
              <w:t>Guide</w:t>
            </w:r>
            <w:r>
              <w:rPr>
                <w:iCs/>
                <w:color w:val="0000FF"/>
                <w:lang w:val="fr-FR"/>
              </w:rPr>
              <w:t>.</w:t>
            </w:r>
          </w:p>
          <w:p w14:paraId="6255F5EA" w14:textId="77777777" w:rsidR="00B84676" w:rsidRDefault="00B84676" w:rsidP="00887EBC">
            <w:pPr>
              <w:pStyle w:val="Contenudetableau"/>
              <w:rPr>
                <w:iCs/>
                <w:color w:val="0000FF"/>
                <w:lang w:val="fr-FR"/>
              </w:rPr>
            </w:pPr>
          </w:p>
          <w:p w14:paraId="16C801F4" w14:textId="77777777" w:rsidR="00B84676" w:rsidRDefault="00B84676" w:rsidP="00887EBC">
            <w:pPr>
              <w:pStyle w:val="Contenudetableau"/>
              <w:rPr>
                <w:iCs/>
                <w:color w:val="0000FF"/>
                <w:lang w:val="fr-FR"/>
              </w:rPr>
            </w:pPr>
            <w:r>
              <w:rPr>
                <w:iCs/>
                <w:color w:val="0000FF"/>
                <w:lang w:val="fr-FR"/>
              </w:rPr>
              <w:t xml:space="preserve">Un </w:t>
            </w:r>
            <w:r w:rsidRPr="000E1EFC">
              <w:rPr>
                <w:b/>
                <w:iCs/>
                <w:color w:val="0000FF"/>
                <w:lang w:val="fr-FR"/>
              </w:rPr>
              <w:t>changement de catégorie</w:t>
            </w:r>
            <w:r>
              <w:rPr>
                <w:iCs/>
                <w:color w:val="0000FF"/>
                <w:lang w:val="fr-FR"/>
              </w:rPr>
              <w:t xml:space="preserve"> se produit lorsqu’une entreprise a </w:t>
            </w:r>
            <w:r w:rsidRPr="000E1EFC">
              <w:rPr>
                <w:b/>
                <w:iCs/>
                <w:color w:val="0000FF"/>
                <w:lang w:val="fr-FR"/>
              </w:rPr>
              <w:t>dépassé les seuils pendant deux exercices comptables consécutifs</w:t>
            </w:r>
            <w:r>
              <w:rPr>
                <w:iCs/>
                <w:color w:val="0000FF"/>
                <w:lang w:val="fr-FR"/>
              </w:rPr>
              <w:t xml:space="preserve">, afin de ne pas pénaliser les entreprises en croissance. </w:t>
            </w:r>
            <w:r w:rsidRPr="001B7C2F">
              <w:rPr>
                <w:b/>
                <w:iCs/>
                <w:color w:val="0000FF"/>
                <w:lang w:val="fr-FR"/>
              </w:rPr>
              <w:t>Attention</w:t>
            </w:r>
            <w:r>
              <w:rPr>
                <w:iCs/>
                <w:color w:val="0000FF"/>
                <w:lang w:val="fr-FR"/>
              </w:rPr>
              <w:t xml:space="preserve"> : en cas de </w:t>
            </w:r>
            <w:r w:rsidRPr="00B93817">
              <w:rPr>
                <w:b/>
                <w:iCs/>
                <w:color w:val="0000FF"/>
                <w:lang w:val="fr-FR"/>
              </w:rPr>
              <w:t>changement d’actionnariat</w:t>
            </w:r>
            <w:r>
              <w:rPr>
                <w:iCs/>
                <w:color w:val="0000FF"/>
                <w:lang w:val="fr-FR"/>
              </w:rPr>
              <w:t xml:space="preserve"> (ex : acquisition par une GE), la perte du statut de PME peut être </w:t>
            </w:r>
            <w:r w:rsidRPr="00045FB4">
              <w:rPr>
                <w:b/>
                <w:iCs/>
                <w:color w:val="0000FF"/>
                <w:lang w:val="fr-FR"/>
              </w:rPr>
              <w:t>immédiate</w:t>
            </w:r>
            <w:r>
              <w:rPr>
                <w:iCs/>
                <w:color w:val="0000FF"/>
                <w:lang w:val="fr-FR"/>
              </w:rPr>
              <w:t>.</w:t>
            </w:r>
          </w:p>
          <w:p w14:paraId="11FFAF5B" w14:textId="77777777" w:rsidR="00B84676" w:rsidRDefault="00B84676" w:rsidP="00887EBC">
            <w:pPr>
              <w:pStyle w:val="Contenudetableau"/>
              <w:rPr>
                <w:iCs/>
                <w:color w:val="0000FF"/>
                <w:lang w:val="fr-FR"/>
              </w:rPr>
            </w:pPr>
          </w:p>
          <w:p w14:paraId="18F6F500" w14:textId="5BBE6F5D" w:rsidR="00B84676" w:rsidRDefault="00B84676" w:rsidP="00887EBC">
            <w:pPr>
              <w:pStyle w:val="Contenudetableau"/>
              <w:rPr>
                <w:iCs/>
                <w:color w:val="0000FF"/>
                <w:lang w:val="fr-FR"/>
              </w:rPr>
            </w:pPr>
            <w:r>
              <w:rPr>
                <w:b/>
                <w:iCs/>
                <w:color w:val="0000FF"/>
                <w:lang w:val="fr-FR"/>
              </w:rPr>
              <w:t xml:space="preserve">Si votre entreprise pourrait ne pas être une entreprise autonome </w:t>
            </w:r>
            <w:r>
              <w:rPr>
                <w:iCs/>
                <w:color w:val="0000FF"/>
                <w:lang w:val="fr-FR"/>
              </w:rPr>
              <w:t>(ex : si elle détient une participation</w:t>
            </w:r>
            <w:r w:rsidR="002478BB">
              <w:rPr>
                <w:iCs/>
                <w:color w:val="0000FF"/>
                <w:lang w:val="fr-FR"/>
              </w:rPr>
              <w:t xml:space="preserve"> </w:t>
            </w:r>
            <w:r>
              <w:rPr>
                <w:iCs/>
                <w:color w:val="0000FF"/>
                <w:lang w:val="fr-FR"/>
              </w:rPr>
              <w:t xml:space="preserve">&gt; 25% dans une autre entreprise ou si une autre entreprise possède une </w:t>
            </w:r>
            <w:r w:rsidR="002478BB">
              <w:rPr>
                <w:iCs/>
                <w:color w:val="0000FF"/>
                <w:lang w:val="fr-FR"/>
              </w:rPr>
              <w:t>participation &gt;</w:t>
            </w:r>
            <w:r>
              <w:rPr>
                <w:iCs/>
                <w:color w:val="0000FF"/>
                <w:lang w:val="fr-FR"/>
              </w:rPr>
              <w:t xml:space="preserve">25% dans votre </w:t>
            </w:r>
            <w:r>
              <w:rPr>
                <w:iCs/>
                <w:color w:val="0000FF"/>
                <w:lang w:val="fr-FR"/>
              </w:rPr>
              <w:lastRenderedPageBreak/>
              <w:t xml:space="preserve">entreprise), il est </w:t>
            </w:r>
            <w:r w:rsidRPr="00A32155">
              <w:rPr>
                <w:b/>
                <w:iCs/>
                <w:color w:val="0000FF"/>
                <w:u w:val="single"/>
                <w:lang w:val="fr-FR"/>
              </w:rPr>
              <w:t>impératif</w:t>
            </w:r>
            <w:r>
              <w:rPr>
                <w:iCs/>
                <w:color w:val="0000FF"/>
                <w:lang w:val="fr-FR"/>
              </w:rPr>
              <w:t xml:space="preserve"> de remplir le </w:t>
            </w:r>
            <w:r w:rsidRPr="00481FC1">
              <w:rPr>
                <w:b/>
                <w:iCs/>
                <w:color w:val="0000FF"/>
                <w:lang w:val="fr-FR"/>
              </w:rPr>
              <w:t>formulaire de calcul de la taille de l’entreprise</w:t>
            </w:r>
            <w:r>
              <w:rPr>
                <w:iCs/>
                <w:color w:val="0000FF"/>
                <w:lang w:val="fr-FR"/>
              </w:rPr>
              <w:t xml:space="preserve"> et de le joindre à votre demande.</w:t>
            </w:r>
          </w:p>
          <w:p w14:paraId="5521CAA7" w14:textId="77777777" w:rsidR="00B84676" w:rsidRDefault="00B84676" w:rsidP="00887EBC">
            <w:pPr>
              <w:pStyle w:val="Contenudetableau"/>
              <w:rPr>
                <w:iCs/>
                <w:color w:val="0000FF"/>
                <w:lang w:val="fr-FR"/>
              </w:rPr>
            </w:pPr>
          </w:p>
          <w:p w14:paraId="0C6857B7" w14:textId="77777777" w:rsidR="00B84676" w:rsidRPr="00F13F6E" w:rsidRDefault="00B84676" w:rsidP="00887EBC">
            <w:pPr>
              <w:pStyle w:val="Contenudetableau"/>
              <w:jc w:val="center"/>
              <w:rPr>
                <w:iCs/>
                <w:color w:val="0000FF"/>
                <w:lang w:val="fr-FR"/>
              </w:rPr>
            </w:pPr>
            <w:r>
              <w:object w:dxaOrig="9840" w:dyaOrig="7392" w14:anchorId="2BB9F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40pt" o:ole="">
                  <v:imagedata r:id="rId16" o:title=""/>
                </v:shape>
                <o:OLEObject Type="Embed" ProgID="PBrush" ShapeID="_x0000_i1025" DrawAspect="Content" ObjectID="_1700047651" r:id="rId17"/>
              </w:object>
            </w:r>
          </w:p>
          <w:p w14:paraId="1D9FCE01" w14:textId="77777777" w:rsidR="00B84676" w:rsidRDefault="00B84676" w:rsidP="00F178E1">
            <w:pPr>
              <w:pStyle w:val="Contenudetableau"/>
              <w:rPr>
                <w:i/>
                <w:iCs/>
                <w:color w:val="0000FF"/>
                <w:lang w:val="fr-FR"/>
              </w:rPr>
            </w:pPr>
          </w:p>
        </w:tc>
      </w:tr>
    </w:tbl>
    <w:p w14:paraId="4942FE42" w14:textId="77777777" w:rsidR="00B84676" w:rsidRDefault="00B84676" w:rsidP="00E1436C">
      <w:pPr>
        <w:pStyle w:val="Contenudetableau"/>
        <w:ind w:left="360"/>
        <w:rPr>
          <w:color w:val="0000FF"/>
          <w:lang w:val="fr-FR"/>
        </w:rPr>
      </w:pPr>
    </w:p>
    <w:p w14:paraId="4D8592A7" w14:textId="77777777" w:rsidR="00B84676" w:rsidRDefault="00B84676" w:rsidP="00E1436C">
      <w:pPr>
        <w:pStyle w:val="Contenudetableau"/>
        <w:ind w:left="360"/>
        <w:rPr>
          <w:color w:val="0000FF"/>
          <w:lang w:val="fr-FR"/>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934E7A" w14:paraId="28C34691" w14:textId="77777777" w:rsidTr="00E1436C">
        <w:tc>
          <w:tcPr>
            <w:tcW w:w="4177" w:type="dxa"/>
            <w:shd w:val="clear" w:color="auto" w:fill="auto"/>
          </w:tcPr>
          <w:p w14:paraId="7C1A05A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00E9D65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1857E950" w14:textId="0D57EB48" w:rsidR="00B84676" w:rsidRDefault="00B84676"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fr-FR"/>
              </w:rPr>
            </w:pPr>
            <w:r>
              <w:rPr>
                <w:b/>
                <w:bCs/>
                <w:lang w:val="fr-FR"/>
              </w:rPr>
              <w:t>Taille</w:t>
            </w:r>
            <w:r>
              <w:rPr>
                <w:rFonts w:eastAsia="Arial"/>
                <w:b/>
                <w:bCs/>
                <w:lang w:val="fr-FR"/>
              </w:rPr>
              <w:t xml:space="preserve"> </w:t>
            </w:r>
            <w:r>
              <w:rPr>
                <w:b/>
                <w:bCs/>
                <w:lang w:val="fr-FR"/>
              </w:rPr>
              <w:t>de</w:t>
            </w:r>
            <w:r>
              <w:rPr>
                <w:rFonts w:eastAsia="Arial"/>
                <w:b/>
                <w:bCs/>
                <w:lang w:val="fr-FR"/>
              </w:rPr>
              <w:t xml:space="preserve"> </w:t>
            </w:r>
            <w:r>
              <w:rPr>
                <w:b/>
                <w:bCs/>
                <w:lang w:val="fr-FR"/>
              </w:rPr>
              <w:t>l</w:t>
            </w:r>
            <w:r>
              <w:rPr>
                <w:rFonts w:eastAsia="Arial"/>
                <w:b/>
                <w:bCs/>
                <w:lang w:val="fr-FR"/>
              </w:rPr>
              <w:t>’</w:t>
            </w:r>
            <w:r>
              <w:rPr>
                <w:b/>
                <w:bCs/>
                <w:lang w:val="fr-FR"/>
              </w:rPr>
              <w:t>entreprise</w:t>
            </w:r>
          </w:p>
        </w:tc>
        <w:tc>
          <w:tcPr>
            <w:tcW w:w="4635" w:type="dxa"/>
            <w:tcBorders>
              <w:left w:val="single" w:sz="1" w:space="0" w:color="000000"/>
            </w:tcBorders>
            <w:shd w:val="clear" w:color="auto" w:fill="auto"/>
          </w:tcPr>
          <w:p w14:paraId="7F9E50F7" w14:textId="77777777" w:rsidR="00B84676" w:rsidRDefault="00B84676" w:rsidP="00B84676">
            <w:pPr>
              <w:pStyle w:val="Answers"/>
              <w:snapToGrid w:val="0"/>
              <w:ind w:left="0"/>
              <w:rPr>
                <w:rFonts w:ascii="Webdings" w:eastAsia="Webdings" w:hAnsi="Webdings" w:cs="Webdings"/>
                <w:lang w:val="fr-FR"/>
              </w:rPr>
            </w:pPr>
          </w:p>
          <w:p w14:paraId="35817F9E" w14:textId="77777777" w:rsidR="00A67E58" w:rsidRPr="0071614D" w:rsidRDefault="00A67E58" w:rsidP="00A67E58">
            <w:pPr>
              <w:pStyle w:val="Answers"/>
              <w:numPr>
                <w:ilvl w:val="0"/>
                <w:numId w:val="14"/>
              </w:numPr>
              <w:rPr>
                <w:rFonts w:ascii="Webdings" w:eastAsia="Webdings" w:hAnsi="Webdings" w:cs="Webdings"/>
                <w:lang w:val="fr-FR"/>
              </w:rPr>
            </w:pPr>
            <w:r w:rsidRPr="0071614D">
              <w:rPr>
                <w:lang w:val="fr-BE"/>
              </w:rPr>
              <w:t>TPE (microentreprise) ou Micro-asbl (et nano-asbl)</w:t>
            </w:r>
          </w:p>
          <w:p w14:paraId="44099A34" w14:textId="77777777" w:rsidR="00A67E58" w:rsidRPr="0071614D" w:rsidRDefault="00A67E58" w:rsidP="00A67E58">
            <w:pPr>
              <w:pStyle w:val="Answers"/>
              <w:numPr>
                <w:ilvl w:val="0"/>
                <w:numId w:val="14"/>
              </w:numPr>
              <w:rPr>
                <w:rFonts w:ascii="Webdings" w:eastAsia="Webdings" w:hAnsi="Webdings" w:cs="Webdings"/>
                <w:lang w:val="fr-FR"/>
              </w:rPr>
            </w:pPr>
            <w:r w:rsidRPr="0071614D">
              <w:rPr>
                <w:lang w:val="fr-BE"/>
              </w:rPr>
              <w:t>PE ou petite asbl</w:t>
            </w:r>
          </w:p>
          <w:p w14:paraId="1CB14672" w14:textId="77777777" w:rsidR="002465FF" w:rsidRDefault="00A67E58" w:rsidP="002465FF">
            <w:pPr>
              <w:pStyle w:val="Answers"/>
              <w:numPr>
                <w:ilvl w:val="0"/>
                <w:numId w:val="14"/>
              </w:numPr>
              <w:rPr>
                <w:rFonts w:eastAsia="Webdings" w:cs="Webdings"/>
                <w:lang w:val="fr-FR"/>
              </w:rPr>
            </w:pPr>
            <w:r w:rsidRPr="0071614D">
              <w:rPr>
                <w:rFonts w:eastAsia="Webdings" w:cs="Webdings"/>
                <w:lang w:val="fr-FR"/>
              </w:rPr>
              <w:t>ME</w:t>
            </w:r>
          </w:p>
          <w:p w14:paraId="7105A7CF" w14:textId="5FAD76BE" w:rsidR="002465FF" w:rsidRPr="002465FF" w:rsidRDefault="00A67E58" w:rsidP="002465FF">
            <w:pPr>
              <w:pStyle w:val="Answers"/>
              <w:numPr>
                <w:ilvl w:val="0"/>
                <w:numId w:val="14"/>
              </w:numPr>
              <w:rPr>
                <w:rFonts w:eastAsia="Webdings" w:cs="Webdings"/>
                <w:lang w:val="fr-FR"/>
              </w:rPr>
            </w:pPr>
            <w:r w:rsidRPr="002465FF">
              <w:rPr>
                <w:rFonts w:eastAsia="Webdings" w:cs="Webdings"/>
                <w:lang w:val="fr-FR"/>
              </w:rPr>
              <w:t>GE ou grande asbl</w:t>
            </w:r>
            <w:r w:rsidR="002465FF" w:rsidRPr="002465FF">
              <w:rPr>
                <w:rFonts w:eastAsia="Webdings" w:cs="Webdings"/>
                <w:lang w:val="fr-FR"/>
              </w:rPr>
              <w:t xml:space="preserve"> (</w:t>
            </w:r>
            <w:r w:rsidR="002465FF" w:rsidRPr="002465FF">
              <w:rPr>
                <w:rFonts w:eastAsia="Webdings" w:cs="Webdings"/>
                <w:b/>
                <w:u w:val="single"/>
                <w:lang w:val="fr-FR"/>
              </w:rPr>
              <w:t>Inéligible pour « Innovation Vouchers »</w:t>
            </w:r>
            <w:r w:rsidR="002465FF" w:rsidRPr="002465FF">
              <w:rPr>
                <w:rFonts w:eastAsia="Webdings" w:cs="Webdings"/>
                <w:lang w:val="fr-FR"/>
              </w:rPr>
              <w:t>)</w:t>
            </w:r>
          </w:p>
          <w:p w14:paraId="4538A29D" w14:textId="5172A06E" w:rsidR="00B84676" w:rsidRPr="002465FF" w:rsidRDefault="00B84676" w:rsidP="002465FF">
            <w:pPr>
              <w:pStyle w:val="Answers"/>
              <w:ind w:left="0"/>
              <w:rPr>
                <w:rFonts w:ascii="Webdings" w:eastAsia="Webdings" w:hAnsi="Webdings" w:cs="Webdings"/>
                <w:lang w:val="fr-FR"/>
              </w:rPr>
            </w:pPr>
          </w:p>
        </w:tc>
      </w:tr>
    </w:tbl>
    <w:p w14:paraId="61392E12" w14:textId="77777777" w:rsidR="00B84676" w:rsidRPr="00B84676" w:rsidRDefault="00B84676" w:rsidP="00E42E6E">
      <w:pPr>
        <w:rPr>
          <w:lang w:val="fr-FR"/>
        </w:rPr>
      </w:pPr>
    </w:p>
    <w:p w14:paraId="452337E4" w14:textId="1F35CB2C" w:rsidR="00A26A31" w:rsidRDefault="00F9494D" w:rsidP="00DA1850">
      <w:pPr>
        <w:pStyle w:val="Titre2"/>
      </w:pPr>
      <w:bookmarkStart w:id="13" w:name="_Toc86236332"/>
      <w:r w:rsidRPr="00F9494D">
        <w:t>Explication de la capacité de l'entreprise à apporter sa quote-part financière</w:t>
      </w:r>
      <w:bookmarkEnd w:id="13"/>
      <w:r w:rsidR="00FA54D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14:paraId="05256968" w14:textId="77777777" w:rsidTr="002465F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77777777" w:rsidR="00CE0646" w:rsidRPr="00CE0646" w:rsidRDefault="00CE0646" w:rsidP="00887EBC">
            <w:pPr>
              <w:pStyle w:val="Contenudetableau"/>
              <w:snapToGrid w:val="0"/>
              <w:ind w:right="27"/>
              <w:rPr>
                <w:lang w:val="fr-BE"/>
              </w:rPr>
            </w:pPr>
            <w:r w:rsidRPr="00CE0646">
              <w:rPr>
                <w:b/>
                <w:bCs/>
                <w:color w:val="0000FF"/>
                <w:lang w:val="fr-BE"/>
              </w:rPr>
              <w:t>Notice explicative à effacer</w:t>
            </w:r>
          </w:p>
        </w:tc>
      </w:tr>
      <w:tr w:rsidR="00CE0646" w:rsidRPr="00934E7A" w14:paraId="2D6FD79E" w14:textId="77777777" w:rsidTr="002465FF">
        <w:tc>
          <w:tcPr>
            <w:tcW w:w="9498" w:type="dxa"/>
            <w:tcBorders>
              <w:left w:val="single" w:sz="1" w:space="0" w:color="000000"/>
              <w:bottom w:val="single" w:sz="1" w:space="0" w:color="000000"/>
              <w:right w:val="single" w:sz="1" w:space="0" w:color="000000"/>
            </w:tcBorders>
            <w:shd w:val="clear" w:color="auto" w:fill="auto"/>
          </w:tcPr>
          <w:p w14:paraId="6EACCABE" w14:textId="129929D5" w:rsidR="00186031" w:rsidRPr="00CE5B2C" w:rsidRDefault="00186031" w:rsidP="00186031">
            <w:pPr>
              <w:suppressLineNumbers/>
              <w:snapToGrid w:val="0"/>
              <w:rPr>
                <w:color w:val="0000FF"/>
              </w:rPr>
            </w:pPr>
            <w:r w:rsidRPr="00CE5B2C">
              <w:rPr>
                <w:color w:val="0000FF"/>
              </w:rPr>
              <w:t>Expliciter la manière dont votre entreprise amènera sa quote-part financière</w:t>
            </w:r>
            <w:r>
              <w:rPr>
                <w:color w:val="0000FF"/>
              </w:rPr>
              <w:t xml:space="preserve"> (25% + TVA)</w:t>
            </w:r>
            <w:r w:rsidRPr="00CE5B2C">
              <w:rPr>
                <w:color w:val="0000FF"/>
              </w:rPr>
              <w:t xml:space="preserve"> au projet</w:t>
            </w:r>
            <w:r>
              <w:rPr>
                <w:color w:val="0000FF"/>
              </w:rPr>
              <w:t>.</w:t>
            </w:r>
            <w:r w:rsidRPr="00CE5B2C">
              <w:rPr>
                <w:color w:val="0000FF"/>
              </w:rPr>
              <w:t xml:space="preserve"> </w:t>
            </w:r>
            <w:r>
              <w:rPr>
                <w:color w:val="0000FF"/>
              </w:rPr>
              <w:t xml:space="preserve">Ceci peut par </w:t>
            </w:r>
            <w:r w:rsidRPr="002465FF">
              <w:rPr>
                <w:color w:val="0000FF"/>
              </w:rPr>
              <w:t>exemple</w:t>
            </w:r>
            <w:r>
              <w:rPr>
                <w:color w:val="0000FF"/>
              </w:rPr>
              <w:t xml:space="preserve"> se faire par des extraits de compte récents montrant des liquidités suffisantes, par la preuve que les fonds propres de l’entreprise sont suffisants, etc.</w:t>
            </w:r>
          </w:p>
          <w:p w14:paraId="75EAC4E5" w14:textId="77777777" w:rsidR="00186031" w:rsidRPr="00CE5B2C" w:rsidRDefault="00186031" w:rsidP="00186031">
            <w:pPr>
              <w:suppressLineNumbers/>
              <w:rPr>
                <w:color w:val="0000FF"/>
                <w:lang w:val="fr-FR"/>
              </w:rPr>
            </w:pPr>
            <w:r w:rsidRPr="00CE5B2C">
              <w:rPr>
                <w:b/>
                <w:bCs/>
                <w:color w:val="0000FF"/>
              </w:rPr>
              <w:t>Joindre en annexe :</w:t>
            </w:r>
          </w:p>
          <w:p w14:paraId="0F5AE780" w14:textId="4A90785B" w:rsidR="00CE0646" w:rsidRPr="00CE0646" w:rsidRDefault="00186031" w:rsidP="00D50367">
            <w:pPr>
              <w:pStyle w:val="Contenudetableau"/>
              <w:numPr>
                <w:ilvl w:val="0"/>
                <w:numId w:val="6"/>
              </w:numPr>
              <w:rPr>
                <w:lang w:val="fr-BE"/>
              </w:rPr>
            </w:pPr>
            <w:r w:rsidRPr="00CE5B2C">
              <w:rPr>
                <w:color w:val="0000FF"/>
                <w:lang w:val="fr-FR"/>
              </w:rPr>
              <w:t>Les documents probants</w:t>
            </w:r>
          </w:p>
        </w:tc>
      </w:tr>
    </w:tbl>
    <w:p w14:paraId="7378E1F5" w14:textId="77777777" w:rsidR="00CE0646" w:rsidRPr="00A26A31" w:rsidRDefault="00CE0646" w:rsidP="0080196E"/>
    <w:p w14:paraId="37AFC443" w14:textId="64BE4991" w:rsidR="00F9494D" w:rsidRDefault="00F9494D" w:rsidP="00DA1850">
      <w:pPr>
        <w:pStyle w:val="Titre2"/>
      </w:pPr>
      <w:bookmarkStart w:id="14" w:name="_Toc86236333"/>
      <w:r w:rsidRPr="00F9494D">
        <w:t>Aides financières antérieures des pouvoirs publics</w:t>
      </w:r>
      <w:bookmarkEnd w:id="14"/>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2465F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2465FF">
        <w:tc>
          <w:tcPr>
            <w:tcW w:w="9498" w:type="dxa"/>
            <w:tcBorders>
              <w:left w:val="single" w:sz="1" w:space="0" w:color="000000"/>
              <w:bottom w:val="single" w:sz="1" w:space="0" w:color="000000"/>
              <w:right w:val="single" w:sz="1" w:space="0" w:color="000000"/>
            </w:tcBorders>
            <w:shd w:val="clear" w:color="auto" w:fill="auto"/>
          </w:tcPr>
          <w:p w14:paraId="45C46099" w14:textId="77777777" w:rsidR="00DB538A" w:rsidRDefault="00DB538A" w:rsidP="00887EBC">
            <w:pPr>
              <w:pStyle w:val="Contenudetableau"/>
              <w:snapToGrid w:val="0"/>
              <w:rPr>
                <w:color w:val="0000FF"/>
                <w:lang w:val="fr-FR"/>
              </w:rPr>
            </w:pPr>
            <w:r>
              <w:rPr>
                <w:color w:val="0000FF"/>
                <w:lang w:val="fr-FR"/>
              </w:rPr>
              <w:t xml:space="preserve">Indiquer toutes les aides dont l’entreprise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elle </w:t>
            </w:r>
            <w:r>
              <w:rPr>
                <w:color w:val="0000FF"/>
                <w:lang w:val="fr-FR"/>
              </w:rPr>
              <w:lastRenderedPageBreak/>
              <w:t xml:space="preserve">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77777777" w:rsidR="00DB538A" w:rsidRPr="00F554A6" w:rsidRDefault="00DB538A" w:rsidP="00887EBC">
            <w:pPr>
              <w:pStyle w:val="Contenudetableau"/>
              <w:snapToGrid w:val="0"/>
              <w:rPr>
                <w:b/>
                <w:color w:val="0000FF"/>
                <w:lang w:val="fr-FR"/>
              </w:rPr>
            </w:pPr>
            <w:r w:rsidRPr="00F554A6">
              <w:rPr>
                <w:b/>
                <w:color w:val="0000FF"/>
                <w:lang w:val="fr-FR"/>
              </w:rPr>
              <w:t xml:space="preserve">Indiquer également toutes les aides que l’entreprise sollicite actuellement, même si elles n’ont pas encore fait l’objet d’une décision d’octroi. </w:t>
            </w:r>
          </w:p>
          <w:p w14:paraId="431C7933" w14:textId="77777777" w:rsidR="00DB538A" w:rsidRDefault="00DB538A" w:rsidP="00887EBC">
            <w:pPr>
              <w:pStyle w:val="Contenudetableau"/>
              <w:rPr>
                <w:color w:val="0000FF"/>
                <w:lang w:val="fr-FR"/>
              </w:rPr>
            </w:pPr>
          </w:p>
          <w:p w14:paraId="7171C94A" w14:textId="77777777" w:rsidR="00B42E22" w:rsidRDefault="00DB538A" w:rsidP="00887EBC">
            <w:pPr>
              <w:pStyle w:val="Contenudetableau"/>
              <w:rPr>
                <w:color w:val="0000FF"/>
                <w:lang w:val="fr-FR"/>
              </w:rPr>
            </w:pPr>
            <w:r>
              <w:rPr>
                <w:color w:val="0000FF"/>
                <w:lang w:val="fr-FR"/>
              </w:rPr>
              <w:t>Préciser l’objet de l’aide, son montant, le taux d’intervention et la période d’application.</w:t>
            </w:r>
          </w:p>
          <w:p w14:paraId="0FD116EF" w14:textId="77777777" w:rsidR="00616FFC" w:rsidRDefault="00616FFC" w:rsidP="00887EBC">
            <w:pPr>
              <w:pStyle w:val="Contenudetableau"/>
              <w:rPr>
                <w:color w:val="0000FF"/>
                <w:lang w:val="fr-FR"/>
              </w:rPr>
            </w:pPr>
          </w:p>
          <w:p w14:paraId="366270E5" w14:textId="61072AB5" w:rsidR="00616FFC" w:rsidRPr="00616FFC" w:rsidRDefault="00616FFC" w:rsidP="00616FFC">
            <w:pPr>
              <w:pStyle w:val="Corpsdetexte"/>
              <w:rPr>
                <w:rFonts w:cs="Arial"/>
                <w:i/>
                <w:szCs w:val="20"/>
                <w:lang w:val="fr-FR"/>
              </w:rPr>
            </w:pPr>
            <w:r w:rsidRPr="00616FFC">
              <w:rPr>
                <w:rFonts w:cs="Arial"/>
                <w:i/>
                <w:color w:val="0000FF"/>
                <w:szCs w:val="20"/>
                <w:lang w:val="fr-FR"/>
              </w:rPr>
              <w:t xml:space="preserve">Note : le caractère </w:t>
            </w:r>
            <w:r w:rsidRPr="00616FFC">
              <w:rPr>
                <w:rFonts w:cs="Arial"/>
                <w:color w:val="0000FF"/>
                <w:szCs w:val="20"/>
                <w:lang w:val="fr-FR"/>
              </w:rPr>
              <w:t xml:space="preserve">de minimis </w:t>
            </w:r>
            <w:r w:rsidRPr="00616FFC">
              <w:rPr>
                <w:rFonts w:cs="Arial"/>
                <w:i/>
                <w:color w:val="0000FF"/>
                <w:szCs w:val="20"/>
                <w:lang w:val="fr-FR"/>
              </w:rPr>
              <w:t>ou non</w:t>
            </w:r>
            <w:r w:rsidRPr="00616FFC">
              <w:rPr>
                <w:rFonts w:cs="Arial"/>
                <w:color w:val="0000FF"/>
                <w:szCs w:val="20"/>
                <w:lang w:val="fr-FR"/>
              </w:rPr>
              <w:t xml:space="preserve"> </w:t>
            </w:r>
            <w:r w:rsidRPr="00616FFC">
              <w:rPr>
                <w:rFonts w:cs="Arial"/>
                <w:i/>
                <w:color w:val="0000FF"/>
                <w:szCs w:val="20"/>
                <w:lang w:val="fr-FR"/>
              </w:rPr>
              <w:t>d’une aide obtenue est généralement indiqué sur la fiche d’octroi relative à celle-ci</w:t>
            </w:r>
          </w:p>
        </w:tc>
      </w:tr>
    </w:tbl>
    <w:p w14:paraId="73191B9C" w14:textId="77777777" w:rsidR="00DB538A" w:rsidRPr="00DB538A" w:rsidRDefault="00DB538A" w:rsidP="00E1436C">
      <w:pPr>
        <w:ind w:left="360"/>
      </w:pPr>
    </w:p>
    <w:p w14:paraId="323B5E72" w14:textId="6A5BE149" w:rsidR="007978D2" w:rsidRDefault="00F9494D" w:rsidP="00A31B41">
      <w:pPr>
        <w:pStyle w:val="Titre2"/>
        <w:numPr>
          <w:ilvl w:val="2"/>
          <w:numId w:val="2"/>
        </w:numPr>
      </w:pPr>
      <w:bookmarkStart w:id="15" w:name="_Toc86236334"/>
      <w:r w:rsidRPr="00F9494D">
        <w:t>En RBC</w:t>
      </w:r>
      <w:bookmarkEnd w:id="15"/>
      <w:r w:rsidR="00DB538A">
        <w:br/>
      </w:r>
    </w:p>
    <w:p w14:paraId="2AA31B79" w14:textId="77777777" w:rsidR="007978D2" w:rsidRPr="0072343F" w:rsidRDefault="007978D2" w:rsidP="002465FF">
      <w:pPr>
        <w:keepNext/>
        <w:widowControl w:val="0"/>
        <w:numPr>
          <w:ilvl w:val="0"/>
          <w:numId w:val="7"/>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2465FF">
        <w:trPr>
          <w:trHeight w:val="396"/>
        </w:trPr>
        <w:tc>
          <w:tcPr>
            <w:tcW w:w="2056" w:type="dxa"/>
            <w:shd w:val="clear" w:color="auto" w:fill="F2F2F2" w:themeFill="background1" w:themeFillShade="F2"/>
            <w:hideMark/>
          </w:tcPr>
          <w:p w14:paraId="17E48ED6"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2465FF">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2465FF">
      <w:pPr>
        <w:keepNext/>
        <w:widowControl w:val="0"/>
        <w:numPr>
          <w:ilvl w:val="0"/>
          <w:numId w:val="7"/>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2465FF">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2465FF">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7FD59ABC" w14:textId="77777777" w:rsidR="002465FF" w:rsidRDefault="002465FF" w:rsidP="002465FF">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0A5BA4FA" w:rsidR="00E8162C" w:rsidRPr="002465FF" w:rsidRDefault="002465FF" w:rsidP="002465FF">
      <w:pPr>
        <w:pStyle w:val="Titre2"/>
        <w:numPr>
          <w:ilvl w:val="2"/>
          <w:numId w:val="2"/>
        </w:numPr>
        <w:rPr>
          <w:rFonts w:eastAsia="Times New Roman"/>
          <w:lang w:eastAsia="fr-BE"/>
        </w:rPr>
      </w:pPr>
      <w:bookmarkStart w:id="16" w:name="_Toc86236335"/>
      <w:r>
        <w:rPr>
          <w:rFonts w:eastAsia="Times New Roman"/>
          <w:lang w:eastAsia="fr-BE"/>
        </w:rPr>
        <w:t>A</w:t>
      </w:r>
      <w:r w:rsidR="007978D2" w:rsidRPr="0072343F">
        <w:rPr>
          <w:rFonts w:eastAsia="Times New Roman"/>
          <w:lang w:eastAsia="fr-BE"/>
        </w:rPr>
        <w:t>utres régions / aides fédérales</w:t>
      </w:r>
      <w:bookmarkEnd w:id="16"/>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2465FF">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2465FF">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5D6C8E19" w14:textId="74868599" w:rsidR="00F9494D" w:rsidRPr="0072343F" w:rsidRDefault="00F9494D" w:rsidP="00A31B41">
      <w:pPr>
        <w:pStyle w:val="Titre2"/>
        <w:numPr>
          <w:ilvl w:val="2"/>
          <w:numId w:val="2"/>
        </w:numPr>
        <w:rPr>
          <w:rFonts w:cs="Arial"/>
        </w:rPr>
      </w:pPr>
      <w:bookmarkStart w:id="17" w:name="_Toc86236336"/>
      <w:r w:rsidRPr="0072343F">
        <w:rPr>
          <w:rFonts w:cs="Arial"/>
        </w:rPr>
        <w:t>En EU</w:t>
      </w:r>
      <w:bookmarkEnd w:id="17"/>
    </w:p>
    <w:p w14:paraId="67C02D53"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7E724949" w14:textId="77777777" w:rsidTr="002465FF">
        <w:trPr>
          <w:trHeight w:val="316"/>
        </w:trPr>
        <w:tc>
          <w:tcPr>
            <w:tcW w:w="1895" w:type="dxa"/>
            <w:shd w:val="clear" w:color="auto" w:fill="F2F2F2" w:themeFill="background1" w:themeFillShade="F2"/>
            <w:hideMark/>
          </w:tcPr>
          <w:p w14:paraId="6F267F83" w14:textId="0B60C393" w:rsidR="00C33DDD" w:rsidRPr="0072343F" w:rsidRDefault="00673F2D" w:rsidP="00887EBC">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72343F" w:rsidRDefault="00C33DDD"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C33DDD" w:rsidRPr="0072343F" w14:paraId="51CB04DD" w14:textId="77777777" w:rsidTr="002465FF">
        <w:trPr>
          <w:trHeight w:val="316"/>
        </w:trPr>
        <w:tc>
          <w:tcPr>
            <w:tcW w:w="1895" w:type="dxa"/>
            <w:hideMark/>
          </w:tcPr>
          <w:p w14:paraId="01727B92" w14:textId="5BF747F4" w:rsidR="00C33DDD" w:rsidRPr="0072343F"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72343F" w:rsidRDefault="00C33DDD"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C33DDD" w:rsidRPr="0072343F"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72343F" w:rsidRDefault="00C33DDD"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465FC1E7" w14:textId="77777777" w:rsidR="00C33DDD" w:rsidRPr="00C33DDD" w:rsidRDefault="00C33DDD" w:rsidP="00E1436C">
      <w:pPr>
        <w:ind w:left="360"/>
      </w:pPr>
    </w:p>
    <w:p w14:paraId="530F775E" w14:textId="4E6EA5E3" w:rsidR="00091E34" w:rsidRDefault="00091E34">
      <w:pPr>
        <w:rPr>
          <w:lang w:val="fr-FR"/>
        </w:rPr>
      </w:pPr>
      <w:r>
        <w:rPr>
          <w:lang w:val="fr-FR"/>
        </w:rPr>
        <w:br w:type="page"/>
      </w:r>
    </w:p>
    <w:p w14:paraId="63244593" w14:textId="018E04AE" w:rsidR="00214D89" w:rsidRDefault="00214D89" w:rsidP="00E1436C">
      <w:pPr>
        <w:ind w:left="360"/>
      </w:pPr>
    </w:p>
    <w:p w14:paraId="40562662" w14:textId="440B46A8" w:rsidR="00214D89" w:rsidRDefault="00214D89" w:rsidP="00E1436C">
      <w:pPr>
        <w:ind w:left="360"/>
      </w:pPr>
    </w:p>
    <w:p w14:paraId="7FA28427" w14:textId="18B4C64E" w:rsidR="00214D89" w:rsidRDefault="00214D89" w:rsidP="00E1436C">
      <w:pPr>
        <w:ind w:left="360"/>
      </w:pPr>
    </w:p>
    <w:p w14:paraId="6A2854CE" w14:textId="284A6510" w:rsidR="00214D89" w:rsidRDefault="00214D89" w:rsidP="00E1436C">
      <w:pPr>
        <w:ind w:left="360"/>
      </w:pPr>
    </w:p>
    <w:p w14:paraId="4913E4D0" w14:textId="1B3DDCC7" w:rsidR="00214D89" w:rsidRDefault="00214D89" w:rsidP="00E1436C">
      <w:pPr>
        <w:ind w:left="360"/>
      </w:pPr>
    </w:p>
    <w:p w14:paraId="2F4B7046" w14:textId="7C1EE6D2" w:rsidR="00214D89" w:rsidRDefault="00214D89" w:rsidP="00E1436C">
      <w:pPr>
        <w:ind w:left="360"/>
      </w:pPr>
    </w:p>
    <w:p w14:paraId="488A0BBC" w14:textId="7C5700D3" w:rsidR="00214D89" w:rsidRDefault="00214D89" w:rsidP="00E1436C">
      <w:pPr>
        <w:ind w:left="360"/>
      </w:pPr>
    </w:p>
    <w:p w14:paraId="30C7944B" w14:textId="7C341537" w:rsidR="00214D89" w:rsidRDefault="00214D89" w:rsidP="00E1436C">
      <w:pPr>
        <w:ind w:left="360"/>
      </w:pPr>
    </w:p>
    <w:p w14:paraId="751EDD9B" w14:textId="77777777" w:rsidR="00214D89" w:rsidRDefault="00214D89" w:rsidP="00E1436C">
      <w:pPr>
        <w:ind w:left="360"/>
      </w:pPr>
    </w:p>
    <w:p w14:paraId="127A62FC" w14:textId="63796242" w:rsidR="00214D89" w:rsidRDefault="00214D89" w:rsidP="00E1436C">
      <w:pPr>
        <w:pStyle w:val="Titre1"/>
        <w:tabs>
          <w:tab w:val="clear" w:pos="432"/>
          <w:tab w:val="num" w:pos="792"/>
        </w:tabs>
        <w:ind w:left="360"/>
      </w:pPr>
      <w:r>
        <w:br/>
      </w:r>
      <w:bookmarkStart w:id="18" w:name="_Toc86236337"/>
      <w:r>
        <w:t>Présentation du projet</w:t>
      </w:r>
      <w:bookmarkEnd w:id="18"/>
    </w:p>
    <w:p w14:paraId="42BB7A35" w14:textId="2D4C233D" w:rsidR="00214D89" w:rsidRDefault="00214D89" w:rsidP="00E1436C">
      <w:pPr>
        <w:ind w:left="360"/>
      </w:pPr>
      <w:r>
        <w:br w:type="page"/>
      </w:r>
    </w:p>
    <w:p w14:paraId="437DA0F8" w14:textId="610FD78D" w:rsidR="00BE72B9" w:rsidRPr="00BE72B9" w:rsidRDefault="000E09BA" w:rsidP="00DA1850">
      <w:pPr>
        <w:pStyle w:val="Titre2"/>
      </w:pPr>
      <w:bookmarkStart w:id="19" w:name="_Toc86236338"/>
      <w:r>
        <w:lastRenderedPageBreak/>
        <w:t>Description de la demande</w:t>
      </w:r>
      <w:bookmarkEnd w:id="19"/>
      <w:r w:rsidR="00796673">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72B9" w14:paraId="4628F6AD" w14:textId="77777777" w:rsidTr="002465F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F421B95" w14:textId="77777777" w:rsidR="00BE72B9" w:rsidRDefault="00BE72B9" w:rsidP="00887EBC">
            <w:pPr>
              <w:pStyle w:val="Contenudetableau"/>
              <w:snapToGrid w:val="0"/>
            </w:pPr>
            <w:r>
              <w:rPr>
                <w:b/>
                <w:bCs/>
                <w:color w:val="0000FF"/>
                <w:lang w:val="fr-FR"/>
              </w:rPr>
              <w:t>Notice explicative à effacer</w:t>
            </w:r>
          </w:p>
        </w:tc>
      </w:tr>
      <w:tr w:rsidR="00BE72B9" w:rsidRPr="00361BA8" w14:paraId="5438B835" w14:textId="77777777" w:rsidTr="002465FF">
        <w:tc>
          <w:tcPr>
            <w:tcW w:w="9498" w:type="dxa"/>
            <w:tcBorders>
              <w:left w:val="single" w:sz="1" w:space="0" w:color="000000"/>
              <w:bottom w:val="single" w:sz="1" w:space="0" w:color="000000"/>
              <w:right w:val="single" w:sz="1" w:space="0" w:color="000000"/>
            </w:tcBorders>
            <w:shd w:val="clear" w:color="auto" w:fill="auto"/>
          </w:tcPr>
          <w:p w14:paraId="34BB3240" w14:textId="251A70AA" w:rsidR="005709AF" w:rsidRDefault="005709AF" w:rsidP="005709AF">
            <w:pPr>
              <w:widowControl w:val="0"/>
              <w:suppressAutoHyphens/>
              <w:spacing w:after="0" w:line="240" w:lineRule="auto"/>
              <w:jc w:val="both"/>
              <w:rPr>
                <w:rFonts w:eastAsia="SimSun" w:cs="Mangal"/>
                <w:color w:val="0000FF"/>
                <w:kern w:val="1"/>
                <w:szCs w:val="24"/>
                <w:lang w:val="fr-FR" w:eastAsia="zh-CN" w:bidi="hi-IN"/>
              </w:rPr>
            </w:pPr>
            <w:r w:rsidRPr="00C978C6">
              <w:rPr>
                <w:rFonts w:eastAsia="SimSun" w:cs="Mangal"/>
                <w:color w:val="0000FF"/>
                <w:kern w:val="1"/>
                <w:szCs w:val="24"/>
                <w:lang w:val="fr-FR" w:eastAsia="zh-CN" w:bidi="hi-IN"/>
              </w:rPr>
              <w:t xml:space="preserve">Ce paragraphe visera à établir le caractère innovant de la demande, </w:t>
            </w:r>
            <w:r w:rsidRPr="00F1574C">
              <w:rPr>
                <w:rFonts w:eastAsia="SimSun" w:cs="Mangal"/>
                <w:color w:val="0000FF"/>
                <w:kern w:val="1"/>
                <w:szCs w:val="24"/>
                <w:u w:val="single"/>
                <w:lang w:val="fr-FR" w:eastAsia="zh-CN" w:bidi="hi-IN"/>
              </w:rPr>
              <w:t>en</w:t>
            </w:r>
            <w:r w:rsidR="00F1574C" w:rsidRPr="00F1574C">
              <w:rPr>
                <w:rFonts w:eastAsia="SimSun" w:cs="Mangal"/>
                <w:color w:val="0000FF"/>
                <w:kern w:val="1"/>
                <w:szCs w:val="24"/>
                <w:u w:val="single"/>
                <w:lang w:val="fr-FR" w:eastAsia="zh-CN" w:bidi="hi-IN"/>
              </w:rPr>
              <w:t xml:space="preserve"> minimum 10 lignes</w:t>
            </w:r>
            <w:r w:rsidR="00F1574C" w:rsidRPr="00F1574C">
              <w:rPr>
                <w:rFonts w:eastAsia="SimSun" w:cs="Mangal"/>
                <w:color w:val="0000FF"/>
                <w:kern w:val="1"/>
                <w:szCs w:val="24"/>
                <w:lang w:val="fr-FR" w:eastAsia="zh-CN" w:bidi="hi-IN"/>
              </w:rPr>
              <w:t xml:space="preserve"> </w:t>
            </w:r>
            <w:r w:rsidR="00F1574C">
              <w:rPr>
                <w:rFonts w:eastAsia="SimSun" w:cs="Mangal"/>
                <w:color w:val="0000FF"/>
                <w:kern w:val="1"/>
                <w:szCs w:val="24"/>
                <w:lang w:val="fr-FR" w:eastAsia="zh-CN" w:bidi="hi-IN"/>
              </w:rPr>
              <w:t>et</w:t>
            </w:r>
            <w:r w:rsidRPr="00C978C6">
              <w:rPr>
                <w:rFonts w:eastAsia="SimSun" w:cs="Mangal"/>
                <w:color w:val="0000FF"/>
                <w:kern w:val="1"/>
                <w:szCs w:val="24"/>
                <w:lang w:val="fr-FR" w:eastAsia="zh-CN" w:bidi="hi-IN"/>
              </w:rPr>
              <w:t xml:space="preserve"> maximum 1-2 pages, et devra comprendre : </w:t>
            </w:r>
          </w:p>
          <w:p w14:paraId="0C838B48" w14:textId="77777777" w:rsidR="005709AF" w:rsidRPr="00C978C6" w:rsidRDefault="005709AF" w:rsidP="005709AF">
            <w:pPr>
              <w:widowControl w:val="0"/>
              <w:suppressAutoHyphens/>
              <w:spacing w:after="0" w:line="240" w:lineRule="auto"/>
              <w:jc w:val="both"/>
              <w:rPr>
                <w:rFonts w:eastAsia="SimSun" w:cs="Mangal"/>
                <w:color w:val="0000FF"/>
                <w:kern w:val="1"/>
                <w:szCs w:val="24"/>
                <w:lang w:val="fr-FR" w:eastAsia="zh-CN" w:bidi="hi-IN"/>
              </w:rPr>
            </w:pPr>
          </w:p>
          <w:p w14:paraId="2D830E51" w14:textId="77777777" w:rsidR="005709AF" w:rsidRPr="00C978C6" w:rsidRDefault="005709AF" w:rsidP="00D50367">
            <w:pPr>
              <w:pStyle w:val="Paragraphedeliste"/>
              <w:widowControl w:val="0"/>
              <w:numPr>
                <w:ilvl w:val="0"/>
                <w:numId w:val="12"/>
              </w:numPr>
              <w:suppressAutoHyphens/>
              <w:spacing w:after="0" w:line="240" w:lineRule="auto"/>
              <w:jc w:val="both"/>
              <w:rPr>
                <w:rFonts w:eastAsia="SimSun" w:cs="Mangal"/>
                <w:color w:val="0000FF"/>
                <w:kern w:val="1"/>
                <w:szCs w:val="24"/>
                <w:lang w:val="fr-FR" w:eastAsia="zh-CN" w:bidi="hi-IN"/>
              </w:rPr>
            </w:pPr>
            <w:r w:rsidRPr="00C978C6">
              <w:rPr>
                <w:rFonts w:eastAsia="SimSun" w:cs="Mangal"/>
                <w:color w:val="0000FF"/>
                <w:kern w:val="1"/>
                <w:szCs w:val="24"/>
                <w:lang w:val="fr-FR" w:eastAsia="zh-CN" w:bidi="hi-IN"/>
              </w:rPr>
              <w:t>Contexte technique et général</w:t>
            </w:r>
          </w:p>
          <w:p w14:paraId="5B69B3B9" w14:textId="77777777" w:rsidR="001C332D" w:rsidRDefault="005709AF" w:rsidP="00D50367">
            <w:pPr>
              <w:pStyle w:val="Paragraphedeliste"/>
              <w:widowControl w:val="0"/>
              <w:numPr>
                <w:ilvl w:val="0"/>
                <w:numId w:val="12"/>
              </w:numPr>
              <w:suppressAutoHyphens/>
              <w:spacing w:after="0" w:line="240" w:lineRule="auto"/>
              <w:jc w:val="both"/>
              <w:rPr>
                <w:rFonts w:eastAsia="SimSun" w:cs="Mangal"/>
                <w:color w:val="0000FF"/>
                <w:kern w:val="1"/>
                <w:szCs w:val="24"/>
                <w:lang w:val="fr-FR" w:eastAsia="zh-CN" w:bidi="hi-IN"/>
              </w:rPr>
            </w:pPr>
            <w:r w:rsidRPr="00C978C6">
              <w:rPr>
                <w:rFonts w:eastAsia="SimSun" w:cs="Mangal"/>
                <w:color w:val="0000FF"/>
                <w:kern w:val="1"/>
                <w:szCs w:val="24"/>
                <w:lang w:val="fr-FR" w:eastAsia="zh-CN" w:bidi="hi-IN"/>
              </w:rPr>
              <w:t xml:space="preserve">Le cas échéant, description du projet de R&amp;D dans le cadre duquel les prestations s’inscrivent </w:t>
            </w:r>
          </w:p>
          <w:p w14:paraId="7D662F7D" w14:textId="132707FA" w:rsidR="005709AF" w:rsidRPr="005709AF" w:rsidRDefault="005709AF" w:rsidP="00D50367">
            <w:pPr>
              <w:pStyle w:val="Paragraphedeliste"/>
              <w:widowControl w:val="0"/>
              <w:numPr>
                <w:ilvl w:val="0"/>
                <w:numId w:val="12"/>
              </w:numPr>
              <w:suppressAutoHyphens/>
              <w:spacing w:after="0" w:line="240" w:lineRule="auto"/>
              <w:jc w:val="both"/>
              <w:rPr>
                <w:rFonts w:eastAsia="SimSun" w:cs="Mangal"/>
                <w:color w:val="0000FF"/>
                <w:kern w:val="1"/>
                <w:szCs w:val="24"/>
                <w:lang w:val="fr-FR" w:eastAsia="zh-CN" w:bidi="hi-IN"/>
              </w:rPr>
            </w:pPr>
            <w:r w:rsidRPr="005709AF">
              <w:rPr>
                <w:rFonts w:eastAsia="SimSun" w:cs="Mangal"/>
                <w:color w:val="0000FF"/>
                <w:kern w:val="1"/>
                <w:szCs w:val="24"/>
                <w:lang w:val="fr-FR" w:eastAsia="zh-CN" w:bidi="hi-IN"/>
              </w:rPr>
              <w:t>Objectifs</w:t>
            </w:r>
          </w:p>
        </w:tc>
      </w:tr>
    </w:tbl>
    <w:p w14:paraId="01829383" w14:textId="2A8F066D" w:rsidR="008D7424" w:rsidRDefault="008D7424" w:rsidP="00F10EB7"/>
    <w:p w14:paraId="1C7478D6" w14:textId="48528D69" w:rsidR="009F1F3D" w:rsidRDefault="009F1F3D" w:rsidP="009F1F3D">
      <w:pPr>
        <w:pStyle w:val="Titre2"/>
      </w:pPr>
      <w:bookmarkStart w:id="20" w:name="_Toc86236339"/>
      <w:r>
        <w:t>Description de la demande pouvant être utilisée pour une présentation sur le site internet d’Innoviris ou dans un communiqué de presse</w:t>
      </w:r>
      <w:bookmarkEnd w:id="20"/>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9F1F3D" w14:paraId="7D5E8AF7" w14:textId="77777777" w:rsidTr="0047404D">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B4C68D5" w14:textId="77777777" w:rsidR="009F1F3D" w:rsidRDefault="009F1F3D" w:rsidP="0047404D">
            <w:pPr>
              <w:pStyle w:val="Contenudetableau"/>
            </w:pPr>
            <w:r>
              <w:rPr>
                <w:rFonts w:cs="Arial"/>
                <w:b/>
                <w:bCs/>
                <w:color w:val="0000FF"/>
                <w:szCs w:val="20"/>
              </w:rPr>
              <w:t>Notice explicative à effacer</w:t>
            </w:r>
          </w:p>
        </w:tc>
      </w:tr>
      <w:tr w:rsidR="009F1F3D" w:rsidRPr="00DD48B6" w14:paraId="417DE459" w14:textId="77777777" w:rsidTr="0047404D">
        <w:tc>
          <w:tcPr>
            <w:tcW w:w="9498" w:type="dxa"/>
            <w:tcBorders>
              <w:left w:val="single" w:sz="1" w:space="0" w:color="000000"/>
              <w:bottom w:val="single" w:sz="1" w:space="0" w:color="000000"/>
              <w:right w:val="single" w:sz="1" w:space="0" w:color="000000"/>
            </w:tcBorders>
            <w:shd w:val="clear" w:color="auto" w:fill="auto"/>
          </w:tcPr>
          <w:p w14:paraId="2F0632E6" w14:textId="77777777" w:rsidR="009F1F3D" w:rsidRPr="0016183B" w:rsidRDefault="009F1F3D" w:rsidP="0047404D">
            <w:pPr>
              <w:pStyle w:val="Contenudetableau"/>
              <w:ind w:left="1" w:right="1" w:firstLine="19"/>
              <w:rPr>
                <w:rFonts w:cs="Arial"/>
                <w:color w:val="0000FF"/>
                <w:szCs w:val="20"/>
                <w:lang w:val="fr-BE"/>
              </w:rPr>
            </w:pPr>
            <w:r w:rsidRPr="0016183B">
              <w:rPr>
                <w:rFonts w:cs="Arial"/>
                <w:color w:val="0000FF"/>
                <w:szCs w:val="20"/>
                <w:lang w:val="fr-BE"/>
              </w:rPr>
              <w:t xml:space="preserve">Ces informations non confidentielles seront utilisées par notre service de communication afin de promouvoir </w:t>
            </w:r>
            <w:r>
              <w:rPr>
                <w:rFonts w:cs="Arial"/>
                <w:color w:val="0000FF"/>
                <w:szCs w:val="20"/>
                <w:lang w:val="fr-BE"/>
              </w:rPr>
              <w:t>Innoviris et</w:t>
            </w:r>
            <w:r w:rsidRPr="0016183B">
              <w:rPr>
                <w:rFonts w:cs="Arial"/>
                <w:color w:val="0000FF"/>
                <w:szCs w:val="20"/>
                <w:lang w:val="fr-BE"/>
              </w:rPr>
              <w:t xml:space="preserve"> d’informer le grand public sur les projets introduits et sélectionnés. Une dizaine de lignes sont suffisantes.</w:t>
            </w:r>
          </w:p>
          <w:p w14:paraId="1BDB5D20" w14:textId="77777777" w:rsidR="009F1F3D" w:rsidRPr="0016183B" w:rsidRDefault="009F1F3D" w:rsidP="0047404D">
            <w:pPr>
              <w:pStyle w:val="Contenudetableau"/>
              <w:ind w:left="1" w:right="1" w:firstLine="19"/>
              <w:rPr>
                <w:rFonts w:cs="Arial"/>
                <w:color w:val="0000FF"/>
                <w:szCs w:val="20"/>
                <w:lang w:val="fr-BE"/>
              </w:rPr>
            </w:pPr>
          </w:p>
          <w:p w14:paraId="4990579C" w14:textId="77777777" w:rsidR="009F1F3D" w:rsidRPr="0016183B" w:rsidRDefault="009F1F3D" w:rsidP="0047404D">
            <w:pPr>
              <w:pStyle w:val="Contenudetableau"/>
              <w:ind w:left="1" w:right="1" w:firstLine="19"/>
              <w:rPr>
                <w:rFonts w:cs="Arial"/>
                <w:color w:val="0000FF"/>
                <w:szCs w:val="20"/>
                <w:lang w:val="fr-BE"/>
              </w:rPr>
            </w:pPr>
            <w:r w:rsidRPr="0016183B">
              <w:rPr>
                <w:rFonts w:cs="Arial"/>
                <w:color w:val="0000FF"/>
                <w:szCs w:val="20"/>
                <w:lang w:val="fr-BE"/>
              </w:rPr>
              <w:t>N’oubliez également pas de fournir un logo (fichier de résolution suffisante) et quelques images illustratives parmi les annexes électroniques.</w:t>
            </w:r>
          </w:p>
        </w:tc>
      </w:tr>
    </w:tbl>
    <w:p w14:paraId="4BF64396" w14:textId="77777777" w:rsidR="009F1F3D" w:rsidRPr="008D7424" w:rsidRDefault="009F1F3D" w:rsidP="00F10EB7"/>
    <w:p w14:paraId="7F762919" w14:textId="4F3AE933" w:rsidR="00BE7AF5" w:rsidRDefault="00214D89" w:rsidP="00DA1850">
      <w:pPr>
        <w:pStyle w:val="Titre2"/>
      </w:pPr>
      <w:bookmarkStart w:id="21" w:name="_Toc86236340"/>
      <w:r>
        <w:t>Programme de travail</w:t>
      </w:r>
      <w:bookmarkEnd w:id="21"/>
      <w:r>
        <w:t xml:space="preserve"> </w:t>
      </w:r>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A4B57" w14:paraId="18BF201F" w14:textId="77777777" w:rsidTr="002465F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77777777" w:rsidR="008E4E9F" w:rsidRPr="003A4B57" w:rsidRDefault="008E4E9F" w:rsidP="00887EBC">
            <w:pPr>
              <w:pStyle w:val="Contenudetableau"/>
              <w:snapToGrid w:val="0"/>
            </w:pPr>
            <w:r w:rsidRPr="003A4B57">
              <w:rPr>
                <w:b/>
                <w:bCs/>
                <w:color w:val="0000FF"/>
                <w:lang w:val="fr-FR"/>
              </w:rPr>
              <w:t>Notice explicative à effacer</w:t>
            </w:r>
          </w:p>
        </w:tc>
      </w:tr>
      <w:tr w:rsidR="00E164F8" w:rsidRPr="00440825" w14:paraId="0A4860B7" w14:textId="77777777" w:rsidTr="002465FF">
        <w:tc>
          <w:tcPr>
            <w:tcW w:w="9498" w:type="dxa"/>
            <w:tcBorders>
              <w:left w:val="single" w:sz="1" w:space="0" w:color="000000"/>
              <w:bottom w:val="single" w:sz="1" w:space="0" w:color="000000"/>
              <w:right w:val="single" w:sz="1" w:space="0" w:color="000000"/>
            </w:tcBorders>
            <w:shd w:val="clear" w:color="auto" w:fill="auto"/>
          </w:tcPr>
          <w:p w14:paraId="069E845C" w14:textId="6F55F23C" w:rsidR="00E164F8" w:rsidRDefault="00E164F8" w:rsidP="00E164F8">
            <w:pPr>
              <w:pStyle w:val="Contenudetableau"/>
              <w:snapToGrid w:val="0"/>
              <w:rPr>
                <w:color w:val="0000FF"/>
                <w:lang w:val="fr-BE"/>
              </w:rPr>
            </w:pPr>
            <w:r w:rsidRPr="00B9750B">
              <w:rPr>
                <w:rFonts w:eastAsia="Arial" w:cs="Arial"/>
                <w:color w:val="0000FF"/>
                <w:lang w:val="fr-FR"/>
              </w:rPr>
              <w:t>Description des tâches et des livrables</w:t>
            </w:r>
          </w:p>
        </w:tc>
      </w:tr>
    </w:tbl>
    <w:p w14:paraId="08A4A2F9" w14:textId="3624C309" w:rsidR="0039021A" w:rsidRDefault="0039021A" w:rsidP="002465FF"/>
    <w:p w14:paraId="4A2E71AC" w14:textId="50FA08EC" w:rsidR="00DC2293" w:rsidRPr="002D4F7A" w:rsidRDefault="00214D89" w:rsidP="00DA1850">
      <w:pPr>
        <w:pStyle w:val="Titre2"/>
      </w:pPr>
      <w:bookmarkStart w:id="22" w:name="_Toc86236341"/>
      <w:r>
        <w:t>Budget</w:t>
      </w:r>
      <w:bookmarkEnd w:id="22"/>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14:paraId="00B20BF5" w14:textId="77777777" w:rsidTr="004513A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77777777" w:rsidR="000F025C" w:rsidRDefault="000F025C" w:rsidP="00887EBC">
            <w:pPr>
              <w:pStyle w:val="Contenudetableau"/>
              <w:snapToGrid w:val="0"/>
            </w:pPr>
            <w:r>
              <w:rPr>
                <w:b/>
                <w:bCs/>
                <w:color w:val="0000FF"/>
                <w:lang w:val="fr-FR"/>
              </w:rPr>
              <w:t>Notice explicative à effacer</w:t>
            </w:r>
          </w:p>
        </w:tc>
      </w:tr>
      <w:tr w:rsidR="000F025C" w:rsidRPr="00934E7A" w14:paraId="3B993090" w14:textId="77777777" w:rsidTr="004513A7">
        <w:tc>
          <w:tcPr>
            <w:tcW w:w="9498" w:type="dxa"/>
            <w:tcBorders>
              <w:left w:val="single" w:sz="1" w:space="0" w:color="000000"/>
              <w:right w:val="single" w:sz="1" w:space="0" w:color="000000"/>
            </w:tcBorders>
            <w:shd w:val="clear" w:color="auto" w:fill="auto"/>
          </w:tcPr>
          <w:p w14:paraId="30AAB556" w14:textId="2038B7E0" w:rsidR="005C7933" w:rsidRPr="005C7933" w:rsidRDefault="005C7933" w:rsidP="00D50367">
            <w:pPr>
              <w:pStyle w:val="Contenudetableau"/>
              <w:numPr>
                <w:ilvl w:val="0"/>
                <w:numId w:val="13"/>
              </w:numPr>
              <w:snapToGrid w:val="0"/>
              <w:rPr>
                <w:color w:val="0000FF"/>
                <w:lang w:val="fr-FR"/>
              </w:rPr>
            </w:pPr>
            <w:r w:rsidRPr="005C7933">
              <w:rPr>
                <w:color w:val="0000FF"/>
                <w:lang w:val="fr-FR"/>
              </w:rPr>
              <w:t>Le budget est établi de manière forfaitaire conformément au Guide de l’action et aux engagements pris lors de l’octroi ou de la formalisation de l’agrément du centre de recherches.</w:t>
            </w:r>
          </w:p>
          <w:p w14:paraId="1FFB65A8" w14:textId="142104F8" w:rsidR="005C7933" w:rsidRPr="005C7933" w:rsidRDefault="005C7933" w:rsidP="00D50367">
            <w:pPr>
              <w:pStyle w:val="Contenudetableau"/>
              <w:numPr>
                <w:ilvl w:val="0"/>
                <w:numId w:val="13"/>
              </w:numPr>
              <w:snapToGrid w:val="0"/>
              <w:rPr>
                <w:color w:val="0000FF"/>
                <w:lang w:val="fr-FR"/>
              </w:rPr>
            </w:pPr>
            <w:r w:rsidRPr="005C7933">
              <w:rPr>
                <w:color w:val="0000FF"/>
                <w:lang w:val="fr-FR"/>
              </w:rPr>
              <w:t>Des devis pour les sous-traitances et les frais de fonctionnement devront être joints à la demande.</w:t>
            </w:r>
          </w:p>
          <w:p w14:paraId="0A77A777" w14:textId="51C848BA" w:rsidR="005C7933" w:rsidRPr="005C7933" w:rsidRDefault="005C7933" w:rsidP="00D50367">
            <w:pPr>
              <w:pStyle w:val="Contenudetableau"/>
              <w:numPr>
                <w:ilvl w:val="0"/>
                <w:numId w:val="13"/>
              </w:numPr>
              <w:snapToGrid w:val="0"/>
              <w:rPr>
                <w:color w:val="0000FF"/>
                <w:lang w:val="fr-FR"/>
              </w:rPr>
            </w:pPr>
            <w:r w:rsidRPr="005C7933">
              <w:rPr>
                <w:color w:val="0000FF"/>
                <w:lang w:val="fr-FR"/>
              </w:rPr>
              <w:t>Le caractère exceptionnel des frais de fonctionnement doit également être justifié, les frais généraux étant déjà inclus dans le montant forfaitaire des frais de personnel.</w:t>
            </w:r>
          </w:p>
          <w:p w14:paraId="2B603402" w14:textId="0B9AEEFA" w:rsidR="005C7933" w:rsidRPr="005C7933" w:rsidRDefault="005C7933" w:rsidP="00D50367">
            <w:pPr>
              <w:pStyle w:val="Contenudetableau"/>
              <w:numPr>
                <w:ilvl w:val="0"/>
                <w:numId w:val="13"/>
              </w:numPr>
              <w:snapToGrid w:val="0"/>
              <w:rPr>
                <w:color w:val="0000FF"/>
                <w:lang w:val="fr-FR"/>
              </w:rPr>
            </w:pPr>
            <w:r w:rsidRPr="005C7933">
              <w:rPr>
                <w:color w:val="0000FF"/>
                <w:lang w:val="fr-FR"/>
              </w:rPr>
              <w:t>Un justificatif doit également être joint pour le coût des instruments et du matériel (frais d’investissement)</w:t>
            </w:r>
          </w:p>
          <w:p w14:paraId="034CFD2C" w14:textId="7A9934AB" w:rsidR="000F025C" w:rsidRPr="00757BC5" w:rsidRDefault="005C7933" w:rsidP="00D50367">
            <w:pPr>
              <w:pStyle w:val="Contenudetableau"/>
              <w:numPr>
                <w:ilvl w:val="0"/>
                <w:numId w:val="13"/>
              </w:numPr>
              <w:snapToGrid w:val="0"/>
              <w:rPr>
                <w:color w:val="0000FF"/>
                <w:lang w:val="fr-FR"/>
              </w:rPr>
            </w:pPr>
            <w:r w:rsidRPr="005C7933">
              <w:rPr>
                <w:color w:val="0000FF"/>
                <w:lang w:val="fr-FR"/>
              </w:rPr>
              <w:t>Les frais forfaitaires d’utilisation d’infrastructures et d’équipements peuvent être repris dans la rubrique « frais de fonctionnement exceptionnels »</w:t>
            </w:r>
            <w:r w:rsidR="000F025C">
              <w:rPr>
                <w:color w:val="0000FF"/>
                <w:lang w:val="fr-FR"/>
              </w:rPr>
              <w:t>.</w:t>
            </w:r>
          </w:p>
        </w:tc>
      </w:tr>
      <w:tr w:rsidR="000F025C" w:rsidRPr="00934E7A" w14:paraId="48967036" w14:textId="77777777" w:rsidTr="004513A7">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Default="000F025C" w:rsidP="00887EBC">
            <w:pPr>
              <w:pStyle w:val="Contenudetableau"/>
              <w:snapToGrid w:val="0"/>
              <w:rPr>
                <w:color w:val="0000FF"/>
                <w:lang w:val="fr-FR"/>
              </w:rPr>
            </w:pPr>
          </w:p>
        </w:tc>
      </w:tr>
    </w:tbl>
    <w:p w14:paraId="4E251A8C" w14:textId="0B9D5C61" w:rsidR="000F025C" w:rsidRDefault="000F025C" w:rsidP="00E1436C">
      <w:pPr>
        <w:pStyle w:val="Corpsdetexte"/>
        <w:spacing w:after="0" w:line="288" w:lineRule="auto"/>
        <w:ind w:left="360"/>
        <w:jc w:val="center"/>
      </w:pPr>
    </w:p>
    <w:bookmarkStart w:id="23" w:name="_MON_1490688028"/>
    <w:bookmarkEnd w:id="23"/>
    <w:p w14:paraId="0078528B" w14:textId="6FC736A1" w:rsidR="000F025C" w:rsidRDefault="001C68C7" w:rsidP="001C68C7">
      <w:pPr>
        <w:pStyle w:val="Corpsdetexte"/>
        <w:spacing w:after="0" w:line="288" w:lineRule="auto"/>
        <w:ind w:left="1068"/>
      </w:pPr>
      <w:r>
        <w:rPr>
          <w:rFonts w:asciiTheme="minorHAnsi" w:hAnsiTheme="minorHAnsi"/>
          <w:sz w:val="22"/>
        </w:rPr>
        <w:object w:dxaOrig="9670" w:dyaOrig="5207" w14:anchorId="2EEDB1B5">
          <v:shape id="_x0000_i1026" type="#_x0000_t75" style="width:396pt;height:210pt" o:ole="">
            <v:imagedata r:id="rId18" o:title=""/>
          </v:shape>
          <o:OLEObject Type="Embed" ProgID="Excel.Sheet.12" ShapeID="_x0000_i1026" DrawAspect="Content" ObjectID="_1700047652" r:id="rId19"/>
        </w:object>
      </w:r>
    </w:p>
    <w:p w14:paraId="190B2359" w14:textId="77777777" w:rsidR="0054585A" w:rsidRPr="00002093" w:rsidRDefault="0054585A" w:rsidP="00E1436C">
      <w:pPr>
        <w:ind w:left="360"/>
      </w:pPr>
    </w:p>
    <w:p w14:paraId="7261F156" w14:textId="32745F36" w:rsidR="00214D89" w:rsidRDefault="00214D89" w:rsidP="00E1436C">
      <w:pPr>
        <w:ind w:left="360"/>
      </w:pPr>
      <w:r>
        <w:br w:type="page"/>
      </w:r>
    </w:p>
    <w:p w14:paraId="357574E8" w14:textId="7612BD66" w:rsidR="00214D89" w:rsidRDefault="00214D89" w:rsidP="00E1436C">
      <w:pPr>
        <w:ind w:left="360"/>
      </w:pPr>
    </w:p>
    <w:p w14:paraId="47F8D915" w14:textId="30ACCB2E" w:rsidR="00214D89" w:rsidRDefault="00214D89" w:rsidP="00E1436C">
      <w:pPr>
        <w:ind w:left="360"/>
      </w:pPr>
    </w:p>
    <w:p w14:paraId="6FFB614D" w14:textId="19D0ACA7" w:rsidR="00214D89" w:rsidRDefault="00214D89" w:rsidP="00E1436C">
      <w:pPr>
        <w:ind w:left="360"/>
      </w:pPr>
    </w:p>
    <w:p w14:paraId="757C48DF" w14:textId="3C049AC8" w:rsidR="00214D89" w:rsidRDefault="00214D89" w:rsidP="00E1436C">
      <w:pPr>
        <w:ind w:left="360"/>
      </w:pPr>
    </w:p>
    <w:p w14:paraId="17B2C998" w14:textId="40EC8504" w:rsidR="00214D89" w:rsidRDefault="00214D89" w:rsidP="00E1436C">
      <w:pPr>
        <w:ind w:left="360"/>
      </w:pPr>
    </w:p>
    <w:p w14:paraId="4CB7B827" w14:textId="3F2097DE" w:rsidR="00214D89" w:rsidRDefault="00214D89" w:rsidP="00E1436C">
      <w:pPr>
        <w:ind w:left="360"/>
      </w:pPr>
    </w:p>
    <w:p w14:paraId="606F0879" w14:textId="1EA4E838" w:rsidR="00214D89" w:rsidRDefault="00214D89" w:rsidP="00E1436C">
      <w:pPr>
        <w:ind w:left="360"/>
      </w:pPr>
    </w:p>
    <w:p w14:paraId="376D7327" w14:textId="7CE76B97" w:rsidR="00214D89" w:rsidRDefault="00214D89" w:rsidP="00E1436C">
      <w:pPr>
        <w:ind w:left="360"/>
      </w:pPr>
    </w:p>
    <w:p w14:paraId="55178A8C" w14:textId="4857A1FA" w:rsidR="00214D89" w:rsidRDefault="00214D89" w:rsidP="00E1436C">
      <w:pPr>
        <w:ind w:left="360"/>
      </w:pPr>
    </w:p>
    <w:p w14:paraId="21F7E7CA" w14:textId="3E83EAD4" w:rsidR="00214D89" w:rsidRDefault="00214D89" w:rsidP="004A03A0"/>
    <w:p w14:paraId="65D4A011" w14:textId="7A4C31E2" w:rsidR="00214D89" w:rsidRDefault="00214D89" w:rsidP="00E1436C">
      <w:pPr>
        <w:pStyle w:val="Titre1"/>
        <w:tabs>
          <w:tab w:val="clear" w:pos="432"/>
          <w:tab w:val="num" w:pos="792"/>
        </w:tabs>
        <w:ind w:left="360"/>
      </w:pPr>
      <w:r>
        <w:br/>
      </w:r>
      <w:bookmarkStart w:id="24" w:name="_Toc86236342"/>
      <w:r>
        <w:t>Valorisation du projet</w:t>
      </w:r>
      <w:bookmarkEnd w:id="24"/>
    </w:p>
    <w:p w14:paraId="5822B352" w14:textId="46463352" w:rsidR="00214D89" w:rsidRDefault="00214D89" w:rsidP="00E1436C">
      <w:pPr>
        <w:ind w:left="360"/>
      </w:pPr>
      <w:r>
        <w:br w:type="page"/>
      </w:r>
    </w:p>
    <w:p w14:paraId="04C36E93" w14:textId="3184BD41" w:rsidR="00BE3986" w:rsidRDefault="00214D89" w:rsidP="00DA1850">
      <w:pPr>
        <w:pStyle w:val="Titre2"/>
      </w:pPr>
      <w:bookmarkStart w:id="25" w:name="_Toc86236343"/>
      <w:r>
        <w:lastRenderedPageBreak/>
        <w:t>Valorisation du projet en RBC</w:t>
      </w:r>
      <w:bookmarkEnd w:id="25"/>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4513A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77777777" w:rsidR="00BE3986" w:rsidRDefault="00BE3986" w:rsidP="00887EBC">
            <w:pPr>
              <w:pStyle w:val="Contenudetableau"/>
              <w:snapToGrid w:val="0"/>
            </w:pPr>
            <w:r>
              <w:rPr>
                <w:b/>
                <w:bCs/>
                <w:color w:val="0000FF"/>
                <w:lang w:val="fr-FR"/>
              </w:rPr>
              <w:t>Notice explicative à effacer</w:t>
            </w:r>
          </w:p>
        </w:tc>
      </w:tr>
      <w:tr w:rsidR="00BE3986" w:rsidRPr="00AD01F4" w14:paraId="3225F7CA" w14:textId="77777777" w:rsidTr="004513A7">
        <w:tc>
          <w:tcPr>
            <w:tcW w:w="9498" w:type="dxa"/>
            <w:tcBorders>
              <w:left w:val="single" w:sz="1" w:space="0" w:color="000000"/>
              <w:bottom w:val="single" w:sz="1" w:space="0" w:color="000000"/>
              <w:right w:val="single" w:sz="1" w:space="0" w:color="000000"/>
            </w:tcBorders>
            <w:shd w:val="clear" w:color="auto" w:fill="auto"/>
          </w:tcPr>
          <w:p w14:paraId="1A55C585" w14:textId="77777777" w:rsidR="00B411E9" w:rsidRDefault="00B411E9" w:rsidP="00B411E9">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7872F0B" w14:textId="77777777" w:rsidR="00B411E9" w:rsidRDefault="00B411E9" w:rsidP="00B411E9">
            <w:pPr>
              <w:pStyle w:val="Contenudetableau"/>
              <w:snapToGrid w:val="0"/>
              <w:rPr>
                <w:color w:val="0000FF"/>
                <w:lang w:val="fr-FR"/>
              </w:rPr>
            </w:pPr>
          </w:p>
          <w:p w14:paraId="4824ADE2" w14:textId="77777777" w:rsidR="00B411E9" w:rsidRDefault="00B411E9" w:rsidP="00D50367">
            <w:pPr>
              <w:pStyle w:val="Contenudetableau"/>
              <w:numPr>
                <w:ilvl w:val="0"/>
                <w:numId w:val="9"/>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 …)</w:t>
            </w:r>
          </w:p>
          <w:p w14:paraId="422F9EBA" w14:textId="77777777" w:rsidR="00B411E9" w:rsidRDefault="00B411E9" w:rsidP="00B411E9">
            <w:pPr>
              <w:pStyle w:val="Contenudetableau"/>
              <w:snapToGrid w:val="0"/>
              <w:ind w:left="720"/>
              <w:rPr>
                <w:color w:val="0000FF"/>
                <w:lang w:val="fr-FR"/>
              </w:rPr>
            </w:pPr>
          </w:p>
          <w:p w14:paraId="37E9276D" w14:textId="55140D08" w:rsidR="00B411E9" w:rsidRPr="00007B23" w:rsidRDefault="00B411E9" w:rsidP="00D50367">
            <w:pPr>
              <w:pStyle w:val="Contenudetableau"/>
              <w:numPr>
                <w:ilvl w:val="0"/>
                <w:numId w:val="9"/>
              </w:numPr>
              <w:snapToGrid w:val="0"/>
              <w:rPr>
                <w:color w:val="0000FF"/>
                <w:lang w:val="fr-FR"/>
              </w:rPr>
            </w:pPr>
            <w:r>
              <w:rPr>
                <w:b/>
                <w:bCs/>
                <w:color w:val="0000FF"/>
                <w:lang w:val="fr-FR"/>
              </w:rPr>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r w:rsidR="00614A7B" w:rsidRPr="00007B23">
              <w:rPr>
                <w:color w:val="0000FF"/>
                <w:lang w:val="fr-FR"/>
              </w:rPr>
              <w:t>…)</w:t>
            </w:r>
          </w:p>
          <w:p w14:paraId="069A62FB" w14:textId="77777777" w:rsidR="00B411E9" w:rsidRDefault="00B411E9" w:rsidP="00B411E9">
            <w:pPr>
              <w:pStyle w:val="Contenudetableau"/>
              <w:snapToGrid w:val="0"/>
              <w:ind w:left="720"/>
              <w:rPr>
                <w:color w:val="0000FF"/>
                <w:lang w:val="fr-FR"/>
              </w:rPr>
            </w:pPr>
          </w:p>
          <w:p w14:paraId="4586EF46" w14:textId="77777777" w:rsidR="00BE3986" w:rsidRDefault="00B411E9" w:rsidP="00D50367">
            <w:pPr>
              <w:pStyle w:val="Paragraphedeliste"/>
              <w:widowControl w:val="0"/>
              <w:numPr>
                <w:ilvl w:val="0"/>
                <w:numId w:val="9"/>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r w:rsidR="00614A7B">
              <w:rPr>
                <w:color w:val="0000FF"/>
                <w:lang w:val="fr-FR"/>
              </w:rPr>
              <w:t>…)</w:t>
            </w:r>
          </w:p>
          <w:p w14:paraId="64963907" w14:textId="77777777" w:rsidR="000510C9" w:rsidRPr="000510C9" w:rsidRDefault="000510C9" w:rsidP="000510C9">
            <w:pPr>
              <w:pStyle w:val="Paragraphedeliste"/>
              <w:rPr>
                <w:color w:val="0000FF"/>
                <w:lang w:val="fr-FR"/>
              </w:rPr>
            </w:pPr>
          </w:p>
          <w:p w14:paraId="5D0F61C0" w14:textId="66FB16F3" w:rsidR="000510C9" w:rsidRPr="000510C9" w:rsidRDefault="000510C9" w:rsidP="000510C9">
            <w:pPr>
              <w:rPr>
                <w:color w:val="0000FF"/>
                <w:lang w:val="fr-FR"/>
              </w:rPr>
            </w:pPr>
            <w:r w:rsidRPr="00576130">
              <w:rPr>
                <w:color w:val="0000FF"/>
                <w:lang w:val="fr-FR"/>
              </w:rPr>
              <w:t>Si un chèque innovation a été obtenu préalablement, il convient également d’indiquer brièvement l’utilisation qui a été faite des résultats.</w:t>
            </w:r>
          </w:p>
        </w:tc>
      </w:tr>
    </w:tbl>
    <w:p w14:paraId="70A83C3C" w14:textId="011BC402" w:rsidR="00214D89" w:rsidRDefault="00214D89" w:rsidP="004513A7">
      <w:r>
        <w:br w:type="page"/>
      </w:r>
    </w:p>
    <w:p w14:paraId="213B3E18" w14:textId="78C9EF7D" w:rsidR="00214D89" w:rsidRDefault="00214D89" w:rsidP="00E1436C">
      <w:pPr>
        <w:ind w:left="360"/>
      </w:pPr>
    </w:p>
    <w:p w14:paraId="75F592C5" w14:textId="690C77A4" w:rsidR="00214D89" w:rsidRDefault="00214D89" w:rsidP="00E1436C">
      <w:pPr>
        <w:ind w:left="360"/>
      </w:pPr>
    </w:p>
    <w:p w14:paraId="1E56B3F5" w14:textId="7F428EA0" w:rsidR="00214D89" w:rsidRDefault="00214D89" w:rsidP="00E1436C">
      <w:pPr>
        <w:ind w:left="360"/>
      </w:pPr>
    </w:p>
    <w:p w14:paraId="37667B0C" w14:textId="718B5CFD" w:rsidR="00214D89" w:rsidRDefault="00214D89" w:rsidP="00E1436C">
      <w:pPr>
        <w:ind w:left="360"/>
      </w:pPr>
    </w:p>
    <w:p w14:paraId="0A7B49C1" w14:textId="36C91DB2" w:rsidR="00214D89" w:rsidRDefault="00214D89" w:rsidP="00E1436C">
      <w:pPr>
        <w:ind w:left="360"/>
      </w:pPr>
    </w:p>
    <w:p w14:paraId="5C85126D" w14:textId="7820B47D" w:rsidR="00214D89" w:rsidRDefault="00214D89" w:rsidP="00E1436C">
      <w:pPr>
        <w:ind w:left="360"/>
      </w:pPr>
    </w:p>
    <w:p w14:paraId="19B917E6" w14:textId="6CD68906" w:rsidR="00214D89" w:rsidRDefault="00214D89" w:rsidP="00E1436C">
      <w:pPr>
        <w:ind w:left="360"/>
      </w:pPr>
    </w:p>
    <w:p w14:paraId="7D53AD67" w14:textId="0E303CEF" w:rsidR="00214D89" w:rsidRDefault="00214D89" w:rsidP="00E1436C">
      <w:pPr>
        <w:ind w:left="360"/>
      </w:pPr>
    </w:p>
    <w:p w14:paraId="10AD691E" w14:textId="67A663E3" w:rsidR="00214D89" w:rsidRDefault="00214D89" w:rsidP="00576130"/>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26" w:name="_Toc86236344"/>
      <w:r w:rsidRPr="002405EA">
        <w:t>Annexes et signatures</w:t>
      </w:r>
      <w:bookmarkEnd w:id="26"/>
    </w:p>
    <w:p w14:paraId="6295F134" w14:textId="2D533F25" w:rsidR="002405EA" w:rsidRDefault="002405EA" w:rsidP="00E1436C">
      <w:pPr>
        <w:ind w:left="360"/>
      </w:pPr>
      <w:r>
        <w:br w:type="page"/>
      </w:r>
    </w:p>
    <w:p w14:paraId="2450C401" w14:textId="615B2C37" w:rsidR="0065417F" w:rsidRPr="0065417F" w:rsidRDefault="002405EA" w:rsidP="00DA1850">
      <w:pPr>
        <w:pStyle w:val="Titre2"/>
      </w:pPr>
      <w:bookmarkStart w:id="27" w:name="_Toc86236345"/>
      <w:r w:rsidRPr="002405EA">
        <w:lastRenderedPageBreak/>
        <w:t>Récapitulatif des annexes à fournir</w:t>
      </w:r>
      <w:bookmarkEnd w:id="27"/>
      <w:r w:rsidR="007A1455">
        <w:br/>
      </w:r>
    </w:p>
    <w:p w14:paraId="75DCD97C" w14:textId="5F969EC9" w:rsidR="002405EA" w:rsidRPr="003A3743" w:rsidRDefault="002405EA" w:rsidP="009F1F3D">
      <w:pPr>
        <w:pStyle w:val="Paragraphedeliste"/>
        <w:numPr>
          <w:ilvl w:val="0"/>
          <w:numId w:val="10"/>
        </w:numPr>
        <w:ind w:left="643"/>
      </w:pPr>
      <w:r w:rsidRPr="003A3743">
        <w:t xml:space="preserve">Un relevé d'identité bancaire </w:t>
      </w:r>
      <w:r w:rsidR="004529CE" w:rsidRPr="003A3743">
        <w:t>(=</w:t>
      </w:r>
      <w:r w:rsidRPr="003A3743">
        <w:t xml:space="preserve"> document officiel de la banque, et non une capture d’écran d’e-banking)</w:t>
      </w:r>
    </w:p>
    <w:p w14:paraId="61FCFA41" w14:textId="77777777" w:rsidR="002405EA" w:rsidRPr="003A3743" w:rsidRDefault="002405EA" w:rsidP="009F1F3D">
      <w:pPr>
        <w:pStyle w:val="Paragraphedeliste"/>
        <w:numPr>
          <w:ilvl w:val="0"/>
          <w:numId w:val="10"/>
        </w:numPr>
        <w:ind w:left="643"/>
      </w:pPr>
      <w:r w:rsidRPr="003A3743">
        <w:t>Les cahiers des charges et les soumissions d'offres des sous-traitants</w:t>
      </w:r>
    </w:p>
    <w:p w14:paraId="0A986EA8" w14:textId="77777777" w:rsidR="002405EA" w:rsidRPr="003A3743" w:rsidRDefault="002405EA" w:rsidP="009F1F3D">
      <w:pPr>
        <w:pStyle w:val="Paragraphedeliste"/>
        <w:numPr>
          <w:ilvl w:val="0"/>
          <w:numId w:val="10"/>
        </w:numPr>
        <w:ind w:left="643"/>
      </w:pPr>
      <w:r w:rsidRPr="003A3743">
        <w:t>Les documents attestant de la capacité de l'entreprise à assurer sa quote-part dans le projet</w:t>
      </w:r>
    </w:p>
    <w:p w14:paraId="25A344F8" w14:textId="4CC508A9" w:rsidR="00B52136" w:rsidRPr="003A3743" w:rsidRDefault="00B52136" w:rsidP="009F1F3D">
      <w:pPr>
        <w:pStyle w:val="Paragraphedeliste"/>
        <w:numPr>
          <w:ilvl w:val="0"/>
          <w:numId w:val="10"/>
        </w:numPr>
        <w:ind w:left="643"/>
      </w:pPr>
      <w:r w:rsidRPr="003A3743">
        <w:t xml:space="preserve">La déclaration de minimis en </w:t>
      </w:r>
      <w:r w:rsidR="00D50367">
        <w:fldChar w:fldCharType="begin"/>
      </w:r>
      <w:r w:rsidR="00D50367">
        <w:instrText xml:space="preserve"> REF _Ref76398304 \r \h </w:instrText>
      </w:r>
      <w:r w:rsidR="00D50367">
        <w:fldChar w:fldCharType="separate"/>
      </w:r>
      <w:r w:rsidR="00D50367">
        <w:t xml:space="preserve"> E.4</w:t>
      </w:r>
      <w:r w:rsidR="00D50367">
        <w:fldChar w:fldCharType="end"/>
      </w:r>
      <w:r w:rsidR="00D50367">
        <w:t xml:space="preserve"> du</w:t>
      </w:r>
      <w:r w:rsidRPr="003A3743">
        <w:t xml:space="preserve"> présent formulaire</w:t>
      </w:r>
    </w:p>
    <w:p w14:paraId="1E64F8E6" w14:textId="77777777" w:rsidR="002405EA" w:rsidRPr="003A3743" w:rsidRDefault="002405EA" w:rsidP="009F1F3D">
      <w:pPr>
        <w:pStyle w:val="Paragraphedeliste"/>
        <w:numPr>
          <w:ilvl w:val="0"/>
          <w:numId w:val="10"/>
        </w:numPr>
        <w:ind w:left="643"/>
      </w:pPr>
      <w:r w:rsidRPr="003A3743">
        <w:t>Formulaire de déclaration relative à la qualification des activités du demandeur</w:t>
      </w:r>
    </w:p>
    <w:p w14:paraId="5EA5FB04" w14:textId="6BBC9CDC" w:rsidR="00F30474" w:rsidRDefault="002405EA" w:rsidP="009F1F3D">
      <w:pPr>
        <w:pStyle w:val="Paragraphedeliste"/>
        <w:numPr>
          <w:ilvl w:val="0"/>
          <w:numId w:val="10"/>
        </w:numPr>
        <w:ind w:left="643"/>
      </w:pPr>
      <w:r w:rsidRPr="003A3743">
        <w:t>Formulaire de calcul de la taille de l’entreprise</w:t>
      </w:r>
    </w:p>
    <w:p w14:paraId="3DDAA33A" w14:textId="0211D266" w:rsidR="00F35F64" w:rsidRDefault="00F35F64" w:rsidP="00F35F64">
      <w:pPr>
        <w:pStyle w:val="Paragraphedeliste"/>
        <w:numPr>
          <w:ilvl w:val="0"/>
          <w:numId w:val="10"/>
        </w:numPr>
        <w:ind w:left="643"/>
      </w:pPr>
      <w:r w:rsidRPr="003A3743">
        <w:t>Tout autre document permettant d'appuyer la demande d'aide</w:t>
      </w:r>
    </w:p>
    <w:p w14:paraId="00C149E8" w14:textId="77777777" w:rsidR="00F35F64" w:rsidRPr="00F10EB7" w:rsidRDefault="00F35F64" w:rsidP="00F35F64">
      <w:pPr>
        <w:pStyle w:val="Paragraphedeliste"/>
        <w:ind w:left="643"/>
      </w:pPr>
    </w:p>
    <w:p w14:paraId="2392BD21" w14:textId="4B5A91B7" w:rsidR="00457860" w:rsidRDefault="00F60C49" w:rsidP="00F008A1">
      <w:pPr>
        <w:pStyle w:val="Titre2"/>
      </w:pPr>
      <w:bookmarkStart w:id="28" w:name="_Toc86236346"/>
      <w:r>
        <w:t xml:space="preserve">Politique de </w:t>
      </w:r>
      <w:r w:rsidR="004135F3">
        <w:t>protection des données</w:t>
      </w:r>
      <w:bookmarkEnd w:id="28"/>
      <w:r w:rsidR="004135F3">
        <w:br/>
      </w:r>
    </w:p>
    <w:p w14:paraId="184715F0" w14:textId="4EBBAA44" w:rsidR="00E1436C" w:rsidRDefault="00E1436C" w:rsidP="009F1F3D">
      <w:pPr>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7A214FC8" w14:textId="77777777" w:rsidR="00E1436C" w:rsidRDefault="00E1436C" w:rsidP="009F1F3D">
      <w:pPr>
        <w:jc w:val="both"/>
      </w:pPr>
    </w:p>
    <w:p w14:paraId="45CC3769" w14:textId="54FCE8BF" w:rsidR="00E1436C" w:rsidRDefault="00E1436C" w:rsidP="009F1F3D">
      <w:pPr>
        <w:jc w:val="both"/>
      </w:pPr>
      <w:r>
        <w:t>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dpo@innoviris.brussels ou consulter notre page web "vie privée".</w:t>
      </w:r>
    </w:p>
    <w:p w14:paraId="5BB87C72" w14:textId="7978E8CD" w:rsidR="00975354" w:rsidRDefault="002405EA" w:rsidP="00F008A1">
      <w:pPr>
        <w:pStyle w:val="Titre2"/>
      </w:pPr>
      <w:bookmarkStart w:id="29" w:name="_Toc86236347"/>
      <w:r>
        <w:t>Déclaration sur l'honneur et engagements</w:t>
      </w:r>
      <w:bookmarkEnd w:id="29"/>
      <w:r w:rsidR="00F008A1">
        <w:br/>
      </w:r>
    </w:p>
    <w:p w14:paraId="4813D9A4" w14:textId="469E2979" w:rsidR="00F008A1" w:rsidRDefault="00F008A1" w:rsidP="009F1F3D">
      <w:pPr>
        <w:rPr>
          <w:szCs w:val="20"/>
          <w:lang w:val="fr-FR"/>
        </w:rPr>
      </w:pPr>
      <w:r>
        <w:rPr>
          <w:szCs w:val="20"/>
          <w:lang w:val="fr-FR"/>
        </w:rPr>
        <w:t xml:space="preserve">Je/nous soussigné(s) (NOM(s) – PRÉNOM(s) et </w:t>
      </w:r>
      <w:r w:rsidR="00B366C7">
        <w:rPr>
          <w:szCs w:val="20"/>
          <w:lang w:val="fr-FR"/>
        </w:rPr>
        <w:t>qualité) …</w:t>
      </w:r>
      <w:r>
        <w:rPr>
          <w:szCs w:val="20"/>
          <w:lang w:val="fr-FR"/>
        </w:rPr>
        <w:t>……………………………………</w:t>
      </w:r>
      <w:r w:rsidR="009F1F3D">
        <w:rPr>
          <w:szCs w:val="20"/>
          <w:lang w:val="fr-FR"/>
        </w:rPr>
        <w:t>……………</w:t>
      </w:r>
      <w:r>
        <w:rPr>
          <w:szCs w:val="20"/>
          <w:lang w:val="fr-FR"/>
        </w:rPr>
        <w:t xml:space="preserve"> certifie/certifions au nom de l’entreprise …………………………………………………………</w:t>
      </w:r>
      <w:r w:rsidR="00106FA6">
        <w:rPr>
          <w:szCs w:val="20"/>
          <w:lang w:val="fr-FR"/>
        </w:rPr>
        <w:t>……………</w:t>
      </w:r>
      <w:r>
        <w:rPr>
          <w:szCs w:val="20"/>
          <w:lang w:val="fr-FR"/>
        </w:rPr>
        <w:t xml:space="preserve"> : </w:t>
      </w:r>
    </w:p>
    <w:p w14:paraId="58A1BC0D" w14:textId="4150486A" w:rsidR="00B366C7" w:rsidRDefault="00F008A1" w:rsidP="00106FA6">
      <w:pPr>
        <w:rPr>
          <w:szCs w:val="20"/>
          <w:lang w:val="fr-FR"/>
        </w:rPr>
      </w:pPr>
      <w:r w:rsidRPr="00864282">
        <w:rPr>
          <w:szCs w:val="20"/>
          <w:lang w:val="fr-FR"/>
        </w:rPr>
        <w:t>Je/nous soussigné(s) (NOM(s) – PRÉNOM(s) et</w:t>
      </w:r>
      <w:r w:rsidR="00B366C7">
        <w:rPr>
          <w:szCs w:val="20"/>
          <w:lang w:val="fr-FR"/>
        </w:rPr>
        <w:t xml:space="preserve"> </w:t>
      </w:r>
      <w:r w:rsidR="00B366C7" w:rsidRPr="00864282">
        <w:rPr>
          <w:szCs w:val="20"/>
          <w:lang w:val="fr-FR"/>
        </w:rPr>
        <w:t>qualité</w:t>
      </w:r>
      <w:r w:rsidR="00B366C7">
        <w:rPr>
          <w:szCs w:val="20"/>
          <w:lang w:val="fr-FR"/>
        </w:rPr>
        <w:t>)</w:t>
      </w:r>
      <w:r w:rsidR="00B366C7" w:rsidRPr="00864282">
        <w:rPr>
          <w:szCs w:val="20"/>
          <w:lang w:val="fr-FR"/>
        </w:rPr>
        <w:t xml:space="preserve"> </w:t>
      </w:r>
      <w:r w:rsidR="00106FA6">
        <w:rPr>
          <w:szCs w:val="20"/>
          <w:lang w:val="fr-FR"/>
        </w:rPr>
        <w:t>……………</w:t>
      </w:r>
      <w:r w:rsidR="00B366C7" w:rsidRPr="00864282">
        <w:rPr>
          <w:szCs w:val="20"/>
          <w:lang w:val="fr-FR"/>
        </w:rPr>
        <w:t>…</w:t>
      </w:r>
      <w:r w:rsidRPr="00864282">
        <w:rPr>
          <w:szCs w:val="20"/>
          <w:lang w:val="fr-FR"/>
        </w:rPr>
        <w:t>………………………</w:t>
      </w:r>
      <w:r w:rsidR="00B366C7">
        <w:rPr>
          <w:szCs w:val="20"/>
          <w:lang w:val="fr-FR"/>
        </w:rPr>
        <w:t>……</w:t>
      </w:r>
      <w:r w:rsidRPr="00864282">
        <w:rPr>
          <w:szCs w:val="20"/>
          <w:lang w:val="fr-FR"/>
        </w:rPr>
        <w:t>……</w:t>
      </w:r>
      <w:r>
        <w:rPr>
          <w:szCs w:val="20"/>
          <w:lang w:val="fr-FR"/>
        </w:rPr>
        <w:t xml:space="preserve">… certifie/certifions au nom du centre </w:t>
      </w:r>
      <w:r w:rsidRPr="00864282">
        <w:rPr>
          <w:szCs w:val="20"/>
          <w:lang w:val="fr-FR"/>
        </w:rPr>
        <w:t>…………………………………</w:t>
      </w:r>
      <w:r w:rsidR="00B366C7">
        <w:rPr>
          <w:szCs w:val="20"/>
          <w:lang w:val="fr-FR"/>
        </w:rPr>
        <w:t>……</w:t>
      </w:r>
      <w:r w:rsidR="00106FA6">
        <w:rPr>
          <w:szCs w:val="20"/>
          <w:lang w:val="fr-FR"/>
        </w:rPr>
        <w:t>……………</w:t>
      </w:r>
      <w:r w:rsidR="00B366C7">
        <w:rPr>
          <w:szCs w:val="20"/>
          <w:lang w:val="fr-FR"/>
        </w:rPr>
        <w:t>……………………</w:t>
      </w:r>
      <w:r w:rsidRPr="00864282">
        <w:rPr>
          <w:szCs w:val="20"/>
          <w:lang w:val="fr-FR"/>
        </w:rPr>
        <w:t>… :</w:t>
      </w:r>
    </w:p>
    <w:p w14:paraId="3F2421A1" w14:textId="30B19410" w:rsidR="00F008A1" w:rsidRDefault="00F008A1" w:rsidP="00106FA6">
      <w:pPr>
        <w:widowControl w:val="0"/>
        <w:numPr>
          <w:ilvl w:val="0"/>
          <w:numId w:val="11"/>
        </w:numPr>
        <w:tabs>
          <w:tab w:val="clear" w:pos="725"/>
          <w:tab w:val="num" w:pos="720"/>
        </w:tabs>
        <w:suppressAutoHyphens/>
        <w:spacing w:after="0" w:line="240" w:lineRule="auto"/>
        <w:ind w:left="643"/>
        <w:jc w:val="both"/>
        <w:rPr>
          <w:rFonts w:ascii="Webdings" w:eastAsia="Webdings" w:hAnsi="Webdings" w:cs="Webdings"/>
          <w:szCs w:val="20"/>
          <w:lang w:val="fr-FR"/>
        </w:rPr>
      </w:pPr>
      <w:r>
        <w:rPr>
          <w:szCs w:val="20"/>
          <w:lang w:val="fr-FR"/>
        </w:rPr>
        <w:t xml:space="preserve">Avoir pris connaissance du Guide de l’action et s’engager à </w:t>
      </w:r>
      <w:r w:rsidRPr="00D20B8F">
        <w:rPr>
          <w:szCs w:val="20"/>
          <w:lang w:val="fr-FR"/>
        </w:rPr>
        <w:t>respecter les conditions et engagements qu</w:t>
      </w:r>
      <w:r>
        <w:rPr>
          <w:szCs w:val="20"/>
          <w:lang w:val="fr-FR"/>
        </w:rPr>
        <w:t>i y sont énoncés en fonction du rôle dans le projet ;</w:t>
      </w:r>
    </w:p>
    <w:p w14:paraId="682B027D" w14:textId="74BDCF35" w:rsidR="00F008A1" w:rsidRDefault="00F008A1" w:rsidP="00106FA6">
      <w:pPr>
        <w:widowControl w:val="0"/>
        <w:numPr>
          <w:ilvl w:val="0"/>
          <w:numId w:val="11"/>
        </w:numPr>
        <w:tabs>
          <w:tab w:val="clear" w:pos="725"/>
          <w:tab w:val="num" w:pos="720"/>
        </w:tabs>
        <w:suppressAutoHyphens/>
        <w:spacing w:after="0" w:line="240" w:lineRule="auto"/>
        <w:ind w:left="643"/>
        <w:jc w:val="both"/>
        <w:rPr>
          <w:rFonts w:ascii="Webdings" w:eastAsia="Webdings" w:hAnsi="Webdings" w:cs="Webdings"/>
          <w:szCs w:val="20"/>
          <w:lang w:val="fr-FR"/>
        </w:rPr>
      </w:pPr>
      <w:r>
        <w:rPr>
          <w:rFonts w:eastAsia="Arial" w:cs="Arial"/>
          <w:szCs w:val="20"/>
          <w:lang w:val="fr-FR"/>
        </w:rPr>
        <w:t xml:space="preserve">Que </w:t>
      </w:r>
      <w:r>
        <w:rPr>
          <w:szCs w:val="20"/>
          <w:lang w:val="fr-FR"/>
        </w:rPr>
        <w:t>les prestations n’ont pas démarré avant le dépôt du dossier de demande d’aide auprès d'Innoviris ;</w:t>
      </w:r>
    </w:p>
    <w:p w14:paraId="550B6FEB" w14:textId="48AB1637" w:rsidR="00F008A1" w:rsidRPr="004E7C0C" w:rsidRDefault="00F008A1" w:rsidP="00106FA6">
      <w:pPr>
        <w:widowControl w:val="0"/>
        <w:numPr>
          <w:ilvl w:val="0"/>
          <w:numId w:val="11"/>
        </w:numPr>
        <w:tabs>
          <w:tab w:val="clear" w:pos="725"/>
          <w:tab w:val="num" w:pos="720"/>
        </w:tabs>
        <w:suppressAutoHyphens/>
        <w:spacing w:after="0" w:line="240" w:lineRule="auto"/>
        <w:ind w:left="643"/>
        <w:jc w:val="both"/>
        <w:rPr>
          <w:rFonts w:ascii="Webdings" w:eastAsia="Webdings" w:hAnsi="Webdings" w:cs="Webdings"/>
          <w:szCs w:val="20"/>
          <w:lang w:val="fr-FR"/>
        </w:rPr>
      </w:pPr>
      <w:r>
        <w:rPr>
          <w:rFonts w:eastAsia="Arial" w:cs="Arial"/>
          <w:szCs w:val="20"/>
          <w:lang w:val="fr-FR"/>
        </w:rPr>
        <w:t xml:space="preserve">Que </w:t>
      </w:r>
      <w:r w:rsidRPr="004E7C0C">
        <w:rPr>
          <w:szCs w:val="20"/>
          <w:lang w:val="fr-FR"/>
        </w:rPr>
        <w:t xml:space="preserve">les coûts imputés dans le cadre du projet ne sont </w:t>
      </w:r>
      <w:r>
        <w:rPr>
          <w:szCs w:val="20"/>
          <w:lang w:val="fr-FR"/>
        </w:rPr>
        <w:t xml:space="preserve">et ne seront </w:t>
      </w:r>
      <w:r w:rsidRPr="004E7C0C">
        <w:rPr>
          <w:szCs w:val="20"/>
          <w:lang w:val="fr-FR"/>
        </w:rPr>
        <w:t>couverts, partiellement ou totalement, par aucune autre mesure d’aide publique</w:t>
      </w:r>
      <w:r>
        <w:rPr>
          <w:szCs w:val="20"/>
          <w:lang w:val="fr-FR"/>
        </w:rPr>
        <w:t> ;</w:t>
      </w:r>
    </w:p>
    <w:p w14:paraId="32D16389" w14:textId="5A45114C" w:rsidR="00F008A1" w:rsidRDefault="00F008A1" w:rsidP="00106FA6">
      <w:pPr>
        <w:widowControl w:val="0"/>
        <w:numPr>
          <w:ilvl w:val="0"/>
          <w:numId w:val="11"/>
        </w:numPr>
        <w:tabs>
          <w:tab w:val="clear" w:pos="725"/>
          <w:tab w:val="num" w:pos="720"/>
        </w:tabs>
        <w:suppressAutoHyphens/>
        <w:spacing w:after="0" w:line="240" w:lineRule="auto"/>
        <w:ind w:left="643"/>
        <w:jc w:val="both"/>
        <w:rPr>
          <w:szCs w:val="20"/>
          <w:lang w:val="fr-FR"/>
        </w:rPr>
      </w:pPr>
      <w:r>
        <w:rPr>
          <w:rFonts w:eastAsia="Arial" w:cs="Arial"/>
          <w:szCs w:val="20"/>
          <w:lang w:val="fr-FR"/>
        </w:rPr>
        <w:t xml:space="preserve">Que </w:t>
      </w:r>
      <w:r>
        <w:rPr>
          <w:szCs w:val="20"/>
          <w:lang w:val="fr-FR"/>
        </w:rPr>
        <w:t>l’entreprise remboursera les subventions en capital versées, augmentées des intérêts légaux applicables, dans les cas d’une gestion impropre ou en cas de non-respect d’un ou plusieurs de ses engagements.</w:t>
      </w:r>
    </w:p>
    <w:p w14:paraId="25E45E74" w14:textId="1A345EC5" w:rsidR="00F008A1" w:rsidRPr="008373D6" w:rsidRDefault="00F008A1" w:rsidP="00106FA6">
      <w:pPr>
        <w:widowControl w:val="0"/>
        <w:numPr>
          <w:ilvl w:val="0"/>
          <w:numId w:val="11"/>
        </w:numPr>
        <w:tabs>
          <w:tab w:val="clear" w:pos="725"/>
          <w:tab w:val="num" w:pos="720"/>
        </w:tabs>
        <w:suppressAutoHyphens/>
        <w:spacing w:after="0" w:line="240" w:lineRule="auto"/>
        <w:ind w:left="643"/>
        <w:jc w:val="both"/>
        <w:rPr>
          <w:rFonts w:cs="Arial"/>
          <w:szCs w:val="20"/>
          <w:lang w:val="fr-FR"/>
        </w:rPr>
      </w:pPr>
      <w:r>
        <w:rPr>
          <w:rFonts w:eastAsia="Webdings" w:cs="Arial"/>
          <w:szCs w:val="20"/>
          <w:lang w:val="fr-FR"/>
        </w:rPr>
        <w:t xml:space="preserve">Que l’entreprise et le centre </w:t>
      </w:r>
      <w:r w:rsidRPr="003B4DE1">
        <w:rPr>
          <w:rFonts w:eastAsia="Webdings" w:cs="Arial"/>
          <w:szCs w:val="20"/>
          <w:lang w:val="fr-FR"/>
        </w:rPr>
        <w:t>s’engage</w:t>
      </w:r>
      <w:r>
        <w:rPr>
          <w:rFonts w:eastAsia="Webdings" w:cs="Arial"/>
          <w:szCs w:val="20"/>
          <w:lang w:val="fr-FR"/>
        </w:rPr>
        <w:t>nt</w:t>
      </w:r>
      <w:r w:rsidRPr="003B4DE1">
        <w:rPr>
          <w:rFonts w:eastAsia="Webdings" w:cs="Arial"/>
          <w:szCs w:val="20"/>
          <w:lang w:val="fr-FR"/>
        </w:rPr>
        <w:t xml:space="preserve"> à fournir, y compris a</w:t>
      </w:r>
      <w:r>
        <w:rPr>
          <w:rFonts w:eastAsia="Webdings" w:cs="Arial"/>
          <w:szCs w:val="20"/>
          <w:lang w:val="fr-FR"/>
        </w:rPr>
        <w:t>près le terme du projet, toute information demandée par Innoviris afin de vérifier la bonne utilisation du subside et de réaliser un suivi a posteriori du projet.</w:t>
      </w:r>
    </w:p>
    <w:p w14:paraId="45086042" w14:textId="1D1F9201" w:rsidR="00F008A1" w:rsidRPr="008373D6" w:rsidRDefault="00F008A1" w:rsidP="00106FA6">
      <w:pPr>
        <w:pStyle w:val="Paragraphedeliste"/>
        <w:widowControl w:val="0"/>
        <w:numPr>
          <w:ilvl w:val="0"/>
          <w:numId w:val="11"/>
        </w:numPr>
        <w:tabs>
          <w:tab w:val="clear" w:pos="725"/>
          <w:tab w:val="num" w:pos="720"/>
        </w:tabs>
        <w:suppressAutoHyphens/>
        <w:spacing w:after="0" w:line="240" w:lineRule="auto"/>
        <w:ind w:left="643"/>
        <w:jc w:val="both"/>
        <w:rPr>
          <w:rFonts w:cs="Arial"/>
          <w:szCs w:val="20"/>
          <w:lang w:val="fr-FR"/>
        </w:rPr>
      </w:pPr>
      <w:r w:rsidRPr="008373D6">
        <w:rPr>
          <w:rFonts w:cs="Arial"/>
          <w:szCs w:val="20"/>
          <w:lang w:val="fr-FR"/>
        </w:rPr>
        <w:t xml:space="preserve">Que l’entreprise </w:t>
      </w:r>
      <w:r>
        <w:rPr>
          <w:rFonts w:cs="Arial"/>
          <w:szCs w:val="20"/>
          <w:lang w:val="fr-FR"/>
        </w:rPr>
        <w:t>a respecté l’ensemble de ses engagements dans le cadre de précédentes aides octroyées par la Région.</w:t>
      </w:r>
    </w:p>
    <w:p w14:paraId="6D618ED4" w14:textId="762DAC66" w:rsidR="00F008A1" w:rsidRPr="003B4DE1" w:rsidRDefault="00F008A1" w:rsidP="00106FA6">
      <w:pPr>
        <w:widowControl w:val="0"/>
        <w:numPr>
          <w:ilvl w:val="0"/>
          <w:numId w:val="11"/>
        </w:numPr>
        <w:tabs>
          <w:tab w:val="clear" w:pos="725"/>
          <w:tab w:val="num" w:pos="720"/>
        </w:tabs>
        <w:suppressAutoHyphens/>
        <w:spacing w:after="0" w:line="240" w:lineRule="auto"/>
        <w:ind w:left="643"/>
        <w:jc w:val="both"/>
        <w:rPr>
          <w:rFonts w:cs="Arial"/>
          <w:szCs w:val="20"/>
          <w:lang w:val="fr-FR"/>
        </w:rPr>
      </w:pPr>
      <w:r w:rsidRPr="003E4169">
        <w:rPr>
          <w:rFonts w:cs="Arial"/>
          <w:szCs w:val="20"/>
          <w:lang w:val="fr-FR"/>
        </w:rPr>
        <w:t>Que l’entreprise et le centre</w:t>
      </w:r>
      <w:r>
        <w:rPr>
          <w:rFonts w:cs="Arial"/>
          <w:szCs w:val="20"/>
          <w:lang w:val="fr-FR"/>
        </w:rPr>
        <w:t xml:space="preserve"> reconnaissent qu’Innoviris a le droit de vérifier l’exactitude des informations et la bonne utilisation du subside, par exemple par le biais de contrôles sur pièces et/ou sur place, y compris de manière impromptue.</w:t>
      </w:r>
    </w:p>
    <w:p w14:paraId="1C1974FB" w14:textId="3B5E9277" w:rsidR="009278D5" w:rsidRPr="00F008A1" w:rsidRDefault="009278D5" w:rsidP="00F10EB7">
      <w:pPr>
        <w:rPr>
          <w:lang w:val="fr-FR"/>
        </w:rPr>
      </w:pPr>
    </w:p>
    <w:p w14:paraId="3BA61C95" w14:textId="66D56EC9" w:rsidR="002405EA" w:rsidRDefault="002405EA" w:rsidP="002405EA">
      <w:pPr>
        <w:pStyle w:val="Titre2"/>
      </w:pPr>
      <w:bookmarkStart w:id="30" w:name="_Ref76398304"/>
      <w:bookmarkStart w:id="31" w:name="_Toc86236348"/>
      <w:r>
        <w:lastRenderedPageBreak/>
        <w:t>Déclaration de minimis</w:t>
      </w:r>
      <w:bookmarkEnd w:id="30"/>
      <w:bookmarkEnd w:id="31"/>
      <w:r w:rsidR="004B4EE7">
        <w:br/>
      </w:r>
    </w:p>
    <w:p w14:paraId="602973D4" w14:textId="77777777" w:rsidR="004B4EE7" w:rsidRPr="00627090" w:rsidRDefault="004B4EE7" w:rsidP="00106FA6">
      <w:pPr>
        <w:spacing w:after="513"/>
        <w:ind w:right="-8"/>
        <w:rPr>
          <w:rFonts w:eastAsia="Arial" w:cs="Arial"/>
          <w:i/>
          <w:color w:val="000000"/>
          <w:szCs w:val="20"/>
          <w:lang w:eastAsia="fr-BE"/>
        </w:rPr>
      </w:pPr>
      <w:r w:rsidRPr="00627090">
        <w:rPr>
          <w:rFonts w:ascii="Calibri" w:eastAsia="Calibri" w:hAnsi="Calibri" w:cs="Calibri"/>
          <w:noProof/>
          <w:color w:val="000000"/>
          <w:szCs w:val="20"/>
          <w:lang w:eastAsia="fr-BE"/>
        </w:rPr>
        <mc:AlternateContent>
          <mc:Choice Requires="wpg">
            <w:drawing>
              <wp:inline distT="0" distB="0" distL="0" distR="0" wp14:anchorId="79DE1FA5" wp14:editId="1705A079">
                <wp:extent cx="5753100" cy="342900"/>
                <wp:effectExtent l="0" t="0" r="19050" b="0"/>
                <wp:docPr id="391" name="Group 391"/>
                <wp:cNvGraphicFramePr/>
                <a:graphic xmlns:a="http://schemas.openxmlformats.org/drawingml/2006/main">
                  <a:graphicData uri="http://schemas.microsoft.com/office/word/2010/wordprocessingGroup">
                    <wpg:wgp>
                      <wpg:cNvGrpSpPr/>
                      <wpg:grpSpPr>
                        <a:xfrm>
                          <a:off x="0" y="0"/>
                          <a:ext cx="5753100" cy="342900"/>
                          <a:chOff x="1270" y="871220"/>
                          <a:chExt cx="5875020" cy="366401"/>
                        </a:xfrm>
                      </wpg:grpSpPr>
                      <wps:wsp>
                        <wps:cNvPr id="6" name="Rectangle 6"/>
                        <wps:cNvSpPr/>
                        <wps:spPr>
                          <a:xfrm>
                            <a:off x="123745" y="897954"/>
                            <a:ext cx="5624838" cy="339667"/>
                          </a:xfrm>
                          <a:prstGeom prst="rect">
                            <a:avLst/>
                          </a:prstGeom>
                          <a:ln>
                            <a:noFill/>
                          </a:ln>
                        </wps:spPr>
                        <wps:txbx>
                          <w:txbxContent>
                            <w:p w14:paraId="49FBF46A" w14:textId="77777777" w:rsidR="004B4EE7" w:rsidRDefault="004B4EE7" w:rsidP="00106FA6">
                              <w:pPr>
                                <w:jc w:val="center"/>
                              </w:pPr>
                              <w:r>
                                <w:rPr>
                                  <w:b/>
                                  <w:sz w:val="36"/>
                                </w:rPr>
                                <w:t>DECLARATION SUR L'HONNEUR</w:t>
                              </w:r>
                            </w:p>
                          </w:txbxContent>
                        </wps:txbx>
                        <wps:bodyPr horzOverflow="overflow" vert="horz" lIns="0" tIns="0" rIns="0" bIns="0" rtlCol="0">
                          <a:noAutofit/>
                        </wps:bodyPr>
                      </wps:wsp>
                      <wps:wsp>
                        <wps:cNvPr id="53" name="Shape 53"/>
                        <wps:cNvSpPr/>
                        <wps:spPr>
                          <a:xfrm>
                            <a:off x="1270" y="871220"/>
                            <a:ext cx="6350" cy="300989"/>
                          </a:xfrm>
                          <a:custGeom>
                            <a:avLst/>
                            <a:gdLst/>
                            <a:ahLst/>
                            <a:cxnLst/>
                            <a:rect l="0" t="0" r="0" b="0"/>
                            <a:pathLst>
                              <a:path w="6350" h="300989">
                                <a:moveTo>
                                  <a:pt x="0" y="0"/>
                                </a:moveTo>
                                <a:lnTo>
                                  <a:pt x="2540" y="2539"/>
                                </a:lnTo>
                                <a:lnTo>
                                  <a:pt x="6350" y="6350"/>
                                </a:lnTo>
                                <a:lnTo>
                                  <a:pt x="6350" y="294639"/>
                                </a:lnTo>
                                <a:lnTo>
                                  <a:pt x="2540" y="297180"/>
                                </a:lnTo>
                                <a:lnTo>
                                  <a:pt x="0" y="300989"/>
                                </a:lnTo>
                                <a:lnTo>
                                  <a:pt x="0" y="0"/>
                                </a:lnTo>
                                <a:close/>
                              </a:path>
                            </a:pathLst>
                          </a:custGeom>
                          <a:solidFill>
                            <a:srgbClr val="000000"/>
                          </a:solidFill>
                          <a:ln w="0" cap="flat">
                            <a:noFill/>
                            <a:miter lim="127000"/>
                          </a:ln>
                          <a:effectLst/>
                        </wps:spPr>
                        <wps:bodyPr/>
                      </wps:wsp>
                      <wps:wsp>
                        <wps:cNvPr id="54" name="Shape 54"/>
                        <wps:cNvSpPr/>
                        <wps:spPr>
                          <a:xfrm>
                            <a:off x="5869940" y="871220"/>
                            <a:ext cx="6350" cy="300989"/>
                          </a:xfrm>
                          <a:custGeom>
                            <a:avLst/>
                            <a:gdLst/>
                            <a:ahLst/>
                            <a:cxnLst/>
                            <a:rect l="0" t="0" r="0" b="0"/>
                            <a:pathLst>
                              <a:path w="6350" h="300989">
                                <a:moveTo>
                                  <a:pt x="6350" y="0"/>
                                </a:moveTo>
                                <a:lnTo>
                                  <a:pt x="6350" y="300989"/>
                                </a:lnTo>
                                <a:lnTo>
                                  <a:pt x="2540" y="297180"/>
                                </a:lnTo>
                                <a:lnTo>
                                  <a:pt x="0" y="294639"/>
                                </a:lnTo>
                                <a:lnTo>
                                  <a:pt x="0" y="6350"/>
                                </a:lnTo>
                                <a:lnTo>
                                  <a:pt x="2540" y="2539"/>
                                </a:lnTo>
                                <a:lnTo>
                                  <a:pt x="6350" y="0"/>
                                </a:lnTo>
                                <a:close/>
                              </a:path>
                            </a:pathLst>
                          </a:custGeom>
                          <a:solidFill>
                            <a:srgbClr val="000000"/>
                          </a:solidFill>
                          <a:ln w="0" cap="flat">
                            <a:noFill/>
                            <a:miter lim="127000"/>
                          </a:ln>
                          <a:effectLst/>
                        </wps:spPr>
                        <wps:bodyPr/>
                      </wps:wsp>
                      <wps:wsp>
                        <wps:cNvPr id="55" name="Shape 55"/>
                        <wps:cNvSpPr/>
                        <wps:spPr>
                          <a:xfrm>
                            <a:off x="1270" y="871220"/>
                            <a:ext cx="5875020" cy="6350"/>
                          </a:xfrm>
                          <a:custGeom>
                            <a:avLst/>
                            <a:gdLst/>
                            <a:ahLst/>
                            <a:cxnLst/>
                            <a:rect l="0" t="0" r="0" b="0"/>
                            <a:pathLst>
                              <a:path w="5875020" h="6350">
                                <a:moveTo>
                                  <a:pt x="0" y="0"/>
                                </a:moveTo>
                                <a:lnTo>
                                  <a:pt x="5875020" y="0"/>
                                </a:lnTo>
                                <a:lnTo>
                                  <a:pt x="5871210" y="2539"/>
                                </a:lnTo>
                                <a:lnTo>
                                  <a:pt x="5868670" y="6350"/>
                                </a:lnTo>
                                <a:lnTo>
                                  <a:pt x="6350" y="6350"/>
                                </a:lnTo>
                                <a:lnTo>
                                  <a:pt x="2540" y="2539"/>
                                </a:lnTo>
                                <a:lnTo>
                                  <a:pt x="0" y="0"/>
                                </a:lnTo>
                                <a:close/>
                              </a:path>
                            </a:pathLst>
                          </a:custGeom>
                          <a:solidFill>
                            <a:srgbClr val="000000"/>
                          </a:solidFill>
                          <a:ln w="0" cap="flat">
                            <a:noFill/>
                            <a:miter lim="127000"/>
                          </a:ln>
                          <a:effectLst/>
                        </wps:spPr>
                        <wps:bodyPr/>
                      </wps:wsp>
                      <wps:wsp>
                        <wps:cNvPr id="56" name="Shape 56"/>
                        <wps:cNvSpPr/>
                        <wps:spPr>
                          <a:xfrm>
                            <a:off x="1270" y="1165859"/>
                            <a:ext cx="5875020" cy="6350"/>
                          </a:xfrm>
                          <a:custGeom>
                            <a:avLst/>
                            <a:gdLst/>
                            <a:ahLst/>
                            <a:cxnLst/>
                            <a:rect l="0" t="0" r="0" b="0"/>
                            <a:pathLst>
                              <a:path w="5875020" h="6350">
                                <a:moveTo>
                                  <a:pt x="6350" y="0"/>
                                </a:moveTo>
                                <a:lnTo>
                                  <a:pt x="5868670" y="0"/>
                                </a:lnTo>
                                <a:lnTo>
                                  <a:pt x="5871210" y="2540"/>
                                </a:lnTo>
                                <a:lnTo>
                                  <a:pt x="5875020" y="6350"/>
                                </a:lnTo>
                                <a:lnTo>
                                  <a:pt x="0" y="6350"/>
                                </a:lnTo>
                                <a:lnTo>
                                  <a:pt x="2540" y="2540"/>
                                </a:lnTo>
                                <a:lnTo>
                                  <a:pt x="6350" y="0"/>
                                </a:lnTo>
                                <a:close/>
                              </a:path>
                            </a:pathLst>
                          </a:custGeom>
                          <a:solidFill>
                            <a:srgbClr val="000000"/>
                          </a:solidFill>
                          <a:ln w="0" cap="flat">
                            <a:noFill/>
                            <a:miter lim="127000"/>
                          </a:ln>
                          <a:effectLst/>
                        </wps:spPr>
                        <wps:bodyPr/>
                      </wps:wsp>
                    </wpg:wgp>
                  </a:graphicData>
                </a:graphic>
              </wp:inline>
            </w:drawing>
          </mc:Choice>
          <mc:Fallback>
            <w:pict>
              <v:group w14:anchorId="79DE1FA5" id="Group 391" o:spid="_x0000_s1026" style="width:453pt;height:27pt;mso-position-horizontal-relative:char;mso-position-vertical-relative:line" coordorigin="12,8712" coordsize="58750,3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">
                <v:rect id="Rectangle 6" o:spid="_x0000_s1027" style="position:absolute;left:1237;top:8979;width:56248;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49FBF46A" w14:textId="77777777" w:rsidR="004B4EE7" w:rsidRDefault="004B4EE7" w:rsidP="00106FA6">
                        <w:pPr>
                          <w:jc w:val="center"/>
                        </w:pPr>
                        <w:r>
                          <w:rPr>
                            <w:b/>
                            <w:sz w:val="36"/>
                          </w:rPr>
                          <w:t>DECLARATION SUR L'HONNEUR</w:t>
                        </w:r>
                      </w:p>
                    </w:txbxContent>
                  </v:textbox>
                </v:rect>
                <v:shape id="Shape 53" o:spid="_x0000_s1028" style="position:absolute;left:12;top:8712;width:64;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" path="m,l2540,2539,6350,6350r,288289l2540,297180,,300989,,xe" fillcolor="black" stroked="f" strokeweight="0">
                  <v:stroke miterlimit="83231f" joinstyle="miter"/>
                  <v:path arrowok="t" textboxrect="0,0,6350,300989"/>
                </v:shape>
                <v:shape id="Shape 54" o:spid="_x0000_s1029" style="position:absolute;left:58699;top:8712;width:63;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" path="m6350,r,300989l2540,297180,,294639,,6350,2540,2539,6350,xe" fillcolor="black" stroked="f" strokeweight="0">
                  <v:stroke miterlimit="83231f" joinstyle="miter"/>
                  <v:path arrowok="t" textboxrect="0,0,6350,300989"/>
                </v:shape>
                <v:shape id="Shape 55" o:spid="_x0000_s1030" style="position:absolute;left:12;top:8712;width:58750;height:63;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" path="m,l5875020,r-3810,2539l5868670,6350,6350,6350,2540,2539,,xe" fillcolor="black" stroked="f" strokeweight="0">
                  <v:stroke miterlimit="83231f" joinstyle="miter"/>
                  <v:path arrowok="t" textboxrect="0,0,5875020,6350"/>
                </v:shape>
                <v:shape id="Shape 56" o:spid="_x0000_s1031" style="position:absolute;left:12;top:11658;width:58750;height:64;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" path="m6350,l5868670,r2540,2540l5875020,6350,,6350,2540,2540,6350,xe" fillcolor="black" stroked="f" strokeweight="0">
                  <v:stroke miterlimit="83231f" joinstyle="miter"/>
                  <v:path arrowok="t" textboxrect="0,0,5875020,6350"/>
                </v:shape>
                <w10:anchorlock/>
              </v:group>
            </w:pict>
          </mc:Fallback>
        </mc:AlternateContent>
      </w:r>
    </w:p>
    <w:p w14:paraId="314D6EB3" w14:textId="0161C073" w:rsidR="004B4EE7" w:rsidRDefault="004B4EE7" w:rsidP="006D0A02">
      <w:pPr>
        <w:rPr>
          <w:lang w:eastAsia="fr-BE"/>
        </w:rPr>
      </w:pPr>
      <w:r w:rsidRPr="00627090">
        <w:rPr>
          <w:lang w:eastAsia="fr-BE"/>
        </w:rPr>
        <w:t>Je soussigné, ………………………</w:t>
      </w:r>
      <w:r>
        <w:rPr>
          <w:lang w:eastAsia="fr-BE"/>
        </w:rPr>
        <w:t>………………………………………………………..</w:t>
      </w:r>
      <w:r w:rsidRPr="00627090">
        <w:rPr>
          <w:lang w:eastAsia="fr-BE"/>
        </w:rPr>
        <w:t>………….., en ma qualité ……………………………</w:t>
      </w:r>
      <w:r w:rsidR="00C21DEA">
        <w:rPr>
          <w:lang w:eastAsia="fr-BE"/>
        </w:rPr>
        <w:t>……..</w:t>
      </w:r>
      <w:r>
        <w:rPr>
          <w:lang w:eastAsia="fr-BE"/>
        </w:rPr>
        <w:t>…………………………………………</w:t>
      </w:r>
      <w:r w:rsidR="006D0A02">
        <w:rPr>
          <w:lang w:eastAsia="fr-BE"/>
        </w:rPr>
        <w:t>…</w:t>
      </w:r>
      <w:r>
        <w:rPr>
          <w:lang w:eastAsia="fr-BE"/>
        </w:rPr>
        <w:t>……….</w:t>
      </w:r>
      <w:r w:rsidRPr="00627090">
        <w:rPr>
          <w:lang w:eastAsia="fr-BE"/>
        </w:rPr>
        <w:t>… de l'entreprise :</w:t>
      </w:r>
    </w:p>
    <w:p w14:paraId="029C84F9" w14:textId="77777777" w:rsidR="004B4EE7" w:rsidRPr="00627090" w:rsidRDefault="004B4EE7" w:rsidP="006D0A02">
      <w:pPr>
        <w:rPr>
          <w:lang w:eastAsia="fr-BE"/>
        </w:rPr>
      </w:pPr>
    </w:p>
    <w:p w14:paraId="49A603EC" w14:textId="77777777" w:rsidR="004B4EE7" w:rsidRDefault="004B4EE7" w:rsidP="006D0A02">
      <w:pPr>
        <w:jc w:val="center"/>
        <w:rPr>
          <w:b/>
          <w:bCs/>
          <w:lang w:eastAsia="fr-BE"/>
        </w:rPr>
      </w:pPr>
      <w:r w:rsidRPr="00EF27A1">
        <w:rPr>
          <w:b/>
          <w:bCs/>
          <w:lang w:eastAsia="fr-BE"/>
        </w:rPr>
        <w:t>Nom de l'entreprise</w:t>
      </w:r>
    </w:p>
    <w:p w14:paraId="00F148CF" w14:textId="77777777" w:rsidR="004B4EE7" w:rsidRPr="00EF27A1" w:rsidRDefault="004B4EE7" w:rsidP="006D0A02">
      <w:pPr>
        <w:jc w:val="center"/>
        <w:rPr>
          <w:b/>
          <w:bCs/>
          <w:lang w:eastAsia="fr-BE"/>
        </w:rPr>
      </w:pPr>
      <w:r w:rsidRPr="00627090">
        <w:rPr>
          <w:b/>
          <w:lang w:eastAsia="fr-BE"/>
        </w:rPr>
        <w:br/>
        <w:t xml:space="preserve">Numéro d'entreprise : </w:t>
      </w:r>
      <w:r w:rsidRPr="00F8438F">
        <w:rPr>
          <w:b/>
          <w:lang w:eastAsia="fr-BE"/>
        </w:rPr>
        <w:t xml:space="preserve">BE </w:t>
      </w:r>
      <w:r w:rsidRPr="00627090">
        <w:rPr>
          <w:b/>
          <w:lang w:eastAsia="fr-BE"/>
        </w:rPr>
        <w:t>XXX</w:t>
      </w:r>
    </w:p>
    <w:p w14:paraId="4382F009" w14:textId="77777777" w:rsidR="004B4EE7" w:rsidRDefault="004B4EE7" w:rsidP="006D0A02">
      <w:pPr>
        <w:spacing w:after="243" w:line="249" w:lineRule="auto"/>
        <w:ind w:hanging="10"/>
        <w:rPr>
          <w:rFonts w:eastAsia="Arial" w:cs="Arial"/>
          <w:i/>
          <w:color w:val="000000"/>
          <w:szCs w:val="20"/>
          <w:lang w:eastAsia="fr-BE"/>
        </w:rPr>
      </w:pPr>
    </w:p>
    <w:p w14:paraId="113F6403" w14:textId="00323642" w:rsidR="004B4EE7" w:rsidRPr="00627090" w:rsidRDefault="004B4EE7" w:rsidP="0032710B">
      <w:pPr>
        <w:spacing w:after="243" w:line="249" w:lineRule="auto"/>
        <w:ind w:hanging="10"/>
        <w:jc w:val="both"/>
        <w:rPr>
          <w:rFonts w:eastAsia="Arial" w:cs="Arial"/>
          <w:i/>
          <w:color w:val="000000"/>
          <w:szCs w:val="20"/>
          <w:lang w:eastAsia="fr-BE"/>
        </w:rPr>
      </w:pPr>
      <w:r w:rsidRPr="00627090">
        <w:rPr>
          <w:rFonts w:eastAsia="Arial" w:cs="Arial"/>
          <w:i/>
          <w:color w:val="000000"/>
          <w:szCs w:val="20"/>
          <w:lang w:eastAsia="fr-BE"/>
        </w:rPr>
        <w:t xml:space="preserve">Ayant introduit </w:t>
      </w:r>
      <w:bookmarkStart w:id="32" w:name="_Hlk71288815"/>
      <w:r w:rsidR="006D0A02" w:rsidRPr="00627090">
        <w:rPr>
          <w:rFonts w:eastAsia="Arial" w:cs="Arial"/>
          <w:i/>
          <w:color w:val="000000"/>
          <w:szCs w:val="20"/>
          <w:lang w:eastAsia="fr-BE"/>
        </w:rPr>
        <w:t xml:space="preserve">une demande </w:t>
      </w:r>
      <w:r w:rsidR="006D0A02">
        <w:rPr>
          <w:rFonts w:eastAsia="Arial" w:cs="Arial"/>
          <w:i/>
          <w:color w:val="000000"/>
          <w:szCs w:val="20"/>
          <w:lang w:eastAsia="fr-BE"/>
        </w:rPr>
        <w:t>« </w:t>
      </w:r>
      <w:r w:rsidR="007C2ECE">
        <w:rPr>
          <w:rFonts w:eastAsia="Arial" w:cs="Arial"/>
          <w:i/>
          <w:color w:val="000000"/>
          <w:szCs w:val="20"/>
          <w:lang w:eastAsia="fr-BE"/>
        </w:rPr>
        <w:t>I</w:t>
      </w:r>
      <w:r w:rsidR="006D0A02" w:rsidRPr="00627090">
        <w:rPr>
          <w:rFonts w:eastAsia="Arial" w:cs="Arial"/>
          <w:i/>
          <w:color w:val="000000"/>
          <w:szCs w:val="20"/>
          <w:lang w:eastAsia="fr-BE"/>
        </w:rPr>
        <w:t>nternational</w:t>
      </w:r>
      <w:r w:rsidR="006D0A02">
        <w:rPr>
          <w:rFonts w:eastAsia="Arial" w:cs="Arial"/>
          <w:i/>
          <w:color w:val="000000"/>
          <w:szCs w:val="20"/>
          <w:lang w:eastAsia="fr-BE"/>
        </w:rPr>
        <w:t xml:space="preserve"> </w:t>
      </w:r>
      <w:r>
        <w:rPr>
          <w:rFonts w:eastAsia="Arial" w:cs="Arial"/>
          <w:i/>
          <w:color w:val="000000"/>
          <w:szCs w:val="20"/>
          <w:lang w:eastAsia="fr-BE"/>
        </w:rPr>
        <w:t>p</w:t>
      </w:r>
      <w:r w:rsidRPr="00627090">
        <w:rPr>
          <w:rFonts w:eastAsia="Arial" w:cs="Arial"/>
          <w:i/>
          <w:color w:val="000000"/>
          <w:szCs w:val="20"/>
          <w:lang w:eastAsia="fr-BE"/>
        </w:rPr>
        <w:t xml:space="preserve">rojects </w:t>
      </w:r>
      <w:r>
        <w:rPr>
          <w:rFonts w:eastAsia="Arial" w:cs="Arial"/>
          <w:i/>
          <w:color w:val="000000"/>
          <w:szCs w:val="20"/>
          <w:lang w:eastAsia="fr-BE"/>
        </w:rPr>
        <w:t>s</w:t>
      </w:r>
      <w:r w:rsidRPr="00627090">
        <w:rPr>
          <w:rFonts w:eastAsia="Arial" w:cs="Arial"/>
          <w:i/>
          <w:color w:val="000000"/>
          <w:szCs w:val="20"/>
          <w:lang w:eastAsia="fr-BE"/>
        </w:rPr>
        <w:t xml:space="preserve">et </w:t>
      </w:r>
      <w:bookmarkEnd w:id="32"/>
      <w:r>
        <w:rPr>
          <w:rFonts w:eastAsia="Arial" w:cs="Arial"/>
          <w:i/>
          <w:color w:val="000000"/>
          <w:szCs w:val="20"/>
          <w:lang w:eastAsia="fr-BE"/>
        </w:rPr>
        <w:t>u</w:t>
      </w:r>
      <w:r w:rsidRPr="00627090">
        <w:rPr>
          <w:rFonts w:eastAsia="Arial" w:cs="Arial"/>
          <w:i/>
          <w:color w:val="000000"/>
          <w:szCs w:val="20"/>
          <w:lang w:eastAsia="fr-BE"/>
        </w:rPr>
        <w:t>p</w:t>
      </w:r>
      <w:r w:rsidR="006D0A02">
        <w:rPr>
          <w:rFonts w:eastAsia="Arial" w:cs="Arial"/>
          <w:i/>
          <w:color w:val="000000"/>
          <w:szCs w:val="20"/>
          <w:lang w:eastAsia="fr-BE"/>
        </w:rPr>
        <w:t> »</w:t>
      </w:r>
      <w:r>
        <w:rPr>
          <w:rFonts w:eastAsia="Arial" w:cs="Arial"/>
          <w:i/>
          <w:color w:val="000000"/>
          <w:szCs w:val="20"/>
          <w:lang w:eastAsia="fr-BE"/>
        </w:rPr>
        <w:t xml:space="preserve"> auprès</w:t>
      </w:r>
      <w:r w:rsidRPr="00627090">
        <w:rPr>
          <w:rFonts w:eastAsia="Arial" w:cs="Arial"/>
          <w:i/>
          <w:color w:val="000000"/>
          <w:szCs w:val="20"/>
          <w:lang w:eastAsia="fr-BE"/>
        </w:rPr>
        <w:t xml:space="preserve"> d'Innoviris pour la réalisation du projet intitulé</w:t>
      </w:r>
      <w:r w:rsidR="0032710B">
        <w:rPr>
          <w:rFonts w:eastAsia="Arial" w:cs="Arial"/>
          <w:i/>
          <w:color w:val="000000"/>
          <w:szCs w:val="20"/>
          <w:lang w:eastAsia="fr-BE"/>
        </w:rPr>
        <w:t>…</w:t>
      </w:r>
    </w:p>
    <w:p w14:paraId="47EC84C1" w14:textId="569030C3" w:rsidR="004B4EE7" w:rsidRPr="00627090" w:rsidRDefault="004B4EE7" w:rsidP="0032710B">
      <w:pPr>
        <w:spacing w:after="496" w:line="249" w:lineRule="auto"/>
        <w:ind w:hanging="10"/>
        <w:jc w:val="both"/>
        <w:rPr>
          <w:rFonts w:eastAsia="Arial" w:cs="Arial"/>
          <w:i/>
          <w:color w:val="000000"/>
          <w:szCs w:val="20"/>
          <w:lang w:eastAsia="fr-BE"/>
        </w:rPr>
      </w:pPr>
      <w:r w:rsidRPr="00627090">
        <w:rPr>
          <w:rFonts w:eastAsia="Arial" w:cs="Arial"/>
          <w:i/>
          <w:color w:val="000000"/>
          <w:szCs w:val="20"/>
          <w:lang w:eastAsia="fr-BE"/>
        </w:rPr>
        <w:t>Montant d</w:t>
      </w:r>
      <w:r>
        <w:rPr>
          <w:rFonts w:eastAsia="Arial" w:cs="Arial"/>
          <w:i/>
          <w:color w:val="000000"/>
          <w:szCs w:val="20"/>
          <w:lang w:eastAsia="fr-BE"/>
        </w:rPr>
        <w:t>e l’</w:t>
      </w:r>
      <w:r w:rsidRPr="00627090">
        <w:rPr>
          <w:rFonts w:eastAsia="Arial" w:cs="Arial"/>
          <w:i/>
          <w:color w:val="000000"/>
          <w:szCs w:val="20"/>
          <w:lang w:eastAsia="fr-BE"/>
        </w:rPr>
        <w:t>aide sollicitée*:</w:t>
      </w:r>
      <w:r>
        <w:rPr>
          <w:rFonts w:eastAsia="Arial" w:cs="Arial"/>
          <w:i/>
          <w:color w:val="000000"/>
          <w:szCs w:val="20"/>
          <w:lang w:eastAsia="fr-BE"/>
        </w:rPr>
        <w:t xml:space="preserve"> </w:t>
      </w:r>
      <w:r w:rsidRPr="00627090">
        <w:rPr>
          <w:rFonts w:eastAsia="Arial" w:cs="Arial"/>
          <w:i/>
          <w:color w:val="000000"/>
          <w:szCs w:val="20"/>
          <w:lang w:eastAsia="fr-BE"/>
        </w:rPr>
        <w:t>..................</w:t>
      </w:r>
      <w:r>
        <w:rPr>
          <w:rFonts w:eastAsia="Arial" w:cs="Arial"/>
          <w:i/>
          <w:color w:val="000000"/>
          <w:szCs w:val="20"/>
          <w:lang w:eastAsia="fr-BE"/>
        </w:rPr>
        <w:t>.</w:t>
      </w:r>
      <w:r w:rsidRPr="00627090">
        <w:rPr>
          <w:rFonts w:eastAsia="Arial" w:cs="Arial"/>
          <w:i/>
          <w:color w:val="000000"/>
          <w:szCs w:val="20"/>
          <w:lang w:eastAsia="fr-BE"/>
        </w:rPr>
        <w:t>...</w:t>
      </w:r>
      <w:r w:rsidRPr="008E27DD">
        <w:t xml:space="preserve"> </w:t>
      </w:r>
      <w:r w:rsidRPr="008E27DD">
        <w:rPr>
          <w:rFonts w:eastAsia="Arial" w:cs="Arial"/>
          <w:i/>
          <w:color w:val="000000"/>
          <w:szCs w:val="20"/>
          <w:lang w:eastAsia="fr-BE"/>
        </w:rPr>
        <w:t>€</w:t>
      </w:r>
      <w:r w:rsidRPr="00627090">
        <w:rPr>
          <w:rFonts w:eastAsia="Arial" w:cs="Arial"/>
          <w:i/>
          <w:color w:val="000000"/>
          <w:szCs w:val="20"/>
          <w:lang w:eastAsia="fr-BE"/>
        </w:rPr>
        <w:t>. (Subside correspondant à 75% du budget total du projet.)</w:t>
      </w:r>
    </w:p>
    <w:p w14:paraId="57ADCCC2" w14:textId="77777777" w:rsidR="004B4EE7" w:rsidRPr="00627090" w:rsidRDefault="004B4EE7" w:rsidP="0032710B">
      <w:pPr>
        <w:spacing w:after="243" w:line="249" w:lineRule="auto"/>
        <w:ind w:hanging="10"/>
        <w:jc w:val="both"/>
        <w:rPr>
          <w:rFonts w:eastAsia="Arial" w:cs="Arial"/>
          <w:i/>
          <w:color w:val="000000"/>
          <w:szCs w:val="20"/>
          <w:lang w:eastAsia="fr-BE"/>
        </w:rPr>
      </w:pPr>
      <w:r w:rsidRPr="00627090">
        <w:rPr>
          <w:rFonts w:eastAsia="Arial" w:cs="Arial"/>
          <w:i/>
          <w:color w:val="000000"/>
          <w:szCs w:val="20"/>
          <w:lang w:eastAsia="fr-BE"/>
        </w:rPr>
        <w:t xml:space="preserve">Cette intervention de la Région de Bruxelles-Capitale m'est accordée en application du Règlement n°1407/2013 de la Commission européenne du 18 décembre 2013 relatif à l’application des articles 107 et 108 du traité sur le fonctionnement de l’Union européenne aux aides de minimis (publié au JO n°L 352 du 24 décembre 2013). </w:t>
      </w:r>
    </w:p>
    <w:p w14:paraId="419516DA" w14:textId="77777777" w:rsidR="004B4EE7" w:rsidRPr="00627090" w:rsidRDefault="004B4EE7" w:rsidP="0032710B">
      <w:pPr>
        <w:spacing w:after="243" w:line="249" w:lineRule="auto"/>
        <w:ind w:hanging="10"/>
        <w:jc w:val="both"/>
        <w:rPr>
          <w:rFonts w:eastAsia="Arial" w:cs="Arial"/>
          <w:i/>
          <w:color w:val="000000"/>
          <w:szCs w:val="20"/>
          <w:lang w:eastAsia="fr-BE"/>
        </w:rPr>
      </w:pPr>
      <w:r w:rsidRPr="00627090">
        <w:rPr>
          <w:rFonts w:eastAsia="Arial" w:cs="Arial"/>
          <w:i/>
          <w:color w:val="000000"/>
          <w:szCs w:val="20"/>
          <w:lang w:eastAsia="fr-BE"/>
        </w:rPr>
        <w:t xml:space="preserve">Par la présente, je reconnais que le montant du subside mentionné ci-dessus ne porte pas le </w:t>
      </w:r>
      <w:r w:rsidRPr="00627090">
        <w:rPr>
          <w:rFonts w:eastAsia="Arial" w:cs="Arial"/>
          <w:b/>
          <w:i/>
          <w:color w:val="000000"/>
          <w:szCs w:val="20"/>
          <w:lang w:eastAsia="fr-BE"/>
        </w:rPr>
        <w:t>montant total</w:t>
      </w:r>
      <w:r w:rsidRPr="00627090">
        <w:rPr>
          <w:rFonts w:eastAsia="Arial" w:cs="Arial"/>
          <w:i/>
          <w:color w:val="000000"/>
          <w:szCs w:val="20"/>
          <w:lang w:eastAsia="fr-BE"/>
        </w:rPr>
        <w:t xml:space="preserve"> des aides qui m'ont déjà été accordées dans le cadre dudit Règlement </w:t>
      </w:r>
      <w:r w:rsidRPr="00627090">
        <w:rPr>
          <w:rFonts w:eastAsia="Arial" w:cs="Arial"/>
          <w:b/>
          <w:i/>
          <w:color w:val="000000"/>
          <w:szCs w:val="20"/>
          <w:lang w:eastAsia="fr-BE"/>
        </w:rPr>
        <w:t>à un montant supérieur à 200.000,00 € sur une période de 3 exercices fiscaux.</w:t>
      </w:r>
    </w:p>
    <w:p w14:paraId="0F9A8403" w14:textId="77777777" w:rsidR="004B4EE7" w:rsidRPr="00627090" w:rsidRDefault="004B4EE7" w:rsidP="0032710B">
      <w:pPr>
        <w:spacing w:after="243" w:line="249" w:lineRule="auto"/>
        <w:ind w:hanging="10"/>
        <w:jc w:val="both"/>
        <w:rPr>
          <w:rFonts w:eastAsia="Arial" w:cs="Arial"/>
          <w:i/>
          <w:color w:val="000000"/>
          <w:szCs w:val="20"/>
          <w:lang w:eastAsia="fr-BE"/>
        </w:rPr>
      </w:pPr>
      <w:r w:rsidRPr="00627090">
        <w:rPr>
          <w:rFonts w:eastAsia="Arial" w:cs="Arial"/>
          <w:i/>
          <w:color w:val="000000"/>
          <w:szCs w:val="20"/>
          <w:lang w:eastAsia="fr-BE"/>
        </w:rPr>
        <w:t>Ce plafond s’applique quels que soient la forme, l’objectif des aides, ainsi que la nature de l'entité subsidiante. Le montant de l’aide accordée dans le cadre du présent dossier doit par conséquent être pris en compte dans le cas où je bénéficierai ultérieurement d'une nouvelle aide de minimis.</w:t>
      </w:r>
    </w:p>
    <w:p w14:paraId="35C72043" w14:textId="77777777" w:rsidR="004B4EE7" w:rsidRPr="00627090" w:rsidRDefault="004B4EE7" w:rsidP="0032710B">
      <w:pPr>
        <w:spacing w:after="494" w:line="249" w:lineRule="auto"/>
        <w:ind w:hanging="10"/>
        <w:jc w:val="both"/>
        <w:rPr>
          <w:rFonts w:eastAsia="Arial" w:cs="Arial"/>
          <w:i/>
          <w:color w:val="000000"/>
          <w:szCs w:val="20"/>
          <w:lang w:eastAsia="fr-BE"/>
        </w:rPr>
      </w:pPr>
      <w:r w:rsidRPr="00627090">
        <w:rPr>
          <w:rFonts w:eastAsia="Arial" w:cs="Arial"/>
          <w:i/>
          <w:color w:val="000000"/>
          <w:szCs w:val="20"/>
          <w:lang w:eastAsia="fr-BE"/>
        </w:rPr>
        <w:t>J'affirme sur l'honneur que la présente déclaration est sincère et complète.</w:t>
      </w:r>
    </w:p>
    <w:tbl>
      <w:tblPr>
        <w:tblW w:w="9639" w:type="dxa"/>
        <w:tblInd w:w="-5" w:type="dxa"/>
        <w:tblLayout w:type="fixed"/>
        <w:tblLook w:val="0000" w:firstRow="0" w:lastRow="0" w:firstColumn="0" w:lastColumn="0" w:noHBand="0" w:noVBand="0"/>
      </w:tblPr>
      <w:tblGrid>
        <w:gridCol w:w="3686"/>
        <w:gridCol w:w="5953"/>
      </w:tblGrid>
      <w:tr w:rsidR="004B4EE7" w:rsidRPr="00096312" w14:paraId="4DF1461F" w14:textId="77777777" w:rsidTr="007C2ECE">
        <w:trPr>
          <w:trHeight w:val="285"/>
        </w:trPr>
        <w:tc>
          <w:tcPr>
            <w:tcW w:w="3686" w:type="dxa"/>
            <w:tcBorders>
              <w:top w:val="single" w:sz="4" w:space="0" w:color="C0C0C0"/>
              <w:left w:val="single" w:sz="4" w:space="0" w:color="C0C0C0"/>
              <w:bottom w:val="single" w:sz="1" w:space="0" w:color="C0C0C0"/>
            </w:tcBorders>
            <w:shd w:val="clear" w:color="auto" w:fill="auto"/>
          </w:tcPr>
          <w:p w14:paraId="332D7485" w14:textId="77777777" w:rsidR="004B4EE7" w:rsidRPr="00096312" w:rsidRDefault="004B4EE7" w:rsidP="006D0A02">
            <w:pPr>
              <w:snapToGrid w:val="0"/>
              <w:spacing w:line="288" w:lineRule="auto"/>
              <w:rPr>
                <w:rFonts w:cs="Arial"/>
                <w:lang w:val="fr-FR"/>
              </w:rPr>
            </w:pPr>
            <w:r w:rsidRPr="00096312">
              <w:rPr>
                <w:rFonts w:cs="Arial"/>
                <w:lang w:val="fr-FR"/>
              </w:rPr>
              <w:t>Date :</w:t>
            </w:r>
          </w:p>
          <w:p w14:paraId="71DBE569" w14:textId="77777777" w:rsidR="004B4EE7" w:rsidRPr="00096312" w:rsidRDefault="004B4EE7" w:rsidP="006D0A02">
            <w:pPr>
              <w:snapToGrid w:val="0"/>
              <w:spacing w:line="288" w:lineRule="auto"/>
              <w:rPr>
                <w:rFonts w:cs="Arial"/>
                <w:lang w:val="fr-FR"/>
              </w:rPr>
            </w:pPr>
          </w:p>
        </w:tc>
        <w:tc>
          <w:tcPr>
            <w:tcW w:w="5953" w:type="dxa"/>
            <w:tcBorders>
              <w:top w:val="single" w:sz="4" w:space="0" w:color="C0C0C0"/>
              <w:left w:val="single" w:sz="4" w:space="0" w:color="C0C0C0"/>
              <w:bottom w:val="single" w:sz="1" w:space="0" w:color="C0C0C0"/>
              <w:right w:val="single" w:sz="4" w:space="0" w:color="C0C0C0"/>
            </w:tcBorders>
            <w:shd w:val="clear" w:color="auto" w:fill="auto"/>
          </w:tcPr>
          <w:p w14:paraId="1BFCD7D8" w14:textId="77777777" w:rsidR="004B4EE7" w:rsidRPr="00096312" w:rsidRDefault="004B4EE7" w:rsidP="006D0A02">
            <w:pPr>
              <w:snapToGrid w:val="0"/>
              <w:spacing w:line="288" w:lineRule="auto"/>
              <w:rPr>
                <w:rFonts w:cs="Arial"/>
              </w:rPr>
            </w:pPr>
            <w:r w:rsidRPr="00096312">
              <w:rPr>
                <w:rFonts w:cs="Arial"/>
                <w:lang w:val="fr-FR"/>
              </w:rPr>
              <w:t>Signature autorisée :</w:t>
            </w:r>
          </w:p>
        </w:tc>
      </w:tr>
      <w:tr w:rsidR="004B4EE7" w:rsidRPr="00096312" w14:paraId="7E9F7074" w14:textId="77777777" w:rsidTr="007C2ECE">
        <w:trPr>
          <w:trHeight w:val="975"/>
        </w:trPr>
        <w:tc>
          <w:tcPr>
            <w:tcW w:w="3686" w:type="dxa"/>
            <w:tcBorders>
              <w:top w:val="single" w:sz="1" w:space="0" w:color="C0C0C0"/>
              <w:left w:val="single" w:sz="4" w:space="0" w:color="C0C0C0"/>
              <w:bottom w:val="single" w:sz="4" w:space="0" w:color="C0C0C0"/>
            </w:tcBorders>
            <w:shd w:val="clear" w:color="auto" w:fill="auto"/>
          </w:tcPr>
          <w:p w14:paraId="3C1BE622" w14:textId="77777777" w:rsidR="004B4EE7" w:rsidRPr="00096312" w:rsidRDefault="004B4EE7" w:rsidP="006D0A02">
            <w:pPr>
              <w:snapToGrid w:val="0"/>
              <w:spacing w:line="288" w:lineRule="auto"/>
              <w:rPr>
                <w:rFonts w:cs="Arial"/>
                <w:lang w:val="fr-FR"/>
              </w:rPr>
            </w:pPr>
          </w:p>
        </w:tc>
        <w:tc>
          <w:tcPr>
            <w:tcW w:w="5953" w:type="dxa"/>
            <w:tcBorders>
              <w:top w:val="single" w:sz="1" w:space="0" w:color="C0C0C0"/>
              <w:left w:val="single" w:sz="4" w:space="0" w:color="C0C0C0"/>
              <w:bottom w:val="single" w:sz="4" w:space="0" w:color="C0C0C0"/>
              <w:right w:val="single" w:sz="4" w:space="0" w:color="C0C0C0"/>
            </w:tcBorders>
            <w:shd w:val="clear" w:color="auto" w:fill="auto"/>
          </w:tcPr>
          <w:p w14:paraId="15587C26" w14:textId="77777777" w:rsidR="004B4EE7" w:rsidRPr="00096312" w:rsidRDefault="004B4EE7" w:rsidP="006D0A02">
            <w:pPr>
              <w:snapToGrid w:val="0"/>
              <w:spacing w:line="288" w:lineRule="auto"/>
              <w:rPr>
                <w:rFonts w:cs="Arial"/>
                <w:lang w:val="fr-FR"/>
              </w:rPr>
            </w:pPr>
          </w:p>
        </w:tc>
      </w:tr>
    </w:tbl>
    <w:p w14:paraId="32BA6ED6" w14:textId="77777777" w:rsidR="007C2ECE" w:rsidRDefault="007C2ECE" w:rsidP="007C2ECE">
      <w:pPr>
        <w:tabs>
          <w:tab w:val="center" w:pos="4718"/>
        </w:tabs>
        <w:spacing w:after="360" w:line="250" w:lineRule="auto"/>
        <w:jc w:val="both"/>
        <w:rPr>
          <w:rFonts w:eastAsia="Arial" w:cs="Arial"/>
          <w:b/>
          <w:color w:val="000000"/>
          <w:szCs w:val="20"/>
          <w:lang w:eastAsia="fr-BE"/>
        </w:rPr>
      </w:pPr>
    </w:p>
    <w:p w14:paraId="148F1FFA" w14:textId="68A8E733" w:rsidR="003027B5" w:rsidRPr="004B4EE7" w:rsidRDefault="004B4EE7" w:rsidP="007C2ECE">
      <w:pPr>
        <w:tabs>
          <w:tab w:val="center" w:pos="4718"/>
        </w:tabs>
        <w:spacing w:after="360" w:line="250" w:lineRule="auto"/>
        <w:jc w:val="both"/>
        <w:rPr>
          <w:szCs w:val="20"/>
        </w:rPr>
      </w:pPr>
      <w:r w:rsidRPr="00627090">
        <w:rPr>
          <w:rFonts w:eastAsia="Arial" w:cs="Arial"/>
          <w:b/>
          <w:color w:val="000000"/>
          <w:szCs w:val="20"/>
          <w:lang w:eastAsia="fr-BE"/>
        </w:rPr>
        <w:t>Cette déclaration fait partie intégrante de la fiche de demande «</w:t>
      </w:r>
      <w:r>
        <w:rPr>
          <w:rFonts w:eastAsia="Arial" w:cs="Arial"/>
          <w:b/>
          <w:color w:val="000000"/>
          <w:szCs w:val="20"/>
          <w:lang w:eastAsia="fr-BE"/>
        </w:rPr>
        <w:t>I</w:t>
      </w:r>
      <w:r w:rsidRPr="00627090">
        <w:rPr>
          <w:rFonts w:eastAsia="Arial" w:cs="Arial"/>
          <w:b/>
          <w:color w:val="000000"/>
          <w:szCs w:val="20"/>
          <w:lang w:eastAsia="fr-BE"/>
        </w:rPr>
        <w:t xml:space="preserve">nternational projects set up» et doit impérativement soumise en même temps que celle-ci, sous peine d’irrecevabilité de le demande. </w:t>
      </w:r>
    </w:p>
    <w:p w14:paraId="62912F0C" w14:textId="77777777" w:rsidR="003027B5" w:rsidRDefault="003027B5" w:rsidP="003027B5">
      <w:pPr>
        <w:pStyle w:val="Titre2"/>
      </w:pPr>
      <w:bookmarkStart w:id="33" w:name="_Toc86236349"/>
      <w:r>
        <w:lastRenderedPageBreak/>
        <w:t>Autorisation et signature</w:t>
      </w:r>
      <w:bookmarkEnd w:id="33"/>
    </w:p>
    <w:p w14:paraId="76C6D18C" w14:textId="77777777" w:rsidR="003027B5" w:rsidRDefault="003027B5" w:rsidP="003027B5"/>
    <w:p w14:paraId="4461E12B" w14:textId="77777777" w:rsidR="003027B5" w:rsidRDefault="003027B5" w:rsidP="007C2ECE">
      <w:pPr>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7C2ECE">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7C2ECE">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C0B5228" w14:textId="469F7659" w:rsidR="002472C1" w:rsidRDefault="002472C1" w:rsidP="002472C1">
            <w:pPr>
              <w:snapToGrid w:val="0"/>
              <w:spacing w:line="288" w:lineRule="auto"/>
              <w:rPr>
                <w:lang w:val="fr-FR"/>
              </w:rPr>
            </w:pPr>
            <w:r w:rsidRPr="00E04787">
              <w:rPr>
                <w:lang w:val="fr-FR"/>
              </w:rPr>
              <w:t>Pour l'entreprise :</w:t>
            </w:r>
          </w:p>
          <w:p w14:paraId="495B92DC" w14:textId="77777777" w:rsidR="002472C1" w:rsidRDefault="002472C1" w:rsidP="002472C1">
            <w:pPr>
              <w:snapToGrid w:val="0"/>
              <w:spacing w:line="288" w:lineRule="auto"/>
              <w:rPr>
                <w:lang w:val="fr-FR"/>
              </w:rPr>
            </w:pPr>
          </w:p>
          <w:p w14:paraId="591DE2F4" w14:textId="77777777" w:rsidR="002472C1" w:rsidRDefault="002472C1" w:rsidP="002472C1">
            <w:pPr>
              <w:snapToGrid w:val="0"/>
              <w:spacing w:line="288" w:lineRule="auto"/>
              <w:rPr>
                <w:lang w:val="fr-FR"/>
              </w:rPr>
            </w:pPr>
          </w:p>
          <w:p w14:paraId="7969C57B" w14:textId="337B70F7" w:rsidR="002472C1" w:rsidRDefault="002472C1" w:rsidP="002472C1">
            <w:pPr>
              <w:snapToGrid w:val="0"/>
              <w:spacing w:line="288" w:lineRule="auto"/>
              <w:rPr>
                <w:lang w:val="fr-FR"/>
              </w:rPr>
            </w:pPr>
            <w:r w:rsidRPr="00E04787">
              <w:rPr>
                <w:lang w:val="fr-FR"/>
              </w:rPr>
              <w:t>Pour le centre de recherche :</w:t>
            </w:r>
          </w:p>
          <w:p w14:paraId="5346B38D" w14:textId="77777777" w:rsidR="002472C1" w:rsidRDefault="002472C1" w:rsidP="002472C1">
            <w:pPr>
              <w:snapToGrid w:val="0"/>
              <w:spacing w:line="288" w:lineRule="auto"/>
              <w:rPr>
                <w:lang w:val="fr-FR"/>
              </w:rPr>
            </w:pPr>
          </w:p>
          <w:p w14:paraId="2FD64478" w14:textId="77777777" w:rsidR="002472C1" w:rsidRDefault="002472C1" w:rsidP="002472C1">
            <w:pPr>
              <w:snapToGrid w:val="0"/>
              <w:spacing w:line="288" w:lineRule="auto"/>
              <w:rPr>
                <w:lang w:val="fr-FR"/>
              </w:rPr>
            </w:pP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14B70" w14:textId="77777777" w:rsidR="008342B5" w:rsidRDefault="008342B5" w:rsidP="00B34DDB">
      <w:pPr>
        <w:spacing w:after="0" w:line="240" w:lineRule="auto"/>
      </w:pPr>
      <w:r>
        <w:separator/>
      </w:r>
    </w:p>
  </w:endnote>
  <w:endnote w:type="continuationSeparator" w:id="0">
    <w:p w14:paraId="61D8B1CE" w14:textId="77777777" w:rsidR="008342B5" w:rsidRDefault="008342B5" w:rsidP="00B3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2DF9E08D"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EndPr/>
      <w:sdtContent>
        <w:r w:rsidR="005B0219">
          <w:rPr>
            <w:rFonts w:cs="Arial"/>
            <w:sz w:val="16"/>
            <w:szCs w:val="16"/>
            <w:lang w:val="fr-FR"/>
          </w:rPr>
          <w:t>Innovation Vouchers</w:t>
        </w:r>
      </w:sdtContent>
    </w:sdt>
    <w:r>
      <w:rPr>
        <w:rFonts w:cs="Arial"/>
        <w:sz w:val="16"/>
        <w:szCs w:val="16"/>
        <w:lang w:val="fr-FR"/>
      </w:rPr>
      <w:tab/>
    </w:r>
    <w:r w:rsidR="00DB582F">
      <w:rPr>
        <w:rFonts w:cs="Arial"/>
        <w:sz w:val="16"/>
        <w:szCs w:val="16"/>
        <w:lang w:val="fr-FR"/>
      </w:rPr>
      <w:t xml:space="preserve">Page </w:t>
    </w:r>
    <w:r w:rsidR="001507E9">
      <w:rPr>
        <w:rFonts w:cs="Arial"/>
        <w:sz w:val="16"/>
        <w:szCs w:val="16"/>
        <w:lang w:val="fr-FR"/>
      </w:rPr>
      <w:fldChar w:fldCharType="begin"/>
    </w:r>
    <w:r w:rsidR="001507E9">
      <w:rPr>
        <w:rFonts w:cs="Arial"/>
        <w:sz w:val="16"/>
        <w:szCs w:val="16"/>
        <w:lang w:val="fr-FR"/>
      </w:rPr>
      <w:instrText xml:space="preserve"> PAGE  \* Arabic  \* MERGEFORMAT </w:instrText>
    </w:r>
    <w:r w:rsidR="001507E9">
      <w:rPr>
        <w:rFonts w:cs="Arial"/>
        <w:sz w:val="16"/>
        <w:szCs w:val="16"/>
        <w:lang w:val="fr-FR"/>
      </w:rPr>
      <w:fldChar w:fldCharType="separate"/>
    </w:r>
    <w:r w:rsidR="001507E9">
      <w:rPr>
        <w:rFonts w:cs="Arial"/>
        <w:noProof/>
        <w:sz w:val="16"/>
        <w:szCs w:val="16"/>
        <w:lang w:val="fr-FR"/>
      </w:rPr>
      <w:t>1</w:t>
    </w:r>
    <w:r w:rsidR="001507E9">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r w:rsidRPr="004C402D">
      <w:rPr>
        <w:rFonts w:cs="Arial"/>
        <w:sz w:val="16"/>
        <w:szCs w:val="16"/>
        <w:lang w:val="fr-FR"/>
      </w:rPr>
      <w:t>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BDDDA" w14:textId="77777777" w:rsidR="008342B5" w:rsidRDefault="008342B5" w:rsidP="00B34DDB">
      <w:pPr>
        <w:spacing w:after="0" w:line="240" w:lineRule="auto"/>
      </w:pPr>
      <w:r>
        <w:separator/>
      </w:r>
    </w:p>
  </w:footnote>
  <w:footnote w:type="continuationSeparator" w:id="0">
    <w:p w14:paraId="552C2B79" w14:textId="77777777" w:rsidR="008342B5" w:rsidRDefault="008342B5" w:rsidP="00B34D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3E276CEC"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A"/>
    <w:multiLevelType w:val="multilevel"/>
    <w:tmpl w:val="87F43204"/>
    <w:name w:val="WW8Num26"/>
    <w:lvl w:ilvl="0">
      <w:start w:val="1"/>
      <w:numFmt w:val="bullet"/>
      <w:lvlText w:val=""/>
      <w:lvlJc w:val="left"/>
      <w:pPr>
        <w:tabs>
          <w:tab w:val="num" w:pos="720"/>
        </w:tabs>
        <w:ind w:left="720" w:hanging="360"/>
      </w:pPr>
      <w:rPr>
        <w:rFonts w:ascii="Symbol" w:hAnsi="Symbol" w:hint="default"/>
        <w:color w:val="0000FF"/>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0000001C"/>
    <w:multiLevelType w:val="multilevel"/>
    <w:tmpl w:val="8098E1EC"/>
    <w:name w:val="WW8Num28"/>
    <w:lvl w:ilvl="0">
      <w:start w:val="1"/>
      <w:numFmt w:val="bullet"/>
      <w:lvlText w:val=""/>
      <w:lvlJc w:val="left"/>
      <w:pPr>
        <w:tabs>
          <w:tab w:val="num" w:pos="725"/>
        </w:tabs>
        <w:ind w:left="725" w:hanging="360"/>
      </w:pPr>
      <w:rPr>
        <w:rFonts w:ascii="Wingdings 2" w:hAnsi="Wingdings 2" w:hint="default"/>
        <w:sz w:val="20"/>
        <w:szCs w:val="20"/>
        <w:shd w:val="clear" w:color="auto" w:fill="auto"/>
        <w:lang w:val="fr-FR"/>
      </w:rPr>
    </w:lvl>
    <w:lvl w:ilvl="1">
      <w:start w:val="1"/>
      <w:numFmt w:val="bullet"/>
      <w:lvlText w:val="◦"/>
      <w:lvlJc w:val="left"/>
      <w:pPr>
        <w:tabs>
          <w:tab w:val="num" w:pos="1085"/>
        </w:tabs>
        <w:ind w:left="1085" w:hanging="360"/>
      </w:pPr>
      <w:rPr>
        <w:rFonts w:ascii="OpenSymbol" w:hAnsi="OpenSymbol" w:cs="OpenSymbol"/>
      </w:rPr>
    </w:lvl>
    <w:lvl w:ilvl="2">
      <w:start w:val="1"/>
      <w:numFmt w:val="bullet"/>
      <w:lvlText w:val="▪"/>
      <w:lvlJc w:val="left"/>
      <w:pPr>
        <w:tabs>
          <w:tab w:val="num" w:pos="1445"/>
        </w:tabs>
        <w:ind w:left="1445" w:hanging="360"/>
      </w:pPr>
      <w:rPr>
        <w:rFonts w:ascii="OpenSymbol" w:hAnsi="OpenSymbol" w:cs="OpenSymbol"/>
      </w:rPr>
    </w:lvl>
    <w:lvl w:ilvl="3">
      <w:start w:val="1"/>
      <w:numFmt w:val="bullet"/>
      <w:lvlText w:val=""/>
      <w:lvlJc w:val="left"/>
      <w:pPr>
        <w:tabs>
          <w:tab w:val="num" w:pos="1805"/>
        </w:tabs>
        <w:ind w:left="1805" w:hanging="360"/>
      </w:pPr>
      <w:rPr>
        <w:rFonts w:ascii="Symbol" w:hAnsi="Symbol" w:cs="OpenSymbol"/>
        <w:sz w:val="20"/>
        <w:szCs w:val="20"/>
        <w:shd w:val="clear" w:color="auto" w:fill="auto"/>
        <w:lang w:val="fr-FR"/>
      </w:rPr>
    </w:lvl>
    <w:lvl w:ilvl="4">
      <w:start w:val="1"/>
      <w:numFmt w:val="bullet"/>
      <w:lvlText w:val="◦"/>
      <w:lvlJc w:val="left"/>
      <w:pPr>
        <w:tabs>
          <w:tab w:val="num" w:pos="2165"/>
        </w:tabs>
        <w:ind w:left="2165" w:hanging="360"/>
      </w:pPr>
      <w:rPr>
        <w:rFonts w:ascii="OpenSymbol" w:hAnsi="OpenSymbol" w:cs="OpenSymbol"/>
      </w:rPr>
    </w:lvl>
    <w:lvl w:ilvl="5">
      <w:start w:val="1"/>
      <w:numFmt w:val="bullet"/>
      <w:lvlText w:val="▪"/>
      <w:lvlJc w:val="left"/>
      <w:pPr>
        <w:tabs>
          <w:tab w:val="num" w:pos="2525"/>
        </w:tabs>
        <w:ind w:left="2525" w:hanging="360"/>
      </w:pPr>
      <w:rPr>
        <w:rFonts w:ascii="OpenSymbol" w:hAnsi="OpenSymbol" w:cs="OpenSymbol"/>
      </w:rPr>
    </w:lvl>
    <w:lvl w:ilvl="6">
      <w:start w:val="1"/>
      <w:numFmt w:val="bullet"/>
      <w:lvlText w:val=""/>
      <w:lvlJc w:val="left"/>
      <w:pPr>
        <w:tabs>
          <w:tab w:val="num" w:pos="2885"/>
        </w:tabs>
        <w:ind w:left="2885" w:hanging="360"/>
      </w:pPr>
      <w:rPr>
        <w:rFonts w:ascii="Symbol" w:hAnsi="Symbol" w:cs="OpenSymbol"/>
        <w:sz w:val="20"/>
        <w:szCs w:val="20"/>
        <w:shd w:val="clear" w:color="auto" w:fill="auto"/>
        <w:lang w:val="fr-FR"/>
      </w:rPr>
    </w:lvl>
    <w:lvl w:ilvl="7">
      <w:start w:val="1"/>
      <w:numFmt w:val="bullet"/>
      <w:lvlText w:val="◦"/>
      <w:lvlJc w:val="left"/>
      <w:pPr>
        <w:tabs>
          <w:tab w:val="num" w:pos="3245"/>
        </w:tabs>
        <w:ind w:left="3245" w:hanging="360"/>
      </w:pPr>
      <w:rPr>
        <w:rFonts w:ascii="OpenSymbol" w:hAnsi="OpenSymbol" w:cs="OpenSymbol"/>
      </w:rPr>
    </w:lvl>
    <w:lvl w:ilvl="8">
      <w:start w:val="1"/>
      <w:numFmt w:val="bullet"/>
      <w:lvlText w:val="▪"/>
      <w:lvlJc w:val="left"/>
      <w:pPr>
        <w:tabs>
          <w:tab w:val="num" w:pos="3605"/>
        </w:tabs>
        <w:ind w:left="3605" w:hanging="360"/>
      </w:pPr>
      <w:rPr>
        <w:rFonts w:ascii="OpenSymbol" w:hAnsi="OpenSymbol" w:cs="OpenSymbol"/>
      </w:rPr>
    </w:lvl>
  </w:abstractNum>
  <w:abstractNum w:abstractNumId="19"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1"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22" w15:restartNumberingAfterBreak="0">
    <w:nsid w:val="377242BF"/>
    <w:multiLevelType w:val="hybridMultilevel"/>
    <w:tmpl w:val="96ACB614"/>
    <w:lvl w:ilvl="0" w:tplc="788E7C38">
      <w:numFmt w:val="bullet"/>
      <w:lvlText w:val="•"/>
      <w:lvlJc w:val="left"/>
      <w:pPr>
        <w:ind w:left="360" w:hanging="360"/>
      </w:pPr>
      <w:rPr>
        <w:rFonts w:ascii="Arial" w:eastAsia="SimSun" w:hAnsi="Arial" w:cs="Aria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4" w15:restartNumberingAfterBreak="0">
    <w:nsid w:val="54F745EE"/>
    <w:multiLevelType w:val="multilevel"/>
    <w:tmpl w:val="DA904C06"/>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5" w15:restartNumberingAfterBreak="0">
    <w:nsid w:val="5D5D0E26"/>
    <w:multiLevelType w:val="hybridMultilevel"/>
    <w:tmpl w:val="048E2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7B4A1A1F"/>
    <w:multiLevelType w:val="hybridMultilevel"/>
    <w:tmpl w:val="A5262C8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0"/>
  </w:num>
  <w:num w:numId="4">
    <w:abstractNumId w:val="3"/>
  </w:num>
  <w:num w:numId="5">
    <w:abstractNumId w:val="8"/>
  </w:num>
  <w:num w:numId="6">
    <w:abstractNumId w:val="17"/>
  </w:num>
  <w:num w:numId="7">
    <w:abstractNumId w:val="23"/>
  </w:num>
  <w:num w:numId="8">
    <w:abstractNumId w:val="20"/>
  </w:num>
  <w:num w:numId="9">
    <w:abstractNumId w:val="19"/>
  </w:num>
  <w:num w:numId="10">
    <w:abstractNumId w:val="26"/>
  </w:num>
  <w:num w:numId="11">
    <w:abstractNumId w:val="18"/>
  </w:num>
  <w:num w:numId="12">
    <w:abstractNumId w:val="27"/>
  </w:num>
  <w:num w:numId="13">
    <w:abstractNumId w:val="22"/>
  </w:num>
  <w:num w:numId="14">
    <w:abstractNumId w:val="21"/>
  </w:num>
  <w:num w:numId="15">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320F"/>
    <w:rsid w:val="000355D9"/>
    <w:rsid w:val="00037B44"/>
    <w:rsid w:val="000406A4"/>
    <w:rsid w:val="00047DBC"/>
    <w:rsid w:val="000510C9"/>
    <w:rsid w:val="00061592"/>
    <w:rsid w:val="00063446"/>
    <w:rsid w:val="00065433"/>
    <w:rsid w:val="0007332C"/>
    <w:rsid w:val="000749BC"/>
    <w:rsid w:val="0008525C"/>
    <w:rsid w:val="00091E34"/>
    <w:rsid w:val="000A2C5C"/>
    <w:rsid w:val="000A68C5"/>
    <w:rsid w:val="000B09C6"/>
    <w:rsid w:val="000B207C"/>
    <w:rsid w:val="000B2423"/>
    <w:rsid w:val="000D249B"/>
    <w:rsid w:val="000D4D3F"/>
    <w:rsid w:val="000D689C"/>
    <w:rsid w:val="000D7E27"/>
    <w:rsid w:val="000E09BA"/>
    <w:rsid w:val="000E236B"/>
    <w:rsid w:val="000E5B23"/>
    <w:rsid w:val="000F019A"/>
    <w:rsid w:val="000F025C"/>
    <w:rsid w:val="00106FA6"/>
    <w:rsid w:val="00110480"/>
    <w:rsid w:val="001303D4"/>
    <w:rsid w:val="00140173"/>
    <w:rsid w:val="0014296F"/>
    <w:rsid w:val="001507E9"/>
    <w:rsid w:val="00150E9D"/>
    <w:rsid w:val="0015142D"/>
    <w:rsid w:val="00152CFF"/>
    <w:rsid w:val="0015332E"/>
    <w:rsid w:val="001541BF"/>
    <w:rsid w:val="001543C2"/>
    <w:rsid w:val="0016183B"/>
    <w:rsid w:val="00180581"/>
    <w:rsid w:val="00181876"/>
    <w:rsid w:val="00182CB7"/>
    <w:rsid w:val="00186031"/>
    <w:rsid w:val="001911E2"/>
    <w:rsid w:val="00192A83"/>
    <w:rsid w:val="00195561"/>
    <w:rsid w:val="00196D32"/>
    <w:rsid w:val="001A6528"/>
    <w:rsid w:val="001A667E"/>
    <w:rsid w:val="001A6DF0"/>
    <w:rsid w:val="001B2182"/>
    <w:rsid w:val="001B41B8"/>
    <w:rsid w:val="001B447E"/>
    <w:rsid w:val="001B597F"/>
    <w:rsid w:val="001B5BFA"/>
    <w:rsid w:val="001B6C00"/>
    <w:rsid w:val="001C018D"/>
    <w:rsid w:val="001C0EBB"/>
    <w:rsid w:val="001C31AD"/>
    <w:rsid w:val="001C332D"/>
    <w:rsid w:val="001C68C7"/>
    <w:rsid w:val="001D02C8"/>
    <w:rsid w:val="001D7339"/>
    <w:rsid w:val="001E30F3"/>
    <w:rsid w:val="001E3F2A"/>
    <w:rsid w:val="001E4A3E"/>
    <w:rsid w:val="001F0368"/>
    <w:rsid w:val="001F68C8"/>
    <w:rsid w:val="00202FCC"/>
    <w:rsid w:val="00205DD2"/>
    <w:rsid w:val="00206AE1"/>
    <w:rsid w:val="00214D89"/>
    <w:rsid w:val="00215691"/>
    <w:rsid w:val="00217CC6"/>
    <w:rsid w:val="0022181B"/>
    <w:rsid w:val="00222E91"/>
    <w:rsid w:val="002237F6"/>
    <w:rsid w:val="002258A1"/>
    <w:rsid w:val="00231082"/>
    <w:rsid w:val="002376F7"/>
    <w:rsid w:val="002405EA"/>
    <w:rsid w:val="00243D05"/>
    <w:rsid w:val="002449BA"/>
    <w:rsid w:val="00245563"/>
    <w:rsid w:val="002465FF"/>
    <w:rsid w:val="002472C1"/>
    <w:rsid w:val="002478BB"/>
    <w:rsid w:val="00252D24"/>
    <w:rsid w:val="00261984"/>
    <w:rsid w:val="00261AE2"/>
    <w:rsid w:val="00262435"/>
    <w:rsid w:val="002630AD"/>
    <w:rsid w:val="00266205"/>
    <w:rsid w:val="00270089"/>
    <w:rsid w:val="00274E4E"/>
    <w:rsid w:val="0027571A"/>
    <w:rsid w:val="00275F8A"/>
    <w:rsid w:val="00277374"/>
    <w:rsid w:val="002800B6"/>
    <w:rsid w:val="002801C3"/>
    <w:rsid w:val="0028401E"/>
    <w:rsid w:val="002851D7"/>
    <w:rsid w:val="00287CC4"/>
    <w:rsid w:val="00292E46"/>
    <w:rsid w:val="00293422"/>
    <w:rsid w:val="002A53AE"/>
    <w:rsid w:val="002B67DB"/>
    <w:rsid w:val="002C1F97"/>
    <w:rsid w:val="002C2C26"/>
    <w:rsid w:val="002C41FF"/>
    <w:rsid w:val="002C569B"/>
    <w:rsid w:val="002C6C08"/>
    <w:rsid w:val="002D4F7A"/>
    <w:rsid w:val="002E3174"/>
    <w:rsid w:val="002E6F7E"/>
    <w:rsid w:val="002F2E48"/>
    <w:rsid w:val="003024C5"/>
    <w:rsid w:val="003027B5"/>
    <w:rsid w:val="0031171A"/>
    <w:rsid w:val="0032710B"/>
    <w:rsid w:val="00327619"/>
    <w:rsid w:val="00327A37"/>
    <w:rsid w:val="00327FB4"/>
    <w:rsid w:val="0033792F"/>
    <w:rsid w:val="00340E77"/>
    <w:rsid w:val="00340FA7"/>
    <w:rsid w:val="00341DC2"/>
    <w:rsid w:val="00343313"/>
    <w:rsid w:val="003472E5"/>
    <w:rsid w:val="0035217A"/>
    <w:rsid w:val="00353947"/>
    <w:rsid w:val="00354853"/>
    <w:rsid w:val="003607FB"/>
    <w:rsid w:val="00360DCC"/>
    <w:rsid w:val="00367450"/>
    <w:rsid w:val="003703E5"/>
    <w:rsid w:val="00374894"/>
    <w:rsid w:val="003860AB"/>
    <w:rsid w:val="00386A1A"/>
    <w:rsid w:val="00386A59"/>
    <w:rsid w:val="0039021A"/>
    <w:rsid w:val="00392546"/>
    <w:rsid w:val="003968D6"/>
    <w:rsid w:val="003A265C"/>
    <w:rsid w:val="003A2863"/>
    <w:rsid w:val="003A3743"/>
    <w:rsid w:val="003A499B"/>
    <w:rsid w:val="003A4E56"/>
    <w:rsid w:val="003B0C75"/>
    <w:rsid w:val="003B6B88"/>
    <w:rsid w:val="003B71B9"/>
    <w:rsid w:val="003C14B6"/>
    <w:rsid w:val="003C3164"/>
    <w:rsid w:val="003C3506"/>
    <w:rsid w:val="003C3EEF"/>
    <w:rsid w:val="003C5CE0"/>
    <w:rsid w:val="003D3595"/>
    <w:rsid w:val="003D5D23"/>
    <w:rsid w:val="003E4A44"/>
    <w:rsid w:val="003F17EB"/>
    <w:rsid w:val="003F782F"/>
    <w:rsid w:val="00403B23"/>
    <w:rsid w:val="004060F4"/>
    <w:rsid w:val="004065EB"/>
    <w:rsid w:val="00412D6D"/>
    <w:rsid w:val="004135F3"/>
    <w:rsid w:val="004167C7"/>
    <w:rsid w:val="00421E3C"/>
    <w:rsid w:val="00422AD1"/>
    <w:rsid w:val="00426E5A"/>
    <w:rsid w:val="004344A3"/>
    <w:rsid w:val="00436066"/>
    <w:rsid w:val="00441B79"/>
    <w:rsid w:val="00447634"/>
    <w:rsid w:val="004513A7"/>
    <w:rsid w:val="0045272B"/>
    <w:rsid w:val="004529CE"/>
    <w:rsid w:val="00454901"/>
    <w:rsid w:val="0045595D"/>
    <w:rsid w:val="0045603C"/>
    <w:rsid w:val="004569F4"/>
    <w:rsid w:val="00457860"/>
    <w:rsid w:val="004643C5"/>
    <w:rsid w:val="00466D08"/>
    <w:rsid w:val="00470D81"/>
    <w:rsid w:val="00477D30"/>
    <w:rsid w:val="00477E8C"/>
    <w:rsid w:val="0048508C"/>
    <w:rsid w:val="00486D13"/>
    <w:rsid w:val="004A03A0"/>
    <w:rsid w:val="004A51D8"/>
    <w:rsid w:val="004A76A4"/>
    <w:rsid w:val="004A7EE9"/>
    <w:rsid w:val="004B4EE7"/>
    <w:rsid w:val="004C3A94"/>
    <w:rsid w:val="004C402D"/>
    <w:rsid w:val="004C734A"/>
    <w:rsid w:val="004C7811"/>
    <w:rsid w:val="004D2037"/>
    <w:rsid w:val="004D4FA1"/>
    <w:rsid w:val="004E4252"/>
    <w:rsid w:val="004E5F26"/>
    <w:rsid w:val="004F033D"/>
    <w:rsid w:val="004F29F1"/>
    <w:rsid w:val="004F7464"/>
    <w:rsid w:val="00500C61"/>
    <w:rsid w:val="00507090"/>
    <w:rsid w:val="00513A85"/>
    <w:rsid w:val="00517FE8"/>
    <w:rsid w:val="005233F9"/>
    <w:rsid w:val="005258B8"/>
    <w:rsid w:val="005278A4"/>
    <w:rsid w:val="00531580"/>
    <w:rsid w:val="00533FCD"/>
    <w:rsid w:val="00534631"/>
    <w:rsid w:val="00537533"/>
    <w:rsid w:val="00537A83"/>
    <w:rsid w:val="00540820"/>
    <w:rsid w:val="00542AD9"/>
    <w:rsid w:val="00544B7C"/>
    <w:rsid w:val="0054585A"/>
    <w:rsid w:val="005467D8"/>
    <w:rsid w:val="00551389"/>
    <w:rsid w:val="005529F3"/>
    <w:rsid w:val="005551BD"/>
    <w:rsid w:val="00565144"/>
    <w:rsid w:val="005709AF"/>
    <w:rsid w:val="00574C8D"/>
    <w:rsid w:val="00576130"/>
    <w:rsid w:val="00582F69"/>
    <w:rsid w:val="00597796"/>
    <w:rsid w:val="005A2B7B"/>
    <w:rsid w:val="005B0197"/>
    <w:rsid w:val="005B0219"/>
    <w:rsid w:val="005B0784"/>
    <w:rsid w:val="005B75A3"/>
    <w:rsid w:val="005C4B9F"/>
    <w:rsid w:val="005C6830"/>
    <w:rsid w:val="005C7933"/>
    <w:rsid w:val="005D5A24"/>
    <w:rsid w:val="005D72F1"/>
    <w:rsid w:val="005E1B0A"/>
    <w:rsid w:val="005E33AA"/>
    <w:rsid w:val="005E3BB0"/>
    <w:rsid w:val="005E5159"/>
    <w:rsid w:val="005E75B1"/>
    <w:rsid w:val="005F0441"/>
    <w:rsid w:val="005F0514"/>
    <w:rsid w:val="005F294F"/>
    <w:rsid w:val="00601407"/>
    <w:rsid w:val="00601C0D"/>
    <w:rsid w:val="0060251C"/>
    <w:rsid w:val="0060320D"/>
    <w:rsid w:val="00604AA0"/>
    <w:rsid w:val="00606386"/>
    <w:rsid w:val="00607181"/>
    <w:rsid w:val="00614390"/>
    <w:rsid w:val="00614A7B"/>
    <w:rsid w:val="00614F21"/>
    <w:rsid w:val="00616E46"/>
    <w:rsid w:val="00616FFC"/>
    <w:rsid w:val="0061757F"/>
    <w:rsid w:val="00617769"/>
    <w:rsid w:val="00620D47"/>
    <w:rsid w:val="00622AA0"/>
    <w:rsid w:val="00622DD9"/>
    <w:rsid w:val="00624133"/>
    <w:rsid w:val="00624EF0"/>
    <w:rsid w:val="0064186B"/>
    <w:rsid w:val="00646CE9"/>
    <w:rsid w:val="00651269"/>
    <w:rsid w:val="0065417F"/>
    <w:rsid w:val="00656AF4"/>
    <w:rsid w:val="00673F2D"/>
    <w:rsid w:val="006818FE"/>
    <w:rsid w:val="0068771D"/>
    <w:rsid w:val="00687868"/>
    <w:rsid w:val="00696A6E"/>
    <w:rsid w:val="0069762D"/>
    <w:rsid w:val="006A1ABA"/>
    <w:rsid w:val="006B02AB"/>
    <w:rsid w:val="006B5A45"/>
    <w:rsid w:val="006C0CB9"/>
    <w:rsid w:val="006C157C"/>
    <w:rsid w:val="006D0A02"/>
    <w:rsid w:val="006D2BAA"/>
    <w:rsid w:val="006D4C32"/>
    <w:rsid w:val="006E003B"/>
    <w:rsid w:val="006E0B84"/>
    <w:rsid w:val="006E4D8C"/>
    <w:rsid w:val="006E5DC5"/>
    <w:rsid w:val="006F135E"/>
    <w:rsid w:val="006F24F4"/>
    <w:rsid w:val="006F3A52"/>
    <w:rsid w:val="006F6F09"/>
    <w:rsid w:val="007060B8"/>
    <w:rsid w:val="007070D5"/>
    <w:rsid w:val="00710B3F"/>
    <w:rsid w:val="0071474F"/>
    <w:rsid w:val="007203A0"/>
    <w:rsid w:val="007205E1"/>
    <w:rsid w:val="00722B5D"/>
    <w:rsid w:val="0072343F"/>
    <w:rsid w:val="007308CF"/>
    <w:rsid w:val="007431E3"/>
    <w:rsid w:val="00745651"/>
    <w:rsid w:val="00755869"/>
    <w:rsid w:val="00756C1B"/>
    <w:rsid w:val="00757BC5"/>
    <w:rsid w:val="007623DB"/>
    <w:rsid w:val="00771AAC"/>
    <w:rsid w:val="007722F9"/>
    <w:rsid w:val="00774756"/>
    <w:rsid w:val="007760F9"/>
    <w:rsid w:val="007866FC"/>
    <w:rsid w:val="007923EE"/>
    <w:rsid w:val="00794BB2"/>
    <w:rsid w:val="007960DF"/>
    <w:rsid w:val="00796673"/>
    <w:rsid w:val="007978D2"/>
    <w:rsid w:val="007A1455"/>
    <w:rsid w:val="007A3F1E"/>
    <w:rsid w:val="007A4267"/>
    <w:rsid w:val="007B3A49"/>
    <w:rsid w:val="007C2ECE"/>
    <w:rsid w:val="007C712A"/>
    <w:rsid w:val="007D062D"/>
    <w:rsid w:val="007D15A7"/>
    <w:rsid w:val="007D56F6"/>
    <w:rsid w:val="007E127D"/>
    <w:rsid w:val="007E339A"/>
    <w:rsid w:val="007E3C9F"/>
    <w:rsid w:val="007E560B"/>
    <w:rsid w:val="007F261C"/>
    <w:rsid w:val="007F3C68"/>
    <w:rsid w:val="007F50D7"/>
    <w:rsid w:val="007F79EA"/>
    <w:rsid w:val="0080196E"/>
    <w:rsid w:val="00803739"/>
    <w:rsid w:val="00805278"/>
    <w:rsid w:val="00807AAE"/>
    <w:rsid w:val="00825631"/>
    <w:rsid w:val="00826B1E"/>
    <w:rsid w:val="008342B5"/>
    <w:rsid w:val="00836B34"/>
    <w:rsid w:val="00836FAA"/>
    <w:rsid w:val="00837359"/>
    <w:rsid w:val="008378AD"/>
    <w:rsid w:val="00842315"/>
    <w:rsid w:val="0084546A"/>
    <w:rsid w:val="00846BCE"/>
    <w:rsid w:val="00846E83"/>
    <w:rsid w:val="00852336"/>
    <w:rsid w:val="00861981"/>
    <w:rsid w:val="008631B2"/>
    <w:rsid w:val="00863D62"/>
    <w:rsid w:val="00864F65"/>
    <w:rsid w:val="00865D1C"/>
    <w:rsid w:val="00866143"/>
    <w:rsid w:val="00870D50"/>
    <w:rsid w:val="008721D5"/>
    <w:rsid w:val="00875C49"/>
    <w:rsid w:val="00880DD1"/>
    <w:rsid w:val="008824E2"/>
    <w:rsid w:val="0088476E"/>
    <w:rsid w:val="00890374"/>
    <w:rsid w:val="008937A5"/>
    <w:rsid w:val="00896CCB"/>
    <w:rsid w:val="008A025A"/>
    <w:rsid w:val="008A2488"/>
    <w:rsid w:val="008A6191"/>
    <w:rsid w:val="008B0A4D"/>
    <w:rsid w:val="008B6767"/>
    <w:rsid w:val="008B6EB5"/>
    <w:rsid w:val="008C3033"/>
    <w:rsid w:val="008C40C5"/>
    <w:rsid w:val="008C7AAC"/>
    <w:rsid w:val="008D0706"/>
    <w:rsid w:val="008D3072"/>
    <w:rsid w:val="008D6E0F"/>
    <w:rsid w:val="008D7424"/>
    <w:rsid w:val="008E3308"/>
    <w:rsid w:val="008E4E9F"/>
    <w:rsid w:val="008E6C9C"/>
    <w:rsid w:val="008F5770"/>
    <w:rsid w:val="00900638"/>
    <w:rsid w:val="0090517B"/>
    <w:rsid w:val="009078FD"/>
    <w:rsid w:val="00912793"/>
    <w:rsid w:val="0092091A"/>
    <w:rsid w:val="00921AA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F6"/>
    <w:rsid w:val="00983D67"/>
    <w:rsid w:val="0098469C"/>
    <w:rsid w:val="00985305"/>
    <w:rsid w:val="00987FB1"/>
    <w:rsid w:val="009924BB"/>
    <w:rsid w:val="009A0552"/>
    <w:rsid w:val="009A0BF9"/>
    <w:rsid w:val="009A11EC"/>
    <w:rsid w:val="009A76D2"/>
    <w:rsid w:val="009B22FE"/>
    <w:rsid w:val="009B5609"/>
    <w:rsid w:val="009B5F9D"/>
    <w:rsid w:val="009B712D"/>
    <w:rsid w:val="009D05B2"/>
    <w:rsid w:val="009D0B3A"/>
    <w:rsid w:val="009D7226"/>
    <w:rsid w:val="009D7BCE"/>
    <w:rsid w:val="009E18A3"/>
    <w:rsid w:val="009E44C7"/>
    <w:rsid w:val="009E6977"/>
    <w:rsid w:val="009F173D"/>
    <w:rsid w:val="009F1F3D"/>
    <w:rsid w:val="00A0008D"/>
    <w:rsid w:val="00A002F8"/>
    <w:rsid w:val="00A153F5"/>
    <w:rsid w:val="00A23911"/>
    <w:rsid w:val="00A26A31"/>
    <w:rsid w:val="00A27E26"/>
    <w:rsid w:val="00A30777"/>
    <w:rsid w:val="00A31A90"/>
    <w:rsid w:val="00A31B41"/>
    <w:rsid w:val="00A37024"/>
    <w:rsid w:val="00A416C2"/>
    <w:rsid w:val="00A41D4B"/>
    <w:rsid w:val="00A4413E"/>
    <w:rsid w:val="00A52732"/>
    <w:rsid w:val="00A5788D"/>
    <w:rsid w:val="00A60C59"/>
    <w:rsid w:val="00A64773"/>
    <w:rsid w:val="00A67E58"/>
    <w:rsid w:val="00A813FB"/>
    <w:rsid w:val="00A84D8B"/>
    <w:rsid w:val="00AA12F5"/>
    <w:rsid w:val="00AA348D"/>
    <w:rsid w:val="00AA5E3C"/>
    <w:rsid w:val="00AA70CC"/>
    <w:rsid w:val="00AC6883"/>
    <w:rsid w:val="00AD2EB2"/>
    <w:rsid w:val="00AD368E"/>
    <w:rsid w:val="00AD785E"/>
    <w:rsid w:val="00AE45F2"/>
    <w:rsid w:val="00AF37C8"/>
    <w:rsid w:val="00AF4519"/>
    <w:rsid w:val="00AF66A2"/>
    <w:rsid w:val="00B000A0"/>
    <w:rsid w:val="00B06EFF"/>
    <w:rsid w:val="00B167CE"/>
    <w:rsid w:val="00B301C5"/>
    <w:rsid w:val="00B303B9"/>
    <w:rsid w:val="00B31D0F"/>
    <w:rsid w:val="00B34DDB"/>
    <w:rsid w:val="00B366C7"/>
    <w:rsid w:val="00B36947"/>
    <w:rsid w:val="00B40448"/>
    <w:rsid w:val="00B411E9"/>
    <w:rsid w:val="00B42E22"/>
    <w:rsid w:val="00B52136"/>
    <w:rsid w:val="00B54031"/>
    <w:rsid w:val="00B63685"/>
    <w:rsid w:val="00B64478"/>
    <w:rsid w:val="00B66D4B"/>
    <w:rsid w:val="00B70545"/>
    <w:rsid w:val="00B717E3"/>
    <w:rsid w:val="00B727B0"/>
    <w:rsid w:val="00B834E3"/>
    <w:rsid w:val="00B83DE2"/>
    <w:rsid w:val="00B84676"/>
    <w:rsid w:val="00B91354"/>
    <w:rsid w:val="00B963EC"/>
    <w:rsid w:val="00BA19EB"/>
    <w:rsid w:val="00BA1F58"/>
    <w:rsid w:val="00BA68E0"/>
    <w:rsid w:val="00BB31D1"/>
    <w:rsid w:val="00BB43D7"/>
    <w:rsid w:val="00BB4531"/>
    <w:rsid w:val="00BB7A16"/>
    <w:rsid w:val="00BC0F63"/>
    <w:rsid w:val="00BC15DF"/>
    <w:rsid w:val="00BC3490"/>
    <w:rsid w:val="00BC4874"/>
    <w:rsid w:val="00BD045E"/>
    <w:rsid w:val="00BD16A7"/>
    <w:rsid w:val="00BD45EC"/>
    <w:rsid w:val="00BD5543"/>
    <w:rsid w:val="00BE3986"/>
    <w:rsid w:val="00BE6A64"/>
    <w:rsid w:val="00BE72B9"/>
    <w:rsid w:val="00BE7AF5"/>
    <w:rsid w:val="00BF3EBA"/>
    <w:rsid w:val="00BF48CB"/>
    <w:rsid w:val="00C01E7B"/>
    <w:rsid w:val="00C02EE9"/>
    <w:rsid w:val="00C04481"/>
    <w:rsid w:val="00C06000"/>
    <w:rsid w:val="00C07981"/>
    <w:rsid w:val="00C12DEF"/>
    <w:rsid w:val="00C1450C"/>
    <w:rsid w:val="00C16873"/>
    <w:rsid w:val="00C21DEA"/>
    <w:rsid w:val="00C24DF3"/>
    <w:rsid w:val="00C25D69"/>
    <w:rsid w:val="00C2773A"/>
    <w:rsid w:val="00C27A9C"/>
    <w:rsid w:val="00C33DDD"/>
    <w:rsid w:val="00C34DDE"/>
    <w:rsid w:val="00C4780B"/>
    <w:rsid w:val="00C516E4"/>
    <w:rsid w:val="00C56318"/>
    <w:rsid w:val="00C60019"/>
    <w:rsid w:val="00C629F4"/>
    <w:rsid w:val="00C656EC"/>
    <w:rsid w:val="00C702EF"/>
    <w:rsid w:val="00C70812"/>
    <w:rsid w:val="00C73313"/>
    <w:rsid w:val="00C75135"/>
    <w:rsid w:val="00C80577"/>
    <w:rsid w:val="00C82182"/>
    <w:rsid w:val="00C84CF6"/>
    <w:rsid w:val="00C93883"/>
    <w:rsid w:val="00C941CB"/>
    <w:rsid w:val="00C958B4"/>
    <w:rsid w:val="00C969D3"/>
    <w:rsid w:val="00C973F8"/>
    <w:rsid w:val="00C978C6"/>
    <w:rsid w:val="00CA21CF"/>
    <w:rsid w:val="00CA27A8"/>
    <w:rsid w:val="00CA286E"/>
    <w:rsid w:val="00CA650F"/>
    <w:rsid w:val="00CB200B"/>
    <w:rsid w:val="00CB269A"/>
    <w:rsid w:val="00CB3F22"/>
    <w:rsid w:val="00CB62F5"/>
    <w:rsid w:val="00CC0A9A"/>
    <w:rsid w:val="00CC3B0F"/>
    <w:rsid w:val="00CC5D66"/>
    <w:rsid w:val="00CC7484"/>
    <w:rsid w:val="00CC7507"/>
    <w:rsid w:val="00CD021B"/>
    <w:rsid w:val="00CD660C"/>
    <w:rsid w:val="00CD727D"/>
    <w:rsid w:val="00CE0646"/>
    <w:rsid w:val="00CE0903"/>
    <w:rsid w:val="00CE15C4"/>
    <w:rsid w:val="00CE5CC2"/>
    <w:rsid w:val="00CF19D1"/>
    <w:rsid w:val="00CF34D2"/>
    <w:rsid w:val="00CF3A15"/>
    <w:rsid w:val="00CF4B56"/>
    <w:rsid w:val="00D01DEA"/>
    <w:rsid w:val="00D10425"/>
    <w:rsid w:val="00D125C0"/>
    <w:rsid w:val="00D13209"/>
    <w:rsid w:val="00D20F60"/>
    <w:rsid w:val="00D25457"/>
    <w:rsid w:val="00D266CB"/>
    <w:rsid w:val="00D362C5"/>
    <w:rsid w:val="00D45BBF"/>
    <w:rsid w:val="00D50367"/>
    <w:rsid w:val="00D50DB4"/>
    <w:rsid w:val="00D5416D"/>
    <w:rsid w:val="00D61F27"/>
    <w:rsid w:val="00D70056"/>
    <w:rsid w:val="00D740A5"/>
    <w:rsid w:val="00D74BE9"/>
    <w:rsid w:val="00D76477"/>
    <w:rsid w:val="00D82A7F"/>
    <w:rsid w:val="00D904DD"/>
    <w:rsid w:val="00DA1850"/>
    <w:rsid w:val="00DA35D3"/>
    <w:rsid w:val="00DA63E0"/>
    <w:rsid w:val="00DB0AE6"/>
    <w:rsid w:val="00DB287D"/>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26D1"/>
    <w:rsid w:val="00E03FC6"/>
    <w:rsid w:val="00E0421E"/>
    <w:rsid w:val="00E0522F"/>
    <w:rsid w:val="00E1436C"/>
    <w:rsid w:val="00E14448"/>
    <w:rsid w:val="00E164F8"/>
    <w:rsid w:val="00E217A7"/>
    <w:rsid w:val="00E218C0"/>
    <w:rsid w:val="00E22986"/>
    <w:rsid w:val="00E36D9F"/>
    <w:rsid w:val="00E42025"/>
    <w:rsid w:val="00E42E6E"/>
    <w:rsid w:val="00E44039"/>
    <w:rsid w:val="00E45051"/>
    <w:rsid w:val="00E51DD6"/>
    <w:rsid w:val="00E51E1A"/>
    <w:rsid w:val="00E61C77"/>
    <w:rsid w:val="00E63976"/>
    <w:rsid w:val="00E6397E"/>
    <w:rsid w:val="00E64327"/>
    <w:rsid w:val="00E72ACF"/>
    <w:rsid w:val="00E73C8C"/>
    <w:rsid w:val="00E80972"/>
    <w:rsid w:val="00E8162C"/>
    <w:rsid w:val="00E8702B"/>
    <w:rsid w:val="00E92346"/>
    <w:rsid w:val="00E94092"/>
    <w:rsid w:val="00E941F5"/>
    <w:rsid w:val="00E97707"/>
    <w:rsid w:val="00EA1B6B"/>
    <w:rsid w:val="00EA4BED"/>
    <w:rsid w:val="00EB1B1E"/>
    <w:rsid w:val="00EB5276"/>
    <w:rsid w:val="00EC0548"/>
    <w:rsid w:val="00EC63C2"/>
    <w:rsid w:val="00ED4867"/>
    <w:rsid w:val="00EE232C"/>
    <w:rsid w:val="00EE5E3A"/>
    <w:rsid w:val="00EE6478"/>
    <w:rsid w:val="00EE7F8B"/>
    <w:rsid w:val="00EF672C"/>
    <w:rsid w:val="00F008A1"/>
    <w:rsid w:val="00F00C2A"/>
    <w:rsid w:val="00F01F03"/>
    <w:rsid w:val="00F03869"/>
    <w:rsid w:val="00F10EB7"/>
    <w:rsid w:val="00F117FA"/>
    <w:rsid w:val="00F12540"/>
    <w:rsid w:val="00F13F08"/>
    <w:rsid w:val="00F1574C"/>
    <w:rsid w:val="00F178E1"/>
    <w:rsid w:val="00F17EC3"/>
    <w:rsid w:val="00F20271"/>
    <w:rsid w:val="00F24825"/>
    <w:rsid w:val="00F25715"/>
    <w:rsid w:val="00F273F2"/>
    <w:rsid w:val="00F27A8E"/>
    <w:rsid w:val="00F30474"/>
    <w:rsid w:val="00F35C43"/>
    <w:rsid w:val="00F35F64"/>
    <w:rsid w:val="00F36BB7"/>
    <w:rsid w:val="00F3703B"/>
    <w:rsid w:val="00F37103"/>
    <w:rsid w:val="00F42C73"/>
    <w:rsid w:val="00F51218"/>
    <w:rsid w:val="00F5159E"/>
    <w:rsid w:val="00F51790"/>
    <w:rsid w:val="00F52BCA"/>
    <w:rsid w:val="00F54002"/>
    <w:rsid w:val="00F60C49"/>
    <w:rsid w:val="00F62ABC"/>
    <w:rsid w:val="00F63A51"/>
    <w:rsid w:val="00F642F4"/>
    <w:rsid w:val="00F72E2B"/>
    <w:rsid w:val="00F736D9"/>
    <w:rsid w:val="00F740F6"/>
    <w:rsid w:val="00F76BCC"/>
    <w:rsid w:val="00F80BB1"/>
    <w:rsid w:val="00F86BBE"/>
    <w:rsid w:val="00F878A1"/>
    <w:rsid w:val="00F927B1"/>
    <w:rsid w:val="00F938F8"/>
    <w:rsid w:val="00F9454F"/>
    <w:rsid w:val="00F9494D"/>
    <w:rsid w:val="00F9642A"/>
    <w:rsid w:val="00FA4148"/>
    <w:rsid w:val="00FA54D4"/>
    <w:rsid w:val="00FA5FE2"/>
    <w:rsid w:val="00FB1760"/>
    <w:rsid w:val="00FB253C"/>
    <w:rsid w:val="00FB7C72"/>
    <w:rsid w:val="00FC4094"/>
    <w:rsid w:val="00FD1A1E"/>
    <w:rsid w:val="00FD3B6A"/>
    <w:rsid w:val="00FD3C0A"/>
    <w:rsid w:val="00FD4172"/>
    <w:rsid w:val="00FD74D2"/>
    <w:rsid w:val="00FD7D1C"/>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Lienhypertextesuivivisit">
    <w:name w:val="FollowedHyperlink"/>
    <w:basedOn w:val="Policepardfaut"/>
    <w:uiPriority w:val="99"/>
    <w:semiHidden/>
    <w:unhideWhenUsed/>
    <w:rsid w:val="00202F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noviris.be/sites/default/files/documents/co-creation_declaration_qualification_du_demandeur_-2019.docx" TargetMode="External"/><Relationship Id="rId18"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innoviris.brussels/sites/default/files/documents/declaration_taille_pme_0.pdf" TargetMode="External"/><Relationship Id="rId10" Type="http://schemas.openxmlformats.org/officeDocument/2006/relationships/hyperlink" Target="mailto:vmartzloff@innoviris.brussels" TargetMode="External"/><Relationship Id="rId19" Type="http://schemas.openxmlformats.org/officeDocument/2006/relationships/package" Target="embeddings/Microsoft_Excel_Worksheet.xlsx"/><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yperlink" Target="https://ec.europa.eu/docsroom/documents/42921/attachments/1/translations/fr/renditions/nativ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2F393D"/>
    <w:rsid w:val="00377C82"/>
    <w:rsid w:val="00447735"/>
    <w:rsid w:val="0066723D"/>
    <w:rsid w:val="007A34F3"/>
    <w:rsid w:val="00977090"/>
    <w:rsid w:val="00A94336"/>
    <w:rsid w:val="00B31439"/>
    <w:rsid w:val="00CC35FC"/>
    <w:rsid w:val="00D173CB"/>
    <w:rsid w:val="00EF69CF"/>
    <w:rsid w:val="00F03112"/>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20</Pages>
  <Words>3022</Words>
  <Characters>16627</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Innovation Vouchers</vt:lpstr>
    </vt:vector>
  </TitlesOfParts>
  <Company>Nom de l’entreprise</Company>
  <LinksUpToDate>false</LinksUpToDate>
  <CharactersWithSpaces>19610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Innovation Vouchers</dc:title>
  <dc:subject/>
  <dc:creator>Gilles Ysebaert</dc:creator>
  <cp:keywords/>
  <dc:description/>
  <cp:lastModifiedBy>Gilles Ysebaert</cp:lastModifiedBy>
  <cp:revision>95</cp:revision>
  <dcterms:created xsi:type="dcterms:W3CDTF">2021-07-05T14:33:00Z</dcterms:created>
  <dcterms:modified xsi:type="dcterms:W3CDTF">2021-12-03T13:40:00Z</dcterms:modified>
</cp:coreProperties>
</file>