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D7246" w14:textId="77777777" w:rsidR="00525044" w:rsidRPr="00525044"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eastAsia="zh-CN"/>
        </w:rPr>
      </w:pPr>
      <w:r w:rsidRPr="00525044">
        <w:rPr>
          <w:rFonts w:ascii="Cambria" w:eastAsia="Times New Roman" w:hAnsi="Cambria" w:cs="Cambria"/>
          <w:b/>
          <w:bCs/>
          <w:color w:val="365F91"/>
          <w:sz w:val="28"/>
          <w:szCs w:val="28"/>
          <w:lang w:eastAsia="zh-CN"/>
        </w:rPr>
        <w:t>Déclaration relative à la qualification du demandeur</w:t>
      </w:r>
      <w:r w:rsidR="00E60091">
        <w:rPr>
          <w:rFonts w:ascii="Cambria" w:eastAsia="Times New Roman" w:hAnsi="Cambria" w:cs="Cambria"/>
          <w:b/>
          <w:bCs/>
          <w:color w:val="365F91"/>
          <w:sz w:val="28"/>
          <w:szCs w:val="28"/>
          <w:lang w:eastAsia="zh-CN"/>
        </w:rPr>
        <w:t xml:space="preserve"> </w:t>
      </w:r>
    </w:p>
    <w:p w14:paraId="26E59E0E"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p>
    <w:p w14:paraId="51ED4285"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Ce formulaire a pour objectif de faciliter la qualification </w:t>
      </w:r>
      <w:r>
        <w:rPr>
          <w:rFonts w:ascii="Times New Roman" w:eastAsia="Times New Roman" w:hAnsi="Times New Roman" w:cs="Times New Roman"/>
          <w:i/>
          <w:iCs/>
          <w:sz w:val="20"/>
          <w:szCs w:val="20"/>
          <w:lang w:eastAsia="zh-CN"/>
        </w:rPr>
        <w:t xml:space="preserve">du demandeur </w:t>
      </w:r>
      <w:r w:rsidR="00C315F9">
        <w:rPr>
          <w:rFonts w:ascii="Times New Roman" w:eastAsia="Times New Roman" w:hAnsi="Times New Roman" w:cs="Times New Roman"/>
          <w:i/>
          <w:iCs/>
          <w:sz w:val="20"/>
          <w:szCs w:val="20"/>
          <w:lang w:eastAsia="zh-CN"/>
        </w:rPr>
        <w:t>en organisme</w:t>
      </w:r>
      <w:r w:rsidRPr="00525044">
        <w:rPr>
          <w:rFonts w:ascii="Times New Roman" w:eastAsia="Times New Roman" w:hAnsi="Times New Roman" w:cs="Times New Roman"/>
          <w:i/>
          <w:iCs/>
          <w:sz w:val="20"/>
          <w:szCs w:val="20"/>
          <w:lang w:eastAsia="zh-CN"/>
        </w:rPr>
        <w:t xml:space="preserve"> de recherche, organisation non marchande ou entreprise </w:t>
      </w:r>
      <w:r w:rsidR="005F33EE">
        <w:rPr>
          <w:rFonts w:ascii="Times New Roman" w:eastAsia="Times New Roman" w:hAnsi="Times New Roman" w:cs="Times New Roman"/>
          <w:i/>
          <w:iCs/>
          <w:sz w:val="20"/>
          <w:szCs w:val="20"/>
          <w:lang w:eastAsia="zh-CN"/>
        </w:rPr>
        <w:t xml:space="preserve">au sens du droit européen </w:t>
      </w:r>
      <w:r>
        <w:rPr>
          <w:rFonts w:ascii="Times New Roman" w:eastAsia="Times New Roman" w:hAnsi="Times New Roman" w:cs="Times New Roman"/>
          <w:i/>
          <w:iCs/>
          <w:sz w:val="20"/>
          <w:szCs w:val="20"/>
          <w:lang w:eastAsia="zh-CN"/>
        </w:rPr>
        <w:t>afin de vérifier l’existence d’un</w:t>
      </w:r>
      <w:r w:rsidR="00C315F9">
        <w:rPr>
          <w:rFonts w:ascii="Times New Roman" w:eastAsia="Times New Roman" w:hAnsi="Times New Roman" w:cs="Times New Roman"/>
          <w:i/>
          <w:iCs/>
          <w:sz w:val="20"/>
          <w:szCs w:val="20"/>
          <w:lang w:eastAsia="zh-CN"/>
        </w:rPr>
        <w:t>e</w:t>
      </w:r>
      <w:r>
        <w:rPr>
          <w:rFonts w:ascii="Times New Roman" w:eastAsia="Times New Roman" w:hAnsi="Times New Roman" w:cs="Times New Roman"/>
          <w:i/>
          <w:iCs/>
          <w:sz w:val="20"/>
          <w:szCs w:val="20"/>
          <w:lang w:eastAsia="zh-CN"/>
        </w:rPr>
        <w:t xml:space="preserve"> aide d’Etat et évaluer le t</w:t>
      </w:r>
      <w:r w:rsidR="00C315F9">
        <w:rPr>
          <w:rFonts w:ascii="Times New Roman" w:eastAsia="Times New Roman" w:hAnsi="Times New Roman" w:cs="Times New Roman"/>
          <w:i/>
          <w:iCs/>
          <w:sz w:val="20"/>
          <w:szCs w:val="20"/>
          <w:lang w:eastAsia="zh-CN"/>
        </w:rPr>
        <w:t>aux d’aides publiques autorisé</w:t>
      </w:r>
      <w:r>
        <w:rPr>
          <w:rFonts w:ascii="Times New Roman" w:eastAsia="Times New Roman" w:hAnsi="Times New Roman" w:cs="Times New Roman"/>
          <w:i/>
          <w:iCs/>
          <w:sz w:val="20"/>
          <w:szCs w:val="20"/>
          <w:lang w:eastAsia="zh-CN"/>
        </w:rPr>
        <w:t>.</w:t>
      </w:r>
    </w:p>
    <w:p w14:paraId="161DD471"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p>
    <w:p w14:paraId="116BAAA7" w14:textId="77777777" w:rsidR="00C315F9"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Il convient de vérifier si le financemen</w:t>
      </w:r>
      <w:r w:rsidR="002D7D7E">
        <w:rPr>
          <w:rFonts w:ascii="Times New Roman" w:eastAsia="Times New Roman" w:hAnsi="Times New Roman" w:cs="Times New Roman"/>
          <w:i/>
          <w:iCs/>
          <w:sz w:val="20"/>
          <w:szCs w:val="20"/>
          <w:lang w:eastAsia="zh-CN"/>
        </w:rPr>
        <w:t>t est octroyé à</w:t>
      </w:r>
      <w:r w:rsidR="00C315F9">
        <w:rPr>
          <w:rFonts w:ascii="Times New Roman" w:eastAsia="Times New Roman" w:hAnsi="Times New Roman" w:cs="Times New Roman"/>
          <w:i/>
          <w:iCs/>
          <w:sz w:val="20"/>
          <w:szCs w:val="20"/>
          <w:lang w:eastAsia="zh-CN"/>
        </w:rPr>
        <w:t xml:space="preserve"> : </w:t>
      </w:r>
    </w:p>
    <w:p w14:paraId="6A7E739A" w14:textId="1AA24CD8" w:rsidR="00C315F9"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proofErr w:type="gramStart"/>
      <w:r w:rsidRPr="005F33EE">
        <w:rPr>
          <w:rFonts w:ascii="Times New Roman" w:eastAsia="Times New Roman" w:hAnsi="Times New Roman" w:cs="Times New Roman"/>
          <w:i/>
          <w:iCs/>
          <w:sz w:val="20"/>
          <w:szCs w:val="20"/>
          <w:lang w:eastAsia="zh-CN"/>
        </w:rPr>
        <w:t>u</w:t>
      </w:r>
      <w:r w:rsidR="002D7D7E" w:rsidRPr="005F33EE">
        <w:rPr>
          <w:rFonts w:ascii="Times New Roman" w:eastAsia="Times New Roman" w:hAnsi="Times New Roman" w:cs="Times New Roman"/>
          <w:i/>
          <w:iCs/>
          <w:sz w:val="20"/>
          <w:szCs w:val="20"/>
          <w:lang w:eastAsia="zh-CN"/>
        </w:rPr>
        <w:t>ne</w:t>
      </w:r>
      <w:proofErr w:type="gramEnd"/>
      <w:r w:rsidR="002D7D7E" w:rsidRPr="005F33EE">
        <w:rPr>
          <w:rFonts w:ascii="Times New Roman" w:eastAsia="Times New Roman" w:hAnsi="Times New Roman" w:cs="Times New Roman"/>
          <w:i/>
          <w:iCs/>
          <w:sz w:val="20"/>
          <w:szCs w:val="20"/>
          <w:lang w:eastAsia="zh-CN"/>
        </w:rPr>
        <w:t xml:space="preserve"> entreprise ou assimilé (entité exerçant </w:t>
      </w:r>
      <w:r w:rsidRPr="005F33EE">
        <w:rPr>
          <w:rFonts w:ascii="Times New Roman" w:eastAsia="Times New Roman" w:hAnsi="Times New Roman" w:cs="Times New Roman"/>
          <w:i/>
          <w:iCs/>
          <w:sz w:val="20"/>
          <w:szCs w:val="20"/>
          <w:lang w:eastAsia="zh-CN"/>
        </w:rPr>
        <w:t xml:space="preserve">des activités économiques) </w:t>
      </w:r>
    </w:p>
    <w:p w14:paraId="1025B7DC" w14:textId="77777777" w:rsidR="00C315F9"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proofErr w:type="gramStart"/>
      <w:r w:rsidRPr="00C315F9">
        <w:rPr>
          <w:rFonts w:ascii="Times New Roman" w:eastAsia="Times New Roman" w:hAnsi="Times New Roman" w:cs="Times New Roman"/>
          <w:i/>
          <w:iCs/>
          <w:sz w:val="20"/>
          <w:szCs w:val="20"/>
          <w:lang w:eastAsia="zh-CN"/>
        </w:rPr>
        <w:t>un</w:t>
      </w:r>
      <w:proofErr w:type="gramEnd"/>
      <w:r w:rsidRPr="00C315F9">
        <w:rPr>
          <w:rFonts w:ascii="Times New Roman" w:eastAsia="Times New Roman" w:hAnsi="Times New Roman" w:cs="Times New Roman"/>
          <w:i/>
          <w:iCs/>
          <w:sz w:val="20"/>
          <w:szCs w:val="20"/>
          <w:lang w:eastAsia="zh-CN"/>
        </w:rPr>
        <w:t xml:space="preserve"> organisme de recherche </w:t>
      </w:r>
      <w:r w:rsidR="00C315F9">
        <w:rPr>
          <w:rFonts w:ascii="Times New Roman" w:eastAsia="Times New Roman" w:hAnsi="Times New Roman" w:cs="Times New Roman"/>
          <w:i/>
          <w:iCs/>
          <w:sz w:val="20"/>
          <w:szCs w:val="20"/>
          <w:lang w:eastAsia="zh-CN"/>
        </w:rPr>
        <w:t xml:space="preserve">ou </w:t>
      </w:r>
      <w:r w:rsidRPr="00C315F9">
        <w:rPr>
          <w:rFonts w:ascii="Times New Roman" w:eastAsia="Times New Roman" w:hAnsi="Times New Roman" w:cs="Times New Roman"/>
          <w:i/>
          <w:iCs/>
          <w:sz w:val="20"/>
          <w:szCs w:val="20"/>
          <w:lang w:eastAsia="zh-CN"/>
        </w:rPr>
        <w:t>une organisation non marchande (activités non économiques).</w:t>
      </w:r>
    </w:p>
    <w:p w14:paraId="120B2F64" w14:textId="77777777" w:rsidR="00AF4273" w:rsidRPr="005F33EE" w:rsidRDefault="002D7D7E" w:rsidP="00C315F9">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 xml:space="preserve"> </w:t>
      </w:r>
    </w:p>
    <w:p w14:paraId="5225D935" w14:textId="77777777" w:rsidR="002D7D7E" w:rsidRPr="00525044" w:rsidRDefault="002D7D7E"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Dans le premier cas, les aides doivent respecter certaines conditions pour ne pas être constitutives d’aides d’Etat. Dans le second cas (financement d’activités non économiques), les aides ne sont pas constitutives d’aides d’Etat.</w:t>
      </w:r>
    </w:p>
    <w:p w14:paraId="110AA3D8" w14:textId="77777777" w:rsidR="00163B67" w:rsidRDefault="00163B67">
      <w:pPr>
        <w:suppressAutoHyphens/>
        <w:spacing w:before="280" w:after="280" w:line="240" w:lineRule="auto"/>
        <w:jc w:val="both"/>
        <w:rPr>
          <w:rFonts w:ascii="Times New Roman" w:eastAsia="Times New Roman" w:hAnsi="Times New Roman" w:cs="Times New Roman"/>
          <w:b/>
          <w:iCs/>
          <w:sz w:val="24"/>
          <w:szCs w:val="24"/>
          <w:u w:val="single"/>
          <w:lang w:eastAsia="zh-CN"/>
        </w:rPr>
      </w:pPr>
    </w:p>
    <w:p w14:paraId="603C43EC" w14:textId="77777777" w:rsidR="003D2FE4" w:rsidRPr="005F33EE" w:rsidRDefault="003D2FE4">
      <w:pPr>
        <w:suppressAutoHyphens/>
        <w:spacing w:before="280" w:after="280" w:line="240" w:lineRule="auto"/>
        <w:jc w:val="both"/>
        <w:rPr>
          <w:rFonts w:ascii="Times New Roman" w:eastAsia="Times New Roman" w:hAnsi="Times New Roman" w:cs="Times New Roman"/>
          <w:b/>
          <w:iCs/>
          <w:sz w:val="24"/>
          <w:szCs w:val="24"/>
          <w:u w:val="single"/>
          <w:lang w:eastAsia="zh-CN"/>
        </w:rPr>
      </w:pPr>
      <w:r w:rsidRPr="005F33EE">
        <w:rPr>
          <w:rFonts w:ascii="Times New Roman" w:eastAsia="Times New Roman" w:hAnsi="Times New Roman" w:cs="Times New Roman"/>
          <w:b/>
          <w:iCs/>
          <w:sz w:val="24"/>
          <w:szCs w:val="24"/>
          <w:u w:val="single"/>
          <w:lang w:eastAsia="zh-CN"/>
        </w:rPr>
        <w:t>Rappel des définitions</w:t>
      </w:r>
    </w:p>
    <w:p w14:paraId="0306A641" w14:textId="77777777" w:rsidR="00525044" w:rsidRPr="00525044" w:rsidRDefault="003D2FE4" w:rsidP="00525044">
      <w:pPr>
        <w:suppressAutoHyphens/>
        <w:spacing w:before="280" w:after="28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Un</w:t>
      </w:r>
      <w:r w:rsidR="00525044" w:rsidRPr="00525044">
        <w:rPr>
          <w:rFonts w:ascii="Times New Roman" w:eastAsia="Times New Roman" w:hAnsi="Times New Roman" w:cs="Times New Roman"/>
          <w:i/>
          <w:iCs/>
          <w:sz w:val="20"/>
          <w:szCs w:val="20"/>
          <w:lang w:eastAsia="zh-CN"/>
        </w:rPr>
        <w:t xml:space="preserve"> </w:t>
      </w:r>
      <w:r w:rsidR="00525044" w:rsidRPr="00525044">
        <w:rPr>
          <w:rFonts w:ascii="Times New Roman" w:eastAsia="Times New Roman" w:hAnsi="Times New Roman" w:cs="Times New Roman"/>
          <w:b/>
          <w:i/>
          <w:iCs/>
          <w:sz w:val="20"/>
          <w:szCs w:val="20"/>
          <w:u w:val="single"/>
          <w:lang w:eastAsia="zh-CN"/>
        </w:rPr>
        <w:t>organisme de recherche</w:t>
      </w:r>
      <w:r w:rsidR="00525044" w:rsidRPr="00525044">
        <w:rPr>
          <w:rFonts w:ascii="Times New Roman" w:eastAsia="Times New Roman" w:hAnsi="Times New Roman" w:cs="Times New Roman"/>
          <w:i/>
          <w:iCs/>
          <w:sz w:val="20"/>
          <w:szCs w:val="20"/>
          <w:lang w:eastAsia="zh-CN"/>
        </w:rPr>
        <w:t xml:space="preserve"> est défini dans l’article 1.3 de l’Encadrement des aides d’Etat à la recherche au développement et à l’innovation (2014/C 198/01) comme suit:  «organisme de recherche et de diffusion des connaissances» ou «organisme de recherche»: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Lorsqu’une telle entité exerce également des activités économiques, le financement, les coûts et les revenus de ces activités économiques doivent être comptabilisés séparément. Les entreprises qui peuvent exercer une influence déterminante sur une telle entité, par exemple en leur qualité d’actionnaire ou d’associé, ne peuvent pas bénéficier d’un accès privilégié aux résultats qu’elle produit</w:t>
      </w:r>
      <w:r>
        <w:rPr>
          <w:rFonts w:ascii="Times New Roman" w:eastAsia="Times New Roman" w:hAnsi="Times New Roman" w:cs="Times New Roman"/>
          <w:i/>
          <w:iCs/>
          <w:sz w:val="20"/>
          <w:szCs w:val="20"/>
          <w:lang w:eastAsia="zh-CN"/>
        </w:rPr>
        <w:t> ».</w:t>
      </w:r>
    </w:p>
    <w:p w14:paraId="3124C635" w14:textId="77777777" w:rsidR="00804871" w:rsidRPr="005F33EE" w:rsidRDefault="00804871" w:rsidP="00525044">
      <w:pPr>
        <w:suppressAutoHyphens/>
        <w:spacing w:before="120" w:after="12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Activités considérées par la Commission européenne comme non économiques </w:t>
      </w:r>
      <w:r w:rsidR="005F33EE">
        <w:rPr>
          <w:rFonts w:ascii="Times New Roman" w:eastAsia="Times New Roman" w:hAnsi="Times New Roman" w:cs="Times New Roman"/>
          <w:b/>
          <w:i/>
          <w:iCs/>
          <w:sz w:val="20"/>
          <w:szCs w:val="20"/>
          <w:lang w:eastAsia="zh-CN"/>
        </w:rPr>
        <w:t xml:space="preserve">(liste non-exhaustive) </w:t>
      </w:r>
      <w:r w:rsidRPr="005F33EE">
        <w:rPr>
          <w:rFonts w:ascii="Times New Roman" w:eastAsia="Times New Roman" w:hAnsi="Times New Roman" w:cs="Times New Roman"/>
          <w:b/>
          <w:i/>
          <w:iCs/>
          <w:sz w:val="20"/>
          <w:szCs w:val="20"/>
          <w:lang w:eastAsia="zh-CN"/>
        </w:rPr>
        <w:t xml:space="preserve">: </w:t>
      </w:r>
    </w:p>
    <w:p w14:paraId="6AD4BABE"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804871">
        <w:rPr>
          <w:rFonts w:ascii="Times New Roman" w:eastAsia="Times New Roman" w:hAnsi="Times New Roman" w:cs="Times New Roman"/>
          <w:i/>
          <w:iCs/>
          <w:sz w:val="20"/>
          <w:szCs w:val="20"/>
          <w:lang w:eastAsia="zh-CN"/>
        </w:rPr>
        <w:t>les</w:t>
      </w:r>
      <w:proofErr w:type="gramEnd"/>
      <w:r w:rsidRPr="00804871">
        <w:rPr>
          <w:rFonts w:ascii="Times New Roman" w:eastAsia="Times New Roman" w:hAnsi="Times New Roman" w:cs="Times New Roman"/>
          <w:i/>
          <w:iCs/>
          <w:sz w:val="20"/>
          <w:szCs w:val="20"/>
          <w:lang w:eastAsia="zh-CN"/>
        </w:rPr>
        <w:t xml:space="preserve"> activités de formation en vue de ressources humaines accrues et plus qualifiées. L'enseignement public organisé dans le cadre du système d'éducation nationale, financé principalement ou intégralement par l'État et supervisé</w:t>
      </w:r>
      <w:r>
        <w:rPr>
          <w:rFonts w:ascii="Times New Roman" w:eastAsia="Times New Roman" w:hAnsi="Times New Roman" w:cs="Times New Roman"/>
          <w:i/>
          <w:iCs/>
          <w:sz w:val="20"/>
          <w:szCs w:val="20"/>
          <w:lang w:eastAsia="zh-CN"/>
        </w:rPr>
        <w:t xml:space="preserve"> par celui-ci ; </w:t>
      </w:r>
    </w:p>
    <w:p w14:paraId="7E0CF38C"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525044">
        <w:rPr>
          <w:rFonts w:ascii="Times New Roman" w:eastAsia="Times New Roman" w:hAnsi="Times New Roman" w:cs="Times New Roman"/>
          <w:i/>
          <w:iCs/>
          <w:sz w:val="20"/>
          <w:szCs w:val="20"/>
          <w:lang w:eastAsia="zh-CN"/>
        </w:rPr>
        <w:t>les</w:t>
      </w:r>
      <w:proofErr w:type="gramEnd"/>
      <w:r w:rsidRPr="00525044">
        <w:rPr>
          <w:rFonts w:ascii="Times New Roman" w:eastAsia="Times New Roman" w:hAnsi="Times New Roman" w:cs="Times New Roman"/>
          <w:i/>
          <w:iCs/>
          <w:sz w:val="20"/>
          <w:szCs w:val="20"/>
          <w:lang w:eastAsia="zh-CN"/>
        </w:rPr>
        <w:t xml:space="preserve"> activités de R&amp;D indépendantes</w:t>
      </w:r>
      <w:r>
        <w:rPr>
          <w:rFonts w:ascii="Times New Roman" w:eastAsia="Times New Roman" w:hAnsi="Times New Roman" w:cs="Times New Roman"/>
          <w:i/>
          <w:iCs/>
          <w:sz w:val="20"/>
          <w:szCs w:val="20"/>
          <w:lang w:eastAsia="zh-CN"/>
        </w:rPr>
        <w:t xml:space="preserve"> ; </w:t>
      </w:r>
    </w:p>
    <w:p w14:paraId="51E82AAF"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w:t>
      </w:r>
      <w:proofErr w:type="gramEnd"/>
      <w:r w:rsidRPr="00525044">
        <w:rPr>
          <w:rFonts w:ascii="Times New Roman" w:eastAsia="Times New Roman" w:hAnsi="Times New Roman" w:cs="Times New Roman"/>
          <w:i/>
          <w:iCs/>
          <w:sz w:val="20"/>
          <w:szCs w:val="20"/>
          <w:lang w:eastAsia="zh-CN"/>
        </w:rPr>
        <w:t xml:space="preserve"> activités de R&amp;D en collaboration</w:t>
      </w:r>
      <w:r>
        <w:rPr>
          <w:rFonts w:ascii="Times New Roman" w:eastAsia="Times New Roman" w:hAnsi="Times New Roman" w:cs="Times New Roman"/>
          <w:i/>
          <w:iCs/>
          <w:sz w:val="20"/>
          <w:szCs w:val="20"/>
          <w:lang w:eastAsia="zh-CN"/>
        </w:rPr>
        <w:t xml:space="preserve"> effective ; </w:t>
      </w:r>
    </w:p>
    <w:p w14:paraId="52BA59E8"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525044">
        <w:rPr>
          <w:rFonts w:ascii="Times New Roman" w:eastAsia="Times New Roman" w:hAnsi="Times New Roman" w:cs="Times New Roman"/>
          <w:i/>
          <w:iCs/>
          <w:sz w:val="20"/>
          <w:szCs w:val="20"/>
          <w:lang w:eastAsia="zh-CN"/>
        </w:rPr>
        <w:t>les</w:t>
      </w:r>
      <w:proofErr w:type="gramEnd"/>
      <w:r w:rsidRPr="00525044">
        <w:rPr>
          <w:rFonts w:ascii="Times New Roman" w:eastAsia="Times New Roman" w:hAnsi="Times New Roman" w:cs="Times New Roman"/>
          <w:i/>
          <w:iCs/>
          <w:sz w:val="20"/>
          <w:szCs w:val="20"/>
          <w:lang w:eastAsia="zh-CN"/>
        </w:rPr>
        <w:t xml:space="preserve"> activités de diffusion des résultats de la recherche sur une base non exclusive et non discriminatoire</w:t>
      </w:r>
      <w:r>
        <w:rPr>
          <w:rFonts w:ascii="Times New Roman" w:eastAsia="Times New Roman" w:hAnsi="Times New Roman" w:cs="Times New Roman"/>
          <w:i/>
          <w:iCs/>
          <w:sz w:val="20"/>
          <w:szCs w:val="20"/>
          <w:lang w:eastAsia="zh-CN"/>
        </w:rPr>
        <w:t xml:space="preserve"> ; </w:t>
      </w:r>
    </w:p>
    <w:p w14:paraId="52180D6B" w14:textId="77777777" w:rsidR="00804871" w:rsidRPr="005F33E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w:t>
      </w:r>
      <w:proofErr w:type="gramEnd"/>
      <w:r w:rsidRPr="00525044">
        <w:rPr>
          <w:rFonts w:ascii="Times New Roman" w:eastAsia="Times New Roman" w:hAnsi="Times New Roman" w:cs="Times New Roman"/>
          <w:i/>
          <w:iCs/>
          <w:sz w:val="20"/>
          <w:szCs w:val="20"/>
          <w:lang w:eastAsia="zh-CN"/>
        </w:rPr>
        <w:t xml:space="preserve"> activités</w:t>
      </w:r>
      <w:r w:rsidR="00096341">
        <w:rPr>
          <w:rFonts w:ascii="Times New Roman" w:eastAsia="Times New Roman" w:hAnsi="Times New Roman" w:cs="Times New Roman"/>
          <w:i/>
          <w:iCs/>
          <w:sz w:val="20"/>
          <w:szCs w:val="20"/>
          <w:lang w:eastAsia="zh-CN"/>
        </w:rPr>
        <w:t xml:space="preserve"> de transfert de connaissances quand </w:t>
      </w:r>
      <w:r w:rsidRPr="00525044">
        <w:rPr>
          <w:rFonts w:ascii="Times New Roman" w:eastAsia="Times New Roman" w:hAnsi="Times New Roman" w:cs="Times New Roman"/>
          <w:i/>
          <w:iCs/>
          <w:sz w:val="20"/>
          <w:szCs w:val="20"/>
          <w:lang w:eastAsia="zh-CN"/>
        </w:rPr>
        <w:t>tous les bénéfices tirés de ces activités sont réinvestis dans les activités principales de l'organisme de recherche</w:t>
      </w:r>
      <w:r w:rsidR="00096341">
        <w:rPr>
          <w:rFonts w:ascii="Times New Roman" w:eastAsia="Times New Roman" w:hAnsi="Times New Roman" w:cs="Times New Roman"/>
          <w:i/>
          <w:iCs/>
          <w:sz w:val="20"/>
          <w:szCs w:val="20"/>
          <w:lang w:eastAsia="zh-CN"/>
        </w:rPr>
        <w:t>.</w:t>
      </w:r>
    </w:p>
    <w:p w14:paraId="7FC7B089" w14:textId="77777777" w:rsidR="00096341" w:rsidRDefault="00096341" w:rsidP="00525044">
      <w:pPr>
        <w:suppressAutoHyphens/>
        <w:spacing w:after="0" w:line="240" w:lineRule="auto"/>
        <w:jc w:val="both"/>
        <w:rPr>
          <w:rFonts w:ascii="Times New Roman" w:eastAsia="Times New Roman" w:hAnsi="Times New Roman" w:cs="Times New Roman"/>
          <w:i/>
          <w:iCs/>
          <w:sz w:val="20"/>
          <w:szCs w:val="20"/>
          <w:lang w:eastAsia="zh-CN"/>
        </w:rPr>
      </w:pPr>
    </w:p>
    <w:p w14:paraId="2ACC82D7" w14:textId="77777777" w:rsidR="00400B5E" w:rsidRDefault="00400B5E" w:rsidP="00525044">
      <w:pPr>
        <w:suppressAutoHyphens/>
        <w:spacing w:after="0" w:line="240" w:lineRule="auto"/>
        <w:jc w:val="both"/>
        <w:rPr>
          <w:rFonts w:ascii="Times New Roman" w:eastAsia="Times New Roman" w:hAnsi="Times New Roman" w:cs="Times New Roman"/>
          <w:i/>
          <w:iCs/>
          <w:sz w:val="20"/>
          <w:szCs w:val="20"/>
          <w:lang w:eastAsia="zh-CN"/>
        </w:rPr>
      </w:pPr>
    </w:p>
    <w:p w14:paraId="02C42A61" w14:textId="25F3ABBF" w:rsidR="00525044" w:rsidRPr="00525044" w:rsidRDefault="003D2FE4" w:rsidP="00525044">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Entreprise :</w:t>
      </w:r>
      <w:r w:rsidR="00525044" w:rsidRPr="00525044">
        <w:rPr>
          <w:rFonts w:ascii="Times New Roman" w:eastAsia="Times New Roman" w:hAnsi="Times New Roman" w:cs="Times New Roman"/>
          <w:i/>
          <w:iCs/>
          <w:sz w:val="20"/>
          <w:szCs w:val="20"/>
          <w:lang w:eastAsia="zh-CN"/>
        </w:rPr>
        <w:t xml:space="preserve"> toute entité indépendamment de sa forme juridique et même sans but lucratif dès lors que celle-ci exerce une activité économique. On peut qualifier d’activité économique toute offre de biens ou de services correspondant à un marché et pouvant entrer en concurrence avec des offres proposées par d’autres acteurs économiques. Le fait que des activités/services soient exercés/fournis, avec ou sans contrepartie, par l'Etat lui-même ou par une organisation sans but lucratif importe peu. Il convient d'examiner chaque activité individuellement pour déterminer si elle doit être qualifiée d'économique, en vérifiant si d'autres entreprises proposent le même service et si la concurrence s'est développée dans le secteur concerné. À titre d'exemple, plusieurs ASBL proposant des activités périscolaires pour des enfants dans le besoin peuvent entrer en concurrence les unes avec les autres</w:t>
      </w:r>
      <w:r w:rsidR="005F33EE">
        <w:rPr>
          <w:rFonts w:ascii="Times New Roman" w:eastAsia="Times New Roman" w:hAnsi="Times New Roman" w:cs="Times New Roman"/>
          <w:i/>
          <w:iCs/>
          <w:sz w:val="20"/>
          <w:szCs w:val="20"/>
          <w:lang w:eastAsia="zh-CN"/>
        </w:rPr>
        <w:t xml:space="preserve"> et dès lors être considérée comme une entreprise au sens du droit européen</w:t>
      </w:r>
      <w:r w:rsidR="00525044" w:rsidRPr="00525044">
        <w:rPr>
          <w:rFonts w:ascii="Times New Roman" w:eastAsia="Times New Roman" w:hAnsi="Times New Roman" w:cs="Times New Roman"/>
          <w:i/>
          <w:iCs/>
          <w:sz w:val="20"/>
          <w:szCs w:val="20"/>
          <w:lang w:eastAsia="zh-CN"/>
        </w:rPr>
        <w:t>.</w:t>
      </w:r>
    </w:p>
    <w:p w14:paraId="1F0B385D" w14:textId="77777777" w:rsidR="00400B5E" w:rsidRPr="005F33EE" w:rsidRDefault="00400B5E"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0C7E048E"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59817AF9" w14:textId="647CFF6B"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lastRenderedPageBreak/>
        <w:t xml:space="preserve">On entend par </w:t>
      </w:r>
      <w:r w:rsidRPr="00525044">
        <w:rPr>
          <w:rFonts w:ascii="Times New Roman" w:eastAsia="Times New Roman" w:hAnsi="Times New Roman" w:cs="Times New Roman"/>
          <w:b/>
          <w:i/>
          <w:iCs/>
          <w:sz w:val="20"/>
          <w:szCs w:val="20"/>
          <w:u w:val="single"/>
          <w:lang w:eastAsia="zh-CN"/>
        </w:rPr>
        <w:t>organisation non marchande</w:t>
      </w:r>
      <w:r w:rsidRPr="00525044">
        <w:rPr>
          <w:rFonts w:ascii="Times New Roman" w:eastAsia="Times New Roman" w:hAnsi="Times New Roman" w:cs="Times New Roman"/>
          <w:i/>
          <w:iCs/>
          <w:sz w:val="20"/>
          <w:szCs w:val="20"/>
          <w:lang w:eastAsia="zh-CN"/>
        </w:rPr>
        <w:t xml:space="preserve"> une entité, différente d’un organisme de recherche, qui n’exerce pas d’activités économiques. En d’autres termes, votre entité est une organisation non marchande si elle n’est ni un organisme de recherche ni une entreprise.</w:t>
      </w:r>
    </w:p>
    <w:p w14:paraId="575795EC" w14:textId="77777777" w:rsidR="00525044" w:rsidRDefault="00525044" w:rsidP="00525044">
      <w:pPr>
        <w:suppressAutoHyphens/>
        <w:spacing w:after="0" w:line="240" w:lineRule="auto"/>
        <w:rPr>
          <w:rFonts w:ascii="Times New Roman" w:eastAsia="Times New Roman" w:hAnsi="Times New Roman" w:cs="Times New Roman"/>
          <w:i/>
          <w:iCs/>
          <w:sz w:val="20"/>
          <w:szCs w:val="20"/>
          <w:lang w:val="fr-FR" w:eastAsia="zh-CN"/>
        </w:rPr>
      </w:pPr>
    </w:p>
    <w:p w14:paraId="561F550D" w14:textId="77777777" w:rsidR="00B26063"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0B0EB728" w14:textId="77777777" w:rsidR="00B26063" w:rsidRPr="00525044"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4E952E6E"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4C2314F1" w14:textId="77777777" w:rsidR="00525044" w:rsidRPr="005F33EE" w:rsidRDefault="00525044" w:rsidP="005F33EE">
      <w:pPr>
        <w:suppressAutoHyphens/>
        <w:spacing w:after="0" w:line="240" w:lineRule="auto"/>
        <w:jc w:val="center"/>
        <w:rPr>
          <w:rFonts w:ascii="Times New Roman" w:eastAsia="Times New Roman" w:hAnsi="Times New Roman" w:cs="Times New Roman"/>
          <w:b/>
          <w:i/>
          <w:iCs/>
          <w:color w:val="FF0000"/>
          <w:lang w:eastAsia="zh-CN"/>
        </w:rPr>
      </w:pPr>
      <w:r w:rsidRPr="005F33EE">
        <w:rPr>
          <w:rFonts w:ascii="Times New Roman" w:eastAsia="Times New Roman" w:hAnsi="Times New Roman" w:cs="Times New Roman"/>
          <w:b/>
          <w:i/>
          <w:iCs/>
          <w:color w:val="FF0000"/>
          <w:lang w:eastAsia="zh-CN"/>
        </w:rPr>
        <w:t>Veuillez remplir l’ensemble des champs ci-dessous.</w:t>
      </w:r>
    </w:p>
    <w:p w14:paraId="78E7395D" w14:textId="77777777" w:rsid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5990A07E" w14:textId="77777777" w:rsidR="00B53C19" w:rsidRPr="00525044" w:rsidRDefault="00B53C19" w:rsidP="00525044">
      <w:pPr>
        <w:suppressAutoHyphens/>
        <w:spacing w:after="0" w:line="240" w:lineRule="auto"/>
        <w:rPr>
          <w:rFonts w:ascii="Times New Roman" w:eastAsia="Times New Roman" w:hAnsi="Times New Roman" w:cs="Times New Roman"/>
          <w:sz w:val="24"/>
          <w:szCs w:val="24"/>
          <w:lang w:eastAsia="zh-CN"/>
        </w:rPr>
      </w:pPr>
    </w:p>
    <w:p w14:paraId="1C69D76B" w14:textId="77777777" w:rsidR="00525044" w:rsidRPr="00525044" w:rsidRDefault="00525044" w:rsidP="00525044">
      <w:pPr>
        <w:suppressAutoHyphens/>
        <w:spacing w:after="0" w:line="240" w:lineRule="auto"/>
        <w:rPr>
          <w:rFonts w:ascii="Times New Roman" w:eastAsia="Times New Roman" w:hAnsi="Times New Roman" w:cs="Times New Roman"/>
          <w:sz w:val="20"/>
          <w:szCs w:val="20"/>
          <w:lang w:eastAsia="zh-CN"/>
        </w:rPr>
      </w:pPr>
      <w:r w:rsidRPr="00525044">
        <w:rPr>
          <w:rFonts w:ascii="Times New Roman" w:eastAsia="Times New Roman" w:hAnsi="Times New Roman" w:cs="Times New Roman"/>
          <w:b/>
          <w:bCs/>
          <w:sz w:val="20"/>
          <w:szCs w:val="20"/>
          <w:lang w:eastAsia="zh-CN"/>
        </w:rPr>
        <w:t>Nom et forme juridique du demandeur </w:t>
      </w:r>
      <w:r w:rsidRPr="00525044">
        <w:rPr>
          <w:rFonts w:ascii="Times New Roman" w:eastAsia="Times New Roman" w:hAnsi="Times New Roman" w:cs="Times New Roman"/>
          <w:sz w:val="20"/>
          <w:szCs w:val="20"/>
          <w:lang w:eastAsia="zh-CN"/>
        </w:rPr>
        <w:t>:</w:t>
      </w:r>
    </w:p>
    <w:p w14:paraId="2379EEF4"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17D0BA4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Adresse du siège social :</w:t>
      </w:r>
    </w:p>
    <w:p w14:paraId="3D86A250"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710DA83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Numéro d'entreprise / TVA :</w:t>
      </w:r>
    </w:p>
    <w:p w14:paraId="33FAEE98"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3CA00214"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 xml:space="preserve">Nom et titre du ou des dirigeants </w:t>
      </w:r>
      <w:proofErr w:type="gramStart"/>
      <w:r w:rsidRPr="00525044">
        <w:rPr>
          <w:rFonts w:ascii="Times New Roman" w:eastAsia="Times New Roman" w:hAnsi="Times New Roman" w:cs="Times New Roman"/>
          <w:b/>
          <w:bCs/>
          <w:sz w:val="20"/>
          <w:szCs w:val="20"/>
          <w:lang w:eastAsia="zh-CN"/>
        </w:rPr>
        <w:t>principaux:</w:t>
      </w:r>
      <w:proofErr w:type="gramEnd"/>
    </w:p>
    <w:p w14:paraId="617C9055" w14:textId="77777777" w:rsid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02B9E945" w14:textId="77777777" w:rsidR="00400B5E"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3136AE1F" w14:textId="77777777" w:rsidR="00380B22" w:rsidRPr="00525044" w:rsidRDefault="00380B22" w:rsidP="00380B22">
      <w:pPr>
        <w:suppressAutoHyphens/>
        <w:spacing w:after="0" w:line="240" w:lineRule="auto"/>
        <w:rPr>
          <w:rFonts w:ascii="Times New Roman" w:eastAsia="Times New Roman" w:hAnsi="Times New Roman" w:cs="Times New Roman"/>
          <w:bCs/>
          <w:i/>
          <w:sz w:val="20"/>
          <w:szCs w:val="20"/>
          <w:lang w:eastAsia="zh-CN"/>
        </w:rPr>
      </w:pPr>
    </w:p>
    <w:p w14:paraId="19C29BA1" w14:textId="77777777" w:rsidR="0053645A" w:rsidRPr="00380B22"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Autonomie et </w:t>
      </w:r>
      <w:r w:rsidRPr="00380B22">
        <w:rPr>
          <w:rFonts w:ascii="Times New Roman" w:eastAsia="Times New Roman" w:hAnsi="Times New Roman" w:cs="Times New Roman"/>
          <w:b/>
          <w:bCs/>
          <w:lang w:eastAsia="zh-CN"/>
        </w:rPr>
        <w:t xml:space="preserve">indépendance </w:t>
      </w:r>
    </w:p>
    <w:p w14:paraId="59D93B17"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7DBCC5C2"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w:t>
      </w:r>
      <w:r w:rsidR="00F3375E">
        <w:rPr>
          <w:rFonts w:ascii="Times New Roman" w:eastAsia="Times New Roman" w:hAnsi="Times New Roman" w:cs="Times New Roman"/>
          <w:bCs/>
          <w:lang w:eastAsia="zh-CN"/>
        </w:rPr>
        <w:t xml:space="preserve">contrôle ou </w:t>
      </w:r>
      <w:r w:rsidRPr="00380B22">
        <w:rPr>
          <w:rFonts w:ascii="Times New Roman" w:eastAsia="Times New Roman" w:hAnsi="Times New Roman" w:cs="Times New Roman"/>
          <w:bCs/>
          <w:lang w:eastAsia="zh-CN"/>
        </w:rPr>
        <w:t xml:space="preserve">est contrôlée à plus de 25% par une ou plusieurs </w:t>
      </w:r>
      <w:r>
        <w:rPr>
          <w:rFonts w:ascii="Times New Roman" w:eastAsia="Times New Roman" w:hAnsi="Times New Roman" w:cs="Times New Roman"/>
          <w:bCs/>
          <w:lang w:eastAsia="zh-CN"/>
        </w:rPr>
        <w:t>autres entités</w:t>
      </w:r>
      <w:r w:rsidRPr="00380B22">
        <w:rPr>
          <w:rFonts w:ascii="Times New Roman" w:eastAsia="Times New Roman" w:hAnsi="Times New Roman" w:cs="Times New Roman"/>
          <w:bCs/>
          <w:lang w:eastAsia="zh-CN"/>
        </w:rPr>
        <w:t xml:space="preserve"> </w:t>
      </w:r>
    </w:p>
    <w:p w14:paraId="4DFB8C9A" w14:textId="77777777" w:rsidR="0053645A" w:rsidRPr="00380B22"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464DC3CA" w14:textId="77777777" w:rsidR="0053645A"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305D000A" w14:textId="77777777" w:rsidR="0053645A"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400B5E">
        <w:rPr>
          <w:rFonts w:ascii="Times New Roman" w:eastAsia="Times New Roman" w:hAnsi="Times New Roman" w:cs="Times New Roman"/>
          <w:bCs/>
          <w:lang w:eastAsia="zh-CN"/>
        </w:rPr>
        <w:t>OUI et cette (ces) entité(s) est (sont) une (des) entreprise(s) au sens de la définition ci-dessus</w:t>
      </w:r>
    </w:p>
    <w:p w14:paraId="7AD7496F" w14:textId="77777777" w:rsidR="00F3375E" w:rsidRPr="00400B5E"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3029244E" w14:textId="77777777" w:rsidR="0053645A" w:rsidRPr="00380B22"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eastAsia="zh-CN"/>
        </w:rPr>
      </w:pPr>
    </w:p>
    <w:p w14:paraId="35629D47"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p w14:paraId="23387793"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droits de propriété intellectuelle générés en dehors de collaboration</w:t>
      </w:r>
      <w:r>
        <w:rPr>
          <w:rFonts w:ascii="Times New Roman" w:eastAsia="Times New Roman" w:hAnsi="Times New Roman" w:cs="Times New Roman"/>
          <w:bCs/>
          <w:lang w:eastAsia="zh-CN"/>
        </w:rPr>
        <w:t>s</w:t>
      </w:r>
      <w:r w:rsidRPr="00380B22">
        <w:rPr>
          <w:rFonts w:ascii="Times New Roman" w:eastAsia="Times New Roman" w:hAnsi="Times New Roman" w:cs="Times New Roman"/>
          <w:bCs/>
          <w:lang w:eastAsia="zh-CN"/>
        </w:rPr>
        <w:t xml:space="preserve"> de recherche sont a priori réservés, par des dispositions contractuelles, statutaires ou règlementaires, à une ou plusieurs </w:t>
      </w:r>
      <w:r>
        <w:rPr>
          <w:rFonts w:ascii="Times New Roman" w:eastAsia="Times New Roman" w:hAnsi="Times New Roman" w:cs="Times New Roman"/>
          <w:bCs/>
          <w:lang w:eastAsia="zh-CN"/>
        </w:rPr>
        <w:t>entités</w:t>
      </w:r>
    </w:p>
    <w:p w14:paraId="48500085" w14:textId="77777777" w:rsidR="0053645A" w:rsidRPr="00380B22"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4030B80C" w14:textId="77777777" w:rsidR="0053645A"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28117403" w14:textId="77777777" w:rsidR="00400B5E"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2D7395">
        <w:rPr>
          <w:rFonts w:ascii="Times New Roman" w:eastAsia="Times New Roman" w:hAnsi="Times New Roman" w:cs="Times New Roman"/>
          <w:bCs/>
          <w:lang w:eastAsia="zh-CN"/>
        </w:rPr>
        <w:t>OUI et cette (ces) entité(s) est (sont) une (des) entreprise(s)</w:t>
      </w:r>
      <w:r>
        <w:rPr>
          <w:rFonts w:ascii="Times New Roman" w:eastAsia="Times New Roman" w:hAnsi="Times New Roman" w:cs="Times New Roman"/>
          <w:bCs/>
          <w:lang w:eastAsia="zh-CN"/>
        </w:rPr>
        <w:t xml:space="preserve"> au sens de la définition ci-dessus</w:t>
      </w:r>
    </w:p>
    <w:p w14:paraId="409C4DCA" w14:textId="77777777" w:rsidR="00F3375E" w:rsidRPr="0053645A"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476108C9"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709AEF04" w14:textId="77777777" w:rsidR="0053645A" w:rsidRPr="00380B22"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Les </w:t>
      </w:r>
      <w:r>
        <w:rPr>
          <w:rFonts w:ascii="Times New Roman" w:eastAsia="Times New Roman" w:hAnsi="Times New Roman" w:cs="Times New Roman"/>
          <w:bCs/>
          <w:lang w:eastAsia="zh-CN"/>
        </w:rPr>
        <w:t>entités</w:t>
      </w:r>
      <w:r w:rsidRPr="00380B22">
        <w:rPr>
          <w:rFonts w:ascii="Times New Roman" w:eastAsia="Times New Roman" w:hAnsi="Times New Roman" w:cs="Times New Roman"/>
          <w:bCs/>
          <w:lang w:eastAsia="zh-CN"/>
        </w:rPr>
        <w:t xml:space="preserve"> qui peuvent exercer une influence déterminante sur mon entité (actionnaires ou associés…) peuvent bénéficier d’un accès privilégié aux résultats produits </w:t>
      </w:r>
    </w:p>
    <w:p w14:paraId="02D07128" w14:textId="77777777" w:rsidR="0053645A" w:rsidRPr="00804871"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1191B306" w14:textId="77777777" w:rsidR="0053645A" w:rsidRPr="00380B22"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p w14:paraId="1D8D9618"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5415A5AE" w14:textId="77777777" w:rsidR="009B4247" w:rsidRDefault="009B4247"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4EB45BFB" w14:textId="0E259D71"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r w:rsidRPr="00380B22">
        <w:rPr>
          <w:rFonts w:ascii="Times New Roman" w:eastAsia="Times New Roman" w:hAnsi="Times New Roman" w:cs="Times New Roman"/>
          <w:b/>
          <w:bCs/>
          <w:lang w:eastAsia="zh-CN"/>
        </w:rPr>
        <w:t xml:space="preserve">Mon entité dispose-t-elle : </w:t>
      </w:r>
    </w:p>
    <w:p w14:paraId="78398738" w14:textId="77777777" w:rsidR="0053645A" w:rsidRPr="00804871"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tbl>
      <w:tblPr>
        <w:tblStyle w:val="Grilledutableau"/>
        <w:tblW w:w="0" w:type="auto"/>
        <w:tblInd w:w="720" w:type="dxa"/>
        <w:tblLook w:val="04A0" w:firstRow="1" w:lastRow="0" w:firstColumn="1" w:lastColumn="0" w:noHBand="0" w:noVBand="1"/>
      </w:tblPr>
      <w:tblGrid>
        <w:gridCol w:w="5371"/>
        <w:gridCol w:w="2971"/>
      </w:tblGrid>
      <w:tr w:rsidR="0053645A" w:rsidRPr="00380B22" w14:paraId="06916D49" w14:textId="77777777" w:rsidTr="002D7395">
        <w:tc>
          <w:tcPr>
            <w:tcW w:w="5371" w:type="dxa"/>
            <w:shd w:val="clear" w:color="auto" w:fill="auto"/>
            <w:vAlign w:val="center"/>
          </w:tcPr>
          <w:p w14:paraId="520563C8"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personnalité juridique ?</w:t>
            </w:r>
          </w:p>
        </w:tc>
        <w:tc>
          <w:tcPr>
            <w:tcW w:w="2971" w:type="dxa"/>
            <w:shd w:val="clear" w:color="auto" w:fill="auto"/>
            <w:vAlign w:val="center"/>
          </w:tcPr>
          <w:p w14:paraId="33D1D3FC"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3BE4CB5"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15AFB45" w14:textId="77777777" w:rsidTr="002D7395">
        <w:tc>
          <w:tcPr>
            <w:tcW w:w="5371" w:type="dxa"/>
            <w:shd w:val="clear" w:color="auto" w:fill="auto"/>
            <w:vAlign w:val="center"/>
          </w:tcPr>
          <w:p w14:paraId="141A3F79"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décision ?</w:t>
            </w:r>
          </w:p>
        </w:tc>
        <w:tc>
          <w:tcPr>
            <w:tcW w:w="2971" w:type="dxa"/>
            <w:shd w:val="clear" w:color="auto" w:fill="auto"/>
            <w:vAlign w:val="center"/>
          </w:tcPr>
          <w:p w14:paraId="4E01B00A"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1CB5A7B"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1C7209A9" w14:textId="77777777" w:rsidTr="002D7395">
        <w:tc>
          <w:tcPr>
            <w:tcW w:w="5371" w:type="dxa"/>
            <w:shd w:val="clear" w:color="auto" w:fill="auto"/>
            <w:vAlign w:val="center"/>
          </w:tcPr>
          <w:p w14:paraId="7A66770E"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gestion ?</w:t>
            </w:r>
          </w:p>
        </w:tc>
        <w:tc>
          <w:tcPr>
            <w:tcW w:w="2971" w:type="dxa"/>
            <w:shd w:val="clear" w:color="auto" w:fill="auto"/>
            <w:vAlign w:val="center"/>
          </w:tcPr>
          <w:p w14:paraId="47F250FE"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619F252"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Non</w:t>
            </w:r>
          </w:p>
        </w:tc>
      </w:tr>
      <w:tr w:rsidR="0053645A" w:rsidRPr="00380B22" w14:paraId="7A409F94" w14:textId="77777777" w:rsidTr="002D7395">
        <w:tc>
          <w:tcPr>
            <w:tcW w:w="5371" w:type="dxa"/>
            <w:shd w:val="clear" w:color="auto" w:fill="auto"/>
            <w:vAlign w:val="center"/>
          </w:tcPr>
          <w:p w14:paraId="5DE95203"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D’un budget propre ?</w:t>
            </w:r>
          </w:p>
        </w:tc>
        <w:tc>
          <w:tcPr>
            <w:tcW w:w="2971" w:type="dxa"/>
            <w:shd w:val="clear" w:color="auto" w:fill="auto"/>
            <w:vAlign w:val="center"/>
          </w:tcPr>
          <w:p w14:paraId="5AFC3114"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17F3AD00"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2C490549" w14:textId="77777777" w:rsidTr="002D7395">
        <w:tc>
          <w:tcPr>
            <w:tcW w:w="5371" w:type="dxa"/>
            <w:shd w:val="clear" w:color="auto" w:fill="auto"/>
            <w:vAlign w:val="center"/>
          </w:tcPr>
          <w:p w14:paraId="1C36F504"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comptabilité propre ?</w:t>
            </w:r>
          </w:p>
        </w:tc>
        <w:tc>
          <w:tcPr>
            <w:tcW w:w="2971" w:type="dxa"/>
            <w:shd w:val="clear" w:color="auto" w:fill="auto"/>
            <w:vAlign w:val="center"/>
          </w:tcPr>
          <w:p w14:paraId="036264DC"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0C40D8E"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267E03F5" w14:textId="77777777" w:rsidTr="002D7395">
        <w:tc>
          <w:tcPr>
            <w:tcW w:w="5371" w:type="dxa"/>
            <w:shd w:val="clear" w:color="auto" w:fill="auto"/>
            <w:vAlign w:val="center"/>
          </w:tcPr>
          <w:p w14:paraId="085C8F60" w14:textId="0D1D9348" w:rsidR="0053645A" w:rsidRPr="00380B22" w:rsidRDefault="00F3375E">
            <w:pPr>
              <w:suppressAutoHyphens/>
              <w:rPr>
                <w:rFonts w:ascii="Times New Roman" w:eastAsia="Times New Roman" w:hAnsi="Times New Roman" w:cs="Times New Roman"/>
                <w:bCs/>
                <w:lang w:eastAsia="zh-CN"/>
              </w:rPr>
            </w:pPr>
            <w:r>
              <w:rPr>
                <w:rFonts w:ascii="Times New Roman" w:eastAsia="Times New Roman" w:hAnsi="Times New Roman" w:cs="Times New Roman"/>
                <w:bCs/>
                <w:lang w:eastAsia="zh-CN"/>
              </w:rPr>
              <w:t>Contrôle-t-elle ou e</w:t>
            </w:r>
            <w:r w:rsidR="0053645A" w:rsidRPr="00380B22">
              <w:rPr>
                <w:rFonts w:ascii="Times New Roman" w:eastAsia="Times New Roman" w:hAnsi="Times New Roman" w:cs="Times New Roman"/>
                <w:bCs/>
                <w:lang w:eastAsia="zh-CN"/>
              </w:rPr>
              <w:t>st-elle contrôlée par une autre entité ? (</w:t>
            </w:r>
            <w:proofErr w:type="gramStart"/>
            <w:r w:rsidR="0053645A" w:rsidRPr="00380B22">
              <w:rPr>
                <w:rFonts w:ascii="Times New Roman" w:eastAsia="Times New Roman" w:hAnsi="Times New Roman" w:cs="Times New Roman"/>
                <w:bCs/>
                <w:lang w:eastAsia="zh-CN"/>
              </w:rPr>
              <w:t>majorité</w:t>
            </w:r>
            <w:proofErr w:type="gramEnd"/>
            <w:r w:rsidR="0053645A" w:rsidRPr="00380B22">
              <w:rPr>
                <w:rFonts w:ascii="Times New Roman" w:eastAsia="Times New Roman" w:hAnsi="Times New Roman" w:cs="Times New Roman"/>
                <w:bCs/>
                <w:lang w:eastAsia="zh-CN"/>
              </w:rPr>
              <w:t xml:space="preserve"> des droits de vote / droit de nommer ou de révoquer la majorité des membres de l’organe d’administration / </w:t>
            </w:r>
            <w:r w:rsidR="0053645A" w:rsidRPr="00804871">
              <w:rPr>
                <w:rFonts w:ascii="Times New Roman" w:eastAsia="Times New Roman" w:hAnsi="Times New Roman" w:cs="Times New Roman"/>
                <w:bCs/>
                <w:lang w:eastAsia="zh-CN"/>
              </w:rPr>
              <w:t xml:space="preserve">droit contractuel ou statutaire </w:t>
            </w:r>
            <w:r w:rsidR="0053645A" w:rsidRPr="00380B22">
              <w:rPr>
                <w:rFonts w:ascii="Times New Roman" w:eastAsia="Times New Roman" w:hAnsi="Times New Roman" w:cs="Times New Roman"/>
                <w:bCs/>
                <w:lang w:eastAsia="zh-CN"/>
              </w:rPr>
              <w:t>d’exercer une influence dominante</w:t>
            </w:r>
          </w:p>
        </w:tc>
        <w:tc>
          <w:tcPr>
            <w:tcW w:w="2971" w:type="dxa"/>
            <w:shd w:val="clear" w:color="auto" w:fill="auto"/>
            <w:vAlign w:val="center"/>
          </w:tcPr>
          <w:p w14:paraId="61F4FEC9"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0EDF459B"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1DAE3C42" w14:textId="77777777" w:rsidTr="002D7395">
        <w:tc>
          <w:tcPr>
            <w:tcW w:w="5371" w:type="dxa"/>
            <w:shd w:val="clear" w:color="auto" w:fill="auto"/>
            <w:vAlign w:val="center"/>
          </w:tcPr>
          <w:p w14:paraId="4B6A8DC4" w14:textId="77777777" w:rsidR="0053645A" w:rsidRPr="00804871"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 matériel et le personnel utilisés par mon entité sont-ils partagés avec une ou plusieurs autres entités</w:t>
            </w:r>
            <w:r w:rsidRPr="00804871">
              <w:rPr>
                <w:rFonts w:ascii="Times New Roman" w:eastAsia="Times New Roman" w:hAnsi="Times New Roman" w:cs="Times New Roman"/>
                <w:bCs/>
                <w:lang w:eastAsia="zh-CN"/>
              </w:rPr>
              <w:t> ?</w:t>
            </w:r>
          </w:p>
        </w:tc>
        <w:tc>
          <w:tcPr>
            <w:tcW w:w="2971" w:type="dxa"/>
            <w:shd w:val="clear" w:color="auto" w:fill="auto"/>
            <w:vAlign w:val="center"/>
          </w:tcPr>
          <w:p w14:paraId="51CD8825"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54ECDB84"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E2C88E2" w14:textId="77777777" w:rsidTr="002D7395">
        <w:tc>
          <w:tcPr>
            <w:tcW w:w="5371" w:type="dxa"/>
            <w:shd w:val="clear" w:color="auto" w:fill="auto"/>
            <w:vAlign w:val="center"/>
          </w:tcPr>
          <w:p w14:paraId="404A79A2" w14:textId="77777777" w:rsidR="0053645A" w:rsidRPr="00804871"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programmes de recherche sont-ils déterminés par mon entité elle-m</w:t>
            </w:r>
            <w:r w:rsidRPr="00804871">
              <w:rPr>
                <w:rFonts w:ascii="Times New Roman" w:eastAsia="Times New Roman" w:hAnsi="Times New Roman" w:cs="Times New Roman"/>
                <w:bCs/>
                <w:lang w:eastAsia="zh-CN"/>
              </w:rPr>
              <w:t>ême ?</w:t>
            </w:r>
          </w:p>
        </w:tc>
        <w:tc>
          <w:tcPr>
            <w:tcW w:w="2971" w:type="dxa"/>
            <w:shd w:val="clear" w:color="auto" w:fill="auto"/>
            <w:vAlign w:val="center"/>
          </w:tcPr>
          <w:p w14:paraId="04290489"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349FB697"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bl>
    <w:p w14:paraId="3D8C31A0" w14:textId="77777777" w:rsidR="00400B5E" w:rsidRDefault="00400B5E" w:rsidP="0053645A">
      <w:pPr>
        <w:suppressAutoHyphens/>
        <w:spacing w:after="0" w:line="240" w:lineRule="auto"/>
        <w:rPr>
          <w:rFonts w:ascii="Times New Roman" w:eastAsia="Times New Roman" w:hAnsi="Times New Roman" w:cs="Times New Roman"/>
          <w:bCs/>
          <w:lang w:eastAsia="zh-CN"/>
        </w:rPr>
      </w:pPr>
    </w:p>
    <w:p w14:paraId="465893C7" w14:textId="77777777" w:rsidR="00400B5E" w:rsidRDefault="00400B5E" w:rsidP="0053645A">
      <w:pPr>
        <w:suppressAutoHyphens/>
        <w:spacing w:after="0" w:line="240" w:lineRule="auto"/>
        <w:rPr>
          <w:rFonts w:ascii="Times New Roman" w:eastAsia="Times New Roman" w:hAnsi="Times New Roman" w:cs="Times New Roman"/>
          <w:bCs/>
          <w:lang w:eastAsia="zh-CN"/>
        </w:rPr>
      </w:pPr>
      <w:r w:rsidRPr="00BA3CBE">
        <w:rPr>
          <w:rFonts w:ascii="Times New Roman" w:eastAsia="Times New Roman" w:hAnsi="Times New Roman" w:cs="Times New Roman"/>
          <w:bCs/>
          <w:noProof/>
          <w:lang w:eastAsia="fr-BE"/>
        </w:rPr>
        <mc:AlternateContent>
          <mc:Choice Requires="wps">
            <w:drawing>
              <wp:anchor distT="91440" distB="91440" distL="114300" distR="114300" simplePos="0" relativeHeight="251656704" behindDoc="0" locked="0" layoutInCell="1" allowOverlap="1" wp14:anchorId="02633EE9" wp14:editId="3471118A">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737CE66C"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sidR="00F3375E">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633EE9"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" filled="f" stroked="f">
                <v:textbox style="mso-fit-shape-to-text:t">
                  <w:txbxContent>
                    <w:p w14:paraId="737CE66C"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sidR="00F3375E">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v:textbox>
                <w10:wrap type="topAndBottom" anchorx="margin"/>
              </v:shape>
            </w:pict>
          </mc:Fallback>
        </mc:AlternateContent>
      </w:r>
    </w:p>
    <w:p w14:paraId="4F2A0C2A" w14:textId="77777777" w:rsidR="0053645A" w:rsidRDefault="0053645A" w:rsidP="00400B5E">
      <w:pPr>
        <w:suppressAutoHyphens/>
        <w:spacing w:after="0" w:line="240" w:lineRule="auto"/>
        <w:ind w:left="708"/>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Considérant les informations remplies dans la présente section votre entité est-elle indépendante ? </w:t>
      </w:r>
    </w:p>
    <w:p w14:paraId="1B217D0E"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OUI</w:t>
      </w:r>
    </w:p>
    <w:p w14:paraId="6EC734BC"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6B3F0868" w14:textId="77777777" w:rsidR="0053645A" w:rsidRDefault="0053645A" w:rsidP="0053645A">
      <w:pPr>
        <w:suppressAutoHyphens/>
        <w:spacing w:after="0" w:line="240" w:lineRule="auto"/>
        <w:rPr>
          <w:rFonts w:ascii="Times New Roman" w:eastAsia="Times New Roman" w:hAnsi="Times New Roman" w:cs="Times New Roman"/>
          <w:bCs/>
          <w:lang w:eastAsia="zh-CN"/>
        </w:rPr>
      </w:pPr>
    </w:p>
    <w:p w14:paraId="6C325E36" w14:textId="77777777" w:rsidR="00400B5E" w:rsidRPr="008D74C6" w:rsidRDefault="00400B5E" w:rsidP="0053645A">
      <w:pPr>
        <w:suppressAutoHyphens/>
        <w:spacing w:after="0" w:line="240" w:lineRule="auto"/>
        <w:rPr>
          <w:rFonts w:ascii="Times New Roman" w:eastAsia="Times New Roman" w:hAnsi="Times New Roman" w:cs="Times New Roman"/>
          <w:bCs/>
          <w:lang w:eastAsia="zh-CN"/>
        </w:rPr>
      </w:pPr>
    </w:p>
    <w:p w14:paraId="63553520"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n’est pas indépendante, </w:t>
      </w:r>
      <w:r w:rsidR="00022C54" w:rsidRPr="00400B5E">
        <w:rPr>
          <w:rFonts w:ascii="Times New Roman" w:eastAsia="Times New Roman" w:hAnsi="Times New Roman" w:cs="Times New Roman"/>
          <w:b/>
          <w:bCs/>
          <w:i/>
          <w:color w:val="FF0000"/>
          <w:sz w:val="20"/>
          <w:szCs w:val="20"/>
          <w:lang w:eastAsia="zh-CN"/>
        </w:rPr>
        <w:t>la suite du formulaire doit être remplie</w:t>
      </w:r>
      <w:r w:rsidRPr="00400B5E">
        <w:rPr>
          <w:rFonts w:ascii="Times New Roman" w:eastAsia="Times New Roman" w:hAnsi="Times New Roman" w:cs="Times New Roman"/>
          <w:b/>
          <w:bCs/>
          <w:i/>
          <w:color w:val="FF0000"/>
          <w:sz w:val="20"/>
          <w:szCs w:val="20"/>
          <w:lang w:eastAsia="zh-CN"/>
        </w:rPr>
        <w:t xml:space="preserve"> avec les données consolidées de l’ensemble du groupe constitué par votre entité et sa (ses) entité(s) liée(s).</w:t>
      </w:r>
    </w:p>
    <w:p w14:paraId="56E40209" w14:textId="77777777" w:rsidR="0053645A" w:rsidRPr="00804871" w:rsidRDefault="0053645A" w:rsidP="0053645A">
      <w:pPr>
        <w:suppressAutoHyphens/>
        <w:spacing w:after="0" w:line="240" w:lineRule="auto"/>
        <w:rPr>
          <w:rFonts w:ascii="Times New Roman" w:eastAsia="Times New Roman" w:hAnsi="Times New Roman" w:cs="Times New Roman"/>
          <w:b/>
          <w:bCs/>
          <w:i/>
          <w:color w:val="FF0000"/>
          <w:sz w:val="20"/>
          <w:szCs w:val="20"/>
          <w:lang w:eastAsia="zh-CN"/>
        </w:rPr>
      </w:pPr>
    </w:p>
    <w:p w14:paraId="042F0550"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est indépendante, </w:t>
      </w:r>
      <w:r w:rsidR="00022C54" w:rsidRPr="00400B5E">
        <w:rPr>
          <w:rFonts w:ascii="Times New Roman" w:eastAsia="Times New Roman" w:hAnsi="Times New Roman" w:cs="Times New Roman"/>
          <w:b/>
          <w:bCs/>
          <w:i/>
          <w:color w:val="FF0000"/>
          <w:sz w:val="20"/>
          <w:szCs w:val="20"/>
          <w:lang w:eastAsia="zh-CN"/>
        </w:rPr>
        <w:t xml:space="preserve">la suite du formulaire doit être remplie </w:t>
      </w:r>
      <w:r w:rsidRPr="00400B5E">
        <w:rPr>
          <w:rFonts w:ascii="Times New Roman" w:eastAsia="Times New Roman" w:hAnsi="Times New Roman" w:cs="Times New Roman"/>
          <w:b/>
          <w:bCs/>
          <w:i/>
          <w:color w:val="FF0000"/>
          <w:sz w:val="20"/>
          <w:szCs w:val="20"/>
          <w:lang w:eastAsia="zh-CN"/>
        </w:rPr>
        <w:t>sur base de ses données propres.</w:t>
      </w:r>
    </w:p>
    <w:p w14:paraId="1AEB9313" w14:textId="77777777" w:rsidR="0053645A"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5A75FE8B" w14:textId="77777777" w:rsidR="00022C54"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7BB2EEA3" w14:textId="77777777" w:rsidR="00380B22" w:rsidRPr="005F33E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Activités principales</w:t>
      </w:r>
    </w:p>
    <w:p w14:paraId="1A79E2BF" w14:textId="77777777" w:rsidR="00380B22" w:rsidRPr="00380B22" w:rsidRDefault="00380B22" w:rsidP="00380B22">
      <w:pPr>
        <w:suppressAutoHyphens/>
        <w:spacing w:after="0" w:line="240" w:lineRule="auto"/>
        <w:rPr>
          <w:rFonts w:ascii="Times New Roman" w:eastAsia="Times New Roman" w:hAnsi="Times New Roman" w:cs="Times New Roman"/>
          <w:bCs/>
          <w:lang w:eastAsia="zh-CN"/>
        </w:rPr>
      </w:pPr>
    </w:p>
    <w:p w14:paraId="50FC72DB" w14:textId="77777777" w:rsidR="00380B22" w:rsidRPr="00380B22"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d’exercer en toute indépendance des activités de recherche fondamentale, de recherche industrielle ou de développement expérimental</w:t>
      </w:r>
    </w:p>
    <w:p w14:paraId="7FCF219B"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84946A5"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3E281437" w14:textId="77777777" w:rsidR="00380B22" w:rsidRPr="00380B22" w:rsidRDefault="00380B22" w:rsidP="00380B22">
      <w:pPr>
        <w:suppressAutoHyphens/>
        <w:spacing w:after="0" w:line="240" w:lineRule="auto"/>
        <w:ind w:left="720"/>
        <w:rPr>
          <w:rFonts w:ascii="Times New Roman" w:eastAsia="Times New Roman" w:hAnsi="Times New Roman" w:cs="Times New Roman"/>
          <w:bCs/>
          <w:lang w:val="nl-BE" w:eastAsia="zh-CN"/>
        </w:rPr>
      </w:pPr>
    </w:p>
    <w:p w14:paraId="229C4784" w14:textId="77777777" w:rsidR="00380B22" w:rsidRPr="005F33EE" w:rsidRDefault="00380B22" w:rsidP="00380B22">
      <w:pPr>
        <w:pStyle w:val="Paragraphedeliste"/>
        <w:numPr>
          <w:ilvl w:val="0"/>
          <w:numId w:val="4"/>
        </w:numPr>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 diffuser largement les résultats de ces activités au moyen d’un enseignement, de publications ou de transferts de connaissances ? </w:t>
      </w:r>
    </w:p>
    <w:p w14:paraId="60705C02" w14:textId="77777777" w:rsidR="00380B22" w:rsidRPr="00380B22"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51869663" w14:textId="77777777" w:rsidR="00380B22"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022C54">
        <w:rPr>
          <w:rFonts w:ascii="Times New Roman" w:eastAsia="Times New Roman" w:hAnsi="Times New Roman" w:cs="Times New Roman"/>
          <w:bCs/>
          <w:lang w:val="nl-BE" w:eastAsia="zh-CN"/>
        </w:rPr>
        <w:t>NON</w:t>
      </w:r>
    </w:p>
    <w:p w14:paraId="33442FC1" w14:textId="77777777" w:rsid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59E8C625" w14:textId="77777777" w:rsidR="001206E0" w:rsidRPr="0003208C" w:rsidRDefault="001206E0" w:rsidP="0003208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r w:rsidRPr="0003208C">
        <w:rPr>
          <w:rFonts w:ascii="Times New Roman" w:eastAsia="Times New Roman" w:hAnsi="Times New Roman" w:cs="Times New Roman"/>
          <w:bCs/>
          <w:i/>
          <w:lang w:eastAsia="zh-CN"/>
        </w:rPr>
        <w:t>Si vous avez répondu oui à l’une de ces deux questions, votre entité est un organisme de recherche.</w:t>
      </w:r>
    </w:p>
    <w:p w14:paraId="52065AC6" w14:textId="77777777" w:rsidR="00022C54" w:rsidRPr="0003208C" w:rsidRDefault="001206E0" w:rsidP="0003208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 </w:t>
      </w:r>
    </w:p>
    <w:p w14:paraId="58D535E5" w14:textId="77777777" w:rsidR="00380B22" w:rsidRPr="005F33E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lastRenderedPageBreak/>
        <w:t xml:space="preserve">Existence d’activités économiques </w:t>
      </w:r>
    </w:p>
    <w:p w14:paraId="0681757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2F847049"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Mon entité exerce-t-elle une activité d’offre / production de biens ou </w:t>
      </w:r>
      <w:r>
        <w:rPr>
          <w:rFonts w:ascii="Times New Roman" w:eastAsia="Times New Roman" w:hAnsi="Times New Roman" w:cs="Times New Roman"/>
          <w:bCs/>
          <w:lang w:eastAsia="zh-CN"/>
        </w:rPr>
        <w:t xml:space="preserve">de </w:t>
      </w:r>
      <w:r w:rsidRPr="006F164C">
        <w:rPr>
          <w:rFonts w:ascii="Times New Roman" w:eastAsia="Times New Roman" w:hAnsi="Times New Roman" w:cs="Times New Roman"/>
          <w:bCs/>
          <w:lang w:eastAsia="zh-CN"/>
        </w:rPr>
        <w:t xml:space="preserve">prestation de services ? </w:t>
      </w:r>
    </w:p>
    <w:p w14:paraId="06D46562"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D42114F" w14:textId="77777777" w:rsidR="00380B22" w:rsidRPr="006F164C"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0A9EB9B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0647C6A0"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Existe-t-il un marché (d’autres opérateurs désireux et capables de fournir ce bien ou de prester ce service) ? </w:t>
      </w:r>
    </w:p>
    <w:p w14:paraId="0A9BA87E"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09B9E60"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3D178FFC" w14:textId="77777777" w:rsidR="00380B22" w:rsidRPr="0003208C"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p>
    <w:p w14:paraId="4BFB787C" w14:textId="77777777" w:rsidR="001206E0" w:rsidRDefault="00CE5579" w:rsidP="001206E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r w:rsidRPr="00CE5579">
        <w:rPr>
          <w:rFonts w:ascii="Times New Roman" w:eastAsia="Times New Roman" w:hAnsi="Times New Roman" w:cs="Times New Roman"/>
          <w:bCs/>
          <w:noProof/>
          <w:lang w:eastAsia="fr-BE"/>
        </w:rPr>
        <mc:AlternateContent>
          <mc:Choice Requires="wps">
            <w:drawing>
              <wp:anchor distT="91440" distB="91440" distL="114300" distR="114300" simplePos="0" relativeHeight="251660800" behindDoc="0" locked="0" layoutInCell="1" allowOverlap="1" wp14:anchorId="70BAAB02" wp14:editId="443F4E55">
                <wp:simplePos x="0" y="0"/>
                <wp:positionH relativeFrom="page">
                  <wp:posOffset>946150</wp:posOffset>
                </wp:positionH>
                <wp:positionV relativeFrom="paragraph">
                  <wp:posOffset>264795</wp:posOffset>
                </wp:positionV>
                <wp:extent cx="5688330" cy="1212850"/>
                <wp:effectExtent l="0" t="0" r="0" b="635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8330" cy="1212850"/>
                        </a:xfrm>
                        <a:prstGeom prst="rect">
                          <a:avLst/>
                        </a:prstGeom>
                        <a:noFill/>
                        <a:ln w="9525">
                          <a:noFill/>
                          <a:miter lim="800000"/>
                          <a:headEnd/>
                          <a:tailEnd/>
                        </a:ln>
                      </wps:spPr>
                      <wps:txbx>
                        <w:txbxContent>
                          <w:p w14:paraId="430C8BFD" w14:textId="15CA1FA7" w:rsidR="00CE5579" w:rsidRPr="0003208C" w:rsidRDefault="00CE5579" w:rsidP="0003208C">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rPr>
                            </w:pPr>
                            <w:r w:rsidRPr="0003208C">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w:t>
                            </w:r>
                            <w:r w:rsidR="000B657D">
                              <w:rPr>
                                <w:rFonts w:ascii="Times New Roman" w:hAnsi="Times New Roman" w:cs="Times New Roman"/>
                                <w:i/>
                                <w:iCs/>
                                <w:color w:val="5B9BD5" w:themeColor="accent1"/>
                              </w:rPr>
                              <w:t>,</w:t>
                            </w:r>
                            <w:r w:rsidRPr="0003208C">
                              <w:rPr>
                                <w:rFonts w:ascii="Times New Roman" w:hAnsi="Times New Roman" w:cs="Times New Roman"/>
                                <w:i/>
                                <w:iCs/>
                                <w:color w:val="5B9BD5" w:themeColor="accent1"/>
                              </w:rPr>
                              <w:t xml:space="preserve"> </w:t>
                            </w:r>
                            <w:r w:rsidR="000B657D">
                              <w:rPr>
                                <w:rFonts w:ascii="Times New Roman" w:hAnsi="Times New Roman" w:cs="Times New Roman"/>
                                <w:i/>
                                <w:iCs/>
                                <w:color w:val="5B9BD5" w:themeColor="accent1"/>
                              </w:rPr>
                              <w:t xml:space="preserve">tant dans sa finalité que dans son exécution, </w:t>
                            </w:r>
                            <w:r w:rsidRPr="0003208C">
                              <w:rPr>
                                <w:rFonts w:ascii="Times New Roman" w:hAnsi="Times New Roman" w:cs="Times New Roman"/>
                                <w:i/>
                                <w:iCs/>
                                <w:color w:val="5B9BD5" w:themeColor="accent1"/>
                              </w:rPr>
                              <w:t xml:space="preserve">sur </w:t>
                            </w:r>
                            <w:r w:rsidR="001546B4">
                              <w:rPr>
                                <w:rFonts w:ascii="Times New Roman" w:hAnsi="Times New Roman" w:cs="Times New Roman"/>
                                <w:i/>
                                <w:iCs/>
                                <w:color w:val="5B9BD5" w:themeColor="accent1"/>
                              </w:rPr>
                              <w:t>l</w:t>
                            </w:r>
                            <w:r w:rsidRPr="0003208C">
                              <w:rPr>
                                <w:rFonts w:ascii="Times New Roman" w:hAnsi="Times New Roman" w:cs="Times New Roman"/>
                                <w:i/>
                                <w:iCs/>
                                <w:color w:val="5B9BD5" w:themeColor="accent1"/>
                              </w:rPr>
                              <w:t>es activités économiques ou non économiques</w:t>
                            </w:r>
                            <w:r w:rsidR="000B657D">
                              <w:rPr>
                                <w:rFonts w:ascii="Times New Roman" w:hAnsi="Times New Roman" w:cs="Times New Roman"/>
                                <w:i/>
                                <w:iCs/>
                                <w:color w:val="5B9BD5" w:themeColor="accent1"/>
                              </w:rPr>
                              <w:t xml:space="preserve"> de l’entité</w:t>
                            </w:r>
                            <w:r w:rsidRPr="0003208C">
                              <w:rPr>
                                <w:rFonts w:ascii="Times New Roman" w:hAnsi="Times New Roman" w:cs="Times New Roman"/>
                                <w:i/>
                                <w:iCs/>
                                <w:color w:val="5B9BD5" w:themeColor="accent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BAAB02" id="_x0000_s1027" type="#_x0000_t202" style="position:absolute;margin-left:74.5pt;margin-top:20.85pt;width:447.9pt;height:95.5pt;z-index:25166080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" filled="f" stroked="f">
                <v:textbox>
                  <w:txbxContent>
                    <w:p w14:paraId="430C8BFD" w14:textId="15CA1FA7" w:rsidR="00CE5579" w:rsidRPr="0003208C" w:rsidRDefault="00CE5579" w:rsidP="0003208C">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rPr>
                      </w:pPr>
                      <w:r w:rsidRPr="0003208C">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w:t>
                      </w:r>
                      <w:r w:rsidR="000B657D">
                        <w:rPr>
                          <w:rFonts w:ascii="Times New Roman" w:hAnsi="Times New Roman" w:cs="Times New Roman"/>
                          <w:i/>
                          <w:iCs/>
                          <w:color w:val="5B9BD5" w:themeColor="accent1"/>
                        </w:rPr>
                        <w:t>,</w:t>
                      </w:r>
                      <w:r w:rsidRPr="0003208C">
                        <w:rPr>
                          <w:rFonts w:ascii="Times New Roman" w:hAnsi="Times New Roman" w:cs="Times New Roman"/>
                          <w:i/>
                          <w:iCs/>
                          <w:color w:val="5B9BD5" w:themeColor="accent1"/>
                        </w:rPr>
                        <w:t xml:space="preserve"> </w:t>
                      </w:r>
                      <w:r w:rsidR="000B657D">
                        <w:rPr>
                          <w:rFonts w:ascii="Times New Roman" w:hAnsi="Times New Roman" w:cs="Times New Roman"/>
                          <w:i/>
                          <w:iCs/>
                          <w:color w:val="5B9BD5" w:themeColor="accent1"/>
                        </w:rPr>
                        <w:t xml:space="preserve">tant dans sa finalité que dans son exécution, </w:t>
                      </w:r>
                      <w:r w:rsidRPr="0003208C">
                        <w:rPr>
                          <w:rFonts w:ascii="Times New Roman" w:hAnsi="Times New Roman" w:cs="Times New Roman"/>
                          <w:i/>
                          <w:iCs/>
                          <w:color w:val="5B9BD5" w:themeColor="accent1"/>
                        </w:rPr>
                        <w:t xml:space="preserve">sur </w:t>
                      </w:r>
                      <w:r w:rsidR="001546B4">
                        <w:rPr>
                          <w:rFonts w:ascii="Times New Roman" w:hAnsi="Times New Roman" w:cs="Times New Roman"/>
                          <w:i/>
                          <w:iCs/>
                          <w:color w:val="5B9BD5" w:themeColor="accent1"/>
                        </w:rPr>
                        <w:t>l</w:t>
                      </w:r>
                      <w:r w:rsidRPr="0003208C">
                        <w:rPr>
                          <w:rFonts w:ascii="Times New Roman" w:hAnsi="Times New Roman" w:cs="Times New Roman"/>
                          <w:i/>
                          <w:iCs/>
                          <w:color w:val="5B9BD5" w:themeColor="accent1"/>
                        </w:rPr>
                        <w:t>es activités économiques ou non économiques</w:t>
                      </w:r>
                      <w:r w:rsidR="000B657D">
                        <w:rPr>
                          <w:rFonts w:ascii="Times New Roman" w:hAnsi="Times New Roman" w:cs="Times New Roman"/>
                          <w:i/>
                          <w:iCs/>
                          <w:color w:val="5B9BD5" w:themeColor="accent1"/>
                        </w:rPr>
                        <w:t xml:space="preserve"> de l’entité</w:t>
                      </w:r>
                      <w:r w:rsidRPr="0003208C">
                        <w:rPr>
                          <w:rFonts w:ascii="Times New Roman" w:hAnsi="Times New Roman" w:cs="Times New Roman"/>
                          <w:i/>
                          <w:iCs/>
                          <w:color w:val="5B9BD5" w:themeColor="accent1"/>
                        </w:rPr>
                        <w:t>.</w:t>
                      </w:r>
                    </w:p>
                  </w:txbxContent>
                </v:textbox>
                <w10:wrap type="topAndBottom" anchorx="page"/>
              </v:shape>
            </w:pict>
          </mc:Fallback>
        </mc:AlternateContent>
      </w:r>
      <w:r w:rsidR="001206E0" w:rsidRPr="0003208C">
        <w:rPr>
          <w:rFonts w:ascii="Times New Roman" w:eastAsia="Times New Roman" w:hAnsi="Times New Roman" w:cs="Times New Roman"/>
          <w:bCs/>
          <w:i/>
          <w:lang w:eastAsia="zh-CN"/>
        </w:rPr>
        <w:t>Si vous avez répondu oui à ces deux questions, votre entité est une entreprise.</w:t>
      </w:r>
    </w:p>
    <w:p w14:paraId="094A00E5" w14:textId="77777777" w:rsidR="008F2664" w:rsidRDefault="008F2664" w:rsidP="001206E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p>
    <w:p w14:paraId="646574D9" w14:textId="396BAC3B" w:rsidR="00380B22" w:rsidRPr="005F33E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 xml:space="preserve">Comptabilisation séparée </w:t>
      </w:r>
      <w:r w:rsidR="007A6ED7">
        <w:rPr>
          <w:rFonts w:ascii="Times New Roman" w:eastAsia="Times New Roman" w:hAnsi="Times New Roman" w:cs="Times New Roman"/>
          <w:b/>
          <w:bCs/>
          <w:lang w:eastAsia="zh-CN"/>
        </w:rPr>
        <w:t xml:space="preserve">(une comptabilité de type analytique) </w:t>
      </w:r>
      <w:r w:rsidRPr="005F33EE">
        <w:rPr>
          <w:rFonts w:ascii="Times New Roman" w:eastAsia="Times New Roman" w:hAnsi="Times New Roman" w:cs="Times New Roman"/>
          <w:b/>
          <w:bCs/>
          <w:lang w:eastAsia="zh-CN"/>
        </w:rPr>
        <w:t xml:space="preserve">des activités économiques et des activités non économiques </w:t>
      </w:r>
    </w:p>
    <w:p w14:paraId="2340A5E4" w14:textId="77777777" w:rsidR="00380B22" w:rsidRPr="003326C6" w:rsidRDefault="00380B22" w:rsidP="00380B22">
      <w:pPr>
        <w:suppressAutoHyphens/>
        <w:spacing w:after="0" w:line="240" w:lineRule="auto"/>
        <w:rPr>
          <w:rFonts w:ascii="Times New Roman" w:eastAsia="Times New Roman" w:hAnsi="Times New Roman" w:cs="Times New Roman"/>
          <w:bCs/>
          <w:lang w:eastAsia="zh-CN"/>
        </w:rPr>
      </w:pPr>
    </w:p>
    <w:p w14:paraId="0228D561" w14:textId="77777777" w:rsidR="00380B22" w:rsidRPr="00380B22"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ces dernières sont purement accessoires à savoir :  </w:t>
      </w:r>
    </w:p>
    <w:p w14:paraId="738E8A88" w14:textId="77777777" w:rsidR="00380B22" w:rsidRPr="00380B22"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roofErr w:type="gramStart"/>
      <w:r w:rsidRPr="00380B22">
        <w:rPr>
          <w:rFonts w:ascii="Times New Roman" w:eastAsia="Times New Roman" w:hAnsi="Times New Roman" w:cs="Times New Roman"/>
          <w:bCs/>
          <w:lang w:eastAsia="zh-CN"/>
        </w:rPr>
        <w:t>elles</w:t>
      </w:r>
      <w:proofErr w:type="gramEnd"/>
      <w:r w:rsidRPr="00380B22">
        <w:rPr>
          <w:rFonts w:ascii="Times New Roman" w:eastAsia="Times New Roman" w:hAnsi="Times New Roman" w:cs="Times New Roman"/>
          <w:bCs/>
          <w:lang w:eastAsia="zh-CN"/>
        </w:rPr>
        <w:t xml:space="preserve"> correspondent à une activité directement liée au fonctionnement de l’entité et sont nécessaires à celui-ci, </w:t>
      </w:r>
    </w:p>
    <w:p w14:paraId="3E656843" w14:textId="77777777" w:rsidR="00380B22" w:rsidRPr="00380B22" w:rsidRDefault="00380B22" w:rsidP="00380B22">
      <w:pPr>
        <w:suppressAutoHyphens/>
        <w:spacing w:after="0" w:line="240" w:lineRule="auto"/>
        <w:ind w:left="1080"/>
        <w:rPr>
          <w:rFonts w:ascii="Times New Roman" w:eastAsia="Times New Roman" w:hAnsi="Times New Roman" w:cs="Times New Roman"/>
          <w:bCs/>
          <w:lang w:val="nl-BE" w:eastAsia="zh-CN"/>
        </w:rPr>
      </w:pPr>
      <w:proofErr w:type="spellStart"/>
      <w:proofErr w:type="gramStart"/>
      <w:r w:rsidRPr="00380B22">
        <w:rPr>
          <w:rFonts w:ascii="Times New Roman" w:eastAsia="Times New Roman" w:hAnsi="Times New Roman" w:cs="Times New Roman"/>
          <w:bCs/>
          <w:lang w:val="nl-BE" w:eastAsia="zh-CN"/>
        </w:rPr>
        <w:t>ou</w:t>
      </w:r>
      <w:proofErr w:type="spellEnd"/>
      <w:proofErr w:type="gramEnd"/>
      <w:r w:rsidRPr="00380B22">
        <w:rPr>
          <w:rFonts w:ascii="Times New Roman" w:eastAsia="Times New Roman" w:hAnsi="Times New Roman" w:cs="Times New Roman"/>
          <w:bCs/>
          <w:lang w:val="nl-BE" w:eastAsia="zh-CN"/>
        </w:rPr>
        <w:t xml:space="preserve"> </w:t>
      </w:r>
    </w:p>
    <w:p w14:paraId="535DAFA0" w14:textId="77777777" w:rsidR="00380B22" w:rsidRPr="00380B22"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roofErr w:type="gramStart"/>
      <w:r w:rsidRPr="00380B22">
        <w:rPr>
          <w:rFonts w:ascii="Times New Roman" w:eastAsia="Times New Roman" w:hAnsi="Times New Roman" w:cs="Times New Roman"/>
          <w:bCs/>
          <w:lang w:eastAsia="zh-CN"/>
        </w:rPr>
        <w:t>elles</w:t>
      </w:r>
      <w:proofErr w:type="gramEnd"/>
      <w:r w:rsidRPr="00380B22">
        <w:rPr>
          <w:rFonts w:ascii="Times New Roman" w:eastAsia="Times New Roman" w:hAnsi="Times New Roman" w:cs="Times New Roman"/>
          <w:bCs/>
          <w:lang w:eastAsia="zh-CN"/>
        </w:rPr>
        <w:t xml:space="preserve"> sont intrinsèquement liées à la principale utilisation non économique de l’entité, et ont une portée limitée</w:t>
      </w:r>
    </w:p>
    <w:p w14:paraId="4C276C6F"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1F77B9F7"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4F25F1D3" w14:textId="77777777" w:rsidR="00380B22" w:rsidRPr="00380B22" w:rsidRDefault="00380B22" w:rsidP="00380B22">
      <w:pPr>
        <w:suppressAutoHyphens/>
        <w:spacing w:after="0" w:line="240" w:lineRule="auto"/>
        <w:ind w:left="1440"/>
        <w:rPr>
          <w:rFonts w:ascii="Times New Roman" w:eastAsia="Times New Roman" w:hAnsi="Times New Roman" w:cs="Times New Roman"/>
          <w:bCs/>
          <w:lang w:val="nl-BE" w:eastAsia="zh-CN"/>
        </w:rPr>
      </w:pPr>
    </w:p>
    <w:p w14:paraId="7DBB1539"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 financement</w:t>
      </w:r>
      <w:r w:rsidRPr="00380B22">
        <w:rPr>
          <w:rFonts w:ascii="Times New Roman" w:eastAsia="Times New Roman" w:hAnsi="Times New Roman" w:cs="Times New Roman"/>
          <w:bCs/>
          <w:lang w:eastAsia="zh-CN"/>
        </w:rPr>
        <w:t xml:space="preserve"> de ces activités économiques est comptabilisé séparément de celui lié aux activités non-économiques</w:t>
      </w:r>
    </w:p>
    <w:p w14:paraId="0D2A294A"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57EBFD8"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0A9291A5" w14:textId="77777777" w:rsidR="00380B22" w:rsidRPr="00380B22" w:rsidRDefault="00380B22" w:rsidP="00380B22">
      <w:pPr>
        <w:suppressAutoHyphens/>
        <w:spacing w:after="0" w:line="240" w:lineRule="auto"/>
        <w:rPr>
          <w:rFonts w:ascii="Times New Roman" w:eastAsia="Times New Roman" w:hAnsi="Times New Roman" w:cs="Times New Roman"/>
          <w:bCs/>
          <w:lang w:val="nl-BE" w:eastAsia="zh-CN"/>
        </w:rPr>
      </w:pPr>
    </w:p>
    <w:p w14:paraId="33EA280E"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coûts</w:t>
      </w:r>
      <w:r w:rsidRPr="00380B22">
        <w:rPr>
          <w:rFonts w:ascii="Times New Roman" w:eastAsia="Times New Roman" w:hAnsi="Times New Roman" w:cs="Times New Roman"/>
          <w:bCs/>
          <w:lang w:eastAsia="zh-CN"/>
        </w:rPr>
        <w:t xml:space="preserve"> de ces activités économiques sont comptabilisés séparément de ceux liés aux activités non-économiques </w:t>
      </w:r>
    </w:p>
    <w:p w14:paraId="390F7502" w14:textId="77777777" w:rsidR="00380B22" w:rsidRP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10891FD" w14:textId="77777777" w:rsid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60D55C97"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744E0A35"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revenus</w:t>
      </w:r>
      <w:r w:rsidRPr="00380B22">
        <w:rPr>
          <w:rFonts w:ascii="Times New Roman" w:eastAsia="Times New Roman" w:hAnsi="Times New Roman" w:cs="Times New Roman"/>
          <w:bCs/>
          <w:lang w:eastAsia="zh-CN"/>
        </w:rPr>
        <w:t xml:space="preserve"> de ces activités économiques sont-ils comptabilisés séparément de ceux liés aux activités non-économiques </w:t>
      </w:r>
    </w:p>
    <w:p w14:paraId="70EA8F08" w14:textId="77777777" w:rsidR="00380B22" w:rsidRP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lastRenderedPageBreak/>
        <w:t>OUI</w:t>
      </w:r>
    </w:p>
    <w:p w14:paraId="717E28CE" w14:textId="77777777" w:rsid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0FF04D44"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39826B35" w14:textId="61478C83"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les activités économiques exercées par mon entité génèrent des revenus ou des bénéfices, ces derniers sont réinvestis dans les activités non-économiques principales de mon entité </w:t>
      </w:r>
    </w:p>
    <w:p w14:paraId="5B57B2EF"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E785D21"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A99A0D0" w14:textId="77777777" w:rsidR="008D74C6" w:rsidRDefault="008D74C6" w:rsidP="00525044">
      <w:pPr>
        <w:suppressAutoHyphens/>
        <w:spacing w:after="0" w:line="240" w:lineRule="auto"/>
        <w:rPr>
          <w:rFonts w:ascii="Times New Roman" w:eastAsia="Times New Roman" w:hAnsi="Times New Roman" w:cs="Times New Roman"/>
          <w:b/>
          <w:bCs/>
          <w:sz w:val="20"/>
          <w:szCs w:val="20"/>
          <w:lang w:eastAsia="zh-CN"/>
        </w:rPr>
      </w:pPr>
    </w:p>
    <w:p w14:paraId="2E1A1369" w14:textId="77777777" w:rsidR="00897A43" w:rsidRDefault="00897A43" w:rsidP="00525044">
      <w:pPr>
        <w:suppressAutoHyphens/>
        <w:spacing w:after="0" w:line="240" w:lineRule="auto"/>
        <w:rPr>
          <w:rFonts w:ascii="Times New Roman" w:eastAsia="Times New Roman" w:hAnsi="Times New Roman" w:cs="Times New Roman"/>
          <w:b/>
          <w:bCs/>
          <w:sz w:val="20"/>
          <w:szCs w:val="20"/>
          <w:lang w:eastAsia="zh-CN"/>
        </w:rPr>
      </w:pPr>
    </w:p>
    <w:p w14:paraId="51C8AF6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1AFDA663" w14:textId="77777777" w:rsidR="00525044" w:rsidRPr="00525044" w:rsidRDefault="00533981"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w:t>
      </w:r>
      <w:proofErr w:type="gramStart"/>
      <w:r w:rsidR="00525044" w:rsidRPr="00525044">
        <w:rPr>
          <w:rFonts w:ascii="Times New Roman" w:eastAsia="Times New Roman" w:hAnsi="Times New Roman" w:cs="Times New Roman"/>
          <w:b/>
          <w:sz w:val="24"/>
          <w:szCs w:val="24"/>
          <w:lang w:eastAsia="zh-CN"/>
        </w:rPr>
        <w:t>Listing</w:t>
      </w:r>
      <w:proofErr w:type="gramEnd"/>
      <w:r w:rsidR="00525044" w:rsidRPr="00525044">
        <w:rPr>
          <w:rFonts w:ascii="Times New Roman" w:eastAsia="Times New Roman" w:hAnsi="Times New Roman" w:cs="Times New Roman"/>
          <w:b/>
          <w:sz w:val="24"/>
          <w:szCs w:val="24"/>
          <w:lang w:eastAsia="zh-CN"/>
        </w:rPr>
        <w:t xml:space="preserve"> global des activités </w:t>
      </w:r>
    </w:p>
    <w:p w14:paraId="0FE4DEA3"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Veuillez bien détailler les différents types d’activités que vous menez. Les activités</w:t>
      </w:r>
      <w:r w:rsidR="00F3375E">
        <w:rPr>
          <w:rFonts w:ascii="Times New Roman" w:eastAsia="Times New Roman" w:hAnsi="Times New Roman" w:cs="Times New Roman"/>
          <w:i/>
          <w:sz w:val="20"/>
          <w:szCs w:val="20"/>
          <w:lang w:eastAsia="zh-CN"/>
        </w:rPr>
        <w:t xml:space="preserve"> et les qualifications</w:t>
      </w:r>
      <w:r w:rsidRPr="005F33EE">
        <w:rPr>
          <w:rFonts w:ascii="Times New Roman" w:eastAsia="Times New Roman" w:hAnsi="Times New Roman" w:cs="Times New Roman"/>
          <w:i/>
          <w:sz w:val="20"/>
          <w:szCs w:val="20"/>
          <w:lang w:eastAsia="zh-CN"/>
        </w:rPr>
        <w:t xml:space="preserve"> listées dans le tableau sont reprises à titre d’exemples.</w:t>
      </w:r>
      <w:r w:rsidR="00F3375E">
        <w:rPr>
          <w:rFonts w:ascii="Times New Roman" w:eastAsia="Times New Roman" w:hAnsi="Times New Roman" w:cs="Times New Roman"/>
          <w:i/>
          <w:sz w:val="20"/>
          <w:szCs w:val="20"/>
          <w:lang w:eastAsia="zh-CN"/>
        </w:rPr>
        <w:t xml:space="preserve"> Veuillez préciser si vous pensez que l’activité renseignée est économique ou non économique au sens des définitions données ci-dessus.</w:t>
      </w:r>
    </w:p>
    <w:p w14:paraId="5A3DCF4E"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tbl>
      <w:tblPr>
        <w:tblW w:w="8676" w:type="dxa"/>
        <w:tblInd w:w="108" w:type="dxa"/>
        <w:tblLayout w:type="fixed"/>
        <w:tblLook w:val="0000" w:firstRow="0" w:lastRow="0" w:firstColumn="0" w:lastColumn="0" w:noHBand="0" w:noVBand="0"/>
      </w:tblPr>
      <w:tblGrid>
        <w:gridCol w:w="3715"/>
        <w:gridCol w:w="2409"/>
        <w:gridCol w:w="2552"/>
      </w:tblGrid>
      <w:tr w:rsidR="008A0C17" w:rsidRPr="00525044" w14:paraId="49B4F11C"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046D71A" w14:textId="025FE035" w:rsidR="008A0C17" w:rsidRPr="00525044" w:rsidRDefault="008A0C17" w:rsidP="00897A43">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Activités de l’entité</w:t>
            </w:r>
          </w:p>
        </w:tc>
        <w:tc>
          <w:tcPr>
            <w:tcW w:w="2409" w:type="dxa"/>
            <w:tcBorders>
              <w:top w:val="single" w:sz="4" w:space="0" w:color="000000"/>
              <w:left w:val="single" w:sz="4" w:space="0" w:color="000000"/>
              <w:bottom w:val="single" w:sz="4" w:space="0" w:color="000000"/>
              <w:right w:val="single" w:sz="4" w:space="0" w:color="000000"/>
            </w:tcBorders>
          </w:tcPr>
          <w:p w14:paraId="08B6CC47" w14:textId="4F16CB31" w:rsidR="008A0C17" w:rsidRPr="004272B5" w:rsidRDefault="009B4247" w:rsidP="004222EB">
            <w:pPr>
              <w:suppressAutoHyphens/>
              <w:spacing w:after="0" w:line="240" w:lineRule="auto"/>
              <w:rPr>
                <w:rFonts w:ascii="Times New Roman" w:eastAsia="Times New Roman" w:hAnsi="Times New Roman" w:cs="Times New Roman"/>
                <w:i/>
                <w:sz w:val="20"/>
                <w:szCs w:val="20"/>
                <w:lang w:eastAsia="zh-CN"/>
              </w:rPr>
            </w:pPr>
            <w:r>
              <w:rPr>
                <w:rFonts w:ascii="Times New Roman" w:eastAsia="Times New Roman" w:hAnsi="Times New Roman" w:cs="Times New Roman"/>
                <w:i/>
                <w:sz w:val="20"/>
                <w:szCs w:val="20"/>
                <w:lang w:eastAsia="zh-CN"/>
              </w:rPr>
              <w:t>Nature</w:t>
            </w:r>
            <w:r w:rsidR="008A0C17">
              <w:rPr>
                <w:rFonts w:ascii="Times New Roman" w:eastAsia="Times New Roman" w:hAnsi="Times New Roman" w:cs="Times New Roman"/>
                <w:i/>
                <w:sz w:val="20"/>
                <w:szCs w:val="20"/>
                <w:lang w:eastAsia="zh-CN"/>
              </w:rPr>
              <w:t xml:space="preserve"> de l’activité : économique/no économique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C76C60" w14:textId="77777777" w:rsidR="008A0C17" w:rsidRPr="004272B5" w:rsidRDefault="008A0C17" w:rsidP="004222EB">
            <w:pPr>
              <w:suppressAutoHyphens/>
              <w:spacing w:after="0" w:line="240" w:lineRule="auto"/>
              <w:rPr>
                <w:rFonts w:ascii="Times New Roman" w:eastAsia="Times New Roman" w:hAnsi="Times New Roman" w:cs="Times New Roman"/>
                <w:i/>
                <w:sz w:val="20"/>
                <w:szCs w:val="20"/>
                <w:lang w:eastAsia="zh-CN"/>
              </w:rPr>
            </w:pPr>
            <w:r w:rsidRPr="004272B5">
              <w:rPr>
                <w:rFonts w:ascii="Times New Roman" w:eastAsia="Times New Roman" w:hAnsi="Times New Roman" w:cs="Times New Roman"/>
                <w:i/>
                <w:sz w:val="20"/>
                <w:szCs w:val="20"/>
                <w:lang w:eastAsia="zh-CN"/>
              </w:rPr>
              <w:t>Dans les activités listées ci-</w:t>
            </w:r>
            <w:r>
              <w:rPr>
                <w:rFonts w:ascii="Times New Roman" w:eastAsia="Times New Roman" w:hAnsi="Times New Roman" w:cs="Times New Roman"/>
                <w:i/>
                <w:sz w:val="20"/>
                <w:szCs w:val="20"/>
                <w:lang w:eastAsia="zh-CN"/>
              </w:rPr>
              <w:t>contre</w:t>
            </w:r>
            <w:r w:rsidRPr="004272B5">
              <w:rPr>
                <w:rFonts w:ascii="Times New Roman" w:eastAsia="Times New Roman" w:hAnsi="Times New Roman" w:cs="Times New Roman"/>
                <w:i/>
                <w:sz w:val="20"/>
                <w:szCs w:val="20"/>
                <w:lang w:eastAsia="zh-CN"/>
              </w:rPr>
              <w:t xml:space="preserve">, veuillez préciser </w:t>
            </w:r>
            <w:r>
              <w:rPr>
                <w:rFonts w:ascii="Times New Roman" w:eastAsia="Times New Roman" w:hAnsi="Times New Roman" w:cs="Times New Roman"/>
                <w:i/>
                <w:sz w:val="20"/>
                <w:szCs w:val="20"/>
                <w:lang w:eastAsia="zh-CN"/>
              </w:rPr>
              <w:t xml:space="preserve">par une croix, </w:t>
            </w:r>
            <w:r w:rsidRPr="004272B5">
              <w:rPr>
                <w:rFonts w:ascii="Times New Roman" w:eastAsia="Times New Roman" w:hAnsi="Times New Roman" w:cs="Times New Roman"/>
                <w:i/>
                <w:sz w:val="20"/>
                <w:szCs w:val="20"/>
                <w:lang w:eastAsia="zh-CN"/>
              </w:rPr>
              <w:t>lesquelles seront impactées par le projet pour lequel vous demandez une aide.</w:t>
            </w:r>
          </w:p>
          <w:p w14:paraId="68957BA2" w14:textId="77777777" w:rsidR="008A0C17" w:rsidRPr="00525044" w:rsidRDefault="008A0C17" w:rsidP="00525044">
            <w:pPr>
              <w:suppressAutoHyphens/>
              <w:spacing w:after="0" w:line="240" w:lineRule="auto"/>
              <w:jc w:val="center"/>
              <w:rPr>
                <w:rFonts w:ascii="Times New Roman" w:eastAsia="Times New Roman" w:hAnsi="Times New Roman" w:cs="Times New Roman"/>
                <w:lang w:eastAsia="zh-CN"/>
              </w:rPr>
            </w:pPr>
          </w:p>
        </w:tc>
      </w:tr>
      <w:tr w:rsidR="008A0C17" w:rsidRPr="00525044" w14:paraId="7F594BC5"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3D92914B" w14:textId="5887BDA0" w:rsidR="008A0C17" w:rsidRPr="00525044" w:rsidRDefault="008A0C17">
            <w:pPr>
              <w:suppressAutoHyphens/>
              <w:spacing w:after="0" w:line="240" w:lineRule="auto"/>
              <w:jc w:val="center"/>
              <w:rPr>
                <w:rFonts w:ascii="Times New Roman" w:eastAsia="Times New Roman" w:hAnsi="Times New Roman" w:cs="Times New Roman"/>
                <w:i/>
                <w:lang w:eastAsia="zh-CN"/>
              </w:rPr>
            </w:pPr>
            <w:r w:rsidRPr="00525044">
              <w:rPr>
                <w:rFonts w:ascii="Times New Roman" w:eastAsia="Times New Roman" w:hAnsi="Times New Roman" w:cs="Times New Roman"/>
                <w:i/>
                <w:lang w:eastAsia="zh-CN"/>
              </w:rPr>
              <w:t>Activités de formation et d’enseignement</w:t>
            </w:r>
            <w:r>
              <w:rPr>
                <w:rFonts w:ascii="Times New Roman" w:eastAsia="Times New Roman" w:hAnsi="Times New Roman" w:cs="Times New Roman"/>
                <w:i/>
                <w:lang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3ADCC715" w14:textId="673DD3A4" w:rsidR="008A0C17" w:rsidRPr="001546B4"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lang w:eastAsia="zh-CN"/>
              </w:rPr>
              <w:t>non</w:t>
            </w:r>
            <w:proofErr w:type="gramEnd"/>
            <w:r>
              <w:rPr>
                <w:rFonts w:ascii="Times New Roman" w:eastAsia="Times New Roman" w:hAnsi="Times New Roman" w:cs="Times New Roman"/>
                <w:i/>
                <w:lang w:eastAsia="zh-CN"/>
              </w:rPr>
              <w:t xml:space="preserve"> économique</w:t>
            </w:r>
            <w:r w:rsidR="006F2391">
              <w:rPr>
                <w:rStyle w:val="Appelnotedebasdep"/>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CE4C7E" w14:textId="77777777" w:rsidR="008A0C17" w:rsidRPr="0003208C"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8A0C17" w:rsidRPr="00525044" w14:paraId="6D601492"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FBCC825" w14:textId="4E86039C"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Foire</w:t>
            </w:r>
            <w:proofErr w:type="spellEnd"/>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2856E56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8AC19A2"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p>
        </w:tc>
      </w:tr>
      <w:tr w:rsidR="008A0C17" w:rsidRPr="00525044" w14:paraId="5666821B"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A021223" w14:textId="6EDADD2A"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5C7E8E2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E21166E"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8A0C17" w:rsidRPr="00525044" w14:paraId="714A6E60"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359A214C" w14:textId="3F5C7B3F" w:rsidR="008A0C17" w:rsidRPr="0003208C" w:rsidRDefault="008A0C17">
            <w:pPr>
              <w:suppressAutoHyphens/>
              <w:spacing w:after="0" w:line="240" w:lineRule="auto"/>
              <w:jc w:val="center"/>
              <w:rPr>
                <w:rFonts w:ascii="Times New Roman" w:eastAsia="Times New Roman" w:hAnsi="Times New Roman" w:cs="Times New Roman"/>
                <w:i/>
                <w:lang w:eastAsia="zh-CN"/>
              </w:rPr>
            </w:pPr>
            <w:r w:rsidRPr="0003208C">
              <w:rPr>
                <w:rFonts w:ascii="Times New Roman" w:eastAsia="Times New Roman" w:hAnsi="Times New Roman" w:cs="Times New Roman"/>
                <w:i/>
                <w:lang w:eastAsia="zh-CN"/>
              </w:rPr>
              <w:t xml:space="preserve">Activités de recherche </w:t>
            </w:r>
          </w:p>
        </w:tc>
        <w:tc>
          <w:tcPr>
            <w:tcW w:w="2409" w:type="dxa"/>
            <w:tcBorders>
              <w:top w:val="single" w:sz="4" w:space="0" w:color="000000"/>
              <w:left w:val="single" w:sz="4" w:space="0" w:color="000000"/>
              <w:bottom w:val="single" w:sz="4" w:space="0" w:color="000000"/>
              <w:right w:val="single" w:sz="4" w:space="0" w:color="000000"/>
            </w:tcBorders>
          </w:tcPr>
          <w:p w14:paraId="74FC3221" w14:textId="47371CA5" w:rsidR="008A0C17" w:rsidRPr="001546B4"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lang w:eastAsia="zh-CN"/>
              </w:rPr>
              <w:t>non</w:t>
            </w:r>
            <w:proofErr w:type="gramEnd"/>
            <w:r>
              <w:rPr>
                <w:rFonts w:ascii="Times New Roman" w:eastAsia="Times New Roman" w:hAnsi="Times New Roman" w:cs="Times New Roman"/>
                <w:i/>
                <w:lang w:eastAsia="zh-CN"/>
              </w:rPr>
              <w:t xml:space="preserve"> économique</w:t>
            </w:r>
            <w:r w:rsidR="006F2391">
              <w:rPr>
                <w:rStyle w:val="Appelnotedebasdep"/>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1C0DCF" w14:textId="77777777" w:rsidR="008A0C17" w:rsidRPr="0003208C" w:rsidRDefault="008A0C17" w:rsidP="00525044">
            <w:pPr>
              <w:suppressAutoHyphens/>
              <w:spacing w:after="0" w:line="240" w:lineRule="auto"/>
              <w:jc w:val="center"/>
              <w:rPr>
                <w:rFonts w:ascii="Times New Roman" w:eastAsia="Times New Roman" w:hAnsi="Times New Roman" w:cs="Times New Roman"/>
                <w:i/>
                <w:lang w:eastAsia="zh-CN"/>
              </w:rPr>
            </w:pPr>
          </w:p>
        </w:tc>
      </w:tr>
      <w:tr w:rsidR="008A0C17" w:rsidRPr="00525044" w14:paraId="0EDF87A3" w14:textId="77777777" w:rsidTr="0003208C">
        <w:tc>
          <w:tcPr>
            <w:tcW w:w="3715" w:type="dxa"/>
            <w:tcBorders>
              <w:top w:val="single" w:sz="4" w:space="0" w:color="000000"/>
              <w:left w:val="single" w:sz="4" w:space="0" w:color="000000"/>
              <w:bottom w:val="single" w:sz="4" w:space="0" w:color="auto"/>
              <w:right w:val="single" w:sz="4" w:space="0" w:color="000000"/>
            </w:tcBorders>
            <w:shd w:val="clear" w:color="auto" w:fill="auto"/>
          </w:tcPr>
          <w:p w14:paraId="4F795136" w14:textId="50241202"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Conférence</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auto"/>
              <w:right w:val="single" w:sz="4" w:space="0" w:color="000000"/>
            </w:tcBorders>
          </w:tcPr>
          <w:p w14:paraId="7C2D53AA"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1EF92C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8A0C17" w:rsidRPr="00525044" w14:paraId="4CAB3A5F" w14:textId="77777777" w:rsidTr="0003208C">
        <w:tc>
          <w:tcPr>
            <w:tcW w:w="3715" w:type="dxa"/>
            <w:tcBorders>
              <w:top w:val="single" w:sz="4" w:space="0" w:color="auto"/>
              <w:left w:val="single" w:sz="4" w:space="0" w:color="auto"/>
              <w:bottom w:val="single" w:sz="4" w:space="0" w:color="auto"/>
              <w:right w:val="single" w:sz="4" w:space="0" w:color="auto"/>
            </w:tcBorders>
            <w:shd w:val="clear" w:color="auto" w:fill="auto"/>
          </w:tcPr>
          <w:p w14:paraId="30631E81" w14:textId="79EE468B" w:rsidR="008A0C17" w:rsidRPr="00525044" w:rsidRDefault="008A0C17">
            <w:pPr>
              <w:suppressAutoHyphens/>
              <w:spacing w:after="0" w:line="240" w:lineRule="auto"/>
              <w:jc w:val="center"/>
              <w:rPr>
                <w:rFonts w:ascii="Times New Roman" w:eastAsia="Times New Roman" w:hAnsi="Times New Roman" w:cs="Times New Roman"/>
                <w:bCs/>
                <w:i/>
                <w:lang w:val="nl-BE" w:eastAsia="zh-CN"/>
              </w:rPr>
            </w:pPr>
            <w:r w:rsidRPr="00525044">
              <w:rPr>
                <w:rFonts w:ascii="Times New Roman" w:eastAsia="Times New Roman" w:hAnsi="Times New Roman" w:cs="Times New Roman"/>
                <w:bCs/>
                <w:i/>
                <w:lang w:val="nl-BE" w:eastAsia="zh-CN"/>
              </w:rPr>
              <w:t>Exposition</w:t>
            </w:r>
            <w:r>
              <w:rPr>
                <w:rFonts w:ascii="Times New Roman" w:eastAsia="Times New Roman" w:hAnsi="Times New Roman" w:cs="Times New Roman"/>
                <w:bCs/>
                <w:i/>
                <w:lang w:val="nl-BE" w:eastAsia="zh-CN"/>
              </w:rPr>
              <w:t xml:space="preserve"> </w:t>
            </w:r>
          </w:p>
        </w:tc>
        <w:tc>
          <w:tcPr>
            <w:tcW w:w="2409" w:type="dxa"/>
            <w:tcBorders>
              <w:top w:val="single" w:sz="4" w:space="0" w:color="auto"/>
              <w:left w:val="single" w:sz="4" w:space="0" w:color="auto"/>
              <w:bottom w:val="single" w:sz="4" w:space="0" w:color="auto"/>
              <w:right w:val="single" w:sz="4" w:space="0" w:color="auto"/>
            </w:tcBorders>
          </w:tcPr>
          <w:p w14:paraId="65960DBB"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99BB17"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p>
        </w:tc>
      </w:tr>
      <w:tr w:rsidR="008A0C17" w:rsidRPr="00525044" w14:paraId="03477F77" w14:textId="77777777" w:rsidTr="0003208C">
        <w:tc>
          <w:tcPr>
            <w:tcW w:w="3715" w:type="dxa"/>
            <w:tcBorders>
              <w:top w:val="single" w:sz="4" w:space="0" w:color="auto"/>
              <w:left w:val="single" w:sz="4" w:space="0" w:color="auto"/>
              <w:bottom w:val="single" w:sz="4" w:space="0" w:color="auto"/>
              <w:right w:val="single" w:sz="4" w:space="0" w:color="auto"/>
            </w:tcBorders>
            <w:shd w:val="clear" w:color="auto" w:fill="auto"/>
          </w:tcPr>
          <w:p w14:paraId="5FEB2042" w14:textId="63073F79" w:rsidR="008A0C17" w:rsidRPr="00525044" w:rsidRDefault="008A0C17" w:rsidP="00525044">
            <w:pPr>
              <w:suppressAutoHyphens/>
              <w:spacing w:after="0" w:line="240" w:lineRule="auto"/>
              <w:jc w:val="center"/>
              <w:rPr>
                <w:rFonts w:ascii="Times New Roman" w:eastAsia="Times New Roman" w:hAnsi="Times New Roman" w:cs="Times New Roman"/>
                <w:bCs/>
                <w:lang w:val="nl-BE" w:eastAsia="zh-CN"/>
              </w:rPr>
            </w:pPr>
          </w:p>
        </w:tc>
        <w:tc>
          <w:tcPr>
            <w:tcW w:w="2409" w:type="dxa"/>
            <w:tcBorders>
              <w:top w:val="single" w:sz="4" w:space="0" w:color="auto"/>
              <w:left w:val="single" w:sz="4" w:space="0" w:color="auto"/>
              <w:bottom w:val="single" w:sz="4" w:space="0" w:color="auto"/>
              <w:right w:val="single" w:sz="4" w:space="0" w:color="auto"/>
            </w:tcBorders>
          </w:tcPr>
          <w:p w14:paraId="5A416455" w14:textId="77777777" w:rsidR="008A0C17" w:rsidRPr="00525044" w:rsidRDefault="008A0C17" w:rsidP="00525044">
            <w:pPr>
              <w:suppressAutoHyphens/>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9B30159" w14:textId="77777777" w:rsidR="008A0C17" w:rsidRPr="00525044" w:rsidRDefault="008A0C17" w:rsidP="00525044">
            <w:pPr>
              <w:suppressAutoHyphens/>
              <w:spacing w:after="0" w:line="240" w:lineRule="auto"/>
              <w:jc w:val="center"/>
              <w:rPr>
                <w:rFonts w:ascii="Times New Roman" w:eastAsia="Times New Roman" w:hAnsi="Times New Roman" w:cs="Times New Roman"/>
                <w:lang w:val="nl-BE" w:eastAsia="zh-CN"/>
              </w:rPr>
            </w:pPr>
          </w:p>
        </w:tc>
      </w:tr>
    </w:tbl>
    <w:p w14:paraId="68F19A52" w14:textId="77777777" w:rsidR="00525044" w:rsidRDefault="00525044" w:rsidP="00525044">
      <w:pPr>
        <w:suppressAutoHyphens/>
        <w:spacing w:after="0" w:line="240" w:lineRule="auto"/>
        <w:rPr>
          <w:rFonts w:ascii="Times New Roman" w:eastAsia="Times New Roman" w:hAnsi="Times New Roman" w:cs="Times New Roman"/>
          <w:sz w:val="24"/>
          <w:szCs w:val="24"/>
          <w:lang w:val="nl-BE" w:eastAsia="zh-CN"/>
        </w:rPr>
      </w:pPr>
    </w:p>
    <w:p w14:paraId="3983C764" w14:textId="77777777" w:rsidR="00400B5E" w:rsidRPr="0003208C" w:rsidRDefault="00400B5E" w:rsidP="00525044">
      <w:pPr>
        <w:suppressAutoHyphens/>
        <w:spacing w:after="0" w:line="240" w:lineRule="auto"/>
        <w:rPr>
          <w:rFonts w:ascii="Times New Roman" w:eastAsia="Times New Roman" w:hAnsi="Times New Roman" w:cs="Times New Roman"/>
          <w:sz w:val="24"/>
          <w:szCs w:val="24"/>
          <w:lang w:eastAsia="zh-CN"/>
        </w:rPr>
      </w:pPr>
    </w:p>
    <w:p w14:paraId="0F851F4C" w14:textId="77777777" w:rsidR="002702FA" w:rsidRDefault="00D90604" w:rsidP="0003208C">
      <w:pPr>
        <w:pStyle w:val="Paragraphedeliste"/>
        <w:numPr>
          <w:ilvl w:val="0"/>
          <w:numId w:val="25"/>
        </w:numP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Conclusion et </w:t>
      </w:r>
      <w:r w:rsidR="00311B71">
        <w:rPr>
          <w:rFonts w:ascii="Times New Roman" w:eastAsia="Times New Roman" w:hAnsi="Times New Roman" w:cs="Times New Roman"/>
          <w:b/>
          <w:bCs/>
          <w:lang w:eastAsia="zh-CN"/>
        </w:rPr>
        <w:t xml:space="preserve">impact du </w:t>
      </w:r>
      <w:r w:rsidR="00E54A06">
        <w:rPr>
          <w:rFonts w:ascii="Times New Roman" w:eastAsia="Times New Roman" w:hAnsi="Times New Roman" w:cs="Times New Roman"/>
          <w:b/>
          <w:bCs/>
          <w:lang w:eastAsia="zh-CN"/>
        </w:rPr>
        <w:t>financement</w:t>
      </w:r>
      <w:r w:rsidR="002702FA" w:rsidRPr="0003208C">
        <w:rPr>
          <w:rFonts w:ascii="Times New Roman" w:eastAsia="Times New Roman" w:hAnsi="Times New Roman" w:cs="Times New Roman"/>
          <w:b/>
          <w:bCs/>
          <w:lang w:eastAsia="zh-CN"/>
        </w:rPr>
        <w:t xml:space="preserve"> </w:t>
      </w:r>
    </w:p>
    <w:p w14:paraId="010E6388" w14:textId="77777777" w:rsidR="00D90604" w:rsidRDefault="00D90604" w:rsidP="00D90604">
      <w:pPr>
        <w:keepNext/>
        <w:shd w:val="clear" w:color="auto" w:fill="FFFFFF"/>
        <w:suppressAutoHyphens/>
        <w:spacing w:line="256" w:lineRule="auto"/>
        <w:rPr>
          <w:rFonts w:ascii="Times New Roman" w:eastAsia="Calibri" w:hAnsi="Times New Roman" w:cs="Times New Roman"/>
        </w:rPr>
      </w:pPr>
    </w:p>
    <w:p w14:paraId="200CFF5F" w14:textId="77777777" w:rsidR="00D90604" w:rsidRPr="00525044" w:rsidRDefault="00D90604" w:rsidP="00D90604">
      <w:pPr>
        <w:keepNext/>
        <w:shd w:val="clear" w:color="auto" w:fill="FFFFFF"/>
        <w:suppressAutoHyphens/>
        <w:spacing w:line="256" w:lineRule="auto"/>
        <w:rPr>
          <w:rFonts w:ascii="Times New Roman" w:eastAsia="TimesNewRomanPSMT" w:hAnsi="Times New Roman" w:cs="TimesNewRomanPSMT"/>
        </w:rPr>
      </w:pPr>
      <w:r w:rsidRPr="00525044">
        <w:rPr>
          <w:rFonts w:ascii="Times New Roman" w:eastAsia="Calibri" w:hAnsi="Times New Roman" w:cs="Times New Roman"/>
        </w:rPr>
        <w:t>Au vu des données remplies ci-dessus, j</w:t>
      </w:r>
      <w:r w:rsidRPr="00525044">
        <w:rPr>
          <w:rFonts w:ascii="Times New Roman" w:eastAsia="TimesNewRomanPSMT" w:hAnsi="Times New Roman" w:cs="TimesNewRomanPSMT"/>
        </w:rPr>
        <w:t>e soussigné(e) ................................................</w:t>
      </w:r>
      <w:r>
        <w:rPr>
          <w:rFonts w:ascii="Times New Roman" w:eastAsia="TimesNewRomanPSMT" w:hAnsi="Times New Roman" w:cs="TimesNewRomanPSMT"/>
        </w:rPr>
        <w:t>.....</w:t>
      </w:r>
      <w:r w:rsidRPr="00525044">
        <w:rPr>
          <w:rFonts w:ascii="Times New Roman" w:eastAsia="TimesNewRomanPSMT" w:hAnsi="Times New Roman" w:cs="TimesNewRomanPSMT"/>
        </w:rPr>
        <w:t>. (Nom, Titre,) déclare que l’entité dont je suis responsable est :</w:t>
      </w:r>
    </w:p>
    <w:p w14:paraId="2DADA460"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 organisme de recherche </w:t>
      </w:r>
    </w:p>
    <w:p w14:paraId="7987B314"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Une entreprise </w:t>
      </w:r>
    </w:p>
    <w:p w14:paraId="65EDF14C"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Une organisation non marchande</w:t>
      </w:r>
    </w:p>
    <w:p w14:paraId="744EEFE9" w14:textId="77777777" w:rsidR="00D90604" w:rsidRPr="0003208C" w:rsidRDefault="00D90604">
      <w:pPr>
        <w:suppressAutoHyphens/>
        <w:spacing w:after="0" w:line="240" w:lineRule="auto"/>
        <w:rPr>
          <w:rFonts w:ascii="Times New Roman" w:eastAsia="Times New Roman" w:hAnsi="Times New Roman" w:cs="Times New Roman"/>
          <w:b/>
          <w:bCs/>
          <w:lang w:eastAsia="zh-CN"/>
        </w:rPr>
      </w:pPr>
    </w:p>
    <w:p w14:paraId="7F7C39A5" w14:textId="77777777" w:rsidR="004222EB" w:rsidRDefault="004222EB">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Je déclare : </w:t>
      </w:r>
    </w:p>
    <w:p w14:paraId="66AD5403" w14:textId="281AECCF" w:rsidR="004222EB" w:rsidRDefault="00F04296" w:rsidP="0003208C">
      <w:pPr>
        <w:pBdr>
          <w:top w:val="none" w:sz="0" w:space="0" w:color="000000"/>
          <w:left w:val="none" w:sz="0" w:space="0" w:color="000000"/>
          <w:bottom w:val="none" w:sz="0" w:space="0" w:color="000000"/>
          <w:right w:val="none" w:sz="0" w:space="0" w:color="000000"/>
        </w:pBdr>
        <w:suppressAutoHyphens/>
        <w:spacing w:after="0" w:line="256" w:lineRule="auto"/>
        <w:ind w:left="360"/>
        <w:rPr>
          <w:rFonts w:ascii="Times New Roman" w:eastAsia="TimesNewRomanPSMT" w:hAnsi="Times New Roman" w:cs="TimesNewRomanPSMT"/>
        </w:rPr>
      </w:pPr>
      <w:r>
        <w:rPr>
          <w:rFonts w:ascii="Times New Roman" w:eastAsia="Times New Roman" w:hAnsi="Times New Roman" w:cs="Times New Roman"/>
          <w:sz w:val="24"/>
          <w:szCs w:val="24"/>
          <w:lang w:eastAsia="zh-CN"/>
        </w:rPr>
        <w:lastRenderedPageBreak/>
        <w:t xml:space="preserve"> </w:t>
      </w:r>
      <w:r w:rsidR="004222EB">
        <w:rPr>
          <w:rFonts w:ascii="Times New Roman" w:eastAsia="TimesNewRomanPSMT" w:hAnsi="Times New Roman" w:cs="TimesNewRomanPSMT"/>
        </w:rPr>
        <w:t xml:space="preserve">Que </w:t>
      </w:r>
      <w:r w:rsidR="005B2A83">
        <w:rPr>
          <w:rFonts w:ascii="Times New Roman" w:eastAsia="TimesNewRomanPSMT" w:hAnsi="Times New Roman" w:cs="TimesNewRomanPSMT"/>
        </w:rPr>
        <w:t>le projet</w:t>
      </w:r>
      <w:r w:rsidR="00643F27">
        <w:rPr>
          <w:rFonts w:ascii="Times New Roman" w:eastAsia="TimesNewRomanPSMT" w:hAnsi="Times New Roman" w:cs="TimesNewRomanPSMT"/>
        </w:rPr>
        <w:t xml:space="preserve"> pour lequel mon entité demande une aide</w:t>
      </w:r>
      <w:r w:rsidR="005B2A83">
        <w:rPr>
          <w:rFonts w:ascii="Times New Roman" w:eastAsia="TimesNewRomanPSMT" w:hAnsi="Times New Roman" w:cs="TimesNewRomanPSMT"/>
        </w:rPr>
        <w:t xml:space="preserve"> a un impact sur une ou plusieurs de mes activités </w:t>
      </w:r>
      <w:r w:rsidR="004222EB">
        <w:rPr>
          <w:rFonts w:ascii="Times New Roman" w:eastAsia="TimesNewRomanPSMT" w:hAnsi="Times New Roman" w:cs="TimesNewRomanPSMT"/>
        </w:rPr>
        <w:t>économique</w:t>
      </w:r>
      <w:r w:rsidR="005B2A83">
        <w:rPr>
          <w:rFonts w:ascii="Times New Roman" w:eastAsia="TimesNewRomanPSMT" w:hAnsi="Times New Roman" w:cs="TimesNewRomanPSMT"/>
        </w:rPr>
        <w:t>s</w:t>
      </w:r>
      <w:r w:rsidR="009E5D22">
        <w:rPr>
          <w:rFonts w:ascii="Times New Roman" w:eastAsia="TimesNewRomanPSMT" w:hAnsi="Times New Roman" w:cs="TimesNewRomanPSMT"/>
        </w:rPr>
        <w:t xml:space="preserve">, en d’autres mots est </w:t>
      </w:r>
      <w:r w:rsidR="0031063C">
        <w:rPr>
          <w:rFonts w:ascii="Times New Roman" w:eastAsia="TimesNewRomanPSMT" w:hAnsi="Times New Roman" w:cs="TimesNewRomanPSMT"/>
        </w:rPr>
        <w:t xml:space="preserve">ce </w:t>
      </w:r>
      <w:r w:rsidR="009E5D22">
        <w:rPr>
          <w:rFonts w:ascii="Times New Roman" w:eastAsia="TimesNewRomanPSMT" w:hAnsi="Times New Roman" w:cs="TimesNewRomanPSMT"/>
        </w:rPr>
        <w:t xml:space="preserve">que le subside demandé </w:t>
      </w:r>
      <w:r w:rsidR="0031063C">
        <w:rPr>
          <w:rFonts w:ascii="Times New Roman" w:eastAsia="TimesNewRomanPSMT" w:hAnsi="Times New Roman" w:cs="TimesNewRomanPSMT"/>
        </w:rPr>
        <w:t xml:space="preserve">vient </w:t>
      </w:r>
      <w:r w:rsidR="009E5D22">
        <w:rPr>
          <w:rFonts w:ascii="Times New Roman" w:eastAsia="TimesNewRomanPSMT" w:hAnsi="Times New Roman" w:cs="TimesNewRomanPSMT"/>
        </w:rPr>
        <w:t>en soutien d’une activité économique, es</w:t>
      </w:r>
      <w:r w:rsidR="0031063C">
        <w:rPr>
          <w:rFonts w:ascii="Times New Roman" w:eastAsia="TimesNewRomanPSMT" w:hAnsi="Times New Roman" w:cs="TimesNewRomanPSMT"/>
        </w:rPr>
        <w:t xml:space="preserve">t affecté à une finalité </w:t>
      </w:r>
      <w:r w:rsidR="009E5D22">
        <w:rPr>
          <w:rFonts w:ascii="Times New Roman" w:eastAsia="TimesNewRomanPSMT" w:hAnsi="Times New Roman" w:cs="TimesNewRomanPSMT"/>
        </w:rPr>
        <w:t>économique.</w:t>
      </w:r>
    </w:p>
    <w:p w14:paraId="227CE2D7" w14:textId="77777777" w:rsidR="005B2A83" w:rsidRDefault="005B2A83" w:rsidP="004222EB">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14:paraId="2C170D3A" w14:textId="77777777" w:rsidR="005B2A83" w:rsidRDefault="005B2A83" w:rsidP="004222EB">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14:paraId="0B63299D" w14:textId="77777777" w:rsidR="005B2A83" w:rsidRDefault="005B2A83" w:rsidP="0003208C">
      <w:pPr>
        <w:pBdr>
          <w:top w:val="none" w:sz="0" w:space="0" w:color="000000"/>
          <w:left w:val="none" w:sz="0" w:space="0" w:color="000000"/>
          <w:bottom w:val="none" w:sz="0" w:space="0" w:color="000000"/>
          <w:right w:val="none" w:sz="0" w:space="0" w:color="000000"/>
        </w:pBdr>
        <w:suppressAutoHyphens/>
        <w:spacing w:after="0" w:line="256" w:lineRule="auto"/>
        <w:ind w:left="360"/>
        <w:rPr>
          <w:rFonts w:ascii="Times New Roman" w:eastAsia="TimesNewRomanPSMT" w:hAnsi="Times New Roman" w:cs="TimesNewRomanPSMT"/>
        </w:rPr>
      </w:pPr>
    </w:p>
    <w:p w14:paraId="21455313" w14:textId="77777777" w:rsidR="009B4247" w:rsidRDefault="009B4247" w:rsidP="0003208C">
      <w:pPr>
        <w:pBdr>
          <w:top w:val="none" w:sz="0" w:space="0" w:color="000000"/>
          <w:left w:val="none" w:sz="0" w:space="0" w:color="000000"/>
          <w:bottom w:val="none" w:sz="0" w:space="0" w:color="000000"/>
          <w:right w:val="none" w:sz="0" w:space="0" w:color="000000"/>
        </w:pBdr>
        <w:suppressAutoHyphens/>
        <w:spacing w:after="0" w:line="256" w:lineRule="auto"/>
      </w:pPr>
    </w:p>
    <w:p w14:paraId="764020B5" w14:textId="3F079754" w:rsidR="005B2A83" w:rsidRDefault="00AE4686" w:rsidP="0003208C">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t>Mon entité n’a pas l’intention d’utiliser les résultats du projet pour développer une ou plusieurs nouvelle(s) activité(s) économique(s) </w:t>
      </w:r>
      <w:r>
        <w:rPr>
          <w:rFonts w:ascii="Times New Roman" w:eastAsia="TimesNewRomanPSMT" w:hAnsi="Times New Roman" w:cs="TimesNewRomanPSMT"/>
        </w:rPr>
        <w:t xml:space="preserve"> </w:t>
      </w:r>
    </w:p>
    <w:p w14:paraId="1533B432" w14:textId="77777777" w:rsidR="00643F27" w:rsidRDefault="00643F27" w:rsidP="00643F27">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14:paraId="7B94A020" w14:textId="77777777" w:rsidR="00643F27" w:rsidRDefault="00643F27" w:rsidP="00643F27">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14:paraId="0FCFF426" w14:textId="77777777" w:rsidR="00400B5E" w:rsidRPr="0003208C" w:rsidRDefault="00400B5E" w:rsidP="00525044">
      <w:pPr>
        <w:suppressAutoHyphens/>
        <w:spacing w:after="0" w:line="240" w:lineRule="auto"/>
        <w:rPr>
          <w:rFonts w:ascii="Times New Roman" w:eastAsia="Times New Roman" w:hAnsi="Times New Roman" w:cs="Times New Roman"/>
          <w:sz w:val="24"/>
          <w:szCs w:val="24"/>
          <w:lang w:eastAsia="zh-CN"/>
        </w:rPr>
      </w:pPr>
    </w:p>
    <w:p w14:paraId="19DCCE0A" w14:textId="77777777" w:rsidR="00E60091" w:rsidRPr="00525044"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Fait à Bruxelles, le......</w:t>
      </w:r>
    </w:p>
    <w:p w14:paraId="46D920C9" w14:textId="77777777" w:rsidR="00B53C19"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 xml:space="preserve">Signature </w:t>
      </w:r>
    </w:p>
    <w:p w14:paraId="12CB9FFB" w14:textId="77777777" w:rsidR="00525044" w:rsidRPr="005F33EE" w:rsidRDefault="00B53C19" w:rsidP="00525044">
      <w:pPr>
        <w:keepNext/>
        <w:shd w:val="clear" w:color="auto" w:fill="FFFFFF"/>
        <w:suppressAutoHyphens/>
        <w:spacing w:line="256" w:lineRule="auto"/>
        <w:rPr>
          <w:rFonts w:ascii="Times New Roman" w:eastAsia="TimesNewRomanPSMT" w:hAnsi="Times New Roman" w:cs="TimesNewRomanPSMT"/>
          <w:i/>
          <w:sz w:val="20"/>
          <w:szCs w:val="20"/>
        </w:rPr>
      </w:pPr>
      <w:r w:rsidRPr="005F33EE">
        <w:rPr>
          <w:rFonts w:ascii="Times New Roman" w:eastAsia="TimesNewRomanPSMT" w:hAnsi="Times New Roman" w:cs="TimesNewRomanPSMT"/>
          <w:i/>
          <w:sz w:val="20"/>
          <w:szCs w:val="20"/>
        </w:rPr>
        <w:t>(</w:t>
      </w:r>
      <w:r w:rsidR="00525044" w:rsidRPr="005F33EE">
        <w:rPr>
          <w:rFonts w:ascii="Times New Roman" w:eastAsia="TimesNewRomanPSMT" w:hAnsi="Times New Roman" w:cs="TimesNewRomanPSMT"/>
          <w:i/>
          <w:sz w:val="20"/>
          <w:szCs w:val="20"/>
        </w:rPr>
        <w:t>En apposant ma signature, je certifie ces données complètes, sincères et véritables.</w:t>
      </w:r>
      <w:r w:rsidRPr="005F33EE">
        <w:rPr>
          <w:rFonts w:ascii="Times New Roman" w:eastAsia="TimesNewRomanPSMT" w:hAnsi="Times New Roman" w:cs="TimesNewRomanPSMT"/>
          <w:i/>
          <w:sz w:val="20"/>
          <w:szCs w:val="20"/>
        </w:rPr>
        <w:t>)</w:t>
      </w:r>
    </w:p>
    <w:p w14:paraId="28C5154F" w14:textId="77777777" w:rsidR="00400B5E" w:rsidRDefault="00E54A06"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rPr>
      </w:pPr>
      <w:r w:rsidRPr="00400B5E">
        <w:rPr>
          <w:rFonts w:ascii="Times New Roman" w:eastAsia="TimesNewRomanPSMT" w:hAnsi="Times New Roman" w:cs="TimesNewRomanPSMT"/>
          <w:b/>
          <w:noProof/>
          <w:lang w:eastAsia="fr-BE"/>
        </w:rPr>
        <mc:AlternateContent>
          <mc:Choice Requires="wps">
            <w:drawing>
              <wp:anchor distT="91440" distB="91440" distL="114300" distR="114300" simplePos="0" relativeHeight="251658752" behindDoc="0" locked="0" layoutInCell="1" allowOverlap="1" wp14:anchorId="4BACEE37" wp14:editId="443B9DE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21DF331B"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sidR="00C76490">
                              <w:rPr>
                                <w:rFonts w:ascii="Times New Roman" w:hAnsi="Times New Roman" w:cs="Times New Roman"/>
                                <w:i/>
                                <w:iCs/>
                              </w:rPr>
                              <w:t>ence que celle-ci se voit impos</w:t>
                            </w:r>
                            <w:r w:rsidRPr="00400B5E">
                              <w:rPr>
                                <w:rFonts w:ascii="Times New Roman" w:hAnsi="Times New Roman" w:cs="Times New Roman"/>
                                <w:i/>
                                <w:iCs/>
                              </w:rPr>
                              <w:t>e</w:t>
                            </w:r>
                            <w:r w:rsidR="00C76490">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ACEE37" id="_x0000_s1028"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" filled="f" stroked="f">
                <v:textbox>
                  <w:txbxContent>
                    <w:p w14:paraId="21DF331B"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sidR="00C76490">
                        <w:rPr>
                          <w:rFonts w:ascii="Times New Roman" w:hAnsi="Times New Roman" w:cs="Times New Roman"/>
                          <w:i/>
                          <w:iCs/>
                        </w:rPr>
                        <w:t>ence que celle-ci se voit impos</w:t>
                      </w:r>
                      <w:r w:rsidRPr="00400B5E">
                        <w:rPr>
                          <w:rFonts w:ascii="Times New Roman" w:hAnsi="Times New Roman" w:cs="Times New Roman"/>
                          <w:i/>
                          <w:iCs/>
                        </w:rPr>
                        <w:t>e</w:t>
                      </w:r>
                      <w:r w:rsidR="00C76490">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v:textbox>
                <w10:wrap type="topAndBottom" anchorx="page"/>
              </v:shape>
            </w:pict>
          </mc:Fallback>
        </mc:AlternateContent>
      </w:r>
    </w:p>
    <w:p w14:paraId="2BCF4939" w14:textId="77777777" w:rsidR="00400B5E" w:rsidRDefault="00400B5E" w:rsidP="00525044">
      <w:pPr>
        <w:keepNext/>
        <w:shd w:val="clear" w:color="auto" w:fill="FFFFFF"/>
        <w:suppressAutoHyphens/>
        <w:spacing w:line="256" w:lineRule="auto"/>
        <w:rPr>
          <w:rFonts w:ascii="Times New Roman" w:eastAsia="TimesNewRomanPSMT" w:hAnsi="Times New Roman" w:cs="TimesNewRomanPSMT"/>
          <w:i/>
        </w:rPr>
      </w:pPr>
    </w:p>
    <w:p w14:paraId="4A38DB29" w14:textId="77777777" w:rsidR="00E6009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Personne à contacter pour la vérification des informations communiquées dans le présent document : </w:t>
      </w:r>
    </w:p>
    <w:p w14:paraId="023C8A5E"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Nom </w:t>
      </w:r>
    </w:p>
    <w:p w14:paraId="6794DCC9"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Tél. : </w:t>
      </w:r>
    </w:p>
    <w:p w14:paraId="54E70468" w14:textId="77777777" w:rsidR="00E60091" w:rsidRDefault="00E60091" w:rsidP="00525044">
      <w:pPr>
        <w:keepNext/>
        <w:shd w:val="clear" w:color="auto" w:fill="FFFFFF"/>
        <w:suppressAutoHyphens/>
        <w:spacing w:line="256" w:lineRule="auto"/>
        <w:rPr>
          <w:rFonts w:ascii="Times New Roman" w:eastAsia="TimesNewRomanPSMT" w:hAnsi="Times New Roman" w:cs="TimesNewRomanPSMT"/>
          <w:i/>
        </w:rPr>
      </w:pPr>
    </w:p>
    <w:p w14:paraId="3DA0DE27" w14:textId="77777777" w:rsidR="00E60091" w:rsidRDefault="00E60091" w:rsidP="00525044">
      <w:pPr>
        <w:keepNext/>
        <w:shd w:val="clear" w:color="auto" w:fill="FFFFFF"/>
        <w:suppressAutoHyphens/>
        <w:spacing w:line="256" w:lineRule="auto"/>
        <w:rPr>
          <w:rFonts w:ascii="Calibri" w:eastAsia="Calibri" w:hAnsi="Calibri" w:cs="Times New Roman"/>
        </w:rPr>
      </w:pPr>
    </w:p>
    <w:p w14:paraId="5F7745DF" w14:textId="77777777" w:rsidR="00400B5E" w:rsidRDefault="00400B5E" w:rsidP="00525044">
      <w:pPr>
        <w:keepNext/>
        <w:shd w:val="clear" w:color="auto" w:fill="FFFFFF"/>
        <w:suppressAutoHyphens/>
        <w:spacing w:line="256" w:lineRule="auto"/>
        <w:rPr>
          <w:rFonts w:ascii="Calibri" w:eastAsia="Calibri" w:hAnsi="Calibri" w:cs="Times New Roman"/>
        </w:rPr>
      </w:pPr>
    </w:p>
    <w:p w14:paraId="7DC075B1" w14:textId="77777777" w:rsidR="00400B5E" w:rsidRPr="00525044" w:rsidRDefault="00400B5E" w:rsidP="00525044">
      <w:pPr>
        <w:keepNext/>
        <w:shd w:val="clear" w:color="auto" w:fill="FFFFFF"/>
        <w:suppressAutoHyphens/>
        <w:spacing w:line="256" w:lineRule="auto"/>
        <w:rPr>
          <w:rFonts w:ascii="Calibri" w:eastAsia="Calibri" w:hAnsi="Calibri" w:cs="Times New Roman"/>
        </w:rPr>
      </w:pPr>
    </w:p>
    <w:p w14:paraId="5B7006E7" w14:textId="2BFB9199" w:rsidR="00525044" w:rsidRPr="00525044"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eastAsia="zh-CN"/>
        </w:rPr>
      </w:pPr>
      <w:r w:rsidRPr="00525044">
        <w:rPr>
          <w:rFonts w:ascii="Calibri" w:eastAsia="Times New Roman" w:hAnsi="Calibri" w:cs="Calibri"/>
          <w:b/>
          <w:color w:val="02488E"/>
          <w:sz w:val="24"/>
          <w:szCs w:val="24"/>
          <w:lang w:eastAsia="zh-CN"/>
        </w:rPr>
        <w:t xml:space="preserve">Pour toute question relative au remplissage de </w:t>
      </w:r>
      <w:r w:rsidR="00E60091">
        <w:rPr>
          <w:rFonts w:ascii="Calibri" w:eastAsia="Times New Roman" w:hAnsi="Calibri" w:cs="Calibri"/>
          <w:b/>
          <w:color w:val="02488E"/>
          <w:sz w:val="24"/>
          <w:szCs w:val="24"/>
          <w:lang w:eastAsia="zh-CN"/>
        </w:rPr>
        <w:t>ce document</w:t>
      </w:r>
      <w:r w:rsidRPr="00525044">
        <w:rPr>
          <w:rFonts w:ascii="Calibri" w:eastAsia="Times New Roman" w:hAnsi="Calibri" w:cs="Calibri"/>
          <w:b/>
          <w:color w:val="02488E"/>
          <w:sz w:val="24"/>
          <w:szCs w:val="24"/>
          <w:lang w:eastAsia="zh-CN"/>
        </w:rPr>
        <w:t xml:space="preserve">, merci de contacter </w:t>
      </w:r>
      <w:r w:rsidR="00E60091">
        <w:rPr>
          <w:rFonts w:ascii="Calibri" w:eastAsia="Times New Roman" w:hAnsi="Calibri" w:cs="Calibri"/>
          <w:b/>
          <w:color w:val="02488E"/>
          <w:sz w:val="24"/>
          <w:szCs w:val="24"/>
          <w:lang w:eastAsia="zh-CN"/>
        </w:rPr>
        <w:tab/>
      </w:r>
      <w:r w:rsidRPr="00525044">
        <w:rPr>
          <w:rFonts w:ascii="Calibri" w:eastAsia="Times New Roman" w:hAnsi="Calibri" w:cs="Calibri"/>
          <w:b/>
          <w:color w:val="02488E"/>
          <w:sz w:val="24"/>
          <w:szCs w:val="24"/>
          <w:lang w:eastAsia="zh-CN"/>
        </w:rPr>
        <w:t xml:space="preserve">Catherine Moné, </w:t>
      </w:r>
      <w:proofErr w:type="spellStart"/>
      <w:r w:rsidRPr="00525044">
        <w:rPr>
          <w:rFonts w:ascii="Calibri" w:eastAsia="Times New Roman" w:hAnsi="Calibri" w:cs="Calibri"/>
          <w:b/>
          <w:color w:val="0000FF"/>
          <w:sz w:val="24"/>
          <w:szCs w:val="24"/>
          <w:u w:val="single"/>
          <w:lang w:eastAsia="zh-CN"/>
        </w:rPr>
        <w:t>cmon</w:t>
      </w:r>
      <w:r w:rsidR="00E60091">
        <w:rPr>
          <w:rFonts w:ascii="Calibri" w:eastAsia="Times New Roman" w:hAnsi="Calibri" w:cs="Calibri"/>
          <w:b/>
          <w:color w:val="0000FF"/>
          <w:sz w:val="24"/>
          <w:szCs w:val="24"/>
          <w:u w:val="single"/>
          <w:lang w:eastAsia="zh-CN"/>
        </w:rPr>
        <w:t>e</w:t>
      </w:r>
      <w:r w:rsidRPr="00525044">
        <w:rPr>
          <w:rFonts w:ascii="Calibri" w:eastAsia="Times New Roman" w:hAnsi="Calibri" w:cs="Calibri"/>
          <w:b/>
          <w:color w:val="0000FF"/>
          <w:sz w:val="24"/>
          <w:szCs w:val="24"/>
          <w:u w:val="single"/>
          <w:lang w:eastAsia="zh-CN"/>
        </w:rPr>
        <w:t>@innoviris.brussels</w:t>
      </w:r>
      <w:proofErr w:type="spellEnd"/>
      <w:r w:rsidRPr="00525044">
        <w:rPr>
          <w:rFonts w:ascii="Calibri" w:eastAsia="Times New Roman" w:hAnsi="Calibri" w:cs="Calibri"/>
          <w:b/>
          <w:color w:val="0000FF"/>
          <w:sz w:val="24"/>
          <w:szCs w:val="24"/>
          <w:u w:val="single"/>
          <w:lang w:eastAsia="zh-CN"/>
        </w:rPr>
        <w:t xml:space="preserve"> </w:t>
      </w:r>
      <w:r w:rsidR="007561EA">
        <w:rPr>
          <w:rFonts w:ascii="Calibri" w:eastAsia="Times New Roman" w:hAnsi="Calibri" w:cs="Calibri"/>
          <w:b/>
          <w:color w:val="02488E"/>
          <w:sz w:val="24"/>
          <w:szCs w:val="24"/>
          <w:lang w:eastAsia="zh-CN"/>
        </w:rPr>
        <w:t>+32 2 600 50 6</w:t>
      </w:r>
      <w:r w:rsidRPr="00525044">
        <w:rPr>
          <w:rFonts w:ascii="Calibri" w:eastAsia="Times New Roman" w:hAnsi="Calibri" w:cs="Calibri"/>
          <w:b/>
          <w:color w:val="02488E"/>
          <w:sz w:val="24"/>
          <w:szCs w:val="24"/>
          <w:lang w:eastAsia="zh-CN"/>
        </w:rPr>
        <w:t>9</w:t>
      </w:r>
    </w:p>
    <w:p w14:paraId="73C5B2A4" w14:textId="77777777" w:rsidR="00EF288B" w:rsidRDefault="00EF288B"/>
    <w:sectPr w:rsidR="00EF288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DEAB3" w14:textId="77777777" w:rsidR="00E85D6F" w:rsidRDefault="00E85D6F" w:rsidP="00525044">
      <w:pPr>
        <w:spacing w:after="0" w:line="240" w:lineRule="auto"/>
      </w:pPr>
      <w:r>
        <w:separator/>
      </w:r>
    </w:p>
  </w:endnote>
  <w:endnote w:type="continuationSeparator" w:id="0">
    <w:p w14:paraId="2AF458AE" w14:textId="77777777" w:rsidR="00E85D6F" w:rsidRDefault="00E85D6F"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0757729"/>
      <w:docPartObj>
        <w:docPartGallery w:val="Page Numbers (Bottom of Page)"/>
        <w:docPartUnique/>
      </w:docPartObj>
    </w:sdtPr>
    <w:sdtEndPr/>
    <w:sdtContent>
      <w:p w14:paraId="274CC36C" w14:textId="05B28791" w:rsidR="00400B5E" w:rsidRDefault="00400B5E">
        <w:pPr>
          <w:pStyle w:val="Pieddepage"/>
          <w:jc w:val="center"/>
        </w:pPr>
        <w:r>
          <w:fldChar w:fldCharType="begin"/>
        </w:r>
        <w:r>
          <w:instrText>PAGE   \* MERGEFORMAT</w:instrText>
        </w:r>
        <w:r>
          <w:fldChar w:fldCharType="separate"/>
        </w:r>
        <w:r w:rsidR="009B4247" w:rsidRPr="009B4247">
          <w:rPr>
            <w:noProof/>
            <w:lang w:val="fr-FR"/>
          </w:rPr>
          <w:t>6</w:t>
        </w:r>
        <w:r>
          <w:fldChar w:fldCharType="end"/>
        </w:r>
      </w:p>
    </w:sdtContent>
  </w:sdt>
  <w:p w14:paraId="46F1D8CE" w14:textId="77777777" w:rsidR="00400B5E" w:rsidRDefault="00400B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2D5F2" w14:textId="77777777" w:rsidR="00E85D6F" w:rsidRDefault="00E85D6F" w:rsidP="00525044">
      <w:pPr>
        <w:spacing w:after="0" w:line="240" w:lineRule="auto"/>
      </w:pPr>
      <w:r>
        <w:separator/>
      </w:r>
    </w:p>
  </w:footnote>
  <w:footnote w:type="continuationSeparator" w:id="0">
    <w:p w14:paraId="26EDF9E7" w14:textId="77777777" w:rsidR="00E85D6F" w:rsidRDefault="00E85D6F" w:rsidP="00525044">
      <w:pPr>
        <w:spacing w:after="0" w:line="240" w:lineRule="auto"/>
      </w:pPr>
      <w:r>
        <w:continuationSeparator/>
      </w:r>
    </w:p>
  </w:footnote>
  <w:footnote w:id="1">
    <w:p w14:paraId="49ED329D" w14:textId="33F37F0F" w:rsidR="006F2391" w:rsidRPr="0003208C" w:rsidRDefault="006F2391">
      <w:pPr>
        <w:pStyle w:val="Notedebasdepage"/>
        <w:rPr>
          <w:sz w:val="16"/>
          <w:szCs w:val="16"/>
          <w:lang w:val="fr-BE"/>
        </w:rPr>
      </w:pPr>
      <w:r>
        <w:rPr>
          <w:rStyle w:val="Appelnotedebasdep"/>
        </w:rPr>
        <w:footnoteRef/>
      </w:r>
      <w:r>
        <w:t xml:space="preserve"> </w:t>
      </w:r>
      <w:r w:rsidRPr="0003208C">
        <w:rPr>
          <w:sz w:val="16"/>
          <w:szCs w:val="16"/>
          <w:lang w:val="fr-BE"/>
        </w:rPr>
        <w:t xml:space="preserve">Les activités de formation et d’enseignement sont reconnues comme non économiques par la Commission européenne </w:t>
      </w:r>
      <w:r w:rsidRPr="0003208C">
        <w:rPr>
          <w:b/>
          <w:sz w:val="16"/>
          <w:szCs w:val="16"/>
          <w:lang w:val="fr-BE"/>
        </w:rPr>
        <w:t>uniquement</w:t>
      </w:r>
      <w:r w:rsidR="009B4247" w:rsidRPr="0003208C">
        <w:rPr>
          <w:b/>
          <w:sz w:val="16"/>
          <w:szCs w:val="16"/>
          <w:lang w:val="fr-BE"/>
        </w:rPr>
        <w:t xml:space="preserve"> pour les organismes de recherche</w:t>
      </w:r>
      <w:r w:rsidRPr="0003208C">
        <w:rPr>
          <w:sz w:val="16"/>
          <w:szCs w:val="16"/>
          <w:lang w:val="fr-BE"/>
        </w:rPr>
        <w:t xml:space="preserve"> dans les conditions précisées dans la définition des organismes de recherche (voir page 1) </w:t>
      </w:r>
    </w:p>
  </w:footnote>
  <w:footnote w:id="2">
    <w:p w14:paraId="05CAD2F6" w14:textId="291FC3FB" w:rsidR="006F2391" w:rsidRPr="0003208C" w:rsidRDefault="006F2391" w:rsidP="006F2391">
      <w:pPr>
        <w:pStyle w:val="Notedebasdepage"/>
        <w:rPr>
          <w:sz w:val="16"/>
          <w:szCs w:val="16"/>
          <w:lang w:val="fr-BE"/>
        </w:rPr>
      </w:pPr>
      <w:r w:rsidRPr="0003208C">
        <w:rPr>
          <w:rStyle w:val="Appelnotedebasdep"/>
          <w:sz w:val="16"/>
          <w:szCs w:val="16"/>
        </w:rPr>
        <w:footnoteRef/>
      </w:r>
      <w:r w:rsidRPr="0003208C">
        <w:rPr>
          <w:sz w:val="16"/>
          <w:szCs w:val="16"/>
        </w:rPr>
        <w:t xml:space="preserve"> </w:t>
      </w:r>
      <w:r w:rsidRPr="0003208C">
        <w:rPr>
          <w:sz w:val="16"/>
          <w:szCs w:val="16"/>
          <w:lang w:val="fr-BE"/>
        </w:rPr>
        <w:t xml:space="preserve">Idem. Les activités de recherche sont reconnues comme non économiques par la Commission européenne </w:t>
      </w:r>
      <w:r w:rsidR="009B4247" w:rsidRPr="0003208C">
        <w:rPr>
          <w:b/>
          <w:sz w:val="16"/>
          <w:szCs w:val="16"/>
          <w:lang w:val="fr-BE"/>
        </w:rPr>
        <w:t>uniquement pour les organismes de recherche</w:t>
      </w:r>
      <w:r w:rsidR="009B4247" w:rsidRPr="0003208C">
        <w:rPr>
          <w:sz w:val="16"/>
          <w:szCs w:val="16"/>
          <w:lang w:val="fr-BE"/>
        </w:rPr>
        <w:t xml:space="preserve"> </w:t>
      </w:r>
      <w:r w:rsidRPr="0003208C">
        <w:rPr>
          <w:sz w:val="16"/>
          <w:szCs w:val="16"/>
          <w:lang w:val="fr-BE"/>
        </w:rPr>
        <w:t xml:space="preserve">dans les conditions précisées dans la définition des organismes de recherche (voir page 1) </w:t>
      </w:r>
    </w:p>
    <w:p w14:paraId="2852C3E7" w14:textId="73FC11A2" w:rsidR="006F2391" w:rsidRPr="0003208C" w:rsidRDefault="006F2391">
      <w:pPr>
        <w:pStyle w:val="Notedebasdepage"/>
        <w:rPr>
          <w:lang w:val="fr-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0E4F6" w14:textId="5646BD30" w:rsidR="00274930" w:rsidRDefault="00B3283E" w:rsidP="00B3283E">
    <w:pPr>
      <w:pStyle w:val="En-tte"/>
      <w:jc w:val="center"/>
    </w:pPr>
    <w:r>
      <w:rPr>
        <w:noProof/>
      </w:rPr>
      <w:drawing>
        <wp:inline distT="0" distB="0" distL="0" distR="0" wp14:anchorId="72D4B998" wp14:editId="65E0F048">
          <wp:extent cx="1847850" cy="723900"/>
          <wp:effectExtent l="0" t="0" r="0" b="0"/>
          <wp:docPr id="3" name="Image 13"/>
          <wp:cNvGraphicFramePr/>
          <a:graphic xmlns:a="http://schemas.openxmlformats.org/drawingml/2006/main">
            <a:graphicData uri="http://schemas.openxmlformats.org/drawingml/2006/picture">
              <pic:pic xmlns:pic="http://schemas.openxmlformats.org/drawingml/2006/picture">
                <pic:nvPicPr>
                  <pic:cNvPr id="1" name="Image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627590141">
    <w:abstractNumId w:val="17"/>
  </w:num>
  <w:num w:numId="2" w16cid:durableId="1026178492">
    <w:abstractNumId w:val="10"/>
  </w:num>
  <w:num w:numId="3" w16cid:durableId="1790706581">
    <w:abstractNumId w:val="8"/>
  </w:num>
  <w:num w:numId="4" w16cid:durableId="808861551">
    <w:abstractNumId w:val="18"/>
  </w:num>
  <w:num w:numId="5" w16cid:durableId="754396454">
    <w:abstractNumId w:val="2"/>
  </w:num>
  <w:num w:numId="6" w16cid:durableId="23871473">
    <w:abstractNumId w:val="26"/>
  </w:num>
  <w:num w:numId="7" w16cid:durableId="816533794">
    <w:abstractNumId w:val="3"/>
  </w:num>
  <w:num w:numId="8" w16cid:durableId="1366099570">
    <w:abstractNumId w:val="9"/>
  </w:num>
  <w:num w:numId="9" w16cid:durableId="508833963">
    <w:abstractNumId w:val="19"/>
  </w:num>
  <w:num w:numId="10" w16cid:durableId="1472019514">
    <w:abstractNumId w:val="24"/>
  </w:num>
  <w:num w:numId="11" w16cid:durableId="1928424295">
    <w:abstractNumId w:val="20"/>
  </w:num>
  <w:num w:numId="12" w16cid:durableId="1518732885">
    <w:abstractNumId w:val="12"/>
  </w:num>
  <w:num w:numId="13" w16cid:durableId="1740711593">
    <w:abstractNumId w:val="25"/>
  </w:num>
  <w:num w:numId="14" w16cid:durableId="1190145062">
    <w:abstractNumId w:val="5"/>
  </w:num>
  <w:num w:numId="15" w16cid:durableId="1244996197">
    <w:abstractNumId w:val="22"/>
  </w:num>
  <w:num w:numId="16" w16cid:durableId="1446194910">
    <w:abstractNumId w:val="16"/>
  </w:num>
  <w:num w:numId="17" w16cid:durableId="1529558905">
    <w:abstractNumId w:val="0"/>
  </w:num>
  <w:num w:numId="18" w16cid:durableId="294338750">
    <w:abstractNumId w:val="14"/>
  </w:num>
  <w:num w:numId="19" w16cid:durableId="366293206">
    <w:abstractNumId w:val="1"/>
  </w:num>
  <w:num w:numId="20" w16cid:durableId="468715486">
    <w:abstractNumId w:val="6"/>
  </w:num>
  <w:num w:numId="21" w16cid:durableId="1561789486">
    <w:abstractNumId w:val="23"/>
  </w:num>
  <w:num w:numId="22" w16cid:durableId="331416586">
    <w:abstractNumId w:val="27"/>
  </w:num>
  <w:num w:numId="23" w16cid:durableId="1309629952">
    <w:abstractNumId w:val="13"/>
  </w:num>
  <w:num w:numId="24" w16cid:durableId="1322387927">
    <w:abstractNumId w:val="11"/>
  </w:num>
  <w:num w:numId="25" w16cid:durableId="1210873506">
    <w:abstractNumId w:val="7"/>
  </w:num>
  <w:num w:numId="26" w16cid:durableId="1429423170">
    <w:abstractNumId w:val="4"/>
  </w:num>
  <w:num w:numId="27" w16cid:durableId="1916892371">
    <w:abstractNumId w:val="15"/>
  </w:num>
  <w:num w:numId="28" w16cid:durableId="7900534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208C"/>
    <w:rsid w:val="0003602A"/>
    <w:rsid w:val="00040FFA"/>
    <w:rsid w:val="0004224A"/>
    <w:rsid w:val="00050595"/>
    <w:rsid w:val="00053FEC"/>
    <w:rsid w:val="00054A4D"/>
    <w:rsid w:val="00062E5E"/>
    <w:rsid w:val="00066163"/>
    <w:rsid w:val="00066ACC"/>
    <w:rsid w:val="00070575"/>
    <w:rsid w:val="00073B2D"/>
    <w:rsid w:val="00074647"/>
    <w:rsid w:val="0007653B"/>
    <w:rsid w:val="00077D81"/>
    <w:rsid w:val="00081469"/>
    <w:rsid w:val="000850E3"/>
    <w:rsid w:val="00086272"/>
    <w:rsid w:val="00090D23"/>
    <w:rsid w:val="0009548C"/>
    <w:rsid w:val="00096341"/>
    <w:rsid w:val="00097AC9"/>
    <w:rsid w:val="000A09B7"/>
    <w:rsid w:val="000A2AAC"/>
    <w:rsid w:val="000A3E7A"/>
    <w:rsid w:val="000A6076"/>
    <w:rsid w:val="000A7E7D"/>
    <w:rsid w:val="000B068C"/>
    <w:rsid w:val="000B58A1"/>
    <w:rsid w:val="000B657D"/>
    <w:rsid w:val="000B6951"/>
    <w:rsid w:val="000D1D03"/>
    <w:rsid w:val="000D59EA"/>
    <w:rsid w:val="000E1EA9"/>
    <w:rsid w:val="000E2027"/>
    <w:rsid w:val="000E6BAE"/>
    <w:rsid w:val="000E780D"/>
    <w:rsid w:val="001029ED"/>
    <w:rsid w:val="00103997"/>
    <w:rsid w:val="00110D34"/>
    <w:rsid w:val="00113C80"/>
    <w:rsid w:val="001142D8"/>
    <w:rsid w:val="00116FCE"/>
    <w:rsid w:val="001206E0"/>
    <w:rsid w:val="001235CF"/>
    <w:rsid w:val="00123BF5"/>
    <w:rsid w:val="00123E0C"/>
    <w:rsid w:val="00125E46"/>
    <w:rsid w:val="0012739A"/>
    <w:rsid w:val="00132DCF"/>
    <w:rsid w:val="00140339"/>
    <w:rsid w:val="00140C81"/>
    <w:rsid w:val="00141FF9"/>
    <w:rsid w:val="001473E4"/>
    <w:rsid w:val="001546B4"/>
    <w:rsid w:val="0015483C"/>
    <w:rsid w:val="0015506C"/>
    <w:rsid w:val="00163B67"/>
    <w:rsid w:val="00164497"/>
    <w:rsid w:val="001649F4"/>
    <w:rsid w:val="0016604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4C77"/>
    <w:rsid w:val="0022746C"/>
    <w:rsid w:val="002312F0"/>
    <w:rsid w:val="002372BD"/>
    <w:rsid w:val="00250367"/>
    <w:rsid w:val="0025038F"/>
    <w:rsid w:val="00262D6E"/>
    <w:rsid w:val="00266504"/>
    <w:rsid w:val="002702FA"/>
    <w:rsid w:val="00270DF0"/>
    <w:rsid w:val="00274930"/>
    <w:rsid w:val="0028109A"/>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063C"/>
    <w:rsid w:val="003113E0"/>
    <w:rsid w:val="00311B71"/>
    <w:rsid w:val="0031505D"/>
    <w:rsid w:val="003173F1"/>
    <w:rsid w:val="00324733"/>
    <w:rsid w:val="00327020"/>
    <w:rsid w:val="0033109F"/>
    <w:rsid w:val="003326C6"/>
    <w:rsid w:val="00333CD9"/>
    <w:rsid w:val="00337C11"/>
    <w:rsid w:val="00337EC4"/>
    <w:rsid w:val="00342DFC"/>
    <w:rsid w:val="0034326B"/>
    <w:rsid w:val="003433F5"/>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3F3AA4"/>
    <w:rsid w:val="003F6F92"/>
    <w:rsid w:val="00400B5E"/>
    <w:rsid w:val="004119D6"/>
    <w:rsid w:val="00411BAE"/>
    <w:rsid w:val="00411D88"/>
    <w:rsid w:val="00412ABF"/>
    <w:rsid w:val="00415470"/>
    <w:rsid w:val="00417171"/>
    <w:rsid w:val="00417BF6"/>
    <w:rsid w:val="004222EB"/>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2225"/>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3981"/>
    <w:rsid w:val="00534B0D"/>
    <w:rsid w:val="0053645A"/>
    <w:rsid w:val="00543C7E"/>
    <w:rsid w:val="00544317"/>
    <w:rsid w:val="005457D5"/>
    <w:rsid w:val="00550BDC"/>
    <w:rsid w:val="00552B15"/>
    <w:rsid w:val="00555A85"/>
    <w:rsid w:val="00565020"/>
    <w:rsid w:val="005710DF"/>
    <w:rsid w:val="00574831"/>
    <w:rsid w:val="00574C95"/>
    <w:rsid w:val="005761DC"/>
    <w:rsid w:val="00583282"/>
    <w:rsid w:val="005863F8"/>
    <w:rsid w:val="00587FBE"/>
    <w:rsid w:val="0059089D"/>
    <w:rsid w:val="00597AA6"/>
    <w:rsid w:val="005A0AC1"/>
    <w:rsid w:val="005A39BA"/>
    <w:rsid w:val="005A6390"/>
    <w:rsid w:val="005A7A8A"/>
    <w:rsid w:val="005B248D"/>
    <w:rsid w:val="005B2A83"/>
    <w:rsid w:val="005C3237"/>
    <w:rsid w:val="005D2F8B"/>
    <w:rsid w:val="005E65AC"/>
    <w:rsid w:val="005F0E11"/>
    <w:rsid w:val="005F33EE"/>
    <w:rsid w:val="005F4472"/>
    <w:rsid w:val="005F4699"/>
    <w:rsid w:val="005F77D4"/>
    <w:rsid w:val="00600716"/>
    <w:rsid w:val="00601261"/>
    <w:rsid w:val="00602D3C"/>
    <w:rsid w:val="0060627C"/>
    <w:rsid w:val="0060729A"/>
    <w:rsid w:val="00622BF1"/>
    <w:rsid w:val="00625CC3"/>
    <w:rsid w:val="0063320D"/>
    <w:rsid w:val="00634512"/>
    <w:rsid w:val="00637D4D"/>
    <w:rsid w:val="00641D0B"/>
    <w:rsid w:val="00643F27"/>
    <w:rsid w:val="006458D8"/>
    <w:rsid w:val="00650430"/>
    <w:rsid w:val="006512E6"/>
    <w:rsid w:val="00661250"/>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2391"/>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46365"/>
    <w:rsid w:val="007561EA"/>
    <w:rsid w:val="00760FF7"/>
    <w:rsid w:val="007719B4"/>
    <w:rsid w:val="00776A8F"/>
    <w:rsid w:val="00781F01"/>
    <w:rsid w:val="00786ADB"/>
    <w:rsid w:val="00786D0F"/>
    <w:rsid w:val="00792020"/>
    <w:rsid w:val="00793857"/>
    <w:rsid w:val="007A32EB"/>
    <w:rsid w:val="007A6ED7"/>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35CC6"/>
    <w:rsid w:val="00842C09"/>
    <w:rsid w:val="00857EC6"/>
    <w:rsid w:val="00860226"/>
    <w:rsid w:val="00861E15"/>
    <w:rsid w:val="00864086"/>
    <w:rsid w:val="008706C8"/>
    <w:rsid w:val="0087295B"/>
    <w:rsid w:val="008732B7"/>
    <w:rsid w:val="00877179"/>
    <w:rsid w:val="0089215D"/>
    <w:rsid w:val="008923F9"/>
    <w:rsid w:val="00897A43"/>
    <w:rsid w:val="008A0C17"/>
    <w:rsid w:val="008B0180"/>
    <w:rsid w:val="008B6037"/>
    <w:rsid w:val="008B7F9B"/>
    <w:rsid w:val="008D324D"/>
    <w:rsid w:val="008D6414"/>
    <w:rsid w:val="008D65BD"/>
    <w:rsid w:val="008D74C6"/>
    <w:rsid w:val="008E0705"/>
    <w:rsid w:val="008E4513"/>
    <w:rsid w:val="008E5A0C"/>
    <w:rsid w:val="008E6C21"/>
    <w:rsid w:val="008E73F5"/>
    <w:rsid w:val="008F2664"/>
    <w:rsid w:val="008F6A18"/>
    <w:rsid w:val="009029B1"/>
    <w:rsid w:val="009056D2"/>
    <w:rsid w:val="009063F5"/>
    <w:rsid w:val="00907C21"/>
    <w:rsid w:val="00910EC9"/>
    <w:rsid w:val="00911DA7"/>
    <w:rsid w:val="00927204"/>
    <w:rsid w:val="009325B6"/>
    <w:rsid w:val="0093268C"/>
    <w:rsid w:val="00934811"/>
    <w:rsid w:val="00934AE7"/>
    <w:rsid w:val="009369F5"/>
    <w:rsid w:val="00937C8F"/>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4247"/>
    <w:rsid w:val="009B55B6"/>
    <w:rsid w:val="009C4B56"/>
    <w:rsid w:val="009C4BAA"/>
    <w:rsid w:val="009C5379"/>
    <w:rsid w:val="009C6A58"/>
    <w:rsid w:val="009E0D81"/>
    <w:rsid w:val="009E1357"/>
    <w:rsid w:val="009E5D22"/>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77B73"/>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686"/>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3283E"/>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5579"/>
    <w:rsid w:val="00CE7DAA"/>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00C"/>
    <w:rsid w:val="00D3121E"/>
    <w:rsid w:val="00D31DA8"/>
    <w:rsid w:val="00D333F0"/>
    <w:rsid w:val="00D353DD"/>
    <w:rsid w:val="00D41453"/>
    <w:rsid w:val="00D42262"/>
    <w:rsid w:val="00D4293B"/>
    <w:rsid w:val="00D461CB"/>
    <w:rsid w:val="00D47447"/>
    <w:rsid w:val="00D532F3"/>
    <w:rsid w:val="00D5339A"/>
    <w:rsid w:val="00D571E5"/>
    <w:rsid w:val="00D656C1"/>
    <w:rsid w:val="00D70C6E"/>
    <w:rsid w:val="00D74EC6"/>
    <w:rsid w:val="00D7636E"/>
    <w:rsid w:val="00D90604"/>
    <w:rsid w:val="00D91573"/>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2C56"/>
    <w:rsid w:val="00E25BEF"/>
    <w:rsid w:val="00E264E3"/>
    <w:rsid w:val="00E3057C"/>
    <w:rsid w:val="00E34693"/>
    <w:rsid w:val="00E34BD8"/>
    <w:rsid w:val="00E446B7"/>
    <w:rsid w:val="00E53CE4"/>
    <w:rsid w:val="00E548CE"/>
    <w:rsid w:val="00E54A06"/>
    <w:rsid w:val="00E60091"/>
    <w:rsid w:val="00E64478"/>
    <w:rsid w:val="00E65592"/>
    <w:rsid w:val="00E66A04"/>
    <w:rsid w:val="00E7369D"/>
    <w:rsid w:val="00E74B2E"/>
    <w:rsid w:val="00E74D1E"/>
    <w:rsid w:val="00E75CFD"/>
    <w:rsid w:val="00E779FC"/>
    <w:rsid w:val="00E85D6F"/>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4296"/>
    <w:rsid w:val="00F05D1C"/>
    <w:rsid w:val="00F1022D"/>
    <w:rsid w:val="00F10FB9"/>
    <w:rsid w:val="00F116EB"/>
    <w:rsid w:val="00F13123"/>
    <w:rsid w:val="00F136F3"/>
    <w:rsid w:val="00F23729"/>
    <w:rsid w:val="00F2676E"/>
    <w:rsid w:val="00F304EC"/>
    <w:rsid w:val="00F31706"/>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3187"/>
    <w:rsid w:val="00FA43F5"/>
    <w:rsid w:val="00FB2B94"/>
    <w:rsid w:val="00FB3813"/>
    <w:rsid w:val="00FB7EDF"/>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45AF8"/>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F3375E"/>
    <w:rPr>
      <w:color w:val="0563C1" w:themeColor="hyperlink"/>
      <w:u w:val="single"/>
    </w:rPr>
  </w:style>
  <w:style w:type="character" w:styleId="Marquedecommentaire">
    <w:name w:val="annotation reference"/>
    <w:basedOn w:val="Policepardfaut"/>
    <w:uiPriority w:val="99"/>
    <w:semiHidden/>
    <w:unhideWhenUsed/>
    <w:rsid w:val="008A0C17"/>
    <w:rPr>
      <w:sz w:val="16"/>
      <w:szCs w:val="16"/>
    </w:rPr>
  </w:style>
  <w:style w:type="paragraph" w:styleId="Commentaire">
    <w:name w:val="annotation text"/>
    <w:basedOn w:val="Normal"/>
    <w:link w:val="CommentaireCar"/>
    <w:uiPriority w:val="99"/>
    <w:semiHidden/>
    <w:unhideWhenUsed/>
    <w:rsid w:val="008A0C17"/>
    <w:pPr>
      <w:spacing w:line="240" w:lineRule="auto"/>
    </w:pPr>
    <w:rPr>
      <w:sz w:val="20"/>
      <w:szCs w:val="20"/>
    </w:rPr>
  </w:style>
  <w:style w:type="character" w:customStyle="1" w:styleId="CommentaireCar">
    <w:name w:val="Commentaire Car"/>
    <w:basedOn w:val="Policepardfaut"/>
    <w:link w:val="Commentaire"/>
    <w:uiPriority w:val="99"/>
    <w:semiHidden/>
    <w:rsid w:val="008A0C17"/>
    <w:rPr>
      <w:sz w:val="20"/>
      <w:szCs w:val="20"/>
    </w:rPr>
  </w:style>
  <w:style w:type="paragraph" w:styleId="Objetducommentaire">
    <w:name w:val="annotation subject"/>
    <w:basedOn w:val="Commentaire"/>
    <w:next w:val="Commentaire"/>
    <w:link w:val="ObjetducommentaireCar"/>
    <w:uiPriority w:val="99"/>
    <w:semiHidden/>
    <w:unhideWhenUsed/>
    <w:rsid w:val="008A0C17"/>
    <w:rPr>
      <w:b/>
      <w:bCs/>
    </w:rPr>
  </w:style>
  <w:style w:type="character" w:customStyle="1" w:styleId="ObjetducommentaireCar">
    <w:name w:val="Objet du commentaire Car"/>
    <w:basedOn w:val="CommentaireCar"/>
    <w:link w:val="Objetducommentaire"/>
    <w:uiPriority w:val="99"/>
    <w:semiHidden/>
    <w:rsid w:val="008A0C17"/>
    <w:rPr>
      <w:b/>
      <w:bCs/>
      <w:sz w:val="20"/>
      <w:szCs w:val="20"/>
    </w:rPr>
  </w:style>
  <w:style w:type="paragraph" w:styleId="Rvision">
    <w:name w:val="Revision"/>
    <w:hidden/>
    <w:uiPriority w:val="99"/>
    <w:semiHidden/>
    <w:rsid w:val="00FA31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9D188-26D5-482C-AF57-F77C32E6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1565</Words>
  <Characters>8612</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Julie Verstraeten</cp:lastModifiedBy>
  <cp:revision>2</cp:revision>
  <dcterms:created xsi:type="dcterms:W3CDTF">2024-09-16T11:19:00Z</dcterms:created>
  <dcterms:modified xsi:type="dcterms:W3CDTF">2024-09-16T11:19:00Z</dcterms:modified>
</cp:coreProperties>
</file>