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8F31AB" w14:textId="4D023E43" w:rsidR="00543BD6" w:rsidRDefault="00883B6E">
      <w:pPr>
        <w:jc w:val="center"/>
        <w:rPr>
          <w:sz w:val="30"/>
          <w:szCs w:val="30"/>
          <w:lang w:val="fr-FR"/>
        </w:rPr>
      </w:pPr>
      <w:r>
        <w:rPr>
          <w:b/>
          <w:sz w:val="30"/>
          <w:szCs w:val="30"/>
          <w:lang w:val="fr-FR"/>
        </w:rPr>
        <w:t>Chèques Sciences</w:t>
      </w:r>
    </w:p>
    <w:p w14:paraId="3E712BFD" w14:textId="071D897C" w:rsidR="00543BD6" w:rsidRDefault="00A5416B">
      <w:pPr>
        <w:jc w:val="center"/>
        <w:rPr>
          <w:b/>
          <w:sz w:val="30"/>
          <w:szCs w:val="30"/>
          <w:lang w:val="fr-FR"/>
        </w:rPr>
      </w:pPr>
      <w:r>
        <w:rPr>
          <w:sz w:val="30"/>
          <w:szCs w:val="30"/>
          <w:lang w:val="fr-FR"/>
        </w:rPr>
        <w:t>(20</w:t>
      </w:r>
      <w:r w:rsidR="00710F7E">
        <w:rPr>
          <w:sz w:val="30"/>
          <w:szCs w:val="30"/>
          <w:lang w:val="fr-FR"/>
        </w:rPr>
        <w:t>2</w:t>
      </w:r>
      <w:r w:rsidR="004E2E8B">
        <w:rPr>
          <w:sz w:val="30"/>
          <w:szCs w:val="30"/>
          <w:lang w:val="fr-FR"/>
        </w:rPr>
        <w:t>3</w:t>
      </w:r>
      <w:r w:rsidR="00543BD6" w:rsidRPr="00D34E59">
        <w:rPr>
          <w:sz w:val="30"/>
          <w:szCs w:val="30"/>
          <w:lang w:val="fr-FR"/>
        </w:rPr>
        <w:t>)</w:t>
      </w:r>
    </w:p>
    <w:p w14:paraId="16B14B99" w14:textId="77777777" w:rsidR="00543BD6" w:rsidRDefault="00543BD6">
      <w:pPr>
        <w:jc w:val="center"/>
        <w:rPr>
          <w:b/>
          <w:sz w:val="30"/>
          <w:szCs w:val="30"/>
          <w:lang w:val="fr-FR"/>
        </w:rPr>
      </w:pPr>
    </w:p>
    <w:p w14:paraId="2AADF963" w14:textId="447D4D45" w:rsidR="00543BD6" w:rsidRDefault="0037146F">
      <w:pPr>
        <w:jc w:val="center"/>
        <w:rPr>
          <w:rFonts w:eastAsia="Arial" w:cs="Arial"/>
          <w:b/>
          <w:sz w:val="30"/>
          <w:szCs w:val="30"/>
          <w:lang w:val="fr-FR"/>
        </w:rPr>
      </w:pPr>
      <w:r>
        <w:rPr>
          <w:b/>
          <w:sz w:val="30"/>
          <w:szCs w:val="30"/>
          <w:lang w:val="fr-FR"/>
        </w:rPr>
        <w:t>Fiche de demande d</w:t>
      </w:r>
      <w:r w:rsidR="0031045A">
        <w:rPr>
          <w:b/>
          <w:sz w:val="30"/>
          <w:szCs w:val="30"/>
          <w:lang w:val="fr-FR"/>
        </w:rPr>
        <w:t>’un Chèque Sciences</w:t>
      </w:r>
      <w:r w:rsidR="00A5416B">
        <w:rPr>
          <w:b/>
          <w:sz w:val="30"/>
          <w:szCs w:val="30"/>
          <w:lang w:val="fr-FR"/>
        </w:rPr>
        <w:t> :</w:t>
      </w:r>
      <w:r w:rsidR="00B8761D">
        <w:rPr>
          <w:b/>
          <w:sz w:val="30"/>
          <w:szCs w:val="30"/>
          <w:lang w:val="fr-FR"/>
        </w:rPr>
        <w:t xml:space="preserve"> </w:t>
      </w:r>
      <w:r w:rsidR="0031045A" w:rsidRPr="00154D3A">
        <w:rPr>
          <w:b/>
          <w:sz w:val="30"/>
          <w:szCs w:val="30"/>
          <w:lang w:val="fr-FR"/>
        </w:rPr>
        <w:t>Etablissement scolaire</w:t>
      </w:r>
    </w:p>
    <w:p w14:paraId="6F450568" w14:textId="77777777" w:rsidR="00543BD6" w:rsidRPr="00AA4591" w:rsidRDefault="00543BD6">
      <w:pPr>
        <w:jc w:val="center"/>
        <w:rPr>
          <w:b/>
          <w:bCs/>
          <w:color w:val="DC2300"/>
          <w:sz w:val="30"/>
          <w:szCs w:val="30"/>
          <w:lang w:val="fr-BE"/>
        </w:rPr>
      </w:pPr>
      <w:r>
        <w:rPr>
          <w:rFonts w:eastAsia="Arial" w:cs="Arial"/>
          <w:b/>
          <w:sz w:val="30"/>
          <w:szCs w:val="30"/>
          <w:lang w:val="fr-FR"/>
        </w:rPr>
        <w:t xml:space="preserve"> </w:t>
      </w:r>
    </w:p>
    <w:p w14:paraId="5A544BE5" w14:textId="77777777" w:rsidR="00154D3A" w:rsidRDefault="00543BD6">
      <w:pPr>
        <w:jc w:val="center"/>
        <w:rPr>
          <w:b/>
          <w:bCs/>
          <w:color w:val="DC2300"/>
          <w:sz w:val="30"/>
          <w:szCs w:val="30"/>
          <w:lang w:val="fr-BE"/>
        </w:rPr>
      </w:pPr>
      <w:r w:rsidRPr="00AA4591">
        <w:rPr>
          <w:b/>
          <w:bCs/>
          <w:color w:val="DC2300"/>
          <w:sz w:val="30"/>
          <w:szCs w:val="30"/>
          <w:lang w:val="fr-BE"/>
        </w:rPr>
        <w:t xml:space="preserve">À introduire en </w:t>
      </w:r>
      <w:r w:rsidR="00DF2921">
        <w:rPr>
          <w:b/>
          <w:bCs/>
          <w:color w:val="DC2300"/>
          <w:sz w:val="30"/>
          <w:szCs w:val="30"/>
          <w:lang w:val="fr-BE"/>
        </w:rPr>
        <w:t>version électronique</w:t>
      </w:r>
      <w:r w:rsidRPr="00AA4591">
        <w:rPr>
          <w:b/>
          <w:bCs/>
          <w:color w:val="DC2300"/>
          <w:sz w:val="30"/>
          <w:szCs w:val="30"/>
          <w:lang w:val="fr-BE"/>
        </w:rPr>
        <w:t xml:space="preserve"> à </w:t>
      </w:r>
    </w:p>
    <w:p w14:paraId="45ED5AB2" w14:textId="63A08A41" w:rsidR="00543BD6" w:rsidRDefault="001F70C0">
      <w:pPr>
        <w:jc w:val="center"/>
        <w:rPr>
          <w:rFonts w:ascii="Monaco" w:hAnsi="Monaco" w:cs="Monaco" w:hint="eastAsia"/>
          <w:color w:val="DC2300"/>
          <w:sz w:val="30"/>
          <w:szCs w:val="30"/>
          <w:lang w:val="fr-BE"/>
        </w:rPr>
      </w:pPr>
      <w:hyperlink r:id="rId8" w:history="1">
        <w:r w:rsidR="00154D3A" w:rsidRPr="00DD3F90">
          <w:rPr>
            <w:rStyle w:val="Lienhypertexte"/>
            <w:rFonts w:ascii="Monaco" w:hAnsi="Monaco" w:cs="Monaco"/>
            <w:sz w:val="30"/>
            <w:szCs w:val="30"/>
            <w:lang w:val="fr-BE"/>
          </w:rPr>
          <w:t>funding-request@innoviris.brussels</w:t>
        </w:r>
      </w:hyperlink>
      <w:r w:rsidR="00DF2921">
        <w:rPr>
          <w:rFonts w:ascii="Monaco" w:hAnsi="Monaco" w:cs="Monaco"/>
          <w:color w:val="DC2300"/>
          <w:sz w:val="30"/>
          <w:szCs w:val="30"/>
          <w:lang w:val="fr-BE"/>
        </w:rPr>
        <w:t xml:space="preserve"> et </w:t>
      </w:r>
      <w:hyperlink r:id="rId9" w:history="1">
        <w:r w:rsidR="0031045A" w:rsidRPr="009B063C">
          <w:rPr>
            <w:rStyle w:val="Lienhypertexte"/>
            <w:rFonts w:ascii="Monaco" w:hAnsi="Monaco" w:cs="Monaco"/>
            <w:sz w:val="30"/>
            <w:szCs w:val="30"/>
            <w:lang w:val="fr-BE"/>
          </w:rPr>
          <w:t>mpascualroca@innoviris.brussels</w:t>
        </w:r>
      </w:hyperlink>
    </w:p>
    <w:p w14:paraId="226784F0" w14:textId="6BEB2740" w:rsidR="0002527B" w:rsidRPr="0002527B" w:rsidRDefault="00CA1E0F" w:rsidP="0002527B">
      <w:pPr>
        <w:widowControl/>
        <w:spacing w:after="40"/>
        <w:jc w:val="center"/>
        <w:rPr>
          <w:rFonts w:ascii="Calibri" w:eastAsia="Times New Roman" w:hAnsi="Calibri" w:cs="Times New Roman"/>
          <w:kern w:val="0"/>
          <w:sz w:val="24"/>
          <w:szCs w:val="20"/>
          <w:lang w:val="fr-FR" w:bidi="ar-SA"/>
        </w:rPr>
      </w:pPr>
      <w:r>
        <w:rPr>
          <w:rFonts w:ascii="Calibri" w:eastAsia="Times New Roman" w:hAnsi="Calibri" w:cs="Times New Roman"/>
          <w:kern w:val="0"/>
          <w:sz w:val="24"/>
          <w:szCs w:val="20"/>
          <w:lang w:val="fr-FR" w:bidi="ar-SA"/>
        </w:rPr>
        <w:t>L’objet</w:t>
      </w:r>
      <w:r w:rsidR="0002527B" w:rsidRPr="0002527B">
        <w:rPr>
          <w:rFonts w:ascii="Calibri" w:eastAsia="Times New Roman" w:hAnsi="Calibri" w:cs="Times New Roman"/>
          <w:kern w:val="0"/>
          <w:sz w:val="24"/>
          <w:szCs w:val="20"/>
          <w:lang w:val="fr-FR" w:bidi="ar-SA"/>
        </w:rPr>
        <w:t xml:space="preserve"> d</w:t>
      </w:r>
      <w:r w:rsidR="00040170">
        <w:rPr>
          <w:rFonts w:ascii="Calibri" w:eastAsia="Times New Roman" w:hAnsi="Calibri" w:cs="Times New Roman"/>
          <w:kern w:val="0"/>
          <w:sz w:val="24"/>
          <w:szCs w:val="20"/>
          <w:lang w:val="fr-FR" w:bidi="ar-SA"/>
        </w:rPr>
        <w:t>e l’email</w:t>
      </w:r>
      <w:r w:rsidR="0002527B" w:rsidRPr="0002527B">
        <w:rPr>
          <w:rFonts w:ascii="Calibri" w:eastAsia="Times New Roman" w:hAnsi="Calibri" w:cs="Times New Roman"/>
          <w:kern w:val="0"/>
          <w:sz w:val="24"/>
          <w:szCs w:val="20"/>
          <w:lang w:val="fr-FR" w:bidi="ar-SA"/>
        </w:rPr>
        <w:t xml:space="preserve"> répondra</w:t>
      </w:r>
      <w:r w:rsidR="0002527B">
        <w:rPr>
          <w:rFonts w:ascii="Calibri" w:eastAsia="Times New Roman" w:hAnsi="Calibri" w:cs="Times New Roman"/>
          <w:kern w:val="0"/>
          <w:sz w:val="24"/>
          <w:szCs w:val="20"/>
          <w:lang w:val="fr-FR" w:bidi="ar-SA"/>
        </w:rPr>
        <w:t xml:space="preserve"> impérativement</w:t>
      </w:r>
      <w:r w:rsidR="0002527B" w:rsidRPr="0002527B">
        <w:rPr>
          <w:rFonts w:ascii="Calibri" w:eastAsia="Times New Roman" w:hAnsi="Calibri" w:cs="Times New Roman"/>
          <w:kern w:val="0"/>
          <w:sz w:val="24"/>
          <w:szCs w:val="20"/>
          <w:lang w:val="fr-FR" w:bidi="ar-SA"/>
        </w:rPr>
        <w:t xml:space="preserve"> à ce modèle :</w:t>
      </w:r>
    </w:p>
    <w:p w14:paraId="1F2D7E8A" w14:textId="725BC97A" w:rsidR="00543BD6" w:rsidRDefault="0002527B" w:rsidP="0002527B">
      <w:pPr>
        <w:spacing w:line="288" w:lineRule="auto"/>
        <w:ind w:right="680"/>
        <w:jc w:val="center"/>
        <w:rPr>
          <w:rFonts w:cs="Arial"/>
          <w:b/>
          <w:sz w:val="30"/>
          <w:szCs w:val="30"/>
          <w:lang w:val="fr-FR"/>
        </w:rPr>
      </w:pPr>
      <w:r w:rsidRPr="0002527B">
        <w:rPr>
          <w:rFonts w:ascii="Calibri" w:eastAsia="Times New Roman" w:hAnsi="Calibri" w:cs="Times New Roman"/>
          <w:kern w:val="0"/>
          <w:sz w:val="24"/>
          <w:szCs w:val="20"/>
          <w:lang w:val="fr-FR" w:bidi="ar-SA"/>
        </w:rPr>
        <w:t>« [</w:t>
      </w:r>
      <w:r w:rsidR="0031045A">
        <w:rPr>
          <w:rFonts w:ascii="Calibri" w:eastAsia="Times New Roman" w:hAnsi="Calibri" w:cs="Times New Roman"/>
          <w:kern w:val="0"/>
          <w:sz w:val="24"/>
          <w:szCs w:val="20"/>
          <w:lang w:val="fr-FR" w:bidi="ar-SA"/>
        </w:rPr>
        <w:t>S</w:t>
      </w:r>
      <w:r w:rsidR="00066E18">
        <w:rPr>
          <w:rFonts w:ascii="Calibri" w:eastAsia="Times New Roman" w:hAnsi="Calibri" w:cs="Times New Roman"/>
          <w:kern w:val="0"/>
          <w:sz w:val="24"/>
          <w:szCs w:val="20"/>
          <w:lang w:val="fr-FR" w:bidi="ar-SA"/>
        </w:rPr>
        <w:t>C</w:t>
      </w:r>
      <w:r w:rsidR="00490A13">
        <w:rPr>
          <w:rFonts w:ascii="Calibri" w:eastAsia="Times New Roman" w:hAnsi="Calibri" w:cs="Times New Roman"/>
          <w:kern w:val="0"/>
          <w:sz w:val="24"/>
          <w:szCs w:val="20"/>
          <w:lang w:val="fr-FR" w:bidi="ar-SA"/>
        </w:rPr>
        <w:t>V</w:t>
      </w:r>
      <w:r w:rsidRPr="0002527B">
        <w:rPr>
          <w:rFonts w:ascii="Calibri" w:eastAsia="Times New Roman" w:hAnsi="Calibri" w:cs="Times New Roman"/>
          <w:kern w:val="0"/>
          <w:sz w:val="24"/>
          <w:szCs w:val="20"/>
          <w:lang w:val="fr-FR" w:bidi="ar-SA"/>
        </w:rPr>
        <w:t xml:space="preserve">] </w:t>
      </w:r>
      <w:r w:rsidR="00154D3A" w:rsidRPr="0002527B">
        <w:rPr>
          <w:rFonts w:ascii="Calibri" w:eastAsia="Times New Roman" w:hAnsi="Calibri" w:cs="Times New Roman"/>
          <w:kern w:val="0"/>
          <w:sz w:val="24"/>
          <w:szCs w:val="20"/>
          <w:lang w:val="fr-FR" w:bidi="ar-SA"/>
        </w:rPr>
        <w:t>NOM DE L’</w:t>
      </w:r>
      <w:r w:rsidR="00154D3A">
        <w:rPr>
          <w:rFonts w:ascii="Calibri" w:eastAsia="Times New Roman" w:hAnsi="Calibri" w:cs="Times New Roman"/>
          <w:kern w:val="0"/>
          <w:sz w:val="24"/>
          <w:szCs w:val="20"/>
          <w:lang w:val="fr-FR" w:bidi="ar-SA"/>
        </w:rPr>
        <w:t>ETABLISSEMENT</w:t>
      </w:r>
      <w:r w:rsidR="00154D3A" w:rsidRPr="0002527B">
        <w:rPr>
          <w:rFonts w:ascii="Calibri" w:eastAsia="Times New Roman" w:hAnsi="Calibri" w:cs="Times New Roman"/>
          <w:kern w:val="0"/>
          <w:sz w:val="24"/>
          <w:szCs w:val="20"/>
          <w:lang w:val="fr-FR" w:bidi="ar-SA"/>
        </w:rPr>
        <w:t> </w:t>
      </w:r>
      <w:r w:rsidR="00154D3A">
        <w:rPr>
          <w:rFonts w:ascii="Calibri" w:eastAsia="Times New Roman" w:hAnsi="Calibri" w:cs="Times New Roman"/>
          <w:kern w:val="0"/>
          <w:sz w:val="24"/>
          <w:szCs w:val="20"/>
          <w:lang w:val="fr-FR" w:bidi="ar-SA"/>
        </w:rPr>
        <w:t>-</w:t>
      </w:r>
      <w:r w:rsidR="00154D3A" w:rsidRPr="0002527B">
        <w:rPr>
          <w:rFonts w:ascii="Calibri" w:eastAsia="Times New Roman" w:hAnsi="Calibri" w:cs="Times New Roman"/>
          <w:kern w:val="0"/>
          <w:sz w:val="24"/>
          <w:szCs w:val="20"/>
          <w:lang w:val="fr-FR" w:bidi="ar-SA"/>
        </w:rPr>
        <w:t xml:space="preserve"> </w:t>
      </w:r>
      <w:r w:rsidRPr="0002527B">
        <w:rPr>
          <w:rFonts w:ascii="Calibri" w:eastAsia="Times New Roman" w:hAnsi="Calibri" w:cs="Times New Roman"/>
          <w:kern w:val="0"/>
          <w:sz w:val="24"/>
          <w:szCs w:val="20"/>
          <w:lang w:val="fr-FR" w:bidi="ar-SA"/>
        </w:rPr>
        <w:t>[Nom</w:t>
      </w:r>
      <w:r w:rsidR="0099725A">
        <w:rPr>
          <w:rFonts w:ascii="Calibri" w:eastAsia="Times New Roman" w:hAnsi="Calibri" w:cs="Times New Roman"/>
          <w:kern w:val="0"/>
          <w:sz w:val="24"/>
          <w:szCs w:val="20"/>
          <w:lang w:val="fr-FR" w:bidi="ar-SA"/>
        </w:rPr>
        <w:t>(s)</w:t>
      </w:r>
      <w:r w:rsidRPr="0002527B">
        <w:rPr>
          <w:rFonts w:ascii="Calibri" w:eastAsia="Times New Roman" w:hAnsi="Calibri" w:cs="Times New Roman"/>
          <w:kern w:val="0"/>
          <w:sz w:val="24"/>
          <w:szCs w:val="20"/>
          <w:lang w:val="fr-FR" w:bidi="ar-SA"/>
        </w:rPr>
        <w:t xml:space="preserve"> du</w:t>
      </w:r>
      <w:r w:rsidR="0099725A">
        <w:rPr>
          <w:rFonts w:ascii="Calibri" w:eastAsia="Times New Roman" w:hAnsi="Calibri" w:cs="Times New Roman"/>
          <w:kern w:val="0"/>
          <w:sz w:val="24"/>
          <w:szCs w:val="20"/>
          <w:lang w:val="fr-FR" w:bidi="ar-SA"/>
        </w:rPr>
        <w:t>(des)</w:t>
      </w:r>
      <w:r w:rsidRPr="0002527B">
        <w:rPr>
          <w:rFonts w:ascii="Calibri" w:eastAsia="Times New Roman" w:hAnsi="Calibri" w:cs="Times New Roman"/>
          <w:kern w:val="0"/>
          <w:sz w:val="24"/>
          <w:szCs w:val="20"/>
          <w:lang w:val="fr-FR" w:bidi="ar-SA"/>
        </w:rPr>
        <w:t xml:space="preserve"> Prestataire</w:t>
      </w:r>
      <w:r w:rsidR="0099725A">
        <w:rPr>
          <w:rFonts w:ascii="Calibri" w:eastAsia="Times New Roman" w:hAnsi="Calibri" w:cs="Times New Roman"/>
          <w:kern w:val="0"/>
          <w:sz w:val="24"/>
          <w:szCs w:val="20"/>
          <w:lang w:val="fr-FR" w:bidi="ar-SA"/>
        </w:rPr>
        <w:t>(s)</w:t>
      </w:r>
      <w:r w:rsidRPr="0002527B">
        <w:rPr>
          <w:rFonts w:ascii="Calibri" w:eastAsia="Times New Roman" w:hAnsi="Calibri" w:cs="Times New Roman"/>
          <w:kern w:val="0"/>
          <w:sz w:val="24"/>
          <w:szCs w:val="20"/>
          <w:lang w:val="fr-FR" w:bidi="ar-SA"/>
        </w:rPr>
        <w:t>] Fiche de demande ».</w:t>
      </w:r>
    </w:p>
    <w:p w14:paraId="35A953A2" w14:textId="77777777" w:rsidR="00AA33B4" w:rsidRDefault="00AA33B4">
      <w:pPr>
        <w:jc w:val="center"/>
        <w:rPr>
          <w:rFonts w:cs="Arial"/>
          <w:b/>
          <w:sz w:val="36"/>
          <w:szCs w:val="36"/>
          <w:lang w:val="fr-FR"/>
        </w:rPr>
      </w:pPr>
    </w:p>
    <w:p w14:paraId="7D571E1E" w14:textId="0B2C9AE8" w:rsidR="00543BD6" w:rsidRDefault="00543BD6">
      <w:pPr>
        <w:jc w:val="center"/>
        <w:rPr>
          <w:rFonts w:cs="Arial"/>
          <w:b/>
          <w:sz w:val="30"/>
          <w:szCs w:val="30"/>
          <w:lang w:val="fr-FR"/>
        </w:rPr>
      </w:pPr>
      <w:r w:rsidRPr="00154D3A">
        <w:rPr>
          <w:rFonts w:cs="Arial"/>
          <w:b/>
          <w:color w:val="808080" w:themeColor="background1" w:themeShade="80"/>
          <w:sz w:val="36"/>
          <w:szCs w:val="36"/>
          <w:lang w:val="fr-FR"/>
        </w:rPr>
        <w:t>Nom de l'</w:t>
      </w:r>
      <w:r w:rsidR="0031045A" w:rsidRPr="00154D3A">
        <w:rPr>
          <w:rFonts w:cs="Arial"/>
          <w:b/>
          <w:color w:val="808080" w:themeColor="background1" w:themeShade="80"/>
          <w:sz w:val="36"/>
          <w:szCs w:val="36"/>
          <w:lang w:val="fr-FR"/>
        </w:rPr>
        <w:t>établissement scolaire</w:t>
      </w:r>
    </w:p>
    <w:p w14:paraId="122B5704" w14:textId="77777777" w:rsidR="00543BD6" w:rsidRDefault="00543BD6">
      <w:pPr>
        <w:jc w:val="center"/>
        <w:rPr>
          <w:rFonts w:cs="Arial"/>
          <w:b/>
          <w:sz w:val="30"/>
          <w:szCs w:val="30"/>
          <w:lang w:val="fr-FR"/>
        </w:rPr>
      </w:pPr>
    </w:p>
    <w:p w14:paraId="23B60082" w14:textId="77777777" w:rsidR="00543BD6" w:rsidRDefault="00543BD6">
      <w:pPr>
        <w:jc w:val="center"/>
        <w:rPr>
          <w:rFonts w:cs="Arial"/>
          <w:i/>
          <w:iCs/>
          <w:sz w:val="30"/>
          <w:szCs w:val="30"/>
          <w:lang w:val="fr-FR"/>
        </w:rPr>
      </w:pPr>
      <w:r w:rsidRPr="00154D3A">
        <w:rPr>
          <w:rFonts w:cs="Arial"/>
          <w:i/>
          <w:iCs/>
          <w:color w:val="808080" w:themeColor="background1" w:themeShade="80"/>
          <w:sz w:val="30"/>
          <w:szCs w:val="30"/>
          <w:lang w:val="fr-FR"/>
        </w:rPr>
        <w:t>« Titre du projet »</w:t>
      </w:r>
    </w:p>
    <w:p w14:paraId="3B7911CA" w14:textId="77777777" w:rsidR="00E35FC4" w:rsidRDefault="00E35FC4">
      <w:pPr>
        <w:jc w:val="center"/>
        <w:rPr>
          <w:rFonts w:cs="Arial"/>
          <w:i/>
          <w:iCs/>
          <w:sz w:val="30"/>
          <w:szCs w:val="30"/>
          <w:lang w:val="fr-FR"/>
        </w:rPr>
      </w:pPr>
    </w:p>
    <w:p w14:paraId="2EAC36F2" w14:textId="744BA2D3" w:rsidR="00E35FC4" w:rsidRDefault="00E35FC4">
      <w:pPr>
        <w:jc w:val="center"/>
        <w:rPr>
          <w:rFonts w:cs="Arial"/>
          <w:b/>
          <w:sz w:val="24"/>
          <w:lang w:val="fr-FR"/>
        </w:rPr>
      </w:pPr>
      <w:r w:rsidRPr="00AA33B4">
        <w:rPr>
          <w:rFonts w:cs="Arial"/>
          <w:b/>
          <w:sz w:val="24"/>
          <w:lang w:val="fr-FR"/>
        </w:rPr>
        <w:t>Mots-clés définissant le projet (3) :</w:t>
      </w:r>
    </w:p>
    <w:p w14:paraId="194CCD3C" w14:textId="77777777" w:rsidR="00154D3A" w:rsidRDefault="00154D3A">
      <w:pPr>
        <w:jc w:val="center"/>
        <w:rPr>
          <w:rFonts w:cs="Arial"/>
          <w:b/>
          <w:sz w:val="24"/>
          <w:lang w:val="fr-FR"/>
        </w:rPr>
      </w:pPr>
    </w:p>
    <w:p w14:paraId="2DC212A8" w14:textId="77777777" w:rsidR="00154D3A" w:rsidRPr="00AA33B4" w:rsidRDefault="00154D3A">
      <w:pPr>
        <w:jc w:val="center"/>
        <w:rPr>
          <w:rFonts w:cs="Arial"/>
          <w:b/>
          <w:sz w:val="24"/>
          <w:lang w:val="fr-FR"/>
        </w:rPr>
      </w:pPr>
    </w:p>
    <w:p w14:paraId="26AC08E1" w14:textId="77777777" w:rsidR="00543BD6" w:rsidRDefault="00543BD6" w:rsidP="00AA33B4">
      <w:pPr>
        <w:rPr>
          <w:rFonts w:cs="Arial"/>
          <w:sz w:val="24"/>
          <w:lang w:val="fr-BE"/>
        </w:rPr>
      </w:pPr>
    </w:p>
    <w:p w14:paraId="726E9BFF" w14:textId="77777777" w:rsidR="00154D3A" w:rsidRDefault="00154D3A" w:rsidP="00AA33B4">
      <w:pPr>
        <w:rPr>
          <w:rFonts w:cs="Arial"/>
          <w:sz w:val="24"/>
          <w:lang w:val="fr-BE"/>
        </w:rPr>
      </w:pPr>
    </w:p>
    <w:tbl>
      <w:tblPr>
        <w:tblW w:w="6525" w:type="dxa"/>
        <w:tblInd w:w="1518" w:type="dxa"/>
        <w:tblLayout w:type="fixed"/>
        <w:tblLook w:val="04A0" w:firstRow="1" w:lastRow="0" w:firstColumn="1" w:lastColumn="0" w:noHBand="0" w:noVBand="1"/>
      </w:tblPr>
      <w:tblGrid>
        <w:gridCol w:w="3449"/>
        <w:gridCol w:w="3076"/>
      </w:tblGrid>
      <w:tr w:rsidR="00154D3A" w:rsidRPr="00154D3A" w14:paraId="09B4BB26" w14:textId="77777777" w:rsidTr="00154D3A">
        <w:trPr>
          <w:trHeight w:val="283"/>
        </w:trPr>
        <w:tc>
          <w:tcPr>
            <w:tcW w:w="3450" w:type="dxa"/>
            <w:tcBorders>
              <w:top w:val="single" w:sz="4" w:space="0" w:color="808080"/>
              <w:left w:val="single" w:sz="4" w:space="0" w:color="808080"/>
              <w:bottom w:val="single" w:sz="4" w:space="0" w:color="808080"/>
              <w:right w:val="nil"/>
            </w:tcBorders>
            <w:hideMark/>
          </w:tcPr>
          <w:p w14:paraId="0E022D18" w14:textId="77777777" w:rsidR="00154D3A" w:rsidRPr="00154D3A" w:rsidRDefault="00154D3A" w:rsidP="00154D3A">
            <w:pPr>
              <w:widowControl/>
              <w:suppressAutoHyphens w:val="0"/>
              <w:spacing w:line="276" w:lineRule="auto"/>
              <w:rPr>
                <w:rFonts w:ascii="Calibri" w:eastAsia="Calibri" w:hAnsi="Calibri" w:cs="Calibri"/>
                <w:b/>
                <w:kern w:val="0"/>
                <w:sz w:val="24"/>
                <w:lang w:val="fr-BE" w:eastAsia="en-US" w:bidi="ar-SA"/>
              </w:rPr>
            </w:pPr>
            <w:r w:rsidRPr="00154D3A">
              <w:rPr>
                <w:rFonts w:ascii="Calibri" w:eastAsia="Calibri" w:hAnsi="Calibri" w:cs="Calibri"/>
                <w:b/>
                <w:kern w:val="0"/>
                <w:sz w:val="24"/>
                <w:lang w:val="fr-BE" w:eastAsia="en-US" w:bidi="ar-SA"/>
              </w:rPr>
              <w:t>Date de début du projet</w:t>
            </w:r>
          </w:p>
        </w:tc>
        <w:tc>
          <w:tcPr>
            <w:tcW w:w="3077" w:type="dxa"/>
            <w:tcBorders>
              <w:top w:val="single" w:sz="4" w:space="0" w:color="808080"/>
              <w:left w:val="single" w:sz="4" w:space="0" w:color="808080"/>
              <w:bottom w:val="single" w:sz="4" w:space="0" w:color="808080"/>
              <w:right w:val="single" w:sz="4" w:space="0" w:color="808080"/>
            </w:tcBorders>
            <w:hideMark/>
          </w:tcPr>
          <w:p w14:paraId="0488A87F" w14:textId="53B56D66" w:rsidR="00154D3A" w:rsidRPr="00154D3A" w:rsidRDefault="00765B6A" w:rsidP="00154D3A">
            <w:pPr>
              <w:suppressAutoHyphens w:val="0"/>
              <w:rPr>
                <w:rFonts w:eastAsia="Arial" w:cs="Arial"/>
                <w:b/>
                <w:color w:val="000000"/>
                <w:kern w:val="0"/>
                <w:szCs w:val="20"/>
                <w:lang w:val="fr-BE" w:eastAsia="en-US" w:bidi="ar-SA"/>
              </w:rPr>
            </w:pPr>
            <w:r>
              <w:rPr>
                <w:rFonts w:eastAsia="Arial" w:cs="Arial"/>
                <w:b/>
                <w:color w:val="000000"/>
                <w:kern w:val="0"/>
                <w:szCs w:val="20"/>
                <w:lang w:val="fr-BE" w:eastAsia="en-US" w:bidi="ar-SA"/>
              </w:rPr>
              <w:t>DD</w:t>
            </w:r>
            <w:r w:rsidR="00154D3A" w:rsidRPr="00154D3A">
              <w:rPr>
                <w:rFonts w:eastAsia="Arial" w:cs="Arial"/>
                <w:b/>
                <w:color w:val="000000"/>
                <w:kern w:val="0"/>
                <w:szCs w:val="20"/>
                <w:lang w:val="fr-BE" w:eastAsia="en-US" w:bidi="ar-SA"/>
              </w:rPr>
              <w:t>/</w:t>
            </w:r>
            <w:r>
              <w:rPr>
                <w:rFonts w:eastAsia="Arial" w:cs="Arial"/>
                <w:b/>
                <w:color w:val="000000"/>
                <w:kern w:val="0"/>
                <w:szCs w:val="20"/>
                <w:lang w:val="fr-BE" w:eastAsia="en-US" w:bidi="ar-SA"/>
              </w:rPr>
              <w:t>MM</w:t>
            </w:r>
            <w:r w:rsidR="00154D3A" w:rsidRPr="00154D3A">
              <w:rPr>
                <w:rFonts w:eastAsia="Arial" w:cs="Arial"/>
                <w:b/>
                <w:color w:val="000000"/>
                <w:kern w:val="0"/>
                <w:szCs w:val="20"/>
                <w:lang w:val="fr-BE" w:eastAsia="en-US" w:bidi="ar-SA"/>
              </w:rPr>
              <w:t>/</w:t>
            </w:r>
            <w:r>
              <w:rPr>
                <w:rFonts w:eastAsia="Arial" w:cs="Arial"/>
                <w:b/>
                <w:color w:val="000000"/>
                <w:kern w:val="0"/>
                <w:szCs w:val="20"/>
                <w:lang w:val="fr-BE" w:eastAsia="en-US" w:bidi="ar-SA"/>
              </w:rPr>
              <w:t>YYYY</w:t>
            </w:r>
          </w:p>
        </w:tc>
      </w:tr>
      <w:tr w:rsidR="00154D3A" w:rsidRPr="00154D3A" w14:paraId="613F4EC1" w14:textId="77777777" w:rsidTr="00154D3A">
        <w:trPr>
          <w:trHeight w:val="283"/>
        </w:trPr>
        <w:tc>
          <w:tcPr>
            <w:tcW w:w="3450" w:type="dxa"/>
            <w:tcBorders>
              <w:top w:val="nil"/>
              <w:left w:val="single" w:sz="4" w:space="0" w:color="808080"/>
              <w:bottom w:val="single" w:sz="4" w:space="0" w:color="808080"/>
              <w:right w:val="nil"/>
            </w:tcBorders>
            <w:hideMark/>
          </w:tcPr>
          <w:p w14:paraId="757C5E51" w14:textId="77777777" w:rsidR="00154D3A" w:rsidRPr="00154D3A" w:rsidRDefault="00154D3A" w:rsidP="00154D3A">
            <w:pPr>
              <w:widowControl/>
              <w:suppressAutoHyphens w:val="0"/>
              <w:spacing w:line="276" w:lineRule="auto"/>
              <w:rPr>
                <w:rFonts w:ascii="Calibri" w:eastAsia="Calibri" w:hAnsi="Calibri" w:cs="Calibri"/>
                <w:b/>
                <w:i/>
                <w:kern w:val="0"/>
                <w:sz w:val="24"/>
                <w:lang w:val="fr-BE" w:eastAsia="en-US" w:bidi="ar-SA"/>
              </w:rPr>
            </w:pPr>
            <w:r w:rsidRPr="00154D3A">
              <w:rPr>
                <w:rFonts w:ascii="Calibri" w:eastAsia="Calibri" w:hAnsi="Calibri" w:cs="Calibri"/>
                <w:b/>
                <w:kern w:val="0"/>
                <w:sz w:val="24"/>
                <w:lang w:val="fr-BE" w:eastAsia="en-US" w:bidi="ar-SA"/>
              </w:rPr>
              <w:t>Durée du projet</w:t>
            </w:r>
          </w:p>
        </w:tc>
        <w:tc>
          <w:tcPr>
            <w:tcW w:w="3077" w:type="dxa"/>
            <w:tcBorders>
              <w:top w:val="nil"/>
              <w:left w:val="single" w:sz="4" w:space="0" w:color="808080"/>
              <w:bottom w:val="single" w:sz="4" w:space="0" w:color="808080"/>
              <w:right w:val="single" w:sz="4" w:space="0" w:color="808080"/>
            </w:tcBorders>
            <w:hideMark/>
          </w:tcPr>
          <w:p w14:paraId="3F3B4E80" w14:textId="5435BF07" w:rsidR="00154D3A" w:rsidRPr="00154D3A" w:rsidRDefault="00154D3A" w:rsidP="00154D3A">
            <w:pPr>
              <w:suppressAutoHyphens w:val="0"/>
              <w:rPr>
                <w:rFonts w:eastAsia="Arial" w:cs="Arial"/>
                <w:b/>
                <w:color w:val="000000"/>
                <w:kern w:val="0"/>
                <w:szCs w:val="20"/>
                <w:lang w:val="fr-BE" w:eastAsia="en-US" w:bidi="ar-SA"/>
              </w:rPr>
            </w:pPr>
            <w:r>
              <w:rPr>
                <w:rFonts w:eastAsia="Arial" w:cs="Arial"/>
                <w:b/>
                <w:i/>
                <w:color w:val="000000"/>
                <w:kern w:val="0"/>
                <w:szCs w:val="20"/>
                <w:lang w:val="fr-BE" w:eastAsia="en-US" w:bidi="ar-SA"/>
              </w:rPr>
              <w:t>X</w:t>
            </w:r>
            <w:r w:rsidRPr="00154D3A">
              <w:rPr>
                <w:rFonts w:eastAsia="Arial" w:cs="Arial"/>
                <w:b/>
                <w:i/>
                <w:color w:val="000000"/>
                <w:kern w:val="0"/>
                <w:szCs w:val="20"/>
                <w:lang w:val="fr-BE" w:eastAsia="en-US" w:bidi="ar-SA"/>
              </w:rPr>
              <w:t> </w:t>
            </w:r>
            <w:r w:rsidRPr="00154D3A">
              <w:rPr>
                <w:rFonts w:eastAsia="Arial" w:cs="Arial"/>
                <w:b/>
                <w:color w:val="000000"/>
                <w:kern w:val="0"/>
                <w:szCs w:val="20"/>
                <w:lang w:val="fr-BE" w:eastAsia="en-US" w:bidi="ar-SA"/>
              </w:rPr>
              <w:t>mois</w:t>
            </w:r>
          </w:p>
        </w:tc>
      </w:tr>
      <w:tr w:rsidR="00154D3A" w:rsidRPr="00154D3A" w14:paraId="65D1E11F" w14:textId="77777777" w:rsidTr="00154D3A">
        <w:trPr>
          <w:trHeight w:val="283"/>
        </w:trPr>
        <w:tc>
          <w:tcPr>
            <w:tcW w:w="3450" w:type="dxa"/>
            <w:tcBorders>
              <w:top w:val="nil"/>
              <w:left w:val="single" w:sz="4" w:space="0" w:color="808080"/>
              <w:bottom w:val="single" w:sz="4" w:space="0" w:color="808080"/>
              <w:right w:val="nil"/>
            </w:tcBorders>
            <w:hideMark/>
          </w:tcPr>
          <w:p w14:paraId="54BD1C2D" w14:textId="77777777" w:rsidR="00154D3A" w:rsidRPr="00154D3A" w:rsidRDefault="00154D3A" w:rsidP="00154D3A">
            <w:pPr>
              <w:widowControl/>
              <w:suppressAutoHyphens w:val="0"/>
              <w:spacing w:line="276" w:lineRule="auto"/>
              <w:rPr>
                <w:rFonts w:ascii="Calibri" w:eastAsia="Calibri" w:hAnsi="Calibri" w:cs="Calibri"/>
                <w:b/>
                <w:i/>
                <w:kern w:val="0"/>
                <w:sz w:val="24"/>
                <w:lang w:val="fr-BE" w:eastAsia="en-US" w:bidi="ar-SA"/>
              </w:rPr>
            </w:pPr>
            <w:r w:rsidRPr="00154D3A">
              <w:rPr>
                <w:rFonts w:ascii="Calibri" w:eastAsia="Calibri" w:hAnsi="Calibri" w:cs="Calibri"/>
                <w:b/>
                <w:kern w:val="0"/>
                <w:sz w:val="24"/>
                <w:lang w:val="fr-BE" w:eastAsia="en-US" w:bidi="ar-SA"/>
              </w:rPr>
              <w:t>Montant du budget</w:t>
            </w:r>
          </w:p>
        </w:tc>
        <w:tc>
          <w:tcPr>
            <w:tcW w:w="3077" w:type="dxa"/>
            <w:tcBorders>
              <w:top w:val="nil"/>
              <w:left w:val="single" w:sz="4" w:space="0" w:color="808080"/>
              <w:bottom w:val="single" w:sz="4" w:space="0" w:color="808080"/>
              <w:right w:val="single" w:sz="4" w:space="0" w:color="808080"/>
            </w:tcBorders>
            <w:hideMark/>
          </w:tcPr>
          <w:p w14:paraId="75EED0EC" w14:textId="2B2544E6" w:rsidR="00154D3A" w:rsidRPr="00154D3A" w:rsidRDefault="00154D3A" w:rsidP="00154D3A">
            <w:pPr>
              <w:suppressAutoHyphens w:val="0"/>
              <w:rPr>
                <w:rFonts w:eastAsia="Arial" w:cs="Arial"/>
                <w:b/>
                <w:color w:val="000000"/>
                <w:kern w:val="0"/>
                <w:szCs w:val="20"/>
                <w:lang w:val="fr-BE" w:eastAsia="en-US" w:bidi="ar-SA"/>
              </w:rPr>
            </w:pPr>
            <w:r>
              <w:rPr>
                <w:rFonts w:eastAsia="Arial" w:cs="Arial"/>
                <w:b/>
                <w:color w:val="000000"/>
                <w:kern w:val="0"/>
                <w:szCs w:val="20"/>
                <w:lang w:val="fr-BE" w:eastAsia="en-US" w:bidi="ar-SA"/>
              </w:rPr>
              <w:t>0 000</w:t>
            </w:r>
            <w:r w:rsidRPr="00154D3A">
              <w:rPr>
                <w:rFonts w:eastAsia="Arial" w:cs="Arial"/>
                <w:b/>
                <w:color w:val="000000"/>
                <w:kern w:val="0"/>
                <w:szCs w:val="20"/>
                <w:lang w:val="fr-BE" w:eastAsia="en-US" w:bidi="ar-SA"/>
              </w:rPr>
              <w:t> €</w:t>
            </w:r>
          </w:p>
        </w:tc>
      </w:tr>
      <w:tr w:rsidR="00154D3A" w:rsidRPr="00154D3A" w14:paraId="7E00CE9C" w14:textId="77777777" w:rsidTr="00154D3A">
        <w:trPr>
          <w:trHeight w:val="283"/>
        </w:trPr>
        <w:tc>
          <w:tcPr>
            <w:tcW w:w="3450" w:type="dxa"/>
            <w:tcBorders>
              <w:top w:val="nil"/>
              <w:left w:val="single" w:sz="4" w:space="0" w:color="808080"/>
              <w:bottom w:val="single" w:sz="4" w:space="0" w:color="808080"/>
              <w:right w:val="nil"/>
            </w:tcBorders>
            <w:hideMark/>
          </w:tcPr>
          <w:p w14:paraId="3FB657F9" w14:textId="77777777" w:rsidR="00154D3A" w:rsidRPr="00154D3A" w:rsidRDefault="00154D3A" w:rsidP="00154D3A">
            <w:pPr>
              <w:widowControl/>
              <w:suppressAutoHyphens w:val="0"/>
              <w:spacing w:line="276" w:lineRule="auto"/>
              <w:rPr>
                <w:rFonts w:ascii="Calibri" w:eastAsia="Calibri" w:hAnsi="Calibri" w:cs="Calibri"/>
                <w:b/>
                <w:i/>
                <w:kern w:val="0"/>
                <w:sz w:val="24"/>
                <w:lang w:val="fr-BE" w:eastAsia="en-US" w:bidi="ar-SA"/>
              </w:rPr>
            </w:pPr>
            <w:r w:rsidRPr="00154D3A">
              <w:rPr>
                <w:rFonts w:ascii="Calibri" w:eastAsia="Calibri" w:hAnsi="Calibri" w:cs="Calibri"/>
                <w:b/>
                <w:kern w:val="0"/>
                <w:sz w:val="24"/>
                <w:lang w:val="fr-BE" w:eastAsia="en-US" w:bidi="ar-SA"/>
              </w:rPr>
              <w:t>Taux d'intervention sollicité</w:t>
            </w:r>
          </w:p>
        </w:tc>
        <w:tc>
          <w:tcPr>
            <w:tcW w:w="3077" w:type="dxa"/>
            <w:tcBorders>
              <w:top w:val="nil"/>
              <w:left w:val="single" w:sz="4" w:space="0" w:color="808080"/>
              <w:bottom w:val="single" w:sz="4" w:space="0" w:color="808080"/>
              <w:right w:val="single" w:sz="4" w:space="0" w:color="808080"/>
            </w:tcBorders>
            <w:hideMark/>
          </w:tcPr>
          <w:p w14:paraId="5159D302" w14:textId="4BD1E832" w:rsidR="00154D3A" w:rsidRPr="00154D3A" w:rsidRDefault="00154D3A" w:rsidP="00154D3A">
            <w:pPr>
              <w:suppressAutoHyphens w:val="0"/>
              <w:rPr>
                <w:rFonts w:eastAsia="Arial" w:cs="Arial"/>
                <w:b/>
                <w:color w:val="000000"/>
                <w:kern w:val="0"/>
                <w:szCs w:val="20"/>
                <w:lang w:val="fr-BE" w:eastAsia="en-US" w:bidi="ar-SA"/>
              </w:rPr>
            </w:pPr>
            <w:r>
              <w:rPr>
                <w:rFonts w:eastAsia="Arial" w:cs="Arial"/>
                <w:b/>
                <w:color w:val="000000"/>
                <w:kern w:val="0"/>
                <w:szCs w:val="20"/>
                <w:lang w:val="fr-BE" w:eastAsia="en-US" w:bidi="ar-SA"/>
              </w:rPr>
              <w:t>00</w:t>
            </w:r>
            <w:r w:rsidRPr="00154D3A">
              <w:rPr>
                <w:rFonts w:eastAsia="Arial" w:cs="Arial"/>
                <w:b/>
                <w:color w:val="000000"/>
                <w:kern w:val="0"/>
                <w:szCs w:val="20"/>
                <w:lang w:val="fr-BE" w:eastAsia="en-US" w:bidi="ar-SA"/>
              </w:rPr>
              <w:t> %</w:t>
            </w:r>
          </w:p>
        </w:tc>
      </w:tr>
      <w:tr w:rsidR="00154D3A" w:rsidRPr="00154D3A" w14:paraId="5579EA45" w14:textId="77777777" w:rsidTr="00154D3A">
        <w:trPr>
          <w:trHeight w:val="283"/>
        </w:trPr>
        <w:tc>
          <w:tcPr>
            <w:tcW w:w="3450" w:type="dxa"/>
            <w:tcBorders>
              <w:top w:val="nil"/>
              <w:left w:val="single" w:sz="4" w:space="0" w:color="808080"/>
              <w:bottom w:val="single" w:sz="4" w:space="0" w:color="808080"/>
              <w:right w:val="nil"/>
            </w:tcBorders>
            <w:hideMark/>
          </w:tcPr>
          <w:p w14:paraId="0003438B" w14:textId="34B4AD7C" w:rsidR="00154D3A" w:rsidRPr="00154D3A" w:rsidRDefault="00154D3A" w:rsidP="00154D3A">
            <w:pPr>
              <w:widowControl/>
              <w:suppressAutoHyphens w:val="0"/>
              <w:spacing w:line="276" w:lineRule="auto"/>
              <w:rPr>
                <w:rFonts w:ascii="Calibri" w:eastAsia="Calibri" w:hAnsi="Calibri" w:cs="Calibri"/>
                <w:b/>
                <w:i/>
                <w:kern w:val="0"/>
                <w:sz w:val="24"/>
                <w:lang w:val="fr-BE" w:eastAsia="en-US" w:bidi="ar-SA"/>
              </w:rPr>
            </w:pPr>
            <w:r>
              <w:rPr>
                <w:rFonts w:ascii="Calibri" w:eastAsia="Calibri" w:hAnsi="Calibri" w:cs="Calibri"/>
                <w:b/>
                <w:kern w:val="0"/>
                <w:sz w:val="24"/>
                <w:lang w:val="fr-BE" w:eastAsia="en-US" w:bidi="ar-SA"/>
              </w:rPr>
              <w:t>Montant</w:t>
            </w:r>
            <w:r w:rsidRPr="00154D3A">
              <w:rPr>
                <w:rFonts w:ascii="Calibri" w:eastAsia="Calibri" w:hAnsi="Calibri" w:cs="Calibri"/>
                <w:b/>
                <w:kern w:val="0"/>
                <w:sz w:val="24"/>
                <w:lang w:val="fr-BE" w:eastAsia="en-US" w:bidi="ar-SA"/>
              </w:rPr>
              <w:t xml:space="preserve"> sollicité</w:t>
            </w:r>
          </w:p>
        </w:tc>
        <w:tc>
          <w:tcPr>
            <w:tcW w:w="3077" w:type="dxa"/>
            <w:tcBorders>
              <w:top w:val="nil"/>
              <w:left w:val="single" w:sz="4" w:space="0" w:color="808080"/>
              <w:bottom w:val="single" w:sz="4" w:space="0" w:color="808080"/>
              <w:right w:val="single" w:sz="4" w:space="0" w:color="808080"/>
            </w:tcBorders>
            <w:hideMark/>
          </w:tcPr>
          <w:p w14:paraId="1842CB32" w14:textId="71CBBD0F" w:rsidR="00154D3A" w:rsidRPr="00154D3A" w:rsidRDefault="00154D3A" w:rsidP="00154D3A">
            <w:pPr>
              <w:suppressAutoHyphens w:val="0"/>
              <w:rPr>
                <w:rFonts w:eastAsia="Arial" w:cs="Arial"/>
                <w:b/>
                <w:color w:val="000000"/>
                <w:kern w:val="0"/>
                <w:szCs w:val="20"/>
                <w:lang w:val="fr-BE" w:eastAsia="en-US" w:bidi="ar-SA"/>
              </w:rPr>
            </w:pPr>
            <w:r>
              <w:rPr>
                <w:rFonts w:eastAsia="Arial" w:cs="Arial"/>
                <w:b/>
                <w:color w:val="000000"/>
                <w:kern w:val="0"/>
                <w:szCs w:val="20"/>
                <w:lang w:val="fr-BE" w:eastAsia="en-US" w:bidi="ar-SA"/>
              </w:rPr>
              <w:t>0 000</w:t>
            </w:r>
            <w:r w:rsidRPr="00154D3A">
              <w:rPr>
                <w:rFonts w:eastAsia="Arial" w:cs="Arial"/>
                <w:b/>
                <w:color w:val="000000"/>
                <w:kern w:val="0"/>
                <w:szCs w:val="20"/>
                <w:lang w:val="fr-BE" w:eastAsia="en-US" w:bidi="ar-SA"/>
              </w:rPr>
              <w:t> €</w:t>
            </w:r>
          </w:p>
        </w:tc>
      </w:tr>
    </w:tbl>
    <w:p w14:paraId="3AFE92DA" w14:textId="77777777" w:rsidR="00154D3A" w:rsidRDefault="00154D3A" w:rsidP="00AA33B4">
      <w:pPr>
        <w:rPr>
          <w:rFonts w:cs="Arial"/>
          <w:sz w:val="24"/>
          <w:lang w:val="fr-BE"/>
        </w:rPr>
      </w:pPr>
    </w:p>
    <w:p w14:paraId="6F4AAF11" w14:textId="77777777" w:rsidR="00154D3A" w:rsidRDefault="00154D3A" w:rsidP="00AA33B4">
      <w:pPr>
        <w:rPr>
          <w:rFonts w:cs="Arial"/>
          <w:sz w:val="24"/>
          <w:lang w:val="fr-BE"/>
        </w:rPr>
      </w:pPr>
    </w:p>
    <w:p w14:paraId="52461618" w14:textId="77777777" w:rsidR="00154D3A" w:rsidRDefault="00154D3A" w:rsidP="00AA33B4">
      <w:pPr>
        <w:rPr>
          <w:rFonts w:cs="Arial"/>
          <w:sz w:val="24"/>
          <w:lang w:val="fr-BE"/>
        </w:rPr>
      </w:pPr>
    </w:p>
    <w:p w14:paraId="22BD0A94" w14:textId="77777777" w:rsidR="00154D3A" w:rsidRDefault="00154D3A" w:rsidP="00AA33B4">
      <w:pPr>
        <w:rPr>
          <w:rFonts w:cs="Arial"/>
          <w:sz w:val="24"/>
          <w:lang w:val="fr-BE"/>
        </w:rPr>
      </w:pPr>
    </w:p>
    <w:p w14:paraId="758E5E4C" w14:textId="77777777" w:rsidR="00154D3A" w:rsidRDefault="00154D3A" w:rsidP="00AA33B4">
      <w:pPr>
        <w:rPr>
          <w:rFonts w:cs="Arial"/>
          <w:sz w:val="24"/>
          <w:lang w:val="fr-BE"/>
        </w:rPr>
      </w:pPr>
    </w:p>
    <w:p w14:paraId="1C355EE5" w14:textId="77777777" w:rsidR="00154D3A" w:rsidRDefault="00154D3A" w:rsidP="00AA33B4">
      <w:pPr>
        <w:rPr>
          <w:rFonts w:cs="Arial"/>
          <w:sz w:val="24"/>
          <w:lang w:val="fr-BE"/>
        </w:rPr>
      </w:pPr>
    </w:p>
    <w:p w14:paraId="26BA95CB" w14:textId="127040EC" w:rsidR="00154D3A" w:rsidRDefault="00154D3A">
      <w:pPr>
        <w:widowControl/>
        <w:suppressAutoHyphens w:val="0"/>
        <w:jc w:val="left"/>
        <w:rPr>
          <w:rFonts w:cs="Arial"/>
          <w:sz w:val="24"/>
          <w:lang w:val="fr-BE"/>
        </w:rPr>
      </w:pPr>
      <w:r>
        <w:rPr>
          <w:rFonts w:cs="Arial"/>
          <w:sz w:val="24"/>
          <w:lang w:val="fr-BE"/>
        </w:rPr>
        <w:br w:type="page"/>
      </w:r>
    </w:p>
    <w:p w14:paraId="12E62290" w14:textId="743E7249" w:rsidR="00543BD6" w:rsidRDefault="00374FF6" w:rsidP="009B7B0D">
      <w:pPr>
        <w:pStyle w:val="Titre1"/>
        <w:keepNext w:val="0"/>
        <w:ind w:left="23" w:right="-6"/>
        <w:jc w:val="left"/>
      </w:pPr>
      <w:bookmarkStart w:id="0" w:name="__RefHeading__65740_22461548"/>
      <w:bookmarkStart w:id="1" w:name="__RefHeading__5107_1165138607"/>
      <w:bookmarkStart w:id="2" w:name="__RefHeading__7536_829952307"/>
      <w:bookmarkStart w:id="3" w:name="__RefHeading__65_1940543056"/>
      <w:bookmarkEnd w:id="0"/>
      <w:bookmarkEnd w:id="1"/>
      <w:bookmarkEnd w:id="2"/>
      <w:bookmarkEnd w:id="3"/>
      <w:r>
        <w:lastRenderedPageBreak/>
        <w:t>L’</w:t>
      </w:r>
      <w:r w:rsidR="0031045A">
        <w:t>établissement scolaire</w:t>
      </w:r>
    </w:p>
    <w:p w14:paraId="06059B8B" w14:textId="4FB777BC" w:rsidR="00543BD6" w:rsidRDefault="00543BD6" w:rsidP="009B7B0D">
      <w:pPr>
        <w:pStyle w:val="Titre2"/>
        <w:ind w:left="578" w:hanging="578"/>
        <w:rPr>
          <w:lang w:val="fr-FR"/>
        </w:rPr>
      </w:pPr>
      <w:bookmarkStart w:id="4" w:name="__RefHeading__65742_22461548"/>
      <w:bookmarkStart w:id="5" w:name="__RefHeading__5109_1165138607"/>
      <w:bookmarkStart w:id="6" w:name="__RefHeading__7538_829952307"/>
      <w:bookmarkStart w:id="7" w:name="__RefHeading__67_1940543056"/>
      <w:bookmarkStart w:id="8" w:name="__RefHeading__65744_22461548"/>
      <w:bookmarkStart w:id="9" w:name="__RefHeading__5111_1165138607"/>
      <w:bookmarkStart w:id="10" w:name="__RefHeading__7540_829952307"/>
      <w:bookmarkStart w:id="11" w:name="__RefHeading__69_1940543056"/>
      <w:bookmarkEnd w:id="4"/>
      <w:bookmarkEnd w:id="5"/>
      <w:bookmarkEnd w:id="6"/>
      <w:bookmarkEnd w:id="7"/>
      <w:bookmarkEnd w:id="8"/>
      <w:bookmarkEnd w:id="9"/>
      <w:bookmarkEnd w:id="10"/>
      <w:bookmarkEnd w:id="11"/>
      <w:r>
        <w:rPr>
          <w:lang w:val="fr-FR"/>
        </w:rPr>
        <w:t>Identité d</w:t>
      </w:r>
      <w:r w:rsidR="00891542">
        <w:rPr>
          <w:lang w:val="fr-FR"/>
        </w:rPr>
        <w:t>e l’</w:t>
      </w:r>
      <w:r w:rsidR="0031045A">
        <w:rPr>
          <w:lang w:val="fr-FR"/>
        </w:rPr>
        <w:t xml:space="preserve">établissement </w:t>
      </w:r>
      <w:r w:rsidR="000E6E79">
        <w:rPr>
          <w:lang w:val="fr-FR"/>
        </w:rPr>
        <w:t>scolaire</w:t>
      </w:r>
    </w:p>
    <w:tbl>
      <w:tblPr>
        <w:tblpPr w:leftFromText="141" w:rightFromText="141" w:vertAnchor="text" w:horzAnchor="margin" w:tblpXSpec="center" w:tblpY="79"/>
        <w:tblW w:w="9349"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0F1646" w:rsidRPr="001F70C0" w14:paraId="51EB8702" w14:textId="77777777" w:rsidTr="000F1646">
        <w:tc>
          <w:tcPr>
            <w:tcW w:w="9349" w:type="dxa"/>
            <w:shd w:val="clear" w:color="auto" w:fill="auto"/>
          </w:tcPr>
          <w:p w14:paraId="262E2AF9" w14:textId="4ECBC448" w:rsidR="000F1646" w:rsidRPr="00AC7443" w:rsidRDefault="000F1646" w:rsidP="000F1646">
            <w:pPr>
              <w:rPr>
                <w:color w:val="0000FF"/>
                <w:lang w:val="fr-FR"/>
              </w:rPr>
            </w:pPr>
            <w:r w:rsidRPr="00322C9F">
              <w:rPr>
                <w:color w:val="0000FF"/>
                <w:lang w:val="fr-BE"/>
              </w:rPr>
              <w:t xml:space="preserve">Les chèques sciences sont réservés, aux </w:t>
            </w:r>
            <w:hyperlink r:id="rId10" w:history="1">
              <w:r w:rsidRPr="00322C9F">
                <w:rPr>
                  <w:rStyle w:val="Lienhypertexte"/>
                  <w:lang w:val="fr-BE"/>
                </w:rPr>
                <w:t>établissements scolaires</w:t>
              </w:r>
            </w:hyperlink>
            <w:r w:rsidRPr="00322C9F">
              <w:rPr>
                <w:color w:val="0000FF"/>
                <w:lang w:val="fr-BE"/>
              </w:rPr>
              <w:t xml:space="preserve"> reconnus par la Fédération Wallonie-Bruxelles et la Communauté flamande (maternelle-primaire, secondaire, enseignement technique) tous réseaux confondus, installés en Région de Bruxelles-Capitale</w:t>
            </w:r>
            <w:r w:rsidRPr="00322C9F">
              <w:rPr>
                <w:color w:val="0000FF"/>
                <w:lang w:val="fr-FR"/>
              </w:rPr>
              <w:t>.</w:t>
            </w:r>
          </w:p>
          <w:p w14:paraId="54335FB5" w14:textId="77777777" w:rsidR="000F1646" w:rsidRPr="00200F36" w:rsidRDefault="000F1646" w:rsidP="000F1646">
            <w:pPr>
              <w:rPr>
                <w:b/>
                <w:lang w:val="fr-BE"/>
              </w:rPr>
            </w:pPr>
          </w:p>
        </w:tc>
      </w:tr>
    </w:tbl>
    <w:p w14:paraId="202CCD02" w14:textId="77777777" w:rsidR="00543BD6" w:rsidRDefault="00543BD6">
      <w:pPr>
        <w:pStyle w:val="Corpsdetexte"/>
        <w:rPr>
          <w:lang w:val="fr-FR"/>
        </w:rPr>
      </w:pPr>
    </w:p>
    <w:p w14:paraId="71C19154" w14:textId="3CF95840" w:rsidR="00543BD6" w:rsidRDefault="00543BD6">
      <w:pPr>
        <w:pStyle w:val="Answers"/>
        <w:tabs>
          <w:tab w:val="left" w:pos="2099"/>
          <w:tab w:val="left" w:leader="dot" w:pos="2609"/>
          <w:tab w:val="right" w:leader="dot" w:pos="10546"/>
        </w:tabs>
        <w:ind w:left="851" w:hanging="227"/>
        <w:rPr>
          <w:rFonts w:eastAsia="Arial"/>
          <w:lang w:val="fr-FR"/>
        </w:rPr>
      </w:pPr>
      <w:r>
        <w:rPr>
          <w:lang w:val="fr-FR"/>
        </w:rPr>
        <w:t>Nom de l'</w:t>
      </w:r>
      <w:r w:rsidR="000E6E79">
        <w:rPr>
          <w:lang w:val="fr-FR"/>
        </w:rPr>
        <w:t xml:space="preserve">établissement </w:t>
      </w:r>
      <w:proofErr w:type="gramStart"/>
      <w:r w:rsidR="000E6E79">
        <w:rPr>
          <w:lang w:val="fr-FR"/>
        </w:rPr>
        <w:t>scolaire</w:t>
      </w:r>
      <w:r>
        <w:rPr>
          <w:lang w:val="fr-FR"/>
        </w:rPr>
        <w:t>.</w:t>
      </w:r>
      <w:r>
        <w:rPr>
          <w:rFonts w:eastAsia="Arial"/>
          <w:lang w:val="fr-FR"/>
        </w:rPr>
        <w:t>…</w:t>
      </w:r>
      <w:proofErr w:type="gramEnd"/>
      <w:r>
        <w:rPr>
          <w:rFonts w:eastAsia="Arial"/>
          <w:lang w:val="fr-FR"/>
        </w:rPr>
        <w:t>……………………....................................................................................</w:t>
      </w:r>
    </w:p>
    <w:p w14:paraId="29F127EC" w14:textId="15A72C73" w:rsidR="00543BD6" w:rsidRDefault="00AD58A1" w:rsidP="007F5F01">
      <w:pPr>
        <w:pStyle w:val="Answers"/>
        <w:tabs>
          <w:tab w:val="left" w:pos="2099"/>
          <w:tab w:val="left" w:leader="dot" w:pos="2609"/>
          <w:tab w:val="right" w:leader="dot" w:pos="10546"/>
        </w:tabs>
        <w:ind w:left="851" w:hanging="227"/>
        <w:jc w:val="left"/>
        <w:rPr>
          <w:rFonts w:eastAsia="Arial"/>
          <w:lang w:val="fr-FR"/>
        </w:rPr>
      </w:pPr>
      <w:r>
        <w:rPr>
          <w:rFonts w:eastAsia="Arial"/>
          <w:lang w:val="fr-FR"/>
        </w:rPr>
        <w:t>Enseignement :</w:t>
      </w:r>
      <w:r w:rsidR="007F5F01">
        <w:rPr>
          <w:rFonts w:eastAsia="Arial"/>
          <w:lang w:val="fr-FR"/>
        </w:rPr>
        <w:tab/>
      </w:r>
      <w:r w:rsidR="007F5F01" w:rsidRPr="00A30B00">
        <w:rPr>
          <w:rFonts w:ascii="Webdings" w:eastAsia="Webdings" w:hAnsi="Webdings" w:cs="Webdings"/>
          <w:szCs w:val="20"/>
          <w:lang w:val="fr-FR"/>
        </w:rPr>
        <w:t></w:t>
      </w:r>
      <w:r w:rsidR="007F5F01">
        <w:rPr>
          <w:rFonts w:ascii="Webdings" w:eastAsia="Webdings" w:hAnsi="Webdings" w:cs="Webdings"/>
          <w:szCs w:val="20"/>
          <w:lang w:val="fr-FR"/>
        </w:rPr>
        <w:t></w:t>
      </w:r>
      <w:r w:rsidR="007F5F01">
        <w:rPr>
          <w:rFonts w:eastAsia="Arial"/>
          <w:lang w:val="fr-FR"/>
        </w:rPr>
        <w:t xml:space="preserve">Officiel            </w:t>
      </w:r>
      <w:r w:rsidR="007F5F01" w:rsidRPr="00A30B00">
        <w:rPr>
          <w:rFonts w:ascii="Webdings" w:eastAsia="Webdings" w:hAnsi="Webdings" w:cs="Webdings"/>
          <w:szCs w:val="20"/>
          <w:lang w:val="fr-FR"/>
        </w:rPr>
        <w:t></w:t>
      </w:r>
      <w:r w:rsidR="007F5F01">
        <w:rPr>
          <w:rFonts w:ascii="Webdings" w:eastAsia="Webdings" w:hAnsi="Webdings" w:cs="Webdings"/>
          <w:szCs w:val="20"/>
          <w:lang w:val="fr-FR"/>
        </w:rPr>
        <w:t></w:t>
      </w:r>
      <w:r w:rsidR="007F5F01">
        <w:rPr>
          <w:rFonts w:eastAsia="Arial"/>
          <w:lang w:val="fr-FR"/>
        </w:rPr>
        <w:t>Libre</w:t>
      </w:r>
    </w:p>
    <w:p w14:paraId="23954B7F" w14:textId="5A2C498C" w:rsidR="00543BD6" w:rsidRDefault="00543BD6">
      <w:pPr>
        <w:pStyle w:val="Answers"/>
        <w:tabs>
          <w:tab w:val="left" w:pos="2099"/>
          <w:tab w:val="left" w:leader="dot" w:pos="2609"/>
          <w:tab w:val="right" w:leader="dot" w:pos="10546"/>
        </w:tabs>
        <w:ind w:left="851" w:hanging="227"/>
        <w:rPr>
          <w:rFonts w:eastAsia="Arial"/>
          <w:lang w:val="fr-FR"/>
        </w:rPr>
      </w:pPr>
    </w:p>
    <w:p w14:paraId="700E6AC8" w14:textId="182C6C7F" w:rsidR="00AD58A1" w:rsidRDefault="00AD58A1">
      <w:pPr>
        <w:pStyle w:val="Answers"/>
        <w:tabs>
          <w:tab w:val="left" w:pos="2099"/>
          <w:tab w:val="left" w:leader="dot" w:pos="2609"/>
          <w:tab w:val="right" w:leader="dot" w:pos="10546"/>
        </w:tabs>
        <w:ind w:left="851" w:hanging="227"/>
        <w:rPr>
          <w:rFonts w:eastAsia="Arial"/>
          <w:lang w:val="fr-FR"/>
        </w:rPr>
      </w:pPr>
      <w:r>
        <w:rPr>
          <w:rFonts w:eastAsia="Arial"/>
          <w:lang w:val="fr-FR"/>
        </w:rPr>
        <w:t>Pouvoir organisateur : ………………………………………………………………………………………</w:t>
      </w:r>
      <w:proofErr w:type="gramStart"/>
      <w:r>
        <w:rPr>
          <w:rFonts w:eastAsia="Arial"/>
          <w:lang w:val="fr-FR"/>
        </w:rPr>
        <w:t>…….</w:t>
      </w:r>
      <w:proofErr w:type="gramEnd"/>
      <w:r>
        <w:rPr>
          <w:rFonts w:eastAsia="Arial"/>
          <w:lang w:val="fr-FR"/>
        </w:rPr>
        <w:t>.</w:t>
      </w:r>
    </w:p>
    <w:p w14:paraId="0113920C" w14:textId="77777777" w:rsidR="00AD58A1" w:rsidRDefault="00AD58A1">
      <w:pPr>
        <w:pStyle w:val="Answers"/>
        <w:tabs>
          <w:tab w:val="left" w:pos="2099"/>
          <w:tab w:val="left" w:leader="dot" w:pos="2609"/>
          <w:tab w:val="right" w:leader="dot" w:pos="10546"/>
        </w:tabs>
        <w:ind w:left="851" w:hanging="227"/>
        <w:rPr>
          <w:rFonts w:eastAsia="Arial"/>
          <w:lang w:val="fr-FR"/>
        </w:rPr>
      </w:pPr>
    </w:p>
    <w:p w14:paraId="4AE8E907" w14:textId="77777777" w:rsidR="00543BD6" w:rsidRDefault="00543BD6" w:rsidP="007F5F01">
      <w:pPr>
        <w:pStyle w:val="Answers"/>
        <w:tabs>
          <w:tab w:val="left" w:pos="1872"/>
          <w:tab w:val="left" w:leader="dot" w:pos="2382"/>
          <w:tab w:val="right" w:leader="dot" w:pos="10319"/>
        </w:tabs>
        <w:ind w:left="624"/>
        <w:jc w:val="left"/>
        <w:rPr>
          <w:rFonts w:eastAsia="Arial"/>
          <w:lang w:val="fr-FR"/>
        </w:rPr>
      </w:pPr>
      <w:r>
        <w:rPr>
          <w:lang w:val="fr-FR"/>
        </w:rPr>
        <w:t>Tél</w:t>
      </w:r>
      <w:r>
        <w:rPr>
          <w:rFonts w:eastAsia="Arial"/>
          <w:lang w:val="fr-FR"/>
        </w:rPr>
        <w:t>……………………………………</w:t>
      </w:r>
      <w:proofErr w:type="gramStart"/>
      <w:r>
        <w:rPr>
          <w:rFonts w:eastAsia="Arial"/>
          <w:lang w:val="fr-FR"/>
        </w:rPr>
        <w:t>……</w:t>
      </w:r>
      <w:r>
        <w:rPr>
          <w:lang w:val="fr-FR"/>
        </w:rPr>
        <w:t>.</w:t>
      </w:r>
      <w:proofErr w:type="gramEnd"/>
      <w:r>
        <w:rPr>
          <w:lang w:val="fr-FR"/>
        </w:rPr>
        <w:t>.</w:t>
      </w:r>
      <w:r>
        <w:rPr>
          <w:rFonts w:eastAsia="Arial"/>
          <w:lang w:val="fr-FR"/>
        </w:rPr>
        <w:t xml:space="preserve"> </w:t>
      </w:r>
      <w:r>
        <w:rPr>
          <w:lang w:val="fr-FR"/>
        </w:rPr>
        <w:t>Email</w:t>
      </w:r>
      <w:proofErr w:type="gramStart"/>
      <w:r>
        <w:rPr>
          <w:rFonts w:eastAsia="Arial"/>
          <w:lang w:val="fr-FR"/>
        </w:rPr>
        <w:t>……</w:t>
      </w:r>
      <w:r>
        <w:rPr>
          <w:lang w:val="fr-FR"/>
        </w:rPr>
        <w:t>.</w:t>
      </w:r>
      <w:proofErr w:type="gramEnd"/>
      <w:r>
        <w:rPr>
          <w:rFonts w:eastAsia="Arial"/>
          <w:lang w:val="fr-FR"/>
        </w:rPr>
        <w:t>……………………………………………</w:t>
      </w:r>
      <w:r>
        <w:rPr>
          <w:lang w:val="fr-FR"/>
        </w:rPr>
        <w:t>...</w:t>
      </w:r>
    </w:p>
    <w:p w14:paraId="64409426" w14:textId="77777777" w:rsidR="00543BD6" w:rsidRDefault="00543BD6">
      <w:pPr>
        <w:pStyle w:val="Answers"/>
        <w:tabs>
          <w:tab w:val="left" w:pos="1872"/>
          <w:tab w:val="left" w:leader="dot" w:pos="2382"/>
          <w:tab w:val="right" w:leader="dot" w:pos="10319"/>
        </w:tabs>
        <w:ind w:left="624"/>
        <w:rPr>
          <w:rFonts w:eastAsia="Arial"/>
          <w:lang w:val="fr-FR"/>
        </w:rPr>
      </w:pPr>
      <w:r>
        <w:rPr>
          <w:rFonts w:eastAsia="Arial"/>
          <w:lang w:val="fr-FR"/>
        </w:rPr>
        <w:t>Site internet…………………………………………</w:t>
      </w:r>
      <w:proofErr w:type="gramStart"/>
      <w:r>
        <w:rPr>
          <w:rFonts w:eastAsia="Arial"/>
          <w:lang w:val="fr-FR"/>
        </w:rPr>
        <w:t>…….</w:t>
      </w:r>
      <w:proofErr w:type="gramEnd"/>
      <w:r>
        <w:rPr>
          <w:rFonts w:eastAsia="Arial"/>
          <w:lang w:val="fr-FR"/>
        </w:rPr>
        <w:t>……………………………………………..</w:t>
      </w:r>
    </w:p>
    <w:p w14:paraId="1C805125" w14:textId="77777777" w:rsidR="00543BD6" w:rsidRDefault="00543BD6">
      <w:pPr>
        <w:pStyle w:val="Answers"/>
        <w:tabs>
          <w:tab w:val="left" w:pos="1872"/>
          <w:tab w:val="left" w:leader="dot" w:pos="2382"/>
          <w:tab w:val="right" w:leader="dot" w:pos="10319"/>
        </w:tabs>
        <w:ind w:left="624"/>
        <w:rPr>
          <w:rFonts w:eastAsia="Arial"/>
          <w:lang w:val="fr-FR"/>
        </w:rPr>
      </w:pPr>
    </w:p>
    <w:p w14:paraId="01B5BC08" w14:textId="77777777" w:rsidR="00543BD6" w:rsidRDefault="00543BD6">
      <w:pPr>
        <w:pStyle w:val="Answers"/>
        <w:tabs>
          <w:tab w:val="left" w:pos="1872"/>
          <w:tab w:val="left" w:leader="dot" w:pos="2382"/>
          <w:tab w:val="right" w:leader="dot" w:pos="10319"/>
        </w:tabs>
        <w:ind w:left="624"/>
        <w:rPr>
          <w:rFonts w:eastAsia="Arial"/>
          <w:lang w:val="fr-FR"/>
        </w:rPr>
      </w:pPr>
      <w:r>
        <w:rPr>
          <w:rFonts w:eastAsia="Arial"/>
          <w:lang w:val="fr-FR"/>
        </w:rPr>
        <w:t>Siège social</w:t>
      </w:r>
    </w:p>
    <w:p w14:paraId="33FB2C3D" w14:textId="77777777" w:rsidR="00543BD6" w:rsidRDefault="00543BD6">
      <w:pPr>
        <w:pStyle w:val="Answers"/>
        <w:tabs>
          <w:tab w:val="left" w:pos="1872"/>
          <w:tab w:val="left" w:leader="dot" w:pos="2382"/>
          <w:tab w:val="right" w:leader="dot" w:pos="10319"/>
        </w:tabs>
        <w:ind w:left="624"/>
        <w:rPr>
          <w:rFonts w:eastAsia="Arial"/>
          <w:lang w:val="fr-FR"/>
        </w:rPr>
      </w:pPr>
      <w:r>
        <w:rPr>
          <w:rFonts w:eastAsia="Arial"/>
          <w:lang w:val="fr-FR"/>
        </w:rPr>
        <w:t>Rue…………………………………………</w:t>
      </w:r>
      <w:proofErr w:type="gramStart"/>
      <w:r>
        <w:rPr>
          <w:rFonts w:eastAsia="Arial"/>
          <w:lang w:val="fr-FR"/>
        </w:rPr>
        <w:t>…….</w:t>
      </w:r>
      <w:proofErr w:type="gramEnd"/>
      <w:r>
        <w:rPr>
          <w:rFonts w:eastAsia="Arial"/>
          <w:lang w:val="fr-FR"/>
        </w:rPr>
        <w:t>……………Numéro…………Bte...........</w:t>
      </w:r>
    </w:p>
    <w:p w14:paraId="45DCF5E1" w14:textId="77777777" w:rsidR="00543BD6" w:rsidRDefault="00543BD6">
      <w:pPr>
        <w:pStyle w:val="Answers"/>
        <w:tabs>
          <w:tab w:val="left" w:pos="1872"/>
          <w:tab w:val="left" w:leader="dot" w:pos="2382"/>
          <w:tab w:val="right" w:leader="dot" w:pos="10319"/>
        </w:tabs>
        <w:ind w:left="624"/>
        <w:rPr>
          <w:rFonts w:eastAsia="Arial"/>
          <w:lang w:val="fr-FR"/>
        </w:rPr>
      </w:pPr>
      <w:r>
        <w:rPr>
          <w:rFonts w:eastAsia="Arial"/>
          <w:lang w:val="fr-FR"/>
        </w:rPr>
        <w:t>Code postal..............................................Localité.......................................................................</w:t>
      </w:r>
    </w:p>
    <w:p w14:paraId="48D1A1CA" w14:textId="77777777" w:rsidR="00543BD6" w:rsidRDefault="00543BD6">
      <w:pPr>
        <w:pStyle w:val="Answers"/>
        <w:tabs>
          <w:tab w:val="left" w:pos="1872"/>
          <w:tab w:val="left" w:leader="dot" w:pos="2382"/>
          <w:tab w:val="right" w:leader="dot" w:pos="10319"/>
        </w:tabs>
        <w:ind w:left="624"/>
        <w:rPr>
          <w:rFonts w:eastAsia="Arial"/>
          <w:lang w:val="fr-FR"/>
        </w:rPr>
      </w:pPr>
    </w:p>
    <w:p w14:paraId="2D388F30" w14:textId="4F8A8409" w:rsidR="00543BD6" w:rsidRDefault="000F1646">
      <w:pPr>
        <w:pStyle w:val="Answers"/>
        <w:tabs>
          <w:tab w:val="left" w:pos="1872"/>
          <w:tab w:val="left" w:leader="dot" w:pos="2382"/>
          <w:tab w:val="right" w:leader="dot" w:pos="10319"/>
        </w:tabs>
        <w:ind w:left="624"/>
        <w:rPr>
          <w:rFonts w:eastAsia="Arial"/>
          <w:lang w:val="fr-FR"/>
        </w:rPr>
      </w:pPr>
      <w:r w:rsidRPr="00322C9F">
        <w:rPr>
          <w:rFonts w:eastAsia="Arial"/>
          <w:lang w:val="fr-FR"/>
        </w:rPr>
        <w:t>Adresse de l’école</w:t>
      </w:r>
      <w:r w:rsidR="00543BD6" w:rsidRPr="00322C9F">
        <w:rPr>
          <w:rFonts w:eastAsia="Arial"/>
          <w:lang w:val="fr-FR"/>
        </w:rPr>
        <w:t xml:space="preserve"> </w:t>
      </w:r>
      <w:r w:rsidR="00543BD6" w:rsidRPr="00322C9F">
        <w:rPr>
          <w:rFonts w:eastAsia="Arial"/>
          <w:i/>
          <w:iCs/>
          <w:lang w:val="fr-FR"/>
        </w:rPr>
        <w:t>(si différent</w:t>
      </w:r>
      <w:r w:rsidRPr="00322C9F">
        <w:rPr>
          <w:rFonts w:eastAsia="Arial"/>
          <w:i/>
          <w:iCs/>
          <w:lang w:val="fr-FR"/>
        </w:rPr>
        <w:t>e</w:t>
      </w:r>
      <w:r w:rsidR="00543BD6" w:rsidRPr="00322C9F">
        <w:rPr>
          <w:rFonts w:eastAsia="Arial"/>
          <w:i/>
          <w:iCs/>
          <w:lang w:val="fr-FR"/>
        </w:rPr>
        <w:t xml:space="preserve"> du siège social)</w:t>
      </w:r>
    </w:p>
    <w:p w14:paraId="6DD9DEE1" w14:textId="77777777" w:rsidR="00543BD6" w:rsidRDefault="00543BD6">
      <w:pPr>
        <w:tabs>
          <w:tab w:val="left" w:pos="1872"/>
          <w:tab w:val="left" w:leader="dot" w:pos="2382"/>
          <w:tab w:val="right" w:leader="dot" w:pos="10319"/>
        </w:tabs>
        <w:ind w:left="624"/>
        <w:rPr>
          <w:rFonts w:eastAsia="Arial" w:cs="Arial"/>
          <w:lang w:val="fr-FR"/>
        </w:rPr>
      </w:pPr>
      <w:r>
        <w:rPr>
          <w:rFonts w:eastAsia="Arial" w:cs="Arial"/>
          <w:lang w:val="fr-FR"/>
        </w:rPr>
        <w:t>Rue…………………………………………</w:t>
      </w:r>
      <w:proofErr w:type="gramStart"/>
      <w:r>
        <w:rPr>
          <w:rFonts w:eastAsia="Arial" w:cs="Arial"/>
          <w:lang w:val="fr-FR"/>
        </w:rPr>
        <w:t>…….</w:t>
      </w:r>
      <w:proofErr w:type="gramEnd"/>
      <w:r>
        <w:rPr>
          <w:rFonts w:eastAsia="Arial" w:cs="Arial"/>
          <w:lang w:val="fr-FR"/>
        </w:rPr>
        <w:t>……………Numéro…………Bte...........</w:t>
      </w:r>
    </w:p>
    <w:p w14:paraId="5A4851A7" w14:textId="77777777" w:rsidR="00543BD6" w:rsidRDefault="00543BD6">
      <w:pPr>
        <w:pStyle w:val="Answers"/>
        <w:tabs>
          <w:tab w:val="left" w:pos="1872"/>
          <w:tab w:val="left" w:leader="dot" w:pos="2382"/>
          <w:tab w:val="right" w:leader="dot" w:pos="10319"/>
        </w:tabs>
        <w:ind w:left="624"/>
        <w:rPr>
          <w:rFonts w:eastAsia="Arial"/>
          <w:lang w:val="fr-FR"/>
        </w:rPr>
      </w:pPr>
      <w:r>
        <w:rPr>
          <w:rFonts w:eastAsia="Arial"/>
          <w:lang w:val="fr-FR"/>
        </w:rPr>
        <w:t>Code postal..............................................Localité.......................................................................</w:t>
      </w:r>
    </w:p>
    <w:p w14:paraId="673D656A" w14:textId="77777777" w:rsidR="00200F36" w:rsidRDefault="00200F36" w:rsidP="00200F36">
      <w:pPr>
        <w:ind w:left="720"/>
        <w:rPr>
          <w:lang w:val="fr-FR"/>
        </w:rPr>
      </w:pPr>
      <w:bookmarkStart w:id="12" w:name="_Toc484705876"/>
    </w:p>
    <w:p w14:paraId="5F892142" w14:textId="14D6F0C4" w:rsidR="00154D3A" w:rsidRDefault="00154D3A" w:rsidP="00154D3A">
      <w:pPr>
        <w:ind w:left="567"/>
        <w:rPr>
          <w:lang w:val="fr-FR"/>
        </w:rPr>
      </w:pPr>
      <w:r w:rsidRPr="00597B97">
        <w:rPr>
          <w:b/>
          <w:bCs/>
          <w:lang w:val="fr-FR"/>
        </w:rPr>
        <w:t>COMPTE BANCAIRE :</w:t>
      </w:r>
      <w:r>
        <w:rPr>
          <w:lang w:val="fr-FR"/>
        </w:rPr>
        <w:t xml:space="preserve"> BE………………………………………………………………</w:t>
      </w:r>
    </w:p>
    <w:p w14:paraId="1BE7D82E" w14:textId="01A2601D" w:rsidR="00154D3A" w:rsidRPr="003D770D" w:rsidRDefault="00154D3A" w:rsidP="00154D3A">
      <w:pPr>
        <w:ind w:left="567"/>
        <w:rPr>
          <w:color w:val="0000FF"/>
          <w:lang w:val="fr-FR"/>
        </w:rPr>
      </w:pPr>
      <w:r w:rsidRPr="003D770D">
        <w:rPr>
          <w:color w:val="0000FF"/>
          <w:lang w:val="fr-FR"/>
        </w:rPr>
        <w:t>(Sur lequel sera versé le chèque-sciences</w:t>
      </w:r>
      <w:r w:rsidR="003D770D" w:rsidRPr="003D770D">
        <w:rPr>
          <w:color w:val="0000FF"/>
          <w:lang w:val="fr-FR"/>
        </w:rPr>
        <w:t>, un relevé d’identité bancaire – RIB</w:t>
      </w:r>
      <w:r w:rsidR="001F70C0">
        <w:rPr>
          <w:color w:val="0000FF"/>
          <w:lang w:val="fr-FR"/>
        </w:rPr>
        <w:t>,</w:t>
      </w:r>
      <w:r w:rsidR="003D770D" w:rsidRPr="003D770D">
        <w:rPr>
          <w:color w:val="0000FF"/>
          <w:lang w:val="fr-FR"/>
        </w:rPr>
        <w:t xml:space="preserve"> sera annexé à la demande</w:t>
      </w:r>
      <w:r w:rsidRPr="003D770D">
        <w:rPr>
          <w:color w:val="0000FF"/>
          <w:lang w:val="fr-FR"/>
        </w:rPr>
        <w:t>)</w:t>
      </w:r>
    </w:p>
    <w:p w14:paraId="06B56CDB" w14:textId="77777777" w:rsidR="00154D3A" w:rsidRDefault="00154D3A" w:rsidP="00154D3A">
      <w:pPr>
        <w:ind w:left="567"/>
        <w:rPr>
          <w:lang w:val="fr-FR"/>
        </w:rPr>
      </w:pPr>
    </w:p>
    <w:p w14:paraId="625250AC" w14:textId="5CA5180C" w:rsidR="001F70C0" w:rsidRDefault="00154D3A" w:rsidP="00154D3A">
      <w:pPr>
        <w:ind w:left="567"/>
        <w:rPr>
          <w:rFonts w:cs="Arial"/>
          <w:lang w:val="fr-FR"/>
        </w:rPr>
      </w:pPr>
      <w:r w:rsidRPr="00597B97">
        <w:rPr>
          <w:b/>
          <w:bCs/>
          <w:lang w:val="fr-FR"/>
        </w:rPr>
        <w:t>Ce compte appartient :</w:t>
      </w:r>
      <w:r>
        <w:rPr>
          <w:lang w:val="fr-FR"/>
        </w:rPr>
        <w:t xml:space="preserve"> </w:t>
      </w:r>
      <w:r w:rsidR="003D770D">
        <w:rPr>
          <w:lang w:val="fr-FR"/>
        </w:rPr>
        <w:tab/>
      </w:r>
      <w:r w:rsidRPr="003D770D">
        <w:rPr>
          <w:rFonts w:cs="Arial"/>
          <w:sz w:val="32"/>
          <w:szCs w:val="32"/>
          <w:lang w:val="fr-FR"/>
        </w:rPr>
        <w:t>□</w:t>
      </w:r>
      <w:r w:rsidR="003D770D">
        <w:rPr>
          <w:rFonts w:cs="Arial"/>
          <w:lang w:val="fr-FR"/>
        </w:rPr>
        <w:t xml:space="preserve"> </w:t>
      </w:r>
      <w:r w:rsidRPr="00597B97">
        <w:rPr>
          <w:rFonts w:cs="Arial"/>
          <w:b/>
          <w:bCs/>
          <w:lang w:val="fr-FR"/>
        </w:rPr>
        <w:t>A l’école</w:t>
      </w:r>
      <w:r w:rsidR="001F70C0">
        <w:rPr>
          <w:rFonts w:cs="Arial"/>
          <w:lang w:val="fr-FR"/>
        </w:rPr>
        <w:t xml:space="preserve"> </w:t>
      </w:r>
      <w:r w:rsidR="001F70C0">
        <w:rPr>
          <w:rFonts w:asciiTheme="minorHAnsi" w:eastAsia="Webdings" w:hAnsiTheme="minorHAnsi" w:cstheme="minorHAnsi"/>
          <w:szCs w:val="20"/>
          <w:lang w:val="fr-FR"/>
        </w:rPr>
        <w:t>(dans ce cas l’école a une comptabilité propre)</w:t>
      </w:r>
      <w:r>
        <w:rPr>
          <w:rFonts w:cs="Arial"/>
          <w:lang w:val="fr-FR"/>
        </w:rPr>
        <w:tab/>
      </w:r>
      <w:r w:rsidR="003D770D">
        <w:rPr>
          <w:rFonts w:cs="Arial"/>
          <w:lang w:val="fr-FR"/>
        </w:rPr>
        <w:tab/>
      </w:r>
    </w:p>
    <w:p w14:paraId="04DF6F51" w14:textId="2803126E" w:rsidR="00154D3A" w:rsidRPr="001F70C0" w:rsidRDefault="00154D3A" w:rsidP="001F70C0">
      <w:pPr>
        <w:ind w:left="2127" w:firstLine="709"/>
        <w:rPr>
          <w:rFonts w:asciiTheme="minorHAnsi" w:hAnsiTheme="minorHAnsi" w:cstheme="minorHAnsi"/>
          <w:lang w:val="fr-FR"/>
        </w:rPr>
      </w:pPr>
      <w:r w:rsidRPr="003D770D">
        <w:rPr>
          <w:rFonts w:cs="Arial"/>
          <w:sz w:val="32"/>
          <w:szCs w:val="32"/>
          <w:lang w:val="fr-FR"/>
        </w:rPr>
        <w:t>□</w:t>
      </w:r>
      <w:r w:rsidR="003D770D">
        <w:rPr>
          <w:rFonts w:cs="Arial"/>
          <w:lang w:val="fr-FR"/>
        </w:rPr>
        <w:t xml:space="preserve"> </w:t>
      </w:r>
      <w:r w:rsidR="003D770D" w:rsidRPr="00597B97">
        <w:rPr>
          <w:rFonts w:cs="Arial"/>
          <w:b/>
          <w:bCs/>
          <w:lang w:val="fr-FR"/>
        </w:rPr>
        <w:t>Au Pouvoir Organisateur</w:t>
      </w:r>
      <w:r w:rsidR="001F70C0">
        <w:rPr>
          <w:rFonts w:cs="Arial"/>
          <w:b/>
          <w:bCs/>
          <w:lang w:val="fr-FR"/>
        </w:rPr>
        <w:t xml:space="preserve"> </w:t>
      </w:r>
      <w:r w:rsidR="001F70C0" w:rsidRPr="001F70C0">
        <w:rPr>
          <w:rFonts w:asciiTheme="minorHAnsi" w:hAnsiTheme="minorHAnsi" w:cstheme="minorHAnsi"/>
          <w:lang w:val="fr-FR"/>
        </w:rPr>
        <w:t>(</w:t>
      </w:r>
      <w:r w:rsidR="001F70C0">
        <w:rPr>
          <w:rFonts w:asciiTheme="minorHAnsi" w:hAnsiTheme="minorHAnsi" w:cstheme="minorHAnsi"/>
          <w:lang w:val="fr-FR"/>
        </w:rPr>
        <w:t>d</w:t>
      </w:r>
      <w:r w:rsidR="001F70C0" w:rsidRPr="001F70C0">
        <w:rPr>
          <w:rFonts w:asciiTheme="minorHAnsi" w:hAnsiTheme="minorHAnsi" w:cstheme="minorHAnsi"/>
          <w:lang w:val="fr-FR"/>
        </w:rPr>
        <w:t>ans ce cas il gère la comptabilité de l’école)</w:t>
      </w:r>
    </w:p>
    <w:p w14:paraId="39687E6E" w14:textId="410454EC" w:rsidR="00200F36" w:rsidRPr="001F70C0" w:rsidRDefault="001F70C0" w:rsidP="00200F36">
      <w:pPr>
        <w:ind w:left="720"/>
        <w:rPr>
          <w:rFonts w:asciiTheme="minorHAnsi" w:eastAsia="Webdings" w:hAnsiTheme="minorHAnsi" w:cstheme="minorHAnsi"/>
          <w:szCs w:val="20"/>
          <w:lang w:val="fr-FR"/>
        </w:rPr>
      </w:pPr>
      <w:r w:rsidRPr="001F70C0">
        <w:rPr>
          <w:rFonts w:ascii="Webdings" w:eastAsia="Webdings" w:hAnsi="Webdings" w:cs="Webdings"/>
          <w:szCs w:val="20"/>
          <w:lang w:val="fr-FR"/>
        </w:rPr>
        <w:tab/>
      </w:r>
      <w:r w:rsidRPr="001F70C0">
        <w:rPr>
          <w:rFonts w:ascii="Webdings" w:eastAsia="Webdings" w:hAnsi="Webdings" w:cs="Webdings"/>
          <w:szCs w:val="20"/>
          <w:lang w:val="fr-FR"/>
        </w:rPr>
        <w:tab/>
      </w:r>
    </w:p>
    <w:p w14:paraId="5DC19862" w14:textId="04547C2A" w:rsidR="00801759" w:rsidRDefault="00801759" w:rsidP="00801759">
      <w:pPr>
        <w:pStyle w:val="Titre2"/>
        <w:ind w:left="578" w:hanging="578"/>
        <w:rPr>
          <w:lang w:val="fr-FR"/>
        </w:rPr>
      </w:pPr>
      <w:r>
        <w:rPr>
          <w:lang w:val="fr-FR"/>
        </w:rPr>
        <w:t xml:space="preserve">Taille </w:t>
      </w:r>
      <w:r w:rsidR="00320E72">
        <w:rPr>
          <w:lang w:val="fr-FR"/>
        </w:rPr>
        <w:t>et type d’établissement scolaire</w:t>
      </w:r>
    </w:p>
    <w:p w14:paraId="66FFD0B9" w14:textId="77777777" w:rsidR="00801759" w:rsidRDefault="00801759" w:rsidP="00801759">
      <w:pPr>
        <w:pStyle w:val="Answers"/>
        <w:tabs>
          <w:tab w:val="left" w:pos="1872"/>
          <w:tab w:val="left" w:leader="dot" w:pos="2382"/>
          <w:tab w:val="right" w:leader="dot" w:pos="10319"/>
        </w:tabs>
        <w:ind w:left="0"/>
        <w:rPr>
          <w:rFonts w:eastAsia="Arial"/>
          <w:i/>
          <w:lang w:val="fr-FR"/>
        </w:rPr>
      </w:pPr>
    </w:p>
    <w:tbl>
      <w:tblPr>
        <w:tblW w:w="0" w:type="auto"/>
        <w:tblInd w:w="566" w:type="dxa"/>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801759" w:rsidRPr="001F70C0" w14:paraId="08A2AA79" w14:textId="77777777" w:rsidTr="00EC4780">
        <w:tc>
          <w:tcPr>
            <w:tcW w:w="9349" w:type="dxa"/>
            <w:shd w:val="clear" w:color="auto" w:fill="auto"/>
          </w:tcPr>
          <w:p w14:paraId="2585DED4" w14:textId="595FC73B" w:rsidR="00801759" w:rsidRPr="00FC4353" w:rsidRDefault="00320E72" w:rsidP="00942B06">
            <w:pPr>
              <w:suppressLineNumbers/>
              <w:rPr>
                <w:iCs/>
                <w:color w:val="0000FF"/>
                <w:lang w:val="fr-FR"/>
              </w:rPr>
            </w:pPr>
            <w:r>
              <w:rPr>
                <w:color w:val="0000FF"/>
                <w:lang w:val="fr-FR"/>
              </w:rPr>
              <w:t>Il s’agit de mentionner le nombre d’élèves qui sont inscrits à l’établissement et les niveaux d’enseignement qu’il dispense</w:t>
            </w:r>
            <w:r w:rsidR="00801759" w:rsidRPr="00FC4353">
              <w:rPr>
                <w:iCs/>
                <w:color w:val="0000FF"/>
                <w:lang w:val="fr-FR"/>
              </w:rPr>
              <w:t>.</w:t>
            </w:r>
          </w:p>
          <w:p w14:paraId="2DF0C42C" w14:textId="50700B41" w:rsidR="00801759" w:rsidRPr="00FC4353" w:rsidRDefault="00801759" w:rsidP="00942B06">
            <w:pPr>
              <w:suppressLineNumbers/>
              <w:rPr>
                <w:i/>
                <w:iCs/>
                <w:color w:val="0000FF"/>
                <w:lang w:val="fr-FR"/>
              </w:rPr>
            </w:pPr>
          </w:p>
        </w:tc>
      </w:tr>
    </w:tbl>
    <w:p w14:paraId="6372994E" w14:textId="77777777" w:rsidR="00801759" w:rsidRDefault="00801759" w:rsidP="00801759">
      <w:pPr>
        <w:suppressLineNumbers/>
        <w:ind w:left="545"/>
        <w:rPr>
          <w:color w:val="0000FF"/>
          <w:lang w:val="fr-FR"/>
        </w:rPr>
      </w:pPr>
    </w:p>
    <w:p w14:paraId="4DCA8915" w14:textId="77777777" w:rsidR="00092E38" w:rsidRDefault="00092E38" w:rsidP="00801759">
      <w:pPr>
        <w:suppressLineNumbers/>
        <w:ind w:left="545"/>
        <w:rPr>
          <w:color w:val="0000FF"/>
          <w:lang w:val="fr-FR"/>
        </w:rPr>
      </w:pPr>
    </w:p>
    <w:tbl>
      <w:tblPr>
        <w:tblStyle w:val="Grilledutableau"/>
        <w:tblW w:w="0" w:type="auto"/>
        <w:tblInd w:w="545" w:type="dxa"/>
        <w:tblLook w:val="04A0" w:firstRow="1" w:lastRow="0" w:firstColumn="1" w:lastColumn="0" w:noHBand="0" w:noVBand="1"/>
      </w:tblPr>
      <w:tblGrid>
        <w:gridCol w:w="2019"/>
        <w:gridCol w:w="1826"/>
        <w:gridCol w:w="1984"/>
        <w:gridCol w:w="1843"/>
        <w:gridCol w:w="1745"/>
      </w:tblGrid>
      <w:tr w:rsidR="00320E72" w:rsidRPr="00D44034" w14:paraId="0A1FF694" w14:textId="3FEDE540" w:rsidTr="00320E72">
        <w:tc>
          <w:tcPr>
            <w:tcW w:w="2019" w:type="dxa"/>
          </w:tcPr>
          <w:p w14:paraId="52767304" w14:textId="77777777" w:rsidR="00320E72" w:rsidRPr="006B4E6E" w:rsidRDefault="00320E72" w:rsidP="00320E72">
            <w:pPr>
              <w:suppressLineNumbers/>
              <w:jc w:val="center"/>
              <w:rPr>
                <w:sz w:val="20"/>
                <w:szCs w:val="20"/>
                <w:lang w:val="fr-FR"/>
              </w:rPr>
            </w:pPr>
          </w:p>
        </w:tc>
        <w:tc>
          <w:tcPr>
            <w:tcW w:w="1826" w:type="dxa"/>
          </w:tcPr>
          <w:p w14:paraId="25273BCB" w14:textId="22098175" w:rsidR="00320E72" w:rsidRPr="006B4E6E" w:rsidRDefault="00AD58A1" w:rsidP="00320E72">
            <w:pPr>
              <w:suppressLineNumbers/>
              <w:jc w:val="center"/>
              <w:rPr>
                <w:b/>
                <w:sz w:val="20"/>
                <w:szCs w:val="20"/>
                <w:lang w:val="fr-FR"/>
              </w:rPr>
            </w:pPr>
            <w:proofErr w:type="spellStart"/>
            <w:r>
              <w:rPr>
                <w:b/>
                <w:sz w:val="20"/>
                <w:szCs w:val="20"/>
              </w:rPr>
              <w:t>Fondamental</w:t>
            </w:r>
            <w:proofErr w:type="spellEnd"/>
          </w:p>
        </w:tc>
        <w:tc>
          <w:tcPr>
            <w:tcW w:w="1984" w:type="dxa"/>
          </w:tcPr>
          <w:p w14:paraId="6D2D9E54" w14:textId="4EF42175" w:rsidR="00320E72" w:rsidRPr="006B4E6E" w:rsidRDefault="00AD58A1" w:rsidP="00320E72">
            <w:pPr>
              <w:suppressLineNumbers/>
              <w:jc w:val="center"/>
              <w:rPr>
                <w:b/>
                <w:sz w:val="20"/>
                <w:szCs w:val="20"/>
                <w:lang w:val="fr-FR"/>
              </w:rPr>
            </w:pPr>
            <w:r>
              <w:rPr>
                <w:b/>
                <w:sz w:val="20"/>
                <w:szCs w:val="20"/>
                <w:lang w:val="fr-BE"/>
              </w:rPr>
              <w:t>Secondaire</w:t>
            </w:r>
          </w:p>
        </w:tc>
        <w:tc>
          <w:tcPr>
            <w:tcW w:w="1843" w:type="dxa"/>
          </w:tcPr>
          <w:p w14:paraId="17ED29A1" w14:textId="084B935A" w:rsidR="00320E72" w:rsidRDefault="00586B1C" w:rsidP="00320E72">
            <w:pPr>
              <w:suppressLineNumbers/>
              <w:jc w:val="center"/>
              <w:rPr>
                <w:b/>
                <w:szCs w:val="20"/>
                <w:lang w:val="fr-BE"/>
              </w:rPr>
            </w:pPr>
            <w:r>
              <w:rPr>
                <w:b/>
                <w:sz w:val="20"/>
                <w:szCs w:val="20"/>
                <w:lang w:val="fr-BE"/>
              </w:rPr>
              <w:t>Technique</w:t>
            </w:r>
          </w:p>
        </w:tc>
        <w:tc>
          <w:tcPr>
            <w:tcW w:w="1745" w:type="dxa"/>
          </w:tcPr>
          <w:p w14:paraId="248094FB" w14:textId="3A760512" w:rsidR="00320E72" w:rsidRDefault="00AD58A1" w:rsidP="00320E72">
            <w:pPr>
              <w:suppressLineNumbers/>
              <w:jc w:val="center"/>
              <w:rPr>
                <w:b/>
                <w:szCs w:val="20"/>
                <w:lang w:val="fr-BE"/>
              </w:rPr>
            </w:pPr>
            <w:r>
              <w:rPr>
                <w:b/>
                <w:sz w:val="20"/>
                <w:szCs w:val="20"/>
                <w:lang w:val="fr-BE"/>
              </w:rPr>
              <w:t>Spécialisé</w:t>
            </w:r>
          </w:p>
        </w:tc>
      </w:tr>
      <w:tr w:rsidR="00320E72" w14:paraId="59E6FCDC" w14:textId="73E014A8" w:rsidTr="00320E72">
        <w:tc>
          <w:tcPr>
            <w:tcW w:w="2019" w:type="dxa"/>
          </w:tcPr>
          <w:p w14:paraId="07433B33" w14:textId="79E925A1" w:rsidR="00320E72" w:rsidRPr="006B4E6E" w:rsidRDefault="00320E72" w:rsidP="00092E38">
            <w:pPr>
              <w:suppressLineNumbers/>
              <w:rPr>
                <w:b/>
                <w:sz w:val="20"/>
                <w:szCs w:val="20"/>
                <w:lang w:val="fr-FR"/>
              </w:rPr>
            </w:pPr>
            <w:r>
              <w:rPr>
                <w:b/>
                <w:sz w:val="20"/>
                <w:szCs w:val="20"/>
                <w:lang w:val="fr-FR"/>
              </w:rPr>
              <w:t>Elèves</w:t>
            </w:r>
          </w:p>
        </w:tc>
        <w:tc>
          <w:tcPr>
            <w:tcW w:w="1826" w:type="dxa"/>
          </w:tcPr>
          <w:p w14:paraId="3942C62E" w14:textId="77777777" w:rsidR="00320E72" w:rsidRPr="006B4E6E" w:rsidRDefault="00320E72" w:rsidP="00092E38">
            <w:pPr>
              <w:suppressLineNumbers/>
              <w:rPr>
                <w:sz w:val="20"/>
                <w:szCs w:val="20"/>
                <w:lang w:val="fr-FR"/>
              </w:rPr>
            </w:pPr>
          </w:p>
        </w:tc>
        <w:tc>
          <w:tcPr>
            <w:tcW w:w="1984" w:type="dxa"/>
          </w:tcPr>
          <w:p w14:paraId="51B9A475" w14:textId="77777777" w:rsidR="00320E72" w:rsidRPr="006B4E6E" w:rsidRDefault="00320E72" w:rsidP="00092E38">
            <w:pPr>
              <w:suppressLineNumbers/>
              <w:rPr>
                <w:sz w:val="20"/>
                <w:szCs w:val="20"/>
                <w:lang w:val="fr-FR"/>
              </w:rPr>
            </w:pPr>
          </w:p>
        </w:tc>
        <w:tc>
          <w:tcPr>
            <w:tcW w:w="1843" w:type="dxa"/>
          </w:tcPr>
          <w:p w14:paraId="6A442086" w14:textId="77777777" w:rsidR="00320E72" w:rsidRPr="006B4E6E" w:rsidRDefault="00320E72" w:rsidP="00092E38">
            <w:pPr>
              <w:suppressLineNumbers/>
              <w:rPr>
                <w:szCs w:val="20"/>
                <w:lang w:val="fr-FR"/>
              </w:rPr>
            </w:pPr>
          </w:p>
        </w:tc>
        <w:tc>
          <w:tcPr>
            <w:tcW w:w="1745" w:type="dxa"/>
          </w:tcPr>
          <w:p w14:paraId="76856910" w14:textId="77777777" w:rsidR="00320E72" w:rsidRPr="006B4E6E" w:rsidRDefault="00320E72" w:rsidP="00092E38">
            <w:pPr>
              <w:suppressLineNumbers/>
              <w:rPr>
                <w:szCs w:val="20"/>
                <w:lang w:val="fr-FR"/>
              </w:rPr>
            </w:pPr>
          </w:p>
        </w:tc>
      </w:tr>
      <w:tr w:rsidR="00320E72" w14:paraId="6AAA05B8" w14:textId="771C8AB6" w:rsidTr="00320E72">
        <w:tc>
          <w:tcPr>
            <w:tcW w:w="2019" w:type="dxa"/>
          </w:tcPr>
          <w:p w14:paraId="0D7F7465" w14:textId="191AF86F" w:rsidR="00320E72" w:rsidRPr="006B4E6E" w:rsidRDefault="00320E72" w:rsidP="00092E38">
            <w:pPr>
              <w:suppressLineNumbers/>
              <w:rPr>
                <w:b/>
                <w:sz w:val="20"/>
                <w:szCs w:val="20"/>
                <w:lang w:val="fr-FR"/>
              </w:rPr>
            </w:pPr>
            <w:r>
              <w:rPr>
                <w:b/>
                <w:sz w:val="20"/>
                <w:szCs w:val="20"/>
                <w:lang w:val="fr-FR"/>
              </w:rPr>
              <w:t>Enseignants</w:t>
            </w:r>
          </w:p>
        </w:tc>
        <w:tc>
          <w:tcPr>
            <w:tcW w:w="1826" w:type="dxa"/>
          </w:tcPr>
          <w:p w14:paraId="6DA0EC74" w14:textId="77777777" w:rsidR="00320E72" w:rsidRPr="006B4E6E" w:rsidRDefault="00320E72" w:rsidP="00092E38">
            <w:pPr>
              <w:suppressLineNumbers/>
              <w:rPr>
                <w:sz w:val="20"/>
                <w:szCs w:val="20"/>
                <w:lang w:val="fr-FR"/>
              </w:rPr>
            </w:pPr>
          </w:p>
        </w:tc>
        <w:tc>
          <w:tcPr>
            <w:tcW w:w="1984" w:type="dxa"/>
          </w:tcPr>
          <w:p w14:paraId="519C0CF5" w14:textId="77777777" w:rsidR="00320E72" w:rsidRPr="006B4E6E" w:rsidRDefault="00320E72" w:rsidP="00092E38">
            <w:pPr>
              <w:suppressLineNumbers/>
              <w:rPr>
                <w:sz w:val="20"/>
                <w:szCs w:val="20"/>
                <w:lang w:val="fr-FR"/>
              </w:rPr>
            </w:pPr>
          </w:p>
        </w:tc>
        <w:tc>
          <w:tcPr>
            <w:tcW w:w="1843" w:type="dxa"/>
          </w:tcPr>
          <w:p w14:paraId="78A1952B" w14:textId="77777777" w:rsidR="00320E72" w:rsidRPr="006B4E6E" w:rsidRDefault="00320E72" w:rsidP="00092E38">
            <w:pPr>
              <w:suppressLineNumbers/>
              <w:rPr>
                <w:szCs w:val="20"/>
                <w:lang w:val="fr-FR"/>
              </w:rPr>
            </w:pPr>
          </w:p>
        </w:tc>
        <w:tc>
          <w:tcPr>
            <w:tcW w:w="1745" w:type="dxa"/>
          </w:tcPr>
          <w:p w14:paraId="1D026AB8" w14:textId="77777777" w:rsidR="00320E72" w:rsidRPr="006B4E6E" w:rsidRDefault="00320E72" w:rsidP="00092E38">
            <w:pPr>
              <w:suppressLineNumbers/>
              <w:rPr>
                <w:szCs w:val="20"/>
                <w:lang w:val="fr-FR"/>
              </w:rPr>
            </w:pPr>
          </w:p>
        </w:tc>
      </w:tr>
      <w:tr w:rsidR="00320E72" w14:paraId="72F0E18C" w14:textId="00C4DF67" w:rsidTr="00320E72">
        <w:tc>
          <w:tcPr>
            <w:tcW w:w="2019" w:type="dxa"/>
          </w:tcPr>
          <w:p w14:paraId="17AA4135" w14:textId="7C26B4AD" w:rsidR="00320E72" w:rsidRPr="006B4E6E" w:rsidRDefault="00320E72" w:rsidP="00092E38">
            <w:pPr>
              <w:suppressLineNumbers/>
              <w:rPr>
                <w:b/>
                <w:sz w:val="20"/>
                <w:szCs w:val="20"/>
                <w:lang w:val="fr-FR"/>
              </w:rPr>
            </w:pPr>
          </w:p>
        </w:tc>
        <w:tc>
          <w:tcPr>
            <w:tcW w:w="1826" w:type="dxa"/>
          </w:tcPr>
          <w:p w14:paraId="79944E2A" w14:textId="77777777" w:rsidR="00320E72" w:rsidRPr="006B4E6E" w:rsidRDefault="00320E72" w:rsidP="00092E38">
            <w:pPr>
              <w:suppressLineNumbers/>
              <w:rPr>
                <w:sz w:val="20"/>
                <w:szCs w:val="20"/>
                <w:lang w:val="fr-FR"/>
              </w:rPr>
            </w:pPr>
          </w:p>
        </w:tc>
        <w:tc>
          <w:tcPr>
            <w:tcW w:w="1984" w:type="dxa"/>
          </w:tcPr>
          <w:p w14:paraId="49879F23" w14:textId="77777777" w:rsidR="00320E72" w:rsidRPr="006B4E6E" w:rsidRDefault="00320E72" w:rsidP="00092E38">
            <w:pPr>
              <w:suppressLineNumbers/>
              <w:rPr>
                <w:sz w:val="20"/>
                <w:szCs w:val="20"/>
                <w:lang w:val="fr-FR"/>
              </w:rPr>
            </w:pPr>
          </w:p>
        </w:tc>
        <w:tc>
          <w:tcPr>
            <w:tcW w:w="1843" w:type="dxa"/>
          </w:tcPr>
          <w:p w14:paraId="7EE4B15C" w14:textId="77777777" w:rsidR="00320E72" w:rsidRPr="006B4E6E" w:rsidRDefault="00320E72" w:rsidP="00092E38">
            <w:pPr>
              <w:suppressLineNumbers/>
              <w:rPr>
                <w:szCs w:val="20"/>
                <w:lang w:val="fr-FR"/>
              </w:rPr>
            </w:pPr>
          </w:p>
        </w:tc>
        <w:tc>
          <w:tcPr>
            <w:tcW w:w="1745" w:type="dxa"/>
          </w:tcPr>
          <w:p w14:paraId="1BBB1BA2" w14:textId="77777777" w:rsidR="00320E72" w:rsidRPr="006B4E6E" w:rsidRDefault="00320E72" w:rsidP="00092E38">
            <w:pPr>
              <w:suppressLineNumbers/>
              <w:rPr>
                <w:szCs w:val="20"/>
                <w:lang w:val="fr-FR"/>
              </w:rPr>
            </w:pPr>
          </w:p>
        </w:tc>
      </w:tr>
    </w:tbl>
    <w:p w14:paraId="6DF9D912" w14:textId="0D10CEF4" w:rsidR="00092E38" w:rsidRDefault="00092E38" w:rsidP="00801759">
      <w:pPr>
        <w:suppressLineNumbers/>
        <w:ind w:left="545"/>
        <w:rPr>
          <w:color w:val="0000FF"/>
          <w:lang w:val="fr-FR"/>
        </w:rPr>
      </w:pPr>
    </w:p>
    <w:p w14:paraId="58E01C10" w14:textId="4618750D" w:rsidR="000E292F" w:rsidRPr="000E292F" w:rsidRDefault="000E292F" w:rsidP="00801759">
      <w:pPr>
        <w:suppressLineNumbers/>
        <w:ind w:left="545"/>
        <w:rPr>
          <w:b/>
          <w:lang w:val="fr-FR"/>
        </w:rPr>
      </w:pPr>
      <w:r w:rsidRPr="000E292F">
        <w:rPr>
          <w:b/>
          <w:lang w:val="fr-FR"/>
        </w:rPr>
        <w:t xml:space="preserve">L’établissement scolaire se trouve dans une Zone de </w:t>
      </w:r>
      <w:r w:rsidR="000C4529">
        <w:rPr>
          <w:b/>
          <w:lang w:val="fr-FR"/>
        </w:rPr>
        <w:t>R</w:t>
      </w:r>
      <w:r w:rsidRPr="000E292F">
        <w:rPr>
          <w:b/>
          <w:lang w:val="fr-FR"/>
        </w:rPr>
        <w:t xml:space="preserve">evitalisation Urbaine ?  </w:t>
      </w:r>
      <w:r w:rsidRPr="000E292F">
        <w:rPr>
          <w:b/>
          <w:lang w:val="fr-FR"/>
        </w:rPr>
        <w:t></w:t>
      </w:r>
      <w:r>
        <w:rPr>
          <w:b/>
          <w:lang w:val="fr-FR"/>
        </w:rPr>
        <w:t xml:space="preserve"> OUI     </w:t>
      </w:r>
      <w:r w:rsidRPr="000E292F">
        <w:rPr>
          <w:b/>
          <w:lang w:val="fr-FR"/>
        </w:rPr>
        <w:t></w:t>
      </w:r>
      <w:r>
        <w:rPr>
          <w:b/>
          <w:lang w:val="fr-FR"/>
        </w:rPr>
        <w:t xml:space="preserve"> NON</w:t>
      </w:r>
    </w:p>
    <w:p w14:paraId="7F8759A0" w14:textId="00691E0A" w:rsidR="00AD58A1" w:rsidRDefault="00AD58A1" w:rsidP="00801759">
      <w:pPr>
        <w:suppressLineNumbers/>
        <w:rPr>
          <w:color w:val="0000FF"/>
          <w:lang w:val="fr-FR"/>
        </w:rPr>
      </w:pPr>
      <w:r>
        <w:rPr>
          <w:color w:val="0000FF"/>
          <w:lang w:val="fr-FR"/>
        </w:rPr>
        <w:tab/>
      </w:r>
    </w:p>
    <w:tbl>
      <w:tblPr>
        <w:tblW w:w="0" w:type="auto"/>
        <w:tblInd w:w="566" w:type="dxa"/>
        <w:tblLayout w:type="fixed"/>
        <w:tblCellMar>
          <w:top w:w="55" w:type="dxa"/>
          <w:left w:w="55" w:type="dxa"/>
          <w:bottom w:w="55" w:type="dxa"/>
          <w:right w:w="55" w:type="dxa"/>
        </w:tblCellMar>
        <w:tblLook w:val="0000" w:firstRow="0" w:lastRow="0" w:firstColumn="0" w:lastColumn="0" w:noHBand="0" w:noVBand="0"/>
      </w:tblPr>
      <w:tblGrid>
        <w:gridCol w:w="9349"/>
      </w:tblGrid>
      <w:tr w:rsidR="000E292F" w:rsidRPr="001F70C0" w14:paraId="78189533" w14:textId="77777777" w:rsidTr="00EC4780">
        <w:tc>
          <w:tcPr>
            <w:tcW w:w="9349" w:type="dxa"/>
            <w:tcBorders>
              <w:top w:val="single" w:sz="4" w:space="0" w:color="auto"/>
              <w:left w:val="single" w:sz="4" w:space="0" w:color="auto"/>
              <w:bottom w:val="single" w:sz="4" w:space="0" w:color="auto"/>
              <w:right w:val="single" w:sz="4" w:space="0" w:color="auto"/>
            </w:tcBorders>
            <w:shd w:val="clear" w:color="auto" w:fill="auto"/>
          </w:tcPr>
          <w:p w14:paraId="72400B56" w14:textId="2C24E5A0" w:rsidR="000E292F" w:rsidRPr="000E292F" w:rsidRDefault="000E292F" w:rsidP="000E292F">
            <w:pPr>
              <w:suppressLineNumbers/>
              <w:rPr>
                <w:iCs/>
                <w:color w:val="0000FF"/>
                <w:lang w:val="fr-FR"/>
              </w:rPr>
            </w:pPr>
            <w:r>
              <w:rPr>
                <w:color w:val="0000FF"/>
                <w:lang w:val="fr-FR"/>
              </w:rPr>
              <w:t>Pour savoir si votre établissement se trouve dans une Zone de Revitalisation Urbaine</w:t>
            </w:r>
            <w:r>
              <w:rPr>
                <w:iCs/>
                <w:color w:val="0000FF"/>
                <w:lang w:val="fr-FR"/>
              </w:rPr>
              <w:t xml:space="preserve"> (ZRU) se référer à </w:t>
            </w:r>
            <w:hyperlink r:id="rId11" w:history="1">
              <w:proofErr w:type="spellStart"/>
              <w:r w:rsidRPr="000E292F">
                <w:rPr>
                  <w:rStyle w:val="Lienhypertexte"/>
                  <w:iCs/>
                  <w:lang w:val="fr-FR"/>
                </w:rPr>
                <w:t>perspective.brussels</w:t>
              </w:r>
              <w:proofErr w:type="spellEnd"/>
            </w:hyperlink>
            <w:r>
              <w:rPr>
                <w:iCs/>
                <w:color w:val="0000FF"/>
                <w:lang w:val="fr-FR"/>
              </w:rPr>
              <w:t xml:space="preserve"> (</w:t>
            </w:r>
            <w:hyperlink r:id="rId12" w:history="1">
              <w:r w:rsidRPr="000E292F">
                <w:rPr>
                  <w:rStyle w:val="Lienhypertexte"/>
                  <w:iCs/>
                  <w:lang w:val="fr-FR"/>
                </w:rPr>
                <w:t>arrêté du 10 novembre 2016</w:t>
              </w:r>
            </w:hyperlink>
            <w:r>
              <w:rPr>
                <w:iCs/>
                <w:color w:val="0000FF"/>
                <w:lang w:val="fr-FR"/>
              </w:rPr>
              <w:t>)</w:t>
            </w:r>
          </w:p>
          <w:p w14:paraId="1DFFC440" w14:textId="77777777" w:rsidR="000E292F" w:rsidRPr="000E292F" w:rsidRDefault="000E292F" w:rsidP="000E292F">
            <w:pPr>
              <w:suppressLineNumbers/>
              <w:rPr>
                <w:i/>
                <w:iCs/>
                <w:color w:val="0000FF"/>
                <w:lang w:val="fr-FR"/>
              </w:rPr>
            </w:pPr>
          </w:p>
        </w:tc>
      </w:tr>
    </w:tbl>
    <w:p w14:paraId="5BB22924" w14:textId="77777777" w:rsidR="000E292F" w:rsidRPr="004E2E8B" w:rsidRDefault="000E292F" w:rsidP="00801759">
      <w:pPr>
        <w:suppressLineNumbers/>
        <w:rPr>
          <w:color w:val="0000FF"/>
          <w:lang w:val="fr-BE"/>
        </w:rPr>
      </w:pPr>
    </w:p>
    <w:bookmarkEnd w:id="12"/>
    <w:p w14:paraId="396D406E" w14:textId="77777777" w:rsidR="005F332D" w:rsidRPr="00801759" w:rsidRDefault="005F332D" w:rsidP="00801759">
      <w:pPr>
        <w:pStyle w:val="Corpsdetexte"/>
        <w:rPr>
          <w:lang w:val="fr-FR"/>
        </w:rPr>
      </w:pPr>
    </w:p>
    <w:p w14:paraId="0AD75281" w14:textId="6FA24606" w:rsidR="008E364B" w:rsidRDefault="00996218" w:rsidP="008E364B">
      <w:pPr>
        <w:pStyle w:val="Titre2"/>
        <w:rPr>
          <w:lang w:val="fr-FR"/>
        </w:rPr>
      </w:pPr>
      <w:r>
        <w:rPr>
          <w:lang w:val="fr-FR"/>
        </w:rPr>
        <w:t xml:space="preserve">Subsides </w:t>
      </w:r>
      <w:r w:rsidR="008E364B">
        <w:rPr>
          <w:lang w:val="fr-FR"/>
        </w:rPr>
        <w:t xml:space="preserve">perçus </w:t>
      </w:r>
      <w:r w:rsidR="005C4BE7">
        <w:rPr>
          <w:lang w:val="fr-FR"/>
        </w:rPr>
        <w:t>sur l</w:t>
      </w:r>
      <w:r w:rsidR="00586B1C">
        <w:rPr>
          <w:lang w:val="fr-FR"/>
        </w:rPr>
        <w:t>a</w:t>
      </w:r>
      <w:r w:rsidR="005C4BE7">
        <w:rPr>
          <w:lang w:val="fr-FR"/>
        </w:rPr>
        <w:t xml:space="preserve"> </w:t>
      </w:r>
      <w:r>
        <w:rPr>
          <w:lang w:val="fr-FR"/>
        </w:rPr>
        <w:t>précédent</w:t>
      </w:r>
      <w:r w:rsidR="00586B1C">
        <w:rPr>
          <w:lang w:val="fr-FR"/>
        </w:rPr>
        <w:t>e année scolaire</w:t>
      </w:r>
    </w:p>
    <w:p w14:paraId="0184DB69" w14:textId="7001FB26" w:rsidR="008E364B" w:rsidRPr="00890CB3" w:rsidRDefault="008E364B" w:rsidP="002A1F3A">
      <w:pPr>
        <w:pStyle w:val="Corpsdetexte"/>
        <w:rPr>
          <w:rFonts w:cs="Arial"/>
          <w:i/>
          <w:szCs w:val="20"/>
          <w:lang w:val="fr-FR"/>
        </w:rPr>
      </w:pPr>
    </w:p>
    <w:tbl>
      <w:tblPr>
        <w:tblStyle w:val="Grilledutableau"/>
        <w:tblW w:w="8812" w:type="dxa"/>
        <w:jc w:val="center"/>
        <w:tblLook w:val="04A0" w:firstRow="1" w:lastRow="0" w:firstColumn="1" w:lastColumn="0" w:noHBand="0" w:noVBand="1"/>
      </w:tblPr>
      <w:tblGrid>
        <w:gridCol w:w="3099"/>
        <w:gridCol w:w="1589"/>
        <w:gridCol w:w="2880"/>
        <w:gridCol w:w="1244"/>
      </w:tblGrid>
      <w:tr w:rsidR="000052D0" w:rsidRPr="00890CB3" w14:paraId="3A59469F" w14:textId="35ED7B55" w:rsidTr="000052D0">
        <w:trPr>
          <w:jc w:val="center"/>
        </w:trPr>
        <w:tc>
          <w:tcPr>
            <w:tcW w:w="3099" w:type="dxa"/>
            <w:shd w:val="clear" w:color="auto" w:fill="F2F2F2" w:themeFill="background1" w:themeFillShade="F2"/>
            <w:hideMark/>
          </w:tcPr>
          <w:p w14:paraId="0ABFEEA9" w14:textId="77777777" w:rsidR="000052D0" w:rsidRPr="00890CB3" w:rsidRDefault="000052D0" w:rsidP="00EB4D2F">
            <w:pPr>
              <w:widowControl/>
              <w:suppressAutoHyphens w:val="0"/>
              <w:spacing w:before="100" w:beforeAutospacing="1" w:after="119"/>
              <w:ind w:left="360"/>
              <w:jc w:val="left"/>
              <w:rPr>
                <w:rFonts w:eastAsia="Times New Roman" w:cs="Arial"/>
                <w:kern w:val="0"/>
                <w:sz w:val="20"/>
                <w:szCs w:val="20"/>
                <w:lang w:val="fr-BE" w:eastAsia="fr-BE" w:bidi="ar-SA"/>
              </w:rPr>
            </w:pPr>
            <w:r w:rsidRPr="00890CB3">
              <w:rPr>
                <w:rFonts w:eastAsia="Times New Roman" w:cs="Arial"/>
                <w:b/>
                <w:bCs/>
                <w:kern w:val="0"/>
                <w:sz w:val="20"/>
                <w:szCs w:val="20"/>
                <w:lang w:val="fr-BE" w:eastAsia="fr-BE" w:bidi="ar-SA"/>
              </w:rPr>
              <w:t>Autorité</w:t>
            </w:r>
          </w:p>
        </w:tc>
        <w:tc>
          <w:tcPr>
            <w:tcW w:w="1589" w:type="dxa"/>
            <w:shd w:val="clear" w:color="auto" w:fill="F2F2F2" w:themeFill="background1" w:themeFillShade="F2"/>
            <w:hideMark/>
          </w:tcPr>
          <w:p w14:paraId="0033845E" w14:textId="77777777" w:rsidR="000052D0" w:rsidRPr="00890CB3" w:rsidRDefault="000052D0" w:rsidP="00AF6667">
            <w:pPr>
              <w:widowControl/>
              <w:suppressAutoHyphens w:val="0"/>
              <w:spacing w:before="100" w:beforeAutospacing="1" w:after="119"/>
              <w:jc w:val="left"/>
              <w:rPr>
                <w:rFonts w:eastAsia="Times New Roman" w:cs="Arial"/>
                <w:kern w:val="0"/>
                <w:sz w:val="20"/>
                <w:szCs w:val="20"/>
                <w:lang w:val="fr-BE" w:eastAsia="fr-BE" w:bidi="ar-SA"/>
              </w:rPr>
            </w:pPr>
            <w:r w:rsidRPr="00890CB3">
              <w:rPr>
                <w:rFonts w:eastAsia="Times New Roman" w:cs="Arial"/>
                <w:b/>
                <w:bCs/>
                <w:kern w:val="0"/>
                <w:sz w:val="20"/>
                <w:szCs w:val="20"/>
                <w:lang w:val="fr-BE" w:eastAsia="fr-BE" w:bidi="ar-SA"/>
              </w:rPr>
              <w:t>N° dossier</w:t>
            </w:r>
          </w:p>
        </w:tc>
        <w:tc>
          <w:tcPr>
            <w:tcW w:w="2880" w:type="dxa"/>
            <w:shd w:val="clear" w:color="auto" w:fill="F2F2F2" w:themeFill="background1" w:themeFillShade="F2"/>
            <w:hideMark/>
          </w:tcPr>
          <w:p w14:paraId="5369BBC0" w14:textId="77777777" w:rsidR="000052D0" w:rsidRPr="00890CB3" w:rsidRDefault="000052D0" w:rsidP="00EB4D2F">
            <w:pPr>
              <w:widowControl/>
              <w:suppressAutoHyphens w:val="0"/>
              <w:spacing w:before="100" w:beforeAutospacing="1" w:after="119"/>
              <w:jc w:val="left"/>
              <w:rPr>
                <w:rFonts w:eastAsia="Times New Roman" w:cs="Arial"/>
                <w:kern w:val="0"/>
                <w:sz w:val="20"/>
                <w:szCs w:val="20"/>
                <w:lang w:val="fr-BE" w:eastAsia="fr-BE" w:bidi="ar-SA"/>
              </w:rPr>
            </w:pPr>
            <w:r w:rsidRPr="00890CB3">
              <w:rPr>
                <w:rFonts w:eastAsia="Times New Roman" w:cs="Arial"/>
                <w:b/>
                <w:bCs/>
                <w:kern w:val="0"/>
                <w:sz w:val="20"/>
                <w:szCs w:val="20"/>
                <w:lang w:val="fr-BE" w:eastAsia="fr-BE" w:bidi="ar-SA"/>
              </w:rPr>
              <w:t>Subvention (+ période)</w:t>
            </w:r>
          </w:p>
        </w:tc>
        <w:tc>
          <w:tcPr>
            <w:tcW w:w="1244" w:type="dxa"/>
            <w:shd w:val="clear" w:color="auto" w:fill="F2F2F2" w:themeFill="background1" w:themeFillShade="F2"/>
            <w:hideMark/>
          </w:tcPr>
          <w:p w14:paraId="1A549809" w14:textId="77777777" w:rsidR="000052D0" w:rsidRPr="00890CB3" w:rsidRDefault="000052D0" w:rsidP="00EB4D2F">
            <w:pPr>
              <w:widowControl/>
              <w:suppressAutoHyphens w:val="0"/>
              <w:spacing w:before="100" w:beforeAutospacing="1" w:after="119"/>
              <w:ind w:left="360"/>
              <w:jc w:val="left"/>
              <w:rPr>
                <w:rFonts w:eastAsia="Times New Roman" w:cs="Arial"/>
                <w:kern w:val="0"/>
                <w:sz w:val="20"/>
                <w:szCs w:val="20"/>
                <w:lang w:val="fr-BE" w:eastAsia="fr-BE" w:bidi="ar-SA"/>
              </w:rPr>
            </w:pPr>
            <w:r w:rsidRPr="00890CB3">
              <w:rPr>
                <w:rFonts w:eastAsia="Times New Roman" w:cs="Arial"/>
                <w:b/>
                <w:bCs/>
                <w:kern w:val="0"/>
                <w:sz w:val="20"/>
                <w:szCs w:val="20"/>
                <w:lang w:val="fr-BE" w:eastAsia="fr-BE" w:bidi="ar-SA"/>
              </w:rPr>
              <w:t>EUR</w:t>
            </w:r>
          </w:p>
        </w:tc>
      </w:tr>
      <w:tr w:rsidR="000052D0" w:rsidRPr="00890CB3" w14:paraId="3B4B667E" w14:textId="2CDD5978" w:rsidTr="000052D0">
        <w:trPr>
          <w:jc w:val="center"/>
        </w:trPr>
        <w:tc>
          <w:tcPr>
            <w:tcW w:w="3099" w:type="dxa"/>
            <w:hideMark/>
          </w:tcPr>
          <w:p w14:paraId="0DF701D4" w14:textId="77777777" w:rsidR="000052D0" w:rsidRPr="00890CB3" w:rsidRDefault="000052D0" w:rsidP="00EB4D2F">
            <w:pPr>
              <w:widowControl/>
              <w:suppressAutoHyphens w:val="0"/>
              <w:spacing w:before="100" w:beforeAutospacing="1" w:after="119"/>
              <w:ind w:left="360"/>
              <w:jc w:val="left"/>
              <w:rPr>
                <w:rFonts w:eastAsia="Times New Roman" w:cs="Arial"/>
                <w:i/>
                <w:kern w:val="0"/>
                <w:sz w:val="20"/>
                <w:szCs w:val="20"/>
                <w:lang w:val="fr-BE" w:eastAsia="fr-BE" w:bidi="ar-SA"/>
              </w:rPr>
            </w:pPr>
            <w:r w:rsidRPr="00890CB3">
              <w:rPr>
                <w:rFonts w:eastAsia="Times New Roman" w:cs="Arial"/>
                <w:i/>
                <w:kern w:val="0"/>
                <w:sz w:val="20"/>
                <w:szCs w:val="20"/>
                <w:lang w:val="fr-BE" w:eastAsia="fr-BE" w:bidi="ar-SA"/>
              </w:rPr>
              <w:t>Admin Eco et Emploi</w:t>
            </w:r>
          </w:p>
        </w:tc>
        <w:tc>
          <w:tcPr>
            <w:tcW w:w="1589" w:type="dxa"/>
            <w:hideMark/>
          </w:tcPr>
          <w:p w14:paraId="580DE11B" w14:textId="77777777" w:rsidR="000052D0" w:rsidRPr="00890CB3" w:rsidRDefault="000052D0" w:rsidP="00EB4D2F">
            <w:pPr>
              <w:widowControl/>
              <w:suppressAutoHyphens w:val="0"/>
              <w:spacing w:before="100" w:beforeAutospacing="1" w:after="119"/>
              <w:jc w:val="left"/>
              <w:rPr>
                <w:rFonts w:eastAsia="Times New Roman" w:cs="Arial"/>
                <w:i/>
                <w:kern w:val="0"/>
                <w:sz w:val="20"/>
                <w:szCs w:val="20"/>
                <w:lang w:val="fr-BE" w:eastAsia="fr-BE" w:bidi="ar-SA"/>
              </w:rPr>
            </w:pPr>
            <w:r w:rsidRPr="00890CB3">
              <w:rPr>
                <w:rFonts w:eastAsia="Times New Roman" w:cs="Arial"/>
                <w:i/>
                <w:kern w:val="0"/>
                <w:sz w:val="20"/>
                <w:szCs w:val="20"/>
                <w:lang w:val="fr-BE" w:eastAsia="fr-BE" w:bidi="ar-SA"/>
              </w:rPr>
              <w:t>XXXX</w:t>
            </w:r>
          </w:p>
        </w:tc>
        <w:tc>
          <w:tcPr>
            <w:tcW w:w="2880" w:type="dxa"/>
            <w:hideMark/>
          </w:tcPr>
          <w:p w14:paraId="2781A067" w14:textId="77777777" w:rsidR="000052D0" w:rsidRPr="00890CB3" w:rsidRDefault="000052D0" w:rsidP="00EB4D2F">
            <w:pPr>
              <w:widowControl/>
              <w:suppressAutoHyphens w:val="0"/>
              <w:spacing w:before="100" w:beforeAutospacing="1" w:after="119"/>
              <w:ind w:left="360"/>
              <w:jc w:val="left"/>
              <w:rPr>
                <w:rFonts w:eastAsia="Times New Roman" w:cs="Arial"/>
                <w:i/>
                <w:kern w:val="0"/>
                <w:sz w:val="20"/>
                <w:szCs w:val="20"/>
                <w:lang w:val="fr-BE" w:eastAsia="fr-BE" w:bidi="ar-SA"/>
              </w:rPr>
            </w:pPr>
            <w:r w:rsidRPr="00890CB3">
              <w:rPr>
                <w:rFonts w:eastAsia="Times New Roman" w:cs="Arial"/>
                <w:i/>
                <w:kern w:val="0"/>
                <w:sz w:val="20"/>
                <w:szCs w:val="20"/>
                <w:lang w:val="fr-BE" w:eastAsia="fr-BE" w:bidi="ar-SA"/>
              </w:rPr>
              <w:t>Subsides à la formation</w:t>
            </w:r>
          </w:p>
        </w:tc>
        <w:tc>
          <w:tcPr>
            <w:tcW w:w="1244" w:type="dxa"/>
            <w:hideMark/>
          </w:tcPr>
          <w:p w14:paraId="32F34FDC" w14:textId="77777777" w:rsidR="000052D0" w:rsidRPr="00890CB3" w:rsidRDefault="000052D0" w:rsidP="00EB4D2F">
            <w:pPr>
              <w:widowControl/>
              <w:suppressAutoHyphens w:val="0"/>
              <w:spacing w:before="100" w:beforeAutospacing="1" w:after="119"/>
              <w:jc w:val="right"/>
              <w:rPr>
                <w:rFonts w:eastAsia="Times New Roman" w:cs="Arial"/>
                <w:i/>
                <w:kern w:val="0"/>
                <w:sz w:val="20"/>
                <w:szCs w:val="20"/>
                <w:lang w:val="fr-BE" w:eastAsia="fr-BE" w:bidi="ar-SA"/>
              </w:rPr>
            </w:pPr>
            <w:r w:rsidRPr="00890CB3">
              <w:rPr>
                <w:rFonts w:eastAsia="Times New Roman" w:cs="Arial"/>
                <w:i/>
                <w:kern w:val="0"/>
                <w:sz w:val="20"/>
                <w:szCs w:val="20"/>
                <w:lang w:val="fr-BE" w:eastAsia="fr-BE" w:bidi="ar-SA"/>
              </w:rPr>
              <w:t>3.000,00 €</w:t>
            </w:r>
          </w:p>
        </w:tc>
      </w:tr>
    </w:tbl>
    <w:p w14:paraId="3626D572" w14:textId="77777777" w:rsidR="008E364B" w:rsidRPr="008E364B" w:rsidRDefault="008E364B" w:rsidP="008E364B">
      <w:pPr>
        <w:pStyle w:val="Answers"/>
        <w:tabs>
          <w:tab w:val="left" w:pos="1872"/>
          <w:tab w:val="left" w:leader="dot" w:pos="2382"/>
          <w:tab w:val="right" w:leader="dot" w:pos="10319"/>
        </w:tabs>
        <w:ind w:left="0"/>
        <w:rPr>
          <w:rFonts w:eastAsia="Arial"/>
          <w:i/>
          <w:lang w:val="fr-BE"/>
        </w:rPr>
      </w:pPr>
    </w:p>
    <w:p w14:paraId="2D3BF10C" w14:textId="048EFD80" w:rsidR="008E364B" w:rsidRPr="002A1F3A" w:rsidRDefault="008E364B" w:rsidP="008E364B">
      <w:pPr>
        <w:pStyle w:val="Answers"/>
        <w:tabs>
          <w:tab w:val="left" w:pos="1872"/>
          <w:tab w:val="left" w:leader="dot" w:pos="2382"/>
          <w:tab w:val="right" w:leader="dot" w:pos="10319"/>
        </w:tabs>
        <w:ind w:left="0"/>
        <w:rPr>
          <w:rFonts w:eastAsia="Arial"/>
          <w:i/>
          <w:lang w:val="fr-FR"/>
        </w:rPr>
      </w:pPr>
    </w:p>
    <w:p w14:paraId="2E0161F2" w14:textId="3A6EB983" w:rsidR="00543BD6" w:rsidRPr="00BB384C" w:rsidRDefault="00543BD6" w:rsidP="00C733E4">
      <w:pPr>
        <w:pStyle w:val="Titre2"/>
        <w:tabs>
          <w:tab w:val="left" w:pos="1872"/>
          <w:tab w:val="left" w:leader="dot" w:pos="2382"/>
          <w:tab w:val="right" w:leader="dot" w:pos="10319"/>
        </w:tabs>
        <w:ind w:left="624"/>
        <w:rPr>
          <w:rFonts w:eastAsia="Arial"/>
          <w:lang w:val="fr-FR"/>
        </w:rPr>
      </w:pPr>
      <w:bookmarkStart w:id="13" w:name="__RefHeading__65746_22461548"/>
      <w:bookmarkStart w:id="14" w:name="__RefHeading__5113_1165138607"/>
      <w:bookmarkStart w:id="15" w:name="__RefHeading__7542_829952307"/>
      <w:bookmarkStart w:id="16" w:name="__RefHeading__71_1940543056"/>
      <w:bookmarkEnd w:id="13"/>
      <w:bookmarkEnd w:id="14"/>
      <w:bookmarkEnd w:id="15"/>
      <w:bookmarkEnd w:id="16"/>
      <w:r w:rsidRPr="00BB384C">
        <w:rPr>
          <w:lang w:val="fr-FR"/>
        </w:rPr>
        <w:t>Personne</w:t>
      </w:r>
      <w:r w:rsidR="004F4664">
        <w:rPr>
          <w:lang w:val="fr-FR"/>
        </w:rPr>
        <w:t>(s)</w:t>
      </w:r>
      <w:r w:rsidRPr="00BB384C">
        <w:rPr>
          <w:rFonts w:eastAsia="Arial" w:cs="Arial"/>
          <w:lang w:val="fr-FR"/>
        </w:rPr>
        <w:t xml:space="preserve"> </w:t>
      </w:r>
      <w:r w:rsidR="00A82861" w:rsidRPr="00BB384C">
        <w:rPr>
          <w:rFonts w:eastAsia="Arial" w:cs="Arial"/>
          <w:lang w:val="fr-FR"/>
        </w:rPr>
        <w:t>de contact au sein de</w:t>
      </w:r>
      <w:r w:rsidRPr="00BB384C">
        <w:rPr>
          <w:rFonts w:eastAsia="Arial" w:cs="Arial"/>
          <w:lang w:val="fr-FR"/>
        </w:rPr>
        <w:t xml:space="preserve"> l'</w:t>
      </w:r>
      <w:r w:rsidR="00BB384C" w:rsidRPr="00BB384C">
        <w:rPr>
          <w:rFonts w:eastAsia="Arial" w:cs="Arial"/>
          <w:lang w:val="fr-FR"/>
        </w:rPr>
        <w:t>établissement scolaire</w:t>
      </w:r>
    </w:p>
    <w:p w14:paraId="4743E3D5" w14:textId="76AB874A" w:rsidR="00543BD6" w:rsidRDefault="00543BD6">
      <w:pPr>
        <w:pStyle w:val="Answers"/>
        <w:tabs>
          <w:tab w:val="left" w:pos="2099"/>
          <w:tab w:val="left" w:leader="dot" w:pos="2609"/>
          <w:tab w:val="right" w:leader="dot" w:pos="10546"/>
        </w:tabs>
        <w:ind w:left="851" w:hanging="227"/>
        <w:rPr>
          <w:lang w:val="fr-FR"/>
        </w:rPr>
      </w:pPr>
      <w:r>
        <w:rPr>
          <w:lang w:val="fr-FR"/>
        </w:rPr>
        <w:t>Nom, prénom</w:t>
      </w:r>
      <w:r>
        <w:rPr>
          <w:rFonts w:eastAsia="Arial"/>
          <w:lang w:val="fr-FR"/>
        </w:rPr>
        <w:t xml:space="preserve">………………………………………… </w:t>
      </w:r>
      <w:r>
        <w:rPr>
          <w:lang w:val="fr-FR"/>
        </w:rPr>
        <w:t>Fonction</w:t>
      </w:r>
      <w:r>
        <w:rPr>
          <w:rFonts w:eastAsia="Arial"/>
          <w:lang w:val="fr-FR"/>
        </w:rPr>
        <w:t>………</w:t>
      </w:r>
      <w:proofErr w:type="gramStart"/>
      <w:r>
        <w:rPr>
          <w:rFonts w:eastAsia="Arial"/>
          <w:lang w:val="fr-FR"/>
        </w:rPr>
        <w:t>……</w:t>
      </w:r>
      <w:r>
        <w:rPr>
          <w:lang w:val="fr-FR"/>
        </w:rPr>
        <w:t>.</w:t>
      </w:r>
      <w:proofErr w:type="gramEnd"/>
      <w:r>
        <w:rPr>
          <w:lang w:val="fr-FR"/>
        </w:rPr>
        <w:t>.</w:t>
      </w:r>
      <w:r>
        <w:rPr>
          <w:rFonts w:eastAsia="Arial"/>
          <w:lang w:val="fr-FR"/>
        </w:rPr>
        <w:t>…………………………</w:t>
      </w:r>
    </w:p>
    <w:p w14:paraId="12882E5C" w14:textId="52C3D19E" w:rsidR="00543BD6" w:rsidRDefault="00543BD6">
      <w:pPr>
        <w:pStyle w:val="Answers"/>
        <w:tabs>
          <w:tab w:val="left" w:pos="1872"/>
          <w:tab w:val="left" w:leader="dot" w:pos="2382"/>
          <w:tab w:val="right" w:leader="dot" w:pos="10319"/>
        </w:tabs>
        <w:ind w:left="624"/>
        <w:rPr>
          <w:lang w:val="fr-FR"/>
        </w:rPr>
      </w:pPr>
      <w:r>
        <w:rPr>
          <w:lang w:val="fr-FR"/>
        </w:rPr>
        <w:t>Tél</w:t>
      </w:r>
      <w:r>
        <w:rPr>
          <w:rFonts w:eastAsia="Arial"/>
          <w:lang w:val="fr-FR"/>
        </w:rPr>
        <w:t>……………………………………</w:t>
      </w:r>
      <w:proofErr w:type="gramStart"/>
      <w:r>
        <w:rPr>
          <w:rFonts w:eastAsia="Arial"/>
          <w:lang w:val="fr-FR"/>
        </w:rPr>
        <w:t>……</w:t>
      </w:r>
      <w:r>
        <w:rPr>
          <w:lang w:val="fr-FR"/>
        </w:rPr>
        <w:t>.</w:t>
      </w:r>
      <w:proofErr w:type="gramEnd"/>
      <w:r>
        <w:rPr>
          <w:lang w:val="fr-FR"/>
        </w:rPr>
        <w:t>.</w:t>
      </w:r>
      <w:r>
        <w:rPr>
          <w:rFonts w:eastAsia="Arial"/>
          <w:lang w:val="fr-FR"/>
        </w:rPr>
        <w:t xml:space="preserve"> </w:t>
      </w:r>
      <w:r>
        <w:rPr>
          <w:lang w:val="fr-FR"/>
        </w:rPr>
        <w:t>Email</w:t>
      </w:r>
      <w:proofErr w:type="gramStart"/>
      <w:r>
        <w:rPr>
          <w:rFonts w:eastAsia="Arial"/>
          <w:lang w:val="fr-FR"/>
        </w:rPr>
        <w:t>……</w:t>
      </w:r>
      <w:r>
        <w:rPr>
          <w:lang w:val="fr-FR"/>
        </w:rPr>
        <w:t>.</w:t>
      </w:r>
      <w:proofErr w:type="gramEnd"/>
      <w:r>
        <w:rPr>
          <w:rFonts w:eastAsia="Arial"/>
          <w:lang w:val="fr-FR"/>
        </w:rPr>
        <w:t>……………………………………………</w:t>
      </w:r>
      <w:r>
        <w:rPr>
          <w:lang w:val="fr-FR"/>
        </w:rPr>
        <w:t>..</w:t>
      </w:r>
    </w:p>
    <w:p w14:paraId="3D4D8506" w14:textId="183B268D" w:rsidR="004F4664" w:rsidRDefault="004F4664">
      <w:pPr>
        <w:pStyle w:val="Answers"/>
        <w:tabs>
          <w:tab w:val="left" w:pos="1872"/>
          <w:tab w:val="left" w:leader="dot" w:pos="2382"/>
          <w:tab w:val="right" w:leader="dot" w:pos="10319"/>
        </w:tabs>
        <w:ind w:left="624"/>
        <w:rPr>
          <w:lang w:val="fr-FR"/>
        </w:rPr>
      </w:pPr>
    </w:p>
    <w:p w14:paraId="39AE1ECA" w14:textId="77777777" w:rsidR="004F4664" w:rsidRPr="004F4664" w:rsidRDefault="004F4664" w:rsidP="004F4664">
      <w:pPr>
        <w:pStyle w:val="Answers"/>
        <w:tabs>
          <w:tab w:val="left" w:pos="1872"/>
          <w:tab w:val="left" w:leader="dot" w:pos="2382"/>
          <w:tab w:val="right" w:leader="dot" w:pos="10319"/>
        </w:tabs>
        <w:ind w:left="624"/>
        <w:rPr>
          <w:lang w:val="fr-FR"/>
        </w:rPr>
      </w:pPr>
      <w:r w:rsidRPr="004F4664">
        <w:rPr>
          <w:lang w:val="fr-FR"/>
        </w:rPr>
        <w:t>Nom, prénom………………………………………… Fonction………</w:t>
      </w:r>
      <w:proofErr w:type="gramStart"/>
      <w:r w:rsidRPr="004F4664">
        <w:rPr>
          <w:lang w:val="fr-FR"/>
        </w:rPr>
        <w:t>…….</w:t>
      </w:r>
      <w:proofErr w:type="gramEnd"/>
      <w:r w:rsidRPr="004F4664">
        <w:rPr>
          <w:lang w:val="fr-FR"/>
        </w:rPr>
        <w:t>.…………………………</w:t>
      </w:r>
    </w:p>
    <w:p w14:paraId="67DFF722" w14:textId="77777777" w:rsidR="004F4664" w:rsidRPr="004F4664" w:rsidRDefault="004F4664" w:rsidP="004F4664">
      <w:pPr>
        <w:pStyle w:val="Answers"/>
        <w:rPr>
          <w:lang w:val="fr-FR"/>
        </w:rPr>
      </w:pPr>
      <w:r w:rsidRPr="004F4664">
        <w:rPr>
          <w:lang w:val="fr-FR"/>
        </w:rPr>
        <w:t>Tél……………………………………</w:t>
      </w:r>
      <w:proofErr w:type="gramStart"/>
      <w:r w:rsidRPr="004F4664">
        <w:rPr>
          <w:lang w:val="fr-FR"/>
        </w:rPr>
        <w:t>…….</w:t>
      </w:r>
      <w:proofErr w:type="gramEnd"/>
      <w:r w:rsidRPr="004F4664">
        <w:rPr>
          <w:lang w:val="fr-FR"/>
        </w:rPr>
        <w:t>. Email</w:t>
      </w:r>
      <w:proofErr w:type="gramStart"/>
      <w:r w:rsidRPr="004F4664">
        <w:rPr>
          <w:lang w:val="fr-FR"/>
        </w:rPr>
        <w:t>…….</w:t>
      </w:r>
      <w:proofErr w:type="gramEnd"/>
      <w:r w:rsidRPr="004F4664">
        <w:rPr>
          <w:lang w:val="fr-FR"/>
        </w:rPr>
        <w:t>……………………………………………..</w:t>
      </w:r>
    </w:p>
    <w:p w14:paraId="3042BFD9" w14:textId="77777777" w:rsidR="004F4664" w:rsidRDefault="004F4664">
      <w:pPr>
        <w:pStyle w:val="Answers"/>
        <w:tabs>
          <w:tab w:val="left" w:pos="1872"/>
          <w:tab w:val="left" w:leader="dot" w:pos="2382"/>
          <w:tab w:val="right" w:leader="dot" w:pos="10319"/>
        </w:tabs>
        <w:ind w:left="624"/>
        <w:rPr>
          <w:rFonts w:eastAsia="Arial"/>
          <w:lang w:val="fr-FR"/>
        </w:rPr>
      </w:pPr>
    </w:p>
    <w:p w14:paraId="2B546807" w14:textId="77777777" w:rsidR="00543BD6" w:rsidRPr="00AA4591" w:rsidRDefault="00543BD6" w:rsidP="00E01CB1">
      <w:pPr>
        <w:pStyle w:val="Answers"/>
        <w:tabs>
          <w:tab w:val="left" w:pos="1872"/>
          <w:tab w:val="left" w:leader="dot" w:pos="2382"/>
          <w:tab w:val="right" w:leader="dot" w:pos="10319"/>
        </w:tabs>
        <w:ind w:left="0"/>
        <w:rPr>
          <w:lang w:val="fr-BE"/>
        </w:rPr>
      </w:pPr>
    </w:p>
    <w:p w14:paraId="6027ABD5" w14:textId="08526DFB" w:rsidR="00543BD6" w:rsidRDefault="008D23F5" w:rsidP="00E01CB1">
      <w:pPr>
        <w:pStyle w:val="Titre2"/>
        <w:ind w:left="578" w:hanging="578"/>
        <w:rPr>
          <w:color w:val="0000FF"/>
          <w:lang w:val="fr-FR"/>
        </w:rPr>
      </w:pPr>
      <w:bookmarkStart w:id="17" w:name="__RefHeading__65748_22461548"/>
      <w:bookmarkStart w:id="18" w:name="__RefHeading__5115_1165138607"/>
      <w:bookmarkStart w:id="19" w:name="__RefHeading__7544_829952307"/>
      <w:bookmarkStart w:id="20" w:name="__RefHeading__73_1940543056"/>
      <w:bookmarkEnd w:id="17"/>
      <w:bookmarkEnd w:id="18"/>
      <w:bookmarkEnd w:id="19"/>
      <w:bookmarkEnd w:id="20"/>
      <w:r>
        <w:rPr>
          <w:lang w:val="fr-FR"/>
        </w:rPr>
        <w:t>Description de la demande</w:t>
      </w:r>
    </w:p>
    <w:tbl>
      <w:tblPr>
        <w:tblW w:w="9349"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543BD6" w:rsidRPr="0037146F" w14:paraId="2A90B6F4" w14:textId="77777777" w:rsidTr="00EC4780">
        <w:tc>
          <w:tcPr>
            <w:tcW w:w="9349" w:type="dxa"/>
            <w:shd w:val="clear" w:color="auto" w:fill="auto"/>
          </w:tcPr>
          <w:p w14:paraId="36062686" w14:textId="3F65501D" w:rsidR="00B67D7C" w:rsidRPr="00B67D7C" w:rsidRDefault="00B67D7C" w:rsidP="00B67D7C">
            <w:pPr>
              <w:snapToGrid w:val="0"/>
              <w:rPr>
                <w:i/>
                <w:iCs/>
                <w:color w:val="0000FF"/>
                <w:lang w:val="fr-FR"/>
              </w:rPr>
            </w:pPr>
            <w:r w:rsidRPr="00B67D7C">
              <w:rPr>
                <w:i/>
                <w:iCs/>
                <w:color w:val="0000FF"/>
                <w:lang w:val="fr-FR"/>
              </w:rPr>
              <w:t xml:space="preserve">Ce paragraphe visera </w:t>
            </w:r>
            <w:r w:rsidR="000052D0">
              <w:rPr>
                <w:i/>
                <w:iCs/>
                <w:color w:val="0000FF"/>
                <w:lang w:val="fr-FR"/>
              </w:rPr>
              <w:t xml:space="preserve">décrire </w:t>
            </w:r>
            <w:r w:rsidR="00D16621">
              <w:rPr>
                <w:i/>
                <w:iCs/>
                <w:color w:val="0000FF"/>
                <w:lang w:val="fr-FR"/>
              </w:rPr>
              <w:t>le projet</w:t>
            </w:r>
            <w:r w:rsidRPr="00B67D7C">
              <w:rPr>
                <w:i/>
                <w:iCs/>
                <w:color w:val="0000FF"/>
                <w:lang w:val="fr-FR"/>
              </w:rPr>
              <w:t>, en maximum 1 page</w:t>
            </w:r>
            <w:r w:rsidR="00BC1F69">
              <w:rPr>
                <w:i/>
                <w:iCs/>
                <w:color w:val="0000FF"/>
                <w:lang w:val="fr-FR"/>
              </w:rPr>
              <w:t>s</w:t>
            </w:r>
            <w:r w:rsidRPr="00B67D7C">
              <w:rPr>
                <w:i/>
                <w:iCs/>
                <w:color w:val="0000FF"/>
                <w:lang w:val="fr-FR"/>
              </w:rPr>
              <w:t xml:space="preserve">, et devra comprendre : </w:t>
            </w:r>
          </w:p>
          <w:p w14:paraId="4716538C" w14:textId="06B43358" w:rsidR="00BC1F69" w:rsidRDefault="00B67D7C" w:rsidP="00B67D7C">
            <w:pPr>
              <w:numPr>
                <w:ilvl w:val="0"/>
                <w:numId w:val="4"/>
              </w:numPr>
              <w:snapToGrid w:val="0"/>
              <w:rPr>
                <w:i/>
                <w:iCs/>
                <w:color w:val="0000FF"/>
                <w:lang w:val="fr-FR"/>
              </w:rPr>
            </w:pPr>
            <w:proofErr w:type="gramStart"/>
            <w:r w:rsidRPr="00B67D7C">
              <w:rPr>
                <w:i/>
                <w:iCs/>
                <w:color w:val="0000FF"/>
                <w:lang w:val="fr-FR"/>
              </w:rPr>
              <w:t>contexte</w:t>
            </w:r>
            <w:proofErr w:type="gramEnd"/>
            <w:r w:rsidRPr="00B67D7C">
              <w:rPr>
                <w:i/>
                <w:iCs/>
                <w:color w:val="0000FF"/>
                <w:lang w:val="fr-FR"/>
              </w:rPr>
              <w:t xml:space="preserve"> </w:t>
            </w:r>
            <w:r w:rsidR="00BC1F69">
              <w:rPr>
                <w:i/>
                <w:iCs/>
                <w:color w:val="0000FF"/>
                <w:lang w:val="fr-FR"/>
              </w:rPr>
              <w:t>général</w:t>
            </w:r>
            <w:r w:rsidR="004F4664">
              <w:rPr>
                <w:i/>
                <w:iCs/>
                <w:color w:val="0000FF"/>
                <w:lang w:val="fr-FR"/>
              </w:rPr>
              <w:t xml:space="preserve"> et public visé</w:t>
            </w:r>
          </w:p>
          <w:p w14:paraId="2500BCE5" w14:textId="210A4D15" w:rsidR="00B67D7C" w:rsidRPr="00B67D7C" w:rsidRDefault="00BC1F69" w:rsidP="00BC1F69">
            <w:pPr>
              <w:numPr>
                <w:ilvl w:val="0"/>
                <w:numId w:val="4"/>
              </w:numPr>
              <w:snapToGrid w:val="0"/>
              <w:rPr>
                <w:i/>
                <w:iCs/>
                <w:color w:val="0000FF"/>
                <w:lang w:val="fr-FR"/>
              </w:rPr>
            </w:pPr>
            <w:proofErr w:type="gramStart"/>
            <w:r>
              <w:rPr>
                <w:i/>
                <w:iCs/>
                <w:color w:val="0000FF"/>
                <w:lang w:val="fr-FR"/>
              </w:rPr>
              <w:t>le</w:t>
            </w:r>
            <w:proofErr w:type="gramEnd"/>
            <w:r>
              <w:rPr>
                <w:i/>
                <w:iCs/>
                <w:color w:val="0000FF"/>
                <w:lang w:val="fr-FR"/>
              </w:rPr>
              <w:t xml:space="preserve"> cas échéant, description </w:t>
            </w:r>
            <w:r w:rsidR="00D16621">
              <w:rPr>
                <w:i/>
                <w:iCs/>
                <w:color w:val="0000FF"/>
                <w:lang w:val="fr-FR"/>
              </w:rPr>
              <w:t>du projet</w:t>
            </w:r>
            <w:r w:rsidR="000052D0">
              <w:rPr>
                <w:i/>
                <w:iCs/>
                <w:color w:val="0000FF"/>
                <w:lang w:val="fr-FR"/>
              </w:rPr>
              <w:t xml:space="preserve"> de sensibilisation aux sciences et/ou aux nouvelles technologies</w:t>
            </w:r>
            <w:r>
              <w:rPr>
                <w:i/>
                <w:iCs/>
                <w:color w:val="0000FF"/>
                <w:lang w:val="fr-FR"/>
              </w:rPr>
              <w:t xml:space="preserve"> le cadre d</w:t>
            </w:r>
            <w:r w:rsidR="00D16621">
              <w:rPr>
                <w:i/>
                <w:iCs/>
                <w:color w:val="0000FF"/>
                <w:lang w:val="fr-FR"/>
              </w:rPr>
              <w:t>ans le</w:t>
            </w:r>
            <w:r>
              <w:rPr>
                <w:i/>
                <w:iCs/>
                <w:color w:val="0000FF"/>
                <w:lang w:val="fr-FR"/>
              </w:rPr>
              <w:t>quel les prestations s’inscrivent</w:t>
            </w:r>
            <w:r w:rsidR="00B67D7C" w:rsidRPr="00B67D7C">
              <w:rPr>
                <w:i/>
                <w:iCs/>
                <w:color w:val="0000FF"/>
                <w:lang w:val="fr-FR"/>
              </w:rPr>
              <w:t xml:space="preserve"> </w:t>
            </w:r>
          </w:p>
          <w:p w14:paraId="3F75F04E" w14:textId="71A4C8CC" w:rsidR="00543BD6" w:rsidRPr="00B67D7C" w:rsidRDefault="00B67D7C" w:rsidP="00B67D7C">
            <w:pPr>
              <w:numPr>
                <w:ilvl w:val="0"/>
                <w:numId w:val="4"/>
              </w:numPr>
              <w:snapToGrid w:val="0"/>
              <w:rPr>
                <w:i/>
                <w:iCs/>
                <w:color w:val="0000FF"/>
                <w:lang w:val="fr-FR"/>
              </w:rPr>
            </w:pPr>
            <w:proofErr w:type="gramStart"/>
            <w:r w:rsidRPr="00B67D7C">
              <w:rPr>
                <w:i/>
                <w:iCs/>
                <w:color w:val="0000FF"/>
                <w:lang w:val="fr-FR"/>
              </w:rPr>
              <w:t>objectifs</w:t>
            </w:r>
            <w:proofErr w:type="gramEnd"/>
          </w:p>
        </w:tc>
      </w:tr>
    </w:tbl>
    <w:p w14:paraId="0CC78795" w14:textId="77777777" w:rsidR="00543BD6" w:rsidRPr="00AA4591" w:rsidRDefault="00543BD6">
      <w:pPr>
        <w:ind w:left="578" w:right="1" w:firstLine="12"/>
        <w:rPr>
          <w:lang w:val="fr-BE"/>
        </w:rPr>
      </w:pPr>
    </w:p>
    <w:p w14:paraId="2EB26A28" w14:textId="77777777" w:rsidR="00080342" w:rsidRDefault="00080342" w:rsidP="00080342">
      <w:pPr>
        <w:pStyle w:val="Corpsdetexte"/>
        <w:spacing w:after="0" w:line="288" w:lineRule="auto"/>
        <w:jc w:val="center"/>
        <w:rPr>
          <w:lang w:val="fr-FR"/>
        </w:rPr>
      </w:pPr>
    </w:p>
    <w:p w14:paraId="0D9F411F" w14:textId="290EC375" w:rsidR="00080342" w:rsidRDefault="00080342" w:rsidP="00080342">
      <w:pPr>
        <w:pStyle w:val="Titre2"/>
        <w:spacing w:before="0" w:after="0" w:line="288" w:lineRule="auto"/>
        <w:rPr>
          <w:lang w:val="fr-FR"/>
        </w:rPr>
      </w:pPr>
      <w:bookmarkStart w:id="21" w:name="__RefHeading__65792_22461548"/>
      <w:bookmarkStart w:id="22" w:name="__RefHeading__5159_1165138607"/>
      <w:bookmarkStart w:id="23" w:name="__RefHeading__7588_829952307"/>
      <w:bookmarkStart w:id="24" w:name="__RefHeading__117_1940543056"/>
      <w:bookmarkEnd w:id="21"/>
      <w:bookmarkEnd w:id="22"/>
      <w:bookmarkEnd w:id="23"/>
      <w:bookmarkEnd w:id="24"/>
      <w:r>
        <w:rPr>
          <w:lang w:val="fr-FR"/>
        </w:rPr>
        <w:t>Perspectives</w:t>
      </w:r>
      <w:r>
        <w:rPr>
          <w:rFonts w:eastAsia="Arial" w:cs="Arial"/>
          <w:lang w:val="fr-FR"/>
        </w:rPr>
        <w:t xml:space="preserve"> </w:t>
      </w:r>
      <w:r>
        <w:rPr>
          <w:lang w:val="fr-FR"/>
        </w:rPr>
        <w:t>de</w:t>
      </w:r>
      <w:r>
        <w:rPr>
          <w:rFonts w:eastAsia="Arial" w:cs="Arial"/>
          <w:lang w:val="fr-FR"/>
        </w:rPr>
        <w:t xml:space="preserve"> </w:t>
      </w:r>
      <w:r>
        <w:rPr>
          <w:lang w:val="fr-FR"/>
        </w:rPr>
        <w:t>valorisation</w:t>
      </w:r>
    </w:p>
    <w:p w14:paraId="366D324D" w14:textId="77777777" w:rsidR="00EC4780" w:rsidRPr="00EC4780" w:rsidRDefault="00EC4780" w:rsidP="00EC4780">
      <w:pPr>
        <w:pStyle w:val="Corpsdetexte"/>
        <w:rPr>
          <w:lang w:val="fr-FR"/>
        </w:rPr>
      </w:pPr>
    </w:p>
    <w:tbl>
      <w:tblPr>
        <w:tblW w:w="9335" w:type="dxa"/>
        <w:tblInd w:w="680" w:type="dxa"/>
        <w:tblLayout w:type="fixed"/>
        <w:tblCellMar>
          <w:top w:w="55" w:type="dxa"/>
          <w:left w:w="55" w:type="dxa"/>
          <w:bottom w:w="55" w:type="dxa"/>
          <w:right w:w="55" w:type="dxa"/>
        </w:tblCellMar>
        <w:tblLook w:val="0000" w:firstRow="0" w:lastRow="0" w:firstColumn="0" w:lastColumn="0" w:noHBand="0" w:noVBand="0"/>
      </w:tblPr>
      <w:tblGrid>
        <w:gridCol w:w="9335"/>
      </w:tblGrid>
      <w:tr w:rsidR="00080342" w:rsidRPr="001F70C0" w14:paraId="147E566A" w14:textId="77777777" w:rsidTr="00EC4780">
        <w:tc>
          <w:tcPr>
            <w:tcW w:w="9335" w:type="dxa"/>
            <w:tcBorders>
              <w:top w:val="single" w:sz="4" w:space="0" w:color="auto"/>
              <w:left w:val="single" w:sz="4" w:space="0" w:color="auto"/>
              <w:bottom w:val="single" w:sz="4" w:space="0" w:color="auto"/>
              <w:right w:val="single" w:sz="4" w:space="0" w:color="auto"/>
            </w:tcBorders>
            <w:shd w:val="clear" w:color="auto" w:fill="auto"/>
          </w:tcPr>
          <w:p w14:paraId="37772FFE" w14:textId="233BD4CE" w:rsidR="00080342" w:rsidRPr="00322C9F" w:rsidRDefault="00080342" w:rsidP="00080342">
            <w:pPr>
              <w:snapToGrid w:val="0"/>
              <w:rPr>
                <w:color w:val="0000FF"/>
                <w:lang w:val="fr-FR"/>
              </w:rPr>
            </w:pPr>
            <w:r w:rsidRPr="00322C9F">
              <w:rPr>
                <w:color w:val="0000FF"/>
                <w:lang w:val="fr-FR"/>
              </w:rPr>
              <w:t>Description succincte (</w:t>
            </w:r>
            <w:r w:rsidR="00015FF1" w:rsidRPr="00322C9F">
              <w:rPr>
                <w:color w:val="0000FF"/>
                <w:lang w:val="fr-FR"/>
              </w:rPr>
              <w:t>+/-</w:t>
            </w:r>
            <w:r w:rsidRPr="00322C9F">
              <w:rPr>
                <w:color w:val="0000FF"/>
                <w:lang w:val="fr-FR"/>
              </w:rPr>
              <w:t xml:space="preserve"> ½ page) des perspectives de valorisation </w:t>
            </w:r>
            <w:r w:rsidR="00D16621" w:rsidRPr="00322C9F">
              <w:rPr>
                <w:color w:val="0000FF"/>
                <w:lang w:val="fr-FR"/>
              </w:rPr>
              <w:t>du projet</w:t>
            </w:r>
            <w:r w:rsidRPr="00322C9F">
              <w:rPr>
                <w:color w:val="0000FF"/>
                <w:lang w:val="fr-FR"/>
              </w:rPr>
              <w:t xml:space="preserve">. </w:t>
            </w:r>
          </w:p>
          <w:p w14:paraId="24CFC783" w14:textId="77777777" w:rsidR="00080342" w:rsidRPr="00322C9F" w:rsidRDefault="00080342" w:rsidP="00080342">
            <w:pPr>
              <w:snapToGrid w:val="0"/>
              <w:rPr>
                <w:color w:val="0000FF"/>
                <w:lang w:val="fr-FR"/>
              </w:rPr>
            </w:pPr>
          </w:p>
          <w:p w14:paraId="448F3F7E" w14:textId="2487E377" w:rsidR="00080342" w:rsidRPr="00322C9F" w:rsidRDefault="00080342" w:rsidP="00080342">
            <w:pPr>
              <w:snapToGrid w:val="0"/>
              <w:rPr>
                <w:color w:val="0000FF"/>
                <w:lang w:val="fr-FR"/>
              </w:rPr>
            </w:pPr>
            <w:r w:rsidRPr="00322C9F">
              <w:rPr>
                <w:color w:val="0000FF"/>
                <w:lang w:val="fr-FR"/>
              </w:rPr>
              <w:t>Il</w:t>
            </w:r>
            <w:r w:rsidR="000F470F" w:rsidRPr="00322C9F">
              <w:rPr>
                <w:color w:val="0000FF"/>
                <w:lang w:val="fr-FR"/>
              </w:rPr>
              <w:t xml:space="preserve"> </w:t>
            </w:r>
            <w:r w:rsidRPr="00322C9F">
              <w:rPr>
                <w:color w:val="0000FF"/>
                <w:lang w:val="fr-FR"/>
              </w:rPr>
              <w:t>s’agit d’indiquer, dans ses grandes lignes, la finalité du projet et son impact</w:t>
            </w:r>
            <w:r w:rsidR="00266C57" w:rsidRPr="00322C9F">
              <w:rPr>
                <w:color w:val="0000FF"/>
                <w:lang w:val="fr-FR"/>
              </w:rPr>
              <w:t xml:space="preserve"> potentiel</w:t>
            </w:r>
            <w:r w:rsidRPr="00322C9F">
              <w:rPr>
                <w:color w:val="0000FF"/>
                <w:lang w:val="fr-FR"/>
              </w:rPr>
              <w:t xml:space="preserve"> sur l’</w:t>
            </w:r>
            <w:r w:rsidR="000F470F" w:rsidRPr="00322C9F">
              <w:rPr>
                <w:color w:val="0000FF"/>
                <w:lang w:val="fr-FR"/>
              </w:rPr>
              <w:t>établissement scolaire (répercussion du projet sur l’ensemble de l’école</w:t>
            </w:r>
            <w:r w:rsidR="00EC4780" w:rsidRPr="00322C9F">
              <w:rPr>
                <w:color w:val="0000FF"/>
                <w:lang w:val="fr-FR"/>
              </w:rPr>
              <w:t>, nombre d’élèves touchés ou le fait de reproduire l’action de façon autonome</w:t>
            </w:r>
            <w:r w:rsidR="000F470F" w:rsidRPr="00322C9F">
              <w:rPr>
                <w:color w:val="0000FF"/>
                <w:lang w:val="fr-FR"/>
              </w:rPr>
              <w:t>, par exemple).</w:t>
            </w:r>
          </w:p>
          <w:p w14:paraId="4683A641" w14:textId="77777777" w:rsidR="00080342" w:rsidRPr="00322C9F" w:rsidRDefault="00080342" w:rsidP="00080342">
            <w:pPr>
              <w:snapToGrid w:val="0"/>
              <w:rPr>
                <w:color w:val="0000FF"/>
                <w:lang w:val="fr-FR"/>
              </w:rPr>
            </w:pPr>
          </w:p>
          <w:p w14:paraId="5066D821" w14:textId="162F82CD" w:rsidR="001E69E5" w:rsidRPr="00EC4780" w:rsidRDefault="00080342" w:rsidP="001E69E5">
            <w:pPr>
              <w:rPr>
                <w:color w:val="0000FF"/>
                <w:lang w:val="fr-FR"/>
              </w:rPr>
            </w:pPr>
            <w:r w:rsidRPr="00322C9F">
              <w:rPr>
                <w:color w:val="0000FF"/>
                <w:lang w:val="fr-FR"/>
              </w:rPr>
              <w:t xml:space="preserve">Si un chèque </w:t>
            </w:r>
            <w:r w:rsidR="000F470F" w:rsidRPr="00322C9F">
              <w:rPr>
                <w:color w:val="0000FF"/>
                <w:lang w:val="fr-FR"/>
              </w:rPr>
              <w:t>sciences</w:t>
            </w:r>
            <w:r w:rsidRPr="00322C9F">
              <w:rPr>
                <w:color w:val="0000FF"/>
                <w:lang w:val="fr-FR"/>
              </w:rPr>
              <w:t xml:space="preserve"> a été obtenu préalablement, il convient également d’indiquer brièvement l’utilisation qui a été faite des résultats.</w:t>
            </w:r>
          </w:p>
        </w:tc>
      </w:tr>
    </w:tbl>
    <w:p w14:paraId="4DC5CD9D" w14:textId="77777777" w:rsidR="00080342" w:rsidRPr="00AA4591" w:rsidRDefault="00080342" w:rsidP="00080342">
      <w:pPr>
        <w:pStyle w:val="Textbodybulleted"/>
        <w:ind w:left="720" w:firstLine="0"/>
        <w:rPr>
          <w:lang w:val="fr-BE"/>
        </w:rPr>
      </w:pPr>
    </w:p>
    <w:p w14:paraId="697A8CC0" w14:textId="77777777" w:rsidR="00080342" w:rsidRDefault="00080342" w:rsidP="00B67D7C">
      <w:pPr>
        <w:pStyle w:val="Answers"/>
        <w:ind w:left="0"/>
        <w:rPr>
          <w:rFonts w:eastAsia="Arial"/>
          <w:b/>
          <w:bCs/>
          <w:i/>
          <w:iCs/>
          <w:lang w:val="fr-FR"/>
        </w:rPr>
      </w:pPr>
      <w:bookmarkStart w:id="25" w:name="__RefHeading__65750_22461548"/>
      <w:bookmarkStart w:id="26" w:name="__RefHeading__5117_1165138607"/>
      <w:bookmarkStart w:id="27" w:name="__RefHeading__7546_829952307"/>
      <w:bookmarkStart w:id="28" w:name="__RefHeading__75_1940543056"/>
      <w:bookmarkEnd w:id="25"/>
      <w:bookmarkEnd w:id="26"/>
      <w:bookmarkEnd w:id="27"/>
      <w:bookmarkEnd w:id="28"/>
    </w:p>
    <w:p w14:paraId="5C6BA47B" w14:textId="77777777" w:rsidR="00CE5B2C" w:rsidRDefault="00CE5B2C" w:rsidP="00B67D7C">
      <w:pPr>
        <w:pStyle w:val="Answers"/>
        <w:ind w:left="0"/>
        <w:rPr>
          <w:rFonts w:eastAsia="Arial"/>
          <w:b/>
          <w:bCs/>
          <w:i/>
          <w:iCs/>
          <w:lang w:val="fr-FR"/>
        </w:rPr>
      </w:pPr>
    </w:p>
    <w:p w14:paraId="2C6E5F14" w14:textId="76DE0D0C" w:rsidR="00B67D7C" w:rsidRDefault="00B67D7C" w:rsidP="00B67D7C">
      <w:pPr>
        <w:pStyle w:val="Titre1"/>
      </w:pPr>
      <w:r>
        <w:t>L</w:t>
      </w:r>
      <w:r w:rsidR="000F470F">
        <w:t>’acteur de sensibilisation sous-traitant</w:t>
      </w:r>
    </w:p>
    <w:p w14:paraId="604B5134" w14:textId="5FB37BA0" w:rsidR="006A0958" w:rsidRPr="006A0958" w:rsidRDefault="006E0C04" w:rsidP="006A0958">
      <w:pPr>
        <w:pStyle w:val="Titre2"/>
        <w:rPr>
          <w:lang w:val="fr-FR"/>
        </w:rPr>
      </w:pPr>
      <w:bookmarkStart w:id="29" w:name="__RefHeading__65752_22461548"/>
      <w:bookmarkStart w:id="30" w:name="__RefHeading__5119_1165138607"/>
      <w:bookmarkStart w:id="31" w:name="__RefHeading__7548_829952307"/>
      <w:bookmarkStart w:id="32" w:name="__RefHeading__77_1940543056"/>
      <w:bookmarkEnd w:id="29"/>
      <w:bookmarkEnd w:id="30"/>
      <w:bookmarkEnd w:id="31"/>
      <w:bookmarkEnd w:id="32"/>
      <w:r>
        <w:rPr>
          <w:lang w:val="fr-FR"/>
        </w:rPr>
        <w:t>Identité du prestataire de service</w:t>
      </w:r>
    </w:p>
    <w:p w14:paraId="3B6285D1" w14:textId="77777777" w:rsidR="00543BD6" w:rsidRDefault="00543BD6">
      <w:pPr>
        <w:rPr>
          <w:lang w:val="fr-BE"/>
        </w:rPr>
      </w:pPr>
    </w:p>
    <w:p w14:paraId="39D3EE91" w14:textId="0D778293" w:rsidR="00DD4125" w:rsidRPr="00DD4125" w:rsidRDefault="00DD4125" w:rsidP="00DD4125">
      <w:pPr>
        <w:rPr>
          <w:lang w:val="fr-BE"/>
        </w:rPr>
      </w:pPr>
      <w:r w:rsidRPr="00DD4125">
        <w:rPr>
          <w:lang w:val="fr-BE"/>
        </w:rPr>
        <w:t>Nom</w:t>
      </w:r>
      <w:r w:rsidR="00606ED4">
        <w:rPr>
          <w:lang w:val="fr-BE"/>
        </w:rPr>
        <w:t xml:space="preserve"> du prestataire</w:t>
      </w:r>
      <w:proofErr w:type="gramStart"/>
      <w:r>
        <w:rPr>
          <w:lang w:val="fr-BE"/>
        </w:rPr>
        <w:t xml:space="preserve"> </w:t>
      </w:r>
      <w:r w:rsidRPr="00DD4125">
        <w:rPr>
          <w:lang w:val="fr-BE"/>
        </w:rPr>
        <w:t>.…</w:t>
      </w:r>
      <w:proofErr w:type="gramEnd"/>
      <w:r w:rsidRPr="00DD4125">
        <w:rPr>
          <w:lang w:val="fr-BE"/>
        </w:rPr>
        <w:t>……………………....................................................................................</w:t>
      </w:r>
    </w:p>
    <w:p w14:paraId="0236FDBD" w14:textId="398344B8" w:rsidR="00DD4125" w:rsidRDefault="00DD4125" w:rsidP="00DD4125">
      <w:pPr>
        <w:rPr>
          <w:lang w:val="fr-BE"/>
        </w:rPr>
      </w:pPr>
      <w:r>
        <w:rPr>
          <w:lang w:val="fr-BE"/>
        </w:rPr>
        <w:t>Nom et fonction de la personne de contact</w:t>
      </w:r>
      <w:proofErr w:type="gramStart"/>
      <w:r>
        <w:rPr>
          <w:lang w:val="fr-BE"/>
        </w:rPr>
        <w:t xml:space="preserve"> </w:t>
      </w:r>
      <w:r w:rsidRPr="00DD4125">
        <w:rPr>
          <w:lang w:val="fr-BE"/>
        </w:rPr>
        <w:t>….</w:t>
      </w:r>
      <w:proofErr w:type="gramEnd"/>
      <w:r w:rsidRPr="00DD4125">
        <w:rPr>
          <w:lang w:val="fr-BE"/>
        </w:rPr>
        <w:t>……………………..........................</w:t>
      </w:r>
    </w:p>
    <w:p w14:paraId="2FBC69C6" w14:textId="77777777" w:rsidR="00270501" w:rsidRPr="00270501" w:rsidRDefault="00270501" w:rsidP="00270501">
      <w:pPr>
        <w:rPr>
          <w:lang w:val="fr-BE"/>
        </w:rPr>
      </w:pPr>
    </w:p>
    <w:p w14:paraId="2F64E01E" w14:textId="26932628" w:rsidR="00270501" w:rsidRDefault="00270501" w:rsidP="00270501">
      <w:pPr>
        <w:rPr>
          <w:lang w:val="fr-BE"/>
        </w:rPr>
      </w:pPr>
      <w:r w:rsidRPr="00270501">
        <w:rPr>
          <w:lang w:val="fr-BE"/>
        </w:rPr>
        <w:t>Tél……………………………………</w:t>
      </w:r>
      <w:proofErr w:type="gramStart"/>
      <w:r w:rsidRPr="00270501">
        <w:rPr>
          <w:lang w:val="fr-BE"/>
        </w:rPr>
        <w:t>…….</w:t>
      </w:r>
      <w:proofErr w:type="gramEnd"/>
      <w:r w:rsidRPr="00270501">
        <w:rPr>
          <w:lang w:val="fr-BE"/>
        </w:rPr>
        <w:t>. Email</w:t>
      </w:r>
      <w:proofErr w:type="gramStart"/>
      <w:r w:rsidRPr="00270501">
        <w:rPr>
          <w:lang w:val="fr-BE"/>
        </w:rPr>
        <w:t>…….</w:t>
      </w:r>
      <w:proofErr w:type="gramEnd"/>
      <w:r w:rsidRPr="00270501">
        <w:rPr>
          <w:lang w:val="fr-BE"/>
        </w:rPr>
        <w:t>……………………………………………...</w:t>
      </w:r>
    </w:p>
    <w:p w14:paraId="762B9C2D" w14:textId="4CF90F69" w:rsidR="007C2AF1" w:rsidRDefault="007C2AF1" w:rsidP="00270501">
      <w:pPr>
        <w:rPr>
          <w:lang w:val="fr-BE"/>
        </w:rPr>
      </w:pPr>
    </w:p>
    <w:p w14:paraId="095FDA54" w14:textId="77777777" w:rsidR="007C2AF1" w:rsidRPr="007C2AF1" w:rsidRDefault="007C2AF1" w:rsidP="007C2AF1">
      <w:pPr>
        <w:rPr>
          <w:lang w:val="fr-FR"/>
        </w:rPr>
      </w:pPr>
      <w:r w:rsidRPr="007C2AF1">
        <w:rPr>
          <w:lang w:val="fr-FR"/>
        </w:rPr>
        <w:t>Siège social</w:t>
      </w:r>
    </w:p>
    <w:p w14:paraId="3D478F53" w14:textId="77777777" w:rsidR="007C2AF1" w:rsidRPr="007C2AF1" w:rsidRDefault="007C2AF1" w:rsidP="007C2AF1">
      <w:pPr>
        <w:rPr>
          <w:lang w:val="fr-FR"/>
        </w:rPr>
      </w:pPr>
      <w:r w:rsidRPr="007C2AF1">
        <w:rPr>
          <w:lang w:val="fr-FR"/>
        </w:rPr>
        <w:t>Rue…………………………………………</w:t>
      </w:r>
      <w:proofErr w:type="gramStart"/>
      <w:r w:rsidRPr="007C2AF1">
        <w:rPr>
          <w:lang w:val="fr-FR"/>
        </w:rPr>
        <w:t>…….</w:t>
      </w:r>
      <w:proofErr w:type="gramEnd"/>
      <w:r w:rsidRPr="007C2AF1">
        <w:rPr>
          <w:lang w:val="fr-FR"/>
        </w:rPr>
        <w:t>……………Numéro…………Bte...........</w:t>
      </w:r>
    </w:p>
    <w:p w14:paraId="7D522F93" w14:textId="77777777" w:rsidR="007C2AF1" w:rsidRPr="007C2AF1" w:rsidRDefault="007C2AF1" w:rsidP="007C2AF1">
      <w:pPr>
        <w:rPr>
          <w:lang w:val="fr-FR"/>
        </w:rPr>
      </w:pPr>
      <w:r w:rsidRPr="007C2AF1">
        <w:rPr>
          <w:lang w:val="fr-FR"/>
        </w:rPr>
        <w:t>Code postal..............................................Localité.......................................................................</w:t>
      </w:r>
    </w:p>
    <w:p w14:paraId="54F82518" w14:textId="77777777" w:rsidR="007C2AF1" w:rsidRPr="007C2AF1" w:rsidRDefault="007C2AF1" w:rsidP="007C2AF1">
      <w:pPr>
        <w:rPr>
          <w:lang w:val="fr-FR"/>
        </w:rPr>
      </w:pPr>
    </w:p>
    <w:p w14:paraId="4EB3EBF3" w14:textId="06D80F04" w:rsidR="007C2AF1" w:rsidRPr="007C2AF1" w:rsidRDefault="007C2AF1" w:rsidP="007C2AF1">
      <w:pPr>
        <w:rPr>
          <w:lang w:val="fr-FR"/>
        </w:rPr>
      </w:pPr>
      <w:r w:rsidRPr="00322C9F">
        <w:rPr>
          <w:lang w:val="fr-FR"/>
        </w:rPr>
        <w:t xml:space="preserve">Siège(s) </w:t>
      </w:r>
      <w:r w:rsidR="00EC4780" w:rsidRPr="00322C9F">
        <w:rPr>
          <w:lang w:val="fr-FR"/>
        </w:rPr>
        <w:t xml:space="preserve">d’exploitation participant au projet </w:t>
      </w:r>
      <w:r w:rsidRPr="00322C9F">
        <w:rPr>
          <w:i/>
          <w:iCs/>
          <w:lang w:val="fr-FR"/>
        </w:rPr>
        <w:t>(si différent(s) du siège social)</w:t>
      </w:r>
      <w:r w:rsidR="00EC4780">
        <w:rPr>
          <w:i/>
          <w:iCs/>
          <w:lang w:val="fr-FR"/>
        </w:rPr>
        <w:t xml:space="preserve"> </w:t>
      </w:r>
    </w:p>
    <w:p w14:paraId="676FA822" w14:textId="77777777" w:rsidR="007C2AF1" w:rsidRPr="007C2AF1" w:rsidRDefault="007C2AF1" w:rsidP="007C2AF1">
      <w:pPr>
        <w:rPr>
          <w:lang w:val="fr-FR"/>
        </w:rPr>
      </w:pPr>
      <w:r w:rsidRPr="007C2AF1">
        <w:rPr>
          <w:lang w:val="fr-FR"/>
        </w:rPr>
        <w:t>Rue…………………………………………</w:t>
      </w:r>
      <w:proofErr w:type="gramStart"/>
      <w:r w:rsidRPr="007C2AF1">
        <w:rPr>
          <w:lang w:val="fr-FR"/>
        </w:rPr>
        <w:t>…….</w:t>
      </w:r>
      <w:proofErr w:type="gramEnd"/>
      <w:r w:rsidRPr="007C2AF1">
        <w:rPr>
          <w:lang w:val="fr-FR"/>
        </w:rPr>
        <w:t>……………Numéro…………Bte...........</w:t>
      </w:r>
    </w:p>
    <w:p w14:paraId="09D1149A" w14:textId="77777777" w:rsidR="007C2AF1" w:rsidRPr="00AA4591" w:rsidRDefault="007C2AF1" w:rsidP="00270501">
      <w:pPr>
        <w:rPr>
          <w:lang w:val="fr-BE"/>
        </w:rPr>
      </w:pPr>
    </w:p>
    <w:p w14:paraId="4DB483BC" w14:textId="4D8DAF6B" w:rsidR="00543BD6" w:rsidRDefault="001538BD" w:rsidP="009C5136">
      <w:pPr>
        <w:pStyle w:val="Titre2"/>
        <w:ind w:left="578" w:hanging="578"/>
        <w:rPr>
          <w:color w:val="0000FF"/>
          <w:lang w:val="fr-FR"/>
        </w:rPr>
      </w:pPr>
      <w:bookmarkStart w:id="33" w:name="__RefHeading__65754_22461548"/>
      <w:bookmarkStart w:id="34" w:name="__RefHeading__5121_1165138607"/>
      <w:bookmarkStart w:id="35" w:name="__RefHeading__7550_829952307"/>
      <w:bookmarkStart w:id="36" w:name="__RefHeading__79_1940543056"/>
      <w:bookmarkEnd w:id="33"/>
      <w:bookmarkEnd w:id="34"/>
      <w:bookmarkEnd w:id="35"/>
      <w:bookmarkEnd w:id="36"/>
      <w:r>
        <w:rPr>
          <w:lang w:val="fr-FR"/>
        </w:rPr>
        <w:t>Timing de la prestation</w:t>
      </w:r>
    </w:p>
    <w:tbl>
      <w:tblPr>
        <w:tblW w:w="9349" w:type="dxa"/>
        <w:tblInd w:w="680" w:type="dxa"/>
        <w:tblLayout w:type="fixed"/>
        <w:tblCellMar>
          <w:top w:w="55" w:type="dxa"/>
          <w:left w:w="55" w:type="dxa"/>
          <w:bottom w:w="55" w:type="dxa"/>
          <w:right w:w="55" w:type="dxa"/>
        </w:tblCellMar>
        <w:tblLook w:val="0000" w:firstRow="0" w:lastRow="0" w:firstColumn="0" w:lastColumn="0" w:noHBand="0" w:noVBand="0"/>
      </w:tblPr>
      <w:tblGrid>
        <w:gridCol w:w="9349"/>
      </w:tblGrid>
      <w:tr w:rsidR="00543BD6" w:rsidRPr="001F70C0" w14:paraId="058A7065" w14:textId="77777777" w:rsidTr="00EC4780">
        <w:tc>
          <w:tcPr>
            <w:tcW w:w="9349" w:type="dxa"/>
            <w:tcBorders>
              <w:top w:val="single" w:sz="4" w:space="0" w:color="auto"/>
              <w:left w:val="single" w:sz="4" w:space="0" w:color="auto"/>
              <w:bottom w:val="single" w:sz="4" w:space="0" w:color="auto"/>
              <w:right w:val="single" w:sz="4" w:space="0" w:color="auto"/>
            </w:tcBorders>
            <w:shd w:val="clear" w:color="auto" w:fill="auto"/>
          </w:tcPr>
          <w:p w14:paraId="1471EE4A" w14:textId="7DEAC72E" w:rsidR="00543BD6" w:rsidRDefault="00E449FB">
            <w:pPr>
              <w:pStyle w:val="Contenudetableau"/>
              <w:snapToGrid w:val="0"/>
              <w:rPr>
                <w:color w:val="0000FF"/>
                <w:lang w:val="fr-FR"/>
              </w:rPr>
            </w:pPr>
            <w:r>
              <w:rPr>
                <w:color w:val="0000FF"/>
                <w:lang w:val="fr-FR"/>
              </w:rPr>
              <w:t xml:space="preserve">Préciser ici la durée des prestations </w:t>
            </w:r>
            <w:r w:rsidR="00543BD6">
              <w:rPr>
                <w:color w:val="0000FF"/>
                <w:lang w:val="fr-FR"/>
              </w:rPr>
              <w:t>en mentionnant</w:t>
            </w:r>
            <w:r w:rsidR="00856D54">
              <w:rPr>
                <w:color w:val="0000FF"/>
                <w:lang w:val="fr-FR"/>
              </w:rPr>
              <w:t xml:space="preserve"> </w:t>
            </w:r>
            <w:r w:rsidR="00543BD6">
              <w:rPr>
                <w:color w:val="0000FF"/>
                <w:lang w:val="fr-FR"/>
              </w:rPr>
              <w:t xml:space="preserve">les dates de début et de fin. </w:t>
            </w:r>
          </w:p>
          <w:p w14:paraId="71CF4407" w14:textId="67EAB1DC" w:rsidR="005827B7" w:rsidRDefault="00E449FB" w:rsidP="005827B7">
            <w:pPr>
              <w:pStyle w:val="Contenudetableau"/>
              <w:rPr>
                <w:color w:val="0000FF"/>
                <w:lang w:val="fr-FR"/>
              </w:rPr>
            </w:pPr>
            <w:r>
              <w:rPr>
                <w:color w:val="0000FF"/>
                <w:lang w:val="fr-FR"/>
              </w:rPr>
              <w:t xml:space="preserve">La date de début des prestations </w:t>
            </w:r>
            <w:r w:rsidR="00543BD6">
              <w:rPr>
                <w:color w:val="0000FF"/>
                <w:lang w:val="fr-FR"/>
              </w:rPr>
              <w:t xml:space="preserve">doit être postérieure à la date de réception de votre demande par </w:t>
            </w:r>
            <w:r w:rsidR="00D16621">
              <w:rPr>
                <w:color w:val="0000FF"/>
                <w:lang w:val="fr-FR"/>
              </w:rPr>
              <w:t>Innoviris</w:t>
            </w:r>
            <w:r w:rsidR="00D34E59">
              <w:rPr>
                <w:color w:val="0000FF"/>
                <w:lang w:val="fr-FR"/>
              </w:rPr>
              <w:t xml:space="preserve">. </w:t>
            </w:r>
          </w:p>
          <w:p w14:paraId="6F13A3CF" w14:textId="77777777" w:rsidR="005827B7" w:rsidRDefault="005827B7" w:rsidP="005827B7">
            <w:pPr>
              <w:pStyle w:val="Contenudetableau"/>
              <w:rPr>
                <w:color w:val="0000FF"/>
                <w:lang w:val="fr-FR"/>
              </w:rPr>
            </w:pPr>
          </w:p>
          <w:p w14:paraId="7A1B54A0" w14:textId="2137243D" w:rsidR="00543BD6" w:rsidRDefault="00856D54" w:rsidP="000F470F">
            <w:pPr>
              <w:pStyle w:val="Contenudetableau"/>
              <w:rPr>
                <w:i/>
                <w:iCs/>
                <w:color w:val="0000FF"/>
                <w:lang w:val="fr-FR"/>
              </w:rPr>
            </w:pPr>
            <w:r>
              <w:rPr>
                <w:color w:val="0000FF"/>
                <w:lang w:val="fr-FR"/>
              </w:rPr>
              <w:t>La durée maximale d’un projet est de 1</w:t>
            </w:r>
            <w:r w:rsidR="000F470F">
              <w:rPr>
                <w:color w:val="0000FF"/>
                <w:lang w:val="fr-FR"/>
              </w:rPr>
              <w:t>2</w:t>
            </w:r>
            <w:r>
              <w:rPr>
                <w:color w:val="0000FF"/>
                <w:lang w:val="fr-FR"/>
              </w:rPr>
              <w:t xml:space="preserve"> mois.</w:t>
            </w:r>
          </w:p>
        </w:tc>
      </w:tr>
    </w:tbl>
    <w:p w14:paraId="2B068652" w14:textId="77777777" w:rsidR="00543BD6" w:rsidRPr="00AA4591" w:rsidRDefault="00543BD6">
      <w:pPr>
        <w:pStyle w:val="Answers"/>
        <w:tabs>
          <w:tab w:val="left" w:pos="1872"/>
          <w:tab w:val="left" w:leader="dot" w:pos="2382"/>
          <w:tab w:val="right" w:leader="dot" w:pos="10319"/>
        </w:tabs>
        <w:ind w:left="624"/>
        <w:rPr>
          <w:lang w:val="fr-BE"/>
        </w:rPr>
      </w:pPr>
    </w:p>
    <w:p w14:paraId="345BB109" w14:textId="77777777" w:rsidR="00543BD6" w:rsidRDefault="00543BD6">
      <w:pPr>
        <w:pStyle w:val="Answers"/>
        <w:tabs>
          <w:tab w:val="left" w:pos="1872"/>
          <w:tab w:val="left" w:leader="dot" w:pos="2382"/>
          <w:tab w:val="right" w:leader="dot" w:pos="10319"/>
        </w:tabs>
        <w:ind w:left="624"/>
        <w:rPr>
          <w:rFonts w:eastAsia="Arial"/>
          <w:lang w:val="fr-FR"/>
        </w:rPr>
      </w:pPr>
      <w:r>
        <w:rPr>
          <w:rFonts w:eastAsia="Arial"/>
          <w:lang w:val="fr-FR"/>
        </w:rPr>
        <w:t xml:space="preserve">Projet d'une durée de </w:t>
      </w:r>
      <w:proofErr w:type="gramStart"/>
      <w:r>
        <w:rPr>
          <w:rFonts w:eastAsia="Arial"/>
          <w:lang w:val="fr-FR"/>
        </w:rPr>
        <w:t>……</w:t>
      </w:r>
      <w:r>
        <w:rPr>
          <w:lang w:val="fr-FR"/>
        </w:rPr>
        <w:t>.</w:t>
      </w:r>
      <w:proofErr w:type="gramEnd"/>
      <w:r>
        <w:rPr>
          <w:lang w:val="fr-FR"/>
        </w:rPr>
        <w:t xml:space="preserve">. </w:t>
      </w:r>
      <w:proofErr w:type="gramStart"/>
      <w:r>
        <w:rPr>
          <w:lang w:val="fr-FR"/>
        </w:rPr>
        <w:t>mois</w:t>
      </w:r>
      <w:proofErr w:type="gramEnd"/>
      <w:r>
        <w:rPr>
          <w:rFonts w:eastAsia="Arial"/>
          <w:lang w:val="fr-FR"/>
        </w:rPr>
        <w:t xml:space="preserve"> </w:t>
      </w:r>
      <w:r>
        <w:rPr>
          <w:lang w:val="fr-FR"/>
        </w:rPr>
        <w:t>du</w:t>
      </w:r>
      <w:r>
        <w:rPr>
          <w:rFonts w:eastAsia="Arial"/>
          <w:lang w:val="fr-FR"/>
        </w:rPr>
        <w:t xml:space="preserve"> </w:t>
      </w:r>
      <w:r>
        <w:rPr>
          <w:lang w:val="fr-FR"/>
        </w:rPr>
        <w:t xml:space="preserve">... / </w:t>
      </w:r>
      <w:r>
        <w:rPr>
          <w:rFonts w:eastAsia="Arial"/>
          <w:lang w:val="fr-FR"/>
        </w:rPr>
        <w:t xml:space="preserve">… </w:t>
      </w:r>
      <w:r>
        <w:rPr>
          <w:lang w:val="fr-FR"/>
        </w:rPr>
        <w:t xml:space="preserve">/ 20 </w:t>
      </w:r>
      <w:r>
        <w:rPr>
          <w:rFonts w:eastAsia="Arial"/>
          <w:lang w:val="fr-FR"/>
        </w:rPr>
        <w:t xml:space="preserve">… </w:t>
      </w:r>
      <w:r>
        <w:rPr>
          <w:lang w:val="fr-FR"/>
        </w:rPr>
        <w:t>au</w:t>
      </w:r>
      <w:r>
        <w:rPr>
          <w:rFonts w:eastAsia="Arial"/>
          <w:lang w:val="fr-FR"/>
        </w:rPr>
        <w:t xml:space="preserve"> … </w:t>
      </w:r>
      <w:r>
        <w:rPr>
          <w:lang w:val="fr-FR"/>
        </w:rPr>
        <w:t xml:space="preserve">/ </w:t>
      </w:r>
      <w:r>
        <w:rPr>
          <w:rFonts w:eastAsia="Arial"/>
          <w:lang w:val="fr-FR"/>
        </w:rPr>
        <w:t xml:space="preserve">… </w:t>
      </w:r>
      <w:r>
        <w:rPr>
          <w:lang w:val="fr-FR"/>
        </w:rPr>
        <w:t xml:space="preserve">/ 20 </w:t>
      </w:r>
      <w:r>
        <w:rPr>
          <w:rFonts w:eastAsia="Arial"/>
          <w:lang w:val="fr-FR"/>
        </w:rPr>
        <w:t xml:space="preserve">… </w:t>
      </w:r>
    </w:p>
    <w:p w14:paraId="370817F1" w14:textId="77777777" w:rsidR="003B69EF" w:rsidRDefault="003B69EF">
      <w:pPr>
        <w:pStyle w:val="Answers"/>
        <w:tabs>
          <w:tab w:val="left" w:pos="1872"/>
          <w:tab w:val="left" w:leader="dot" w:pos="2382"/>
          <w:tab w:val="right" w:leader="dot" w:pos="10319"/>
        </w:tabs>
        <w:ind w:left="624"/>
        <w:rPr>
          <w:rFonts w:eastAsia="Arial"/>
          <w:lang w:val="fr-FR"/>
        </w:rPr>
      </w:pPr>
    </w:p>
    <w:p w14:paraId="3CA3776B" w14:textId="144331E2" w:rsidR="00543BD6" w:rsidRDefault="00F53832" w:rsidP="00F53832">
      <w:pPr>
        <w:pStyle w:val="Titre2"/>
        <w:ind w:left="578" w:hanging="578"/>
        <w:rPr>
          <w:lang w:val="fr-FR"/>
        </w:rPr>
      </w:pPr>
      <w:bookmarkStart w:id="37" w:name="__RefHeading__65756_22461548"/>
      <w:bookmarkStart w:id="38" w:name="__RefHeading__5123_1165138607"/>
      <w:bookmarkStart w:id="39" w:name="__RefHeading__7552_829952307"/>
      <w:bookmarkStart w:id="40" w:name="__RefHeading__81_1940543056"/>
      <w:bookmarkEnd w:id="37"/>
      <w:bookmarkEnd w:id="38"/>
      <w:bookmarkEnd w:id="39"/>
      <w:bookmarkEnd w:id="40"/>
      <w:r>
        <w:rPr>
          <w:lang w:val="fr-FR"/>
        </w:rPr>
        <w:t>Nature de la prestation</w:t>
      </w:r>
      <w:r w:rsidR="00543BD6">
        <w:rPr>
          <w:lang w:val="fr-FR"/>
        </w:rPr>
        <w:t xml:space="preserve"> </w:t>
      </w:r>
    </w:p>
    <w:p w14:paraId="42F565D0" w14:textId="77777777" w:rsidR="00543BD6" w:rsidRDefault="00543BD6">
      <w:pPr>
        <w:pStyle w:val="Contenudetableau"/>
      </w:pPr>
    </w:p>
    <w:tbl>
      <w:tblPr>
        <w:tblW w:w="9349" w:type="dxa"/>
        <w:tblInd w:w="680" w:type="dxa"/>
        <w:tblLayout w:type="fixed"/>
        <w:tblCellMar>
          <w:top w:w="55" w:type="dxa"/>
          <w:left w:w="55" w:type="dxa"/>
          <w:bottom w:w="55" w:type="dxa"/>
          <w:right w:w="55" w:type="dxa"/>
        </w:tblCellMar>
        <w:tblLook w:val="0000" w:firstRow="0" w:lastRow="0" w:firstColumn="0" w:lastColumn="0" w:noHBand="0" w:noVBand="0"/>
      </w:tblPr>
      <w:tblGrid>
        <w:gridCol w:w="9349"/>
      </w:tblGrid>
      <w:tr w:rsidR="006B2337" w:rsidRPr="001F70C0" w14:paraId="1F7C7091" w14:textId="77777777" w:rsidTr="00EC4780">
        <w:tc>
          <w:tcPr>
            <w:tcW w:w="9349" w:type="dxa"/>
            <w:tcBorders>
              <w:top w:val="single" w:sz="4" w:space="0" w:color="auto"/>
              <w:left w:val="single" w:sz="4" w:space="0" w:color="auto"/>
              <w:bottom w:val="single" w:sz="4" w:space="0" w:color="auto"/>
              <w:right w:val="single" w:sz="4" w:space="0" w:color="auto"/>
            </w:tcBorders>
            <w:shd w:val="clear" w:color="auto" w:fill="auto"/>
          </w:tcPr>
          <w:p w14:paraId="3B4D4C7F" w14:textId="31B62B5A" w:rsidR="006B2337" w:rsidRDefault="006B2337" w:rsidP="001F6DEF">
            <w:pPr>
              <w:pStyle w:val="Contenudetableau"/>
              <w:rPr>
                <w:i/>
                <w:iCs/>
                <w:color w:val="0000FF"/>
                <w:lang w:val="fr-FR"/>
              </w:rPr>
            </w:pPr>
            <w:r w:rsidRPr="006B2337">
              <w:rPr>
                <w:color w:val="0000FF"/>
                <w:lang w:val="fr-FR"/>
              </w:rPr>
              <w:t>Veuillez indiquer quel(s) type(s) de prestati</w:t>
            </w:r>
            <w:r w:rsidR="009E6485">
              <w:rPr>
                <w:color w:val="0000FF"/>
                <w:lang w:val="fr-FR"/>
              </w:rPr>
              <w:t>ons : atelier d’animation, expérimentations au laboratoire, visite, conférence…</w:t>
            </w:r>
          </w:p>
        </w:tc>
      </w:tr>
    </w:tbl>
    <w:p w14:paraId="2FDC533A" w14:textId="77777777" w:rsidR="006B2337" w:rsidRPr="006B2337" w:rsidRDefault="006B2337">
      <w:pPr>
        <w:pStyle w:val="Contenudetableau"/>
        <w:rPr>
          <w:lang w:val="fr-BE"/>
        </w:rPr>
      </w:pPr>
    </w:p>
    <w:p w14:paraId="5B4FA9F6" w14:textId="77777777" w:rsidR="00543BD6" w:rsidRPr="004D1A40" w:rsidRDefault="00543BD6">
      <w:pPr>
        <w:pStyle w:val="Contenudetableau"/>
        <w:rPr>
          <w:color w:val="0000FF"/>
          <w:lang w:val="fr-BE"/>
        </w:rPr>
      </w:pPr>
    </w:p>
    <w:p w14:paraId="3F6DA251" w14:textId="77777777" w:rsidR="00543BD6" w:rsidRDefault="00543BD6">
      <w:pPr>
        <w:pStyle w:val="Contenudetableau"/>
        <w:rPr>
          <w:color w:val="0000FF"/>
          <w:lang w:val="fr-FR"/>
        </w:rPr>
      </w:pPr>
    </w:p>
    <w:p w14:paraId="6BF8D5EA" w14:textId="184180A4" w:rsidR="00543BD6" w:rsidRDefault="00B9750B" w:rsidP="00B9750B">
      <w:pPr>
        <w:pStyle w:val="Titre2"/>
        <w:ind w:left="578" w:hanging="578"/>
        <w:rPr>
          <w:lang w:val="fr-FR"/>
        </w:rPr>
      </w:pPr>
      <w:bookmarkStart w:id="41" w:name="__RefHeading__65758_22461548"/>
      <w:bookmarkStart w:id="42" w:name="__RefHeading__5125_1165138607"/>
      <w:bookmarkStart w:id="43" w:name="__RefHeading__7554_829952307"/>
      <w:bookmarkStart w:id="44" w:name="__RefHeading__83_1940543056"/>
      <w:bookmarkEnd w:id="41"/>
      <w:bookmarkEnd w:id="42"/>
      <w:bookmarkEnd w:id="43"/>
      <w:bookmarkEnd w:id="44"/>
      <w:r>
        <w:rPr>
          <w:lang w:val="fr-FR"/>
        </w:rPr>
        <w:t>Description de la prestation</w:t>
      </w:r>
    </w:p>
    <w:p w14:paraId="44335FB4" w14:textId="77777777" w:rsidR="00543BD6" w:rsidRDefault="00543BD6">
      <w:pPr>
        <w:rPr>
          <w:b/>
          <w:lang w:val="fr-FR"/>
        </w:rPr>
      </w:pPr>
    </w:p>
    <w:tbl>
      <w:tblPr>
        <w:tblW w:w="9354" w:type="dxa"/>
        <w:tblInd w:w="680" w:type="dxa"/>
        <w:tblLayout w:type="fixed"/>
        <w:tblCellMar>
          <w:top w:w="55" w:type="dxa"/>
          <w:left w:w="55" w:type="dxa"/>
          <w:bottom w:w="55" w:type="dxa"/>
          <w:right w:w="55" w:type="dxa"/>
        </w:tblCellMar>
        <w:tblLook w:val="0000" w:firstRow="0" w:lastRow="0" w:firstColumn="0" w:lastColumn="0" w:noHBand="0" w:noVBand="0"/>
      </w:tblPr>
      <w:tblGrid>
        <w:gridCol w:w="9354"/>
      </w:tblGrid>
      <w:tr w:rsidR="00543BD6" w:rsidRPr="001F70C0" w14:paraId="0F0307CA" w14:textId="77777777" w:rsidTr="00EC4780">
        <w:tc>
          <w:tcPr>
            <w:tcW w:w="9354" w:type="dxa"/>
            <w:tcBorders>
              <w:top w:val="single" w:sz="4" w:space="0" w:color="auto"/>
              <w:left w:val="single" w:sz="4" w:space="0" w:color="auto"/>
              <w:bottom w:val="single" w:sz="4" w:space="0" w:color="auto"/>
              <w:right w:val="single" w:sz="4" w:space="0" w:color="auto"/>
            </w:tcBorders>
            <w:shd w:val="clear" w:color="auto" w:fill="auto"/>
          </w:tcPr>
          <w:p w14:paraId="3D054A60" w14:textId="34A9DAC9" w:rsidR="00543BD6" w:rsidRDefault="009E6485" w:rsidP="0092194A">
            <w:pPr>
              <w:pStyle w:val="Contenudetableau"/>
              <w:rPr>
                <w:rFonts w:eastAsia="Arial" w:cs="Arial"/>
                <w:color w:val="0000FF"/>
                <w:lang w:val="fr-FR"/>
              </w:rPr>
            </w:pPr>
            <w:r>
              <w:rPr>
                <w:rFonts w:eastAsia="Arial" w:cs="Arial"/>
                <w:color w:val="0000FF"/>
                <w:lang w:val="fr-FR"/>
              </w:rPr>
              <w:t xml:space="preserve">Brève description technique </w:t>
            </w:r>
            <w:r w:rsidR="0092194A">
              <w:rPr>
                <w:rFonts w:eastAsia="Arial" w:cs="Arial"/>
                <w:color w:val="0000FF"/>
                <w:lang w:val="fr-FR"/>
              </w:rPr>
              <w:t>du projet</w:t>
            </w:r>
            <w:r w:rsidR="00B9750B" w:rsidRPr="00B9750B">
              <w:rPr>
                <w:rFonts w:eastAsia="Arial" w:cs="Arial"/>
                <w:color w:val="0000FF"/>
                <w:lang w:val="fr-FR"/>
              </w:rPr>
              <w:t xml:space="preserve">, maximum </w:t>
            </w:r>
            <w:r>
              <w:rPr>
                <w:rFonts w:eastAsia="Arial" w:cs="Arial"/>
                <w:color w:val="0000FF"/>
                <w:lang w:val="fr-FR"/>
              </w:rPr>
              <w:t>1 paragraphe</w:t>
            </w:r>
          </w:p>
        </w:tc>
      </w:tr>
    </w:tbl>
    <w:p w14:paraId="024E8BBB" w14:textId="77777777" w:rsidR="00543BD6" w:rsidRPr="00AA4591" w:rsidRDefault="00543BD6">
      <w:pPr>
        <w:tabs>
          <w:tab w:val="left" w:pos="624"/>
          <w:tab w:val="left" w:leader="dot" w:pos="1134"/>
          <w:tab w:val="right" w:leader="dot" w:pos="9071"/>
        </w:tabs>
        <w:rPr>
          <w:lang w:val="fr-BE"/>
        </w:rPr>
      </w:pPr>
    </w:p>
    <w:p w14:paraId="348BBE0C" w14:textId="77777777" w:rsidR="00543BD6" w:rsidRDefault="00543BD6" w:rsidP="007F4F28">
      <w:pPr>
        <w:pStyle w:val="Titre2"/>
        <w:spacing w:before="0" w:after="0" w:line="288" w:lineRule="auto"/>
        <w:ind w:left="578" w:hanging="578"/>
        <w:rPr>
          <w:color w:val="0000FF"/>
          <w:lang w:val="fr-FR"/>
        </w:rPr>
      </w:pPr>
      <w:bookmarkStart w:id="45" w:name="__RefHeading__65790_22461548"/>
      <w:bookmarkStart w:id="46" w:name="__RefHeading__5157_1165138607"/>
      <w:bookmarkStart w:id="47" w:name="__RefHeading__7586_829952307"/>
      <w:bookmarkStart w:id="48" w:name="__RefHeading__115_1940543056"/>
      <w:bookmarkEnd w:id="45"/>
      <w:bookmarkEnd w:id="46"/>
      <w:bookmarkEnd w:id="47"/>
      <w:bookmarkEnd w:id="48"/>
      <w:r>
        <w:rPr>
          <w:lang w:val="fr-FR"/>
        </w:rPr>
        <w:t>Budget</w:t>
      </w:r>
    </w:p>
    <w:tbl>
      <w:tblPr>
        <w:tblW w:w="9322" w:type="dxa"/>
        <w:tblInd w:w="703" w:type="dxa"/>
        <w:tblLayout w:type="fixed"/>
        <w:tblCellMar>
          <w:top w:w="55" w:type="dxa"/>
          <w:left w:w="55" w:type="dxa"/>
          <w:bottom w:w="55" w:type="dxa"/>
          <w:right w:w="55" w:type="dxa"/>
        </w:tblCellMar>
        <w:tblLook w:val="0000" w:firstRow="0" w:lastRow="0" w:firstColumn="0" w:lastColumn="0" w:noHBand="0" w:noVBand="0"/>
      </w:tblPr>
      <w:tblGrid>
        <w:gridCol w:w="9322"/>
      </w:tblGrid>
      <w:tr w:rsidR="00543BD6" w:rsidRPr="001F70C0" w14:paraId="05B79B05" w14:textId="77777777" w:rsidTr="00EC4780">
        <w:tc>
          <w:tcPr>
            <w:tcW w:w="9322" w:type="dxa"/>
            <w:tcBorders>
              <w:top w:val="single" w:sz="4" w:space="0" w:color="auto"/>
              <w:left w:val="single" w:sz="4" w:space="0" w:color="auto"/>
              <w:bottom w:val="single" w:sz="4" w:space="0" w:color="auto"/>
              <w:right w:val="single" w:sz="4" w:space="0" w:color="auto"/>
            </w:tcBorders>
            <w:shd w:val="clear" w:color="auto" w:fill="auto"/>
          </w:tcPr>
          <w:p w14:paraId="1A3BF7EF" w14:textId="77777777" w:rsidR="00D13B19" w:rsidRDefault="00D13B19" w:rsidP="00D13B19">
            <w:pPr>
              <w:numPr>
                <w:ilvl w:val="0"/>
                <w:numId w:val="21"/>
              </w:numPr>
              <w:rPr>
                <w:lang w:val="fr-BE"/>
              </w:rPr>
            </w:pPr>
            <w:r w:rsidRPr="00D13B19">
              <w:rPr>
                <w:lang w:val="fr-BE"/>
              </w:rPr>
              <w:t>Des devis pour les sous-traitances et les frais de fonctionnement devront être joints à la demande.</w:t>
            </w:r>
          </w:p>
          <w:p w14:paraId="4170213B" w14:textId="0357528D" w:rsidR="007E0CEA" w:rsidRPr="00AA4591" w:rsidRDefault="007E0CEA" w:rsidP="00D13B19">
            <w:pPr>
              <w:numPr>
                <w:ilvl w:val="0"/>
                <w:numId w:val="21"/>
              </w:numPr>
              <w:rPr>
                <w:lang w:val="fr-BE"/>
              </w:rPr>
            </w:pPr>
            <w:r w:rsidRPr="006B09AD">
              <w:rPr>
                <w:lang w:val="fr-BE"/>
              </w:rPr>
              <w:t xml:space="preserve">Le caractère exceptionnel des frais de </w:t>
            </w:r>
            <w:r w:rsidR="00B62745" w:rsidRPr="006B09AD">
              <w:rPr>
                <w:lang w:val="fr-BE"/>
              </w:rPr>
              <w:t>personnel</w:t>
            </w:r>
            <w:r w:rsidRPr="006B09AD">
              <w:rPr>
                <w:lang w:val="fr-BE"/>
              </w:rPr>
              <w:t xml:space="preserve"> doit également être justifié</w:t>
            </w:r>
            <w:r w:rsidR="00520022" w:rsidRPr="006B09AD">
              <w:rPr>
                <w:lang w:val="fr-BE"/>
              </w:rPr>
              <w:t>.</w:t>
            </w:r>
          </w:p>
        </w:tc>
      </w:tr>
    </w:tbl>
    <w:p w14:paraId="6FC2C656" w14:textId="77777777" w:rsidR="00543BD6" w:rsidRPr="00AA4591" w:rsidRDefault="00543BD6">
      <w:pPr>
        <w:pStyle w:val="Textbodybulleted"/>
        <w:ind w:left="0" w:firstLine="0"/>
        <w:rPr>
          <w:lang w:val="fr-BE"/>
        </w:rPr>
      </w:pPr>
    </w:p>
    <w:bookmarkStart w:id="49" w:name="_Hlk124859040"/>
    <w:bookmarkStart w:id="50" w:name="_MON_1490688028"/>
    <w:bookmarkEnd w:id="50"/>
    <w:p w14:paraId="06AF8A05" w14:textId="50237D77" w:rsidR="00543BD6" w:rsidRDefault="003D770D" w:rsidP="00952FB3">
      <w:pPr>
        <w:pStyle w:val="Corpsdetexte"/>
        <w:spacing w:after="0" w:line="288" w:lineRule="auto"/>
        <w:jc w:val="center"/>
        <w:rPr>
          <w:rFonts w:asciiTheme="minorHAnsi" w:hAnsiTheme="minorHAnsi"/>
          <w:sz w:val="22"/>
          <w:szCs w:val="22"/>
        </w:rPr>
      </w:pPr>
      <w:r w:rsidRPr="006B09AD">
        <w:rPr>
          <w:rFonts w:asciiTheme="minorHAnsi" w:hAnsiTheme="minorHAnsi"/>
          <w:sz w:val="22"/>
          <w:szCs w:val="22"/>
        </w:rPr>
        <w:object w:dxaOrig="9679" w:dyaOrig="4122" w14:anchorId="1F2A4E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167.25pt" o:ole="">
            <v:imagedata r:id="rId13" o:title=""/>
          </v:shape>
          <o:OLEObject Type="Embed" ProgID="Excel.Sheet.12" ShapeID="_x0000_i1025" DrawAspect="Content" ObjectID="_1750506384" r:id="rId14"/>
        </w:object>
      </w:r>
      <w:bookmarkEnd w:id="49"/>
    </w:p>
    <w:p w14:paraId="0B9A4AD2" w14:textId="77777777" w:rsidR="007F4F28" w:rsidRDefault="007F4F28" w:rsidP="00952FB3">
      <w:pPr>
        <w:pStyle w:val="Corpsdetexte"/>
        <w:spacing w:after="0" w:line="288" w:lineRule="auto"/>
        <w:jc w:val="center"/>
        <w:rPr>
          <w:rFonts w:asciiTheme="minorHAnsi" w:hAnsiTheme="minorHAnsi"/>
          <w:sz w:val="22"/>
          <w:szCs w:val="22"/>
        </w:rPr>
      </w:pPr>
    </w:p>
    <w:p w14:paraId="06C741B3" w14:textId="77777777" w:rsidR="00D6370B" w:rsidRPr="00D6370B" w:rsidRDefault="00D6370B" w:rsidP="00D6370B">
      <w:pPr>
        <w:pStyle w:val="Titre1"/>
        <w:rPr>
          <w:color w:val="0000FF"/>
        </w:rPr>
      </w:pPr>
      <w:bookmarkStart w:id="51" w:name="_Toc484705903"/>
      <w:r>
        <w:t>Récapitulatif des annexes à fournir</w:t>
      </w:r>
      <w:bookmarkEnd w:id="51"/>
    </w:p>
    <w:p w14:paraId="253013D8" w14:textId="77777777" w:rsidR="00D6370B" w:rsidRPr="00AA4591" w:rsidRDefault="00D6370B" w:rsidP="00D6370B">
      <w:pPr>
        <w:rPr>
          <w:lang w:val="fr-BE"/>
        </w:rPr>
      </w:pPr>
    </w:p>
    <w:p w14:paraId="440B5946" w14:textId="77777777" w:rsidR="002661C8" w:rsidRDefault="002661C8" w:rsidP="009471AE">
      <w:pPr>
        <w:rPr>
          <w:rFonts w:ascii="Webdings" w:eastAsia="Webdings" w:hAnsi="Webdings" w:cs="Webdings"/>
          <w:szCs w:val="20"/>
          <w:lang w:val="fr-FR"/>
        </w:rPr>
      </w:pPr>
    </w:p>
    <w:p w14:paraId="40761891" w14:textId="733B289C" w:rsidR="00D6370B" w:rsidRPr="00A30B00" w:rsidRDefault="00D6370B" w:rsidP="00D6370B">
      <w:pPr>
        <w:ind w:left="720"/>
        <w:rPr>
          <w:rFonts w:ascii="Webdings" w:eastAsia="Webdings" w:hAnsi="Webdings" w:cs="Webdings"/>
          <w:szCs w:val="20"/>
          <w:lang w:val="fr-FR"/>
        </w:rPr>
      </w:pPr>
      <w:r w:rsidRPr="00A30B00">
        <w:rPr>
          <w:rFonts w:ascii="Webdings" w:eastAsia="Webdings" w:hAnsi="Webdings" w:cs="Webdings"/>
          <w:szCs w:val="20"/>
          <w:lang w:val="fr-FR"/>
        </w:rPr>
        <w:t></w:t>
      </w:r>
      <w:r w:rsidRPr="00A30B00">
        <w:rPr>
          <w:rFonts w:eastAsia="Arial" w:cs="Arial"/>
          <w:szCs w:val="20"/>
          <w:lang w:val="fr-FR"/>
        </w:rPr>
        <w:t xml:space="preserve"> </w:t>
      </w:r>
      <w:r w:rsidRPr="00A30B00">
        <w:rPr>
          <w:lang w:val="fr-FR"/>
        </w:rPr>
        <w:t>un relevé d'identité bancaire (= document officiel de la banque, et non une capture d’écran d’e-</w:t>
      </w:r>
      <w:proofErr w:type="spellStart"/>
      <w:r w:rsidRPr="00A30B00">
        <w:rPr>
          <w:lang w:val="fr-FR"/>
        </w:rPr>
        <w:t>banking</w:t>
      </w:r>
      <w:proofErr w:type="spellEnd"/>
      <w:r w:rsidRPr="00A30B00">
        <w:rPr>
          <w:lang w:val="fr-FR"/>
        </w:rPr>
        <w:t>)</w:t>
      </w:r>
    </w:p>
    <w:p w14:paraId="0D993704" w14:textId="77777777" w:rsidR="00D6370B" w:rsidRPr="00A30B00" w:rsidRDefault="00D6370B" w:rsidP="00D6370B">
      <w:pPr>
        <w:ind w:left="720"/>
        <w:rPr>
          <w:rFonts w:ascii="Webdings" w:eastAsia="Webdings" w:hAnsi="Webdings" w:cs="Webdings"/>
          <w:szCs w:val="20"/>
          <w:lang w:val="fr-FR"/>
        </w:rPr>
      </w:pPr>
    </w:p>
    <w:p w14:paraId="058D534F" w14:textId="77EDF809" w:rsidR="00D6370B" w:rsidRPr="00A30B00" w:rsidRDefault="00D6370B" w:rsidP="00D6370B">
      <w:pPr>
        <w:ind w:left="720"/>
        <w:rPr>
          <w:rFonts w:ascii="Webdings" w:eastAsia="Webdings" w:hAnsi="Webdings" w:cs="Webdings"/>
          <w:szCs w:val="20"/>
          <w:lang w:val="fr-FR"/>
        </w:rPr>
      </w:pPr>
      <w:r w:rsidRPr="00A30B00">
        <w:rPr>
          <w:rFonts w:ascii="Webdings" w:eastAsia="Webdings" w:hAnsi="Webdings" w:cs="Webdings"/>
          <w:szCs w:val="20"/>
          <w:lang w:val="fr-FR"/>
        </w:rPr>
        <w:t></w:t>
      </w:r>
      <w:r w:rsidRPr="00A30B00">
        <w:rPr>
          <w:rFonts w:eastAsia="Arial" w:cs="Arial"/>
          <w:szCs w:val="20"/>
          <w:lang w:val="fr-FR"/>
        </w:rPr>
        <w:t xml:space="preserve"> les </w:t>
      </w:r>
      <w:r w:rsidR="00B32C69">
        <w:rPr>
          <w:rFonts w:eastAsia="Arial" w:cs="Arial"/>
          <w:szCs w:val="20"/>
          <w:lang w:val="fr-FR"/>
        </w:rPr>
        <w:t>éventuels devis</w:t>
      </w:r>
      <w:r w:rsidRPr="00A30B00">
        <w:rPr>
          <w:rFonts w:eastAsia="Arial" w:cs="Arial"/>
          <w:szCs w:val="20"/>
          <w:lang w:val="fr-FR"/>
        </w:rPr>
        <w:t xml:space="preserve"> de sous-traitants</w:t>
      </w:r>
    </w:p>
    <w:p w14:paraId="19C1A378" w14:textId="77777777" w:rsidR="00D6370B" w:rsidRPr="00A30B00" w:rsidRDefault="00D6370B" w:rsidP="00D6370B">
      <w:pPr>
        <w:ind w:left="720"/>
        <w:rPr>
          <w:szCs w:val="20"/>
          <w:lang w:val="fr-FR"/>
        </w:rPr>
      </w:pPr>
    </w:p>
    <w:p w14:paraId="6EBF591B" w14:textId="77777777" w:rsidR="00D6370B" w:rsidRPr="00A30B00" w:rsidRDefault="00D6370B" w:rsidP="00D6370B">
      <w:pPr>
        <w:ind w:left="720"/>
        <w:rPr>
          <w:rFonts w:eastAsia="Arial" w:cs="Arial"/>
          <w:szCs w:val="20"/>
          <w:lang w:val="fr-FR"/>
        </w:rPr>
      </w:pPr>
      <w:r w:rsidRPr="00A30B00">
        <w:rPr>
          <w:rFonts w:ascii="Webdings" w:eastAsia="Webdings" w:hAnsi="Webdings" w:cs="Webdings"/>
          <w:szCs w:val="20"/>
          <w:lang w:val="fr-FR"/>
        </w:rPr>
        <w:t></w:t>
      </w:r>
      <w:r w:rsidRPr="00A30B00">
        <w:rPr>
          <w:rFonts w:eastAsia="Arial" w:cs="Arial"/>
          <w:szCs w:val="20"/>
          <w:lang w:val="fr-FR"/>
        </w:rPr>
        <w:t xml:space="preserve"> tout autre document permettant d'appuyer la demande d'aide : </w:t>
      </w:r>
    </w:p>
    <w:p w14:paraId="3DCA4D3B" w14:textId="77777777" w:rsidR="00D6370B" w:rsidRPr="00A30B00" w:rsidRDefault="00D6370B" w:rsidP="00D6370B">
      <w:pPr>
        <w:pStyle w:val="Paragraphedeliste"/>
        <w:numPr>
          <w:ilvl w:val="1"/>
          <w:numId w:val="37"/>
        </w:numPr>
        <w:rPr>
          <w:rFonts w:eastAsia="Arial" w:cs="Arial"/>
          <w:szCs w:val="20"/>
          <w:lang w:val="fr-FR"/>
        </w:rPr>
      </w:pPr>
      <w:r w:rsidRPr="00A30B00">
        <w:rPr>
          <w:rFonts w:eastAsia="Arial" w:cs="Arial"/>
          <w:szCs w:val="20"/>
          <w:lang w:val="fr-FR"/>
        </w:rPr>
        <w:t xml:space="preserve">Liste des documents annexés : </w:t>
      </w:r>
    </w:p>
    <w:p w14:paraId="39350BE4" w14:textId="77777777" w:rsidR="007F4F28" w:rsidRDefault="007F4F28" w:rsidP="00952FB3">
      <w:pPr>
        <w:pStyle w:val="Corpsdetexte"/>
        <w:spacing w:after="0" w:line="288" w:lineRule="auto"/>
        <w:jc w:val="center"/>
        <w:rPr>
          <w:rFonts w:asciiTheme="minorHAnsi" w:hAnsiTheme="minorHAnsi"/>
          <w:sz w:val="22"/>
          <w:szCs w:val="22"/>
        </w:rPr>
      </w:pPr>
    </w:p>
    <w:p w14:paraId="1126563E" w14:textId="77777777" w:rsidR="00D6370B" w:rsidRDefault="00D6370B" w:rsidP="00952FB3">
      <w:pPr>
        <w:pStyle w:val="Corpsdetexte"/>
        <w:spacing w:after="0" w:line="288" w:lineRule="auto"/>
        <w:jc w:val="center"/>
        <w:rPr>
          <w:rFonts w:asciiTheme="minorHAnsi" w:hAnsiTheme="minorHAnsi"/>
          <w:sz w:val="22"/>
          <w:szCs w:val="22"/>
        </w:rPr>
      </w:pPr>
    </w:p>
    <w:p w14:paraId="30106C20" w14:textId="77777777" w:rsidR="00543BD6" w:rsidRDefault="00543BD6" w:rsidP="003245E4">
      <w:pPr>
        <w:pStyle w:val="Titre1"/>
        <w:ind w:left="23" w:right="-6"/>
        <w:jc w:val="left"/>
        <w:rPr>
          <w:szCs w:val="20"/>
        </w:rPr>
      </w:pPr>
      <w:bookmarkStart w:id="52" w:name="__RefHeading__65800_22461548"/>
      <w:bookmarkStart w:id="53" w:name="__RefHeading__5167_1165138607"/>
      <w:bookmarkStart w:id="54" w:name="__RefHeading__7596_829952307"/>
      <w:bookmarkStart w:id="55" w:name="__RefHeading__125_1940543056"/>
      <w:bookmarkEnd w:id="52"/>
      <w:bookmarkEnd w:id="53"/>
      <w:bookmarkEnd w:id="54"/>
      <w:bookmarkEnd w:id="55"/>
      <w:r>
        <w:rPr>
          <w:szCs w:val="20"/>
        </w:rPr>
        <w:t>Déclaration sur l'honneur et engagements</w:t>
      </w:r>
    </w:p>
    <w:p w14:paraId="776E2E44" w14:textId="77777777" w:rsidR="00372253" w:rsidRDefault="00372253">
      <w:pPr>
        <w:rPr>
          <w:szCs w:val="20"/>
          <w:lang w:val="fr-FR"/>
        </w:rPr>
      </w:pPr>
    </w:p>
    <w:p w14:paraId="00139EFE" w14:textId="1C0DB528" w:rsidR="00543BD6" w:rsidRPr="00D02863" w:rsidRDefault="00543BD6">
      <w:pPr>
        <w:rPr>
          <w:szCs w:val="20"/>
          <w:lang w:val="fr-FR"/>
        </w:rPr>
      </w:pPr>
      <w:r w:rsidRPr="00D02863">
        <w:rPr>
          <w:szCs w:val="20"/>
          <w:lang w:val="fr-FR"/>
        </w:rPr>
        <w:t xml:space="preserve">Je/nous soussigné(s) (NOM(s) – PRÉNOM(s) et </w:t>
      </w:r>
      <w:proofErr w:type="gramStart"/>
      <w:r w:rsidRPr="00D02863">
        <w:rPr>
          <w:szCs w:val="20"/>
          <w:lang w:val="fr-FR"/>
        </w:rPr>
        <w:t>qualité</w:t>
      </w:r>
      <w:r w:rsidR="00411419" w:rsidRPr="00D02863">
        <w:rPr>
          <w:szCs w:val="20"/>
          <w:lang w:val="fr-FR"/>
        </w:rPr>
        <w:t>)</w:t>
      </w:r>
      <w:r w:rsidRPr="00D02863">
        <w:rPr>
          <w:szCs w:val="20"/>
          <w:lang w:val="fr-FR"/>
        </w:rPr>
        <w:t>…</w:t>
      </w:r>
      <w:proofErr w:type="gramEnd"/>
      <w:r w:rsidRPr="00D02863">
        <w:rPr>
          <w:szCs w:val="20"/>
          <w:lang w:val="fr-FR"/>
        </w:rPr>
        <w:t xml:space="preserve">…………………………….……………………………………………………………………………………………… </w:t>
      </w:r>
      <w:proofErr w:type="gramStart"/>
      <w:r w:rsidRPr="00D02863">
        <w:rPr>
          <w:szCs w:val="20"/>
          <w:lang w:val="fr-FR"/>
        </w:rPr>
        <w:t>certifie</w:t>
      </w:r>
      <w:proofErr w:type="gramEnd"/>
      <w:r w:rsidRPr="00D02863">
        <w:rPr>
          <w:szCs w:val="20"/>
          <w:lang w:val="fr-FR"/>
        </w:rPr>
        <w:t xml:space="preserve">/certifions </w:t>
      </w:r>
      <w:r w:rsidR="00D729FC" w:rsidRPr="00D02863">
        <w:rPr>
          <w:szCs w:val="20"/>
          <w:lang w:val="fr-FR"/>
        </w:rPr>
        <w:t>au nom de</w:t>
      </w:r>
      <w:r w:rsidRPr="00D02863">
        <w:rPr>
          <w:szCs w:val="20"/>
          <w:lang w:val="fr-FR"/>
        </w:rPr>
        <w:t xml:space="preserve"> l’</w:t>
      </w:r>
      <w:r w:rsidR="00996218" w:rsidRPr="00D02863">
        <w:rPr>
          <w:szCs w:val="20"/>
          <w:lang w:val="fr-FR"/>
        </w:rPr>
        <w:t>établissement scolaire</w:t>
      </w:r>
      <w:r w:rsidRPr="00D02863">
        <w:rPr>
          <w:szCs w:val="20"/>
          <w:lang w:val="fr-FR"/>
        </w:rPr>
        <w:t xml:space="preserve"> …………………………………… : </w:t>
      </w:r>
    </w:p>
    <w:p w14:paraId="1E2A4541" w14:textId="77777777" w:rsidR="00864282" w:rsidRPr="00D02863" w:rsidRDefault="00864282">
      <w:pPr>
        <w:rPr>
          <w:szCs w:val="20"/>
          <w:lang w:val="fr-FR"/>
        </w:rPr>
      </w:pPr>
    </w:p>
    <w:p w14:paraId="26A6A4CC" w14:textId="33924991" w:rsidR="00D20B8F" w:rsidRPr="00D02863" w:rsidRDefault="00D20B8F" w:rsidP="00D20B8F">
      <w:pPr>
        <w:numPr>
          <w:ilvl w:val="0"/>
          <w:numId w:val="28"/>
        </w:numPr>
        <w:rPr>
          <w:rFonts w:ascii="Webdings" w:eastAsia="Webdings" w:hAnsi="Webdings" w:cs="Webdings"/>
          <w:szCs w:val="20"/>
          <w:lang w:val="fr-FR"/>
        </w:rPr>
      </w:pPr>
      <w:proofErr w:type="gramStart"/>
      <w:r w:rsidRPr="00D02863">
        <w:rPr>
          <w:szCs w:val="20"/>
          <w:lang w:val="fr-FR"/>
        </w:rPr>
        <w:t>avoir</w:t>
      </w:r>
      <w:proofErr w:type="gramEnd"/>
      <w:r w:rsidRPr="00D02863">
        <w:rPr>
          <w:szCs w:val="20"/>
          <w:lang w:val="fr-FR"/>
        </w:rPr>
        <w:t xml:space="preserve"> pris connaissance du </w:t>
      </w:r>
      <w:r w:rsidR="00996218" w:rsidRPr="00D02863">
        <w:rPr>
          <w:szCs w:val="20"/>
          <w:lang w:val="fr-FR"/>
        </w:rPr>
        <w:t>Règlement</w:t>
      </w:r>
      <w:r w:rsidRPr="00D02863">
        <w:rPr>
          <w:szCs w:val="20"/>
          <w:lang w:val="fr-FR"/>
        </w:rPr>
        <w:t xml:space="preserve"> de l’action et s’</w:t>
      </w:r>
      <w:r w:rsidR="00AD27B6" w:rsidRPr="00D02863">
        <w:rPr>
          <w:szCs w:val="20"/>
          <w:lang w:val="fr-FR"/>
        </w:rPr>
        <w:t xml:space="preserve">engager à </w:t>
      </w:r>
      <w:r w:rsidRPr="00D02863">
        <w:rPr>
          <w:szCs w:val="20"/>
          <w:lang w:val="fr-FR"/>
        </w:rPr>
        <w:t>respecter les conditions et engagements qu</w:t>
      </w:r>
      <w:r w:rsidR="00003F8E" w:rsidRPr="00D02863">
        <w:rPr>
          <w:szCs w:val="20"/>
          <w:lang w:val="fr-FR"/>
        </w:rPr>
        <w:t xml:space="preserve">i y sont énoncés en fonction du </w:t>
      </w:r>
      <w:r w:rsidR="00023739" w:rsidRPr="00D02863">
        <w:rPr>
          <w:szCs w:val="20"/>
          <w:lang w:val="fr-FR"/>
        </w:rPr>
        <w:t>rôle dans le projet ;</w:t>
      </w:r>
    </w:p>
    <w:p w14:paraId="59CC612E" w14:textId="76A7E71A" w:rsidR="00543BD6" w:rsidRPr="00D02863" w:rsidRDefault="005F7724">
      <w:pPr>
        <w:numPr>
          <w:ilvl w:val="0"/>
          <w:numId w:val="28"/>
        </w:numPr>
        <w:rPr>
          <w:rFonts w:ascii="Webdings" w:eastAsia="Webdings" w:hAnsi="Webdings" w:cs="Webdings"/>
          <w:szCs w:val="20"/>
          <w:lang w:val="fr-FR"/>
        </w:rPr>
      </w:pPr>
      <w:proofErr w:type="gramStart"/>
      <w:r w:rsidRPr="00D02863">
        <w:rPr>
          <w:rFonts w:eastAsia="Arial" w:cs="Arial"/>
          <w:szCs w:val="20"/>
          <w:lang w:val="fr-FR"/>
        </w:rPr>
        <w:t>que</w:t>
      </w:r>
      <w:proofErr w:type="gramEnd"/>
      <w:r w:rsidRPr="00D02863">
        <w:rPr>
          <w:rFonts w:eastAsia="Arial" w:cs="Arial"/>
          <w:szCs w:val="20"/>
          <w:lang w:val="fr-FR"/>
        </w:rPr>
        <w:t xml:space="preserve"> </w:t>
      </w:r>
      <w:r w:rsidR="007A3FFD" w:rsidRPr="00D02863">
        <w:rPr>
          <w:szCs w:val="20"/>
          <w:lang w:val="fr-FR"/>
        </w:rPr>
        <w:t>les prestations</w:t>
      </w:r>
      <w:r w:rsidR="00543BD6" w:rsidRPr="00D02863">
        <w:rPr>
          <w:szCs w:val="20"/>
          <w:lang w:val="fr-FR"/>
        </w:rPr>
        <w:t xml:space="preserve"> </w:t>
      </w:r>
      <w:r w:rsidR="00310BC8" w:rsidRPr="00D02863">
        <w:rPr>
          <w:szCs w:val="20"/>
          <w:lang w:val="fr-FR"/>
        </w:rPr>
        <w:t>n’ont</w:t>
      </w:r>
      <w:r w:rsidR="00543BD6" w:rsidRPr="00D02863">
        <w:rPr>
          <w:szCs w:val="20"/>
          <w:lang w:val="fr-FR"/>
        </w:rPr>
        <w:t xml:space="preserve"> pas démarré avant le dépôt du dossier de demande d’aide auprès d'Innoviris ;</w:t>
      </w:r>
    </w:p>
    <w:p w14:paraId="6A971172" w14:textId="68339E3E" w:rsidR="00543BD6" w:rsidRPr="00D02863" w:rsidRDefault="005F7724" w:rsidP="00474CC9">
      <w:pPr>
        <w:numPr>
          <w:ilvl w:val="0"/>
          <w:numId w:val="28"/>
        </w:numPr>
        <w:rPr>
          <w:rFonts w:ascii="Webdings" w:eastAsia="Webdings" w:hAnsi="Webdings" w:cs="Webdings"/>
          <w:szCs w:val="20"/>
          <w:lang w:val="fr-FR"/>
        </w:rPr>
      </w:pPr>
      <w:proofErr w:type="gramStart"/>
      <w:r w:rsidRPr="00D02863">
        <w:rPr>
          <w:rFonts w:eastAsia="Arial" w:cs="Arial"/>
          <w:szCs w:val="20"/>
          <w:lang w:val="fr-FR"/>
        </w:rPr>
        <w:t>que</w:t>
      </w:r>
      <w:proofErr w:type="gramEnd"/>
      <w:r w:rsidRPr="00D02863">
        <w:rPr>
          <w:rFonts w:eastAsia="Arial" w:cs="Arial"/>
          <w:szCs w:val="20"/>
          <w:lang w:val="fr-FR"/>
        </w:rPr>
        <w:t xml:space="preserve"> </w:t>
      </w:r>
      <w:r w:rsidR="00543BD6" w:rsidRPr="00D02863">
        <w:rPr>
          <w:szCs w:val="20"/>
          <w:lang w:val="fr-FR"/>
        </w:rPr>
        <w:t xml:space="preserve">les coûts imputés dans le cadre du projet ne sont </w:t>
      </w:r>
      <w:r w:rsidR="00C574C4" w:rsidRPr="00D02863">
        <w:rPr>
          <w:szCs w:val="20"/>
          <w:lang w:val="fr-FR"/>
        </w:rPr>
        <w:t xml:space="preserve">et ne seront </w:t>
      </w:r>
      <w:r w:rsidR="00543BD6" w:rsidRPr="00D02863">
        <w:rPr>
          <w:szCs w:val="20"/>
          <w:lang w:val="fr-FR"/>
        </w:rPr>
        <w:t>couverts, partiellement ou totalement, par aucune autre mesure d’aide publique</w:t>
      </w:r>
      <w:r w:rsidR="00C574C4" w:rsidRPr="00D02863">
        <w:rPr>
          <w:szCs w:val="20"/>
          <w:lang w:val="fr-FR"/>
        </w:rPr>
        <w:t> ;</w:t>
      </w:r>
    </w:p>
    <w:p w14:paraId="3AF4C482" w14:textId="7F62484D" w:rsidR="00543BD6" w:rsidRPr="00D02863" w:rsidRDefault="00FF3159">
      <w:pPr>
        <w:numPr>
          <w:ilvl w:val="0"/>
          <w:numId w:val="28"/>
        </w:numPr>
        <w:rPr>
          <w:szCs w:val="20"/>
          <w:lang w:val="fr-FR"/>
        </w:rPr>
      </w:pPr>
      <w:proofErr w:type="gramStart"/>
      <w:r w:rsidRPr="00D02863">
        <w:rPr>
          <w:rFonts w:eastAsia="Arial" w:cs="Arial"/>
          <w:szCs w:val="20"/>
          <w:lang w:val="fr-FR"/>
        </w:rPr>
        <w:t>que</w:t>
      </w:r>
      <w:proofErr w:type="gramEnd"/>
      <w:r w:rsidRPr="00D02863">
        <w:rPr>
          <w:rFonts w:eastAsia="Arial" w:cs="Arial"/>
          <w:szCs w:val="20"/>
          <w:lang w:val="fr-FR"/>
        </w:rPr>
        <w:t xml:space="preserve"> </w:t>
      </w:r>
      <w:r w:rsidR="00543BD6" w:rsidRPr="00D02863">
        <w:rPr>
          <w:szCs w:val="20"/>
          <w:lang w:val="fr-FR"/>
        </w:rPr>
        <w:t>l’</w:t>
      </w:r>
      <w:r w:rsidR="00996218" w:rsidRPr="00D02863">
        <w:rPr>
          <w:szCs w:val="20"/>
          <w:lang w:val="fr-FR"/>
        </w:rPr>
        <w:t>établissement scolaire</w:t>
      </w:r>
      <w:r w:rsidR="00543BD6" w:rsidRPr="00D02863">
        <w:rPr>
          <w:szCs w:val="20"/>
          <w:lang w:val="fr-FR"/>
        </w:rPr>
        <w:t xml:space="preserve"> remboursera les subventions versées, augmentées des intérêts légaux applicables, dans les cas d’une gestion impropre ou en cas de non-respect d’un ou plusieurs de ses </w:t>
      </w:r>
      <w:r w:rsidR="00543BD6" w:rsidRPr="00D02863">
        <w:rPr>
          <w:szCs w:val="20"/>
          <w:lang w:val="fr-FR"/>
        </w:rPr>
        <w:lastRenderedPageBreak/>
        <w:t>engagements</w:t>
      </w:r>
      <w:r w:rsidR="002857CC" w:rsidRPr="00D02863">
        <w:rPr>
          <w:szCs w:val="20"/>
          <w:lang w:val="fr-FR"/>
        </w:rPr>
        <w:t> ;</w:t>
      </w:r>
    </w:p>
    <w:p w14:paraId="7E180C9E" w14:textId="10D0FD30" w:rsidR="003B4DE1" w:rsidRPr="00D02863" w:rsidRDefault="004013F4">
      <w:pPr>
        <w:numPr>
          <w:ilvl w:val="0"/>
          <w:numId w:val="28"/>
        </w:numPr>
        <w:rPr>
          <w:rFonts w:cs="Arial"/>
          <w:szCs w:val="20"/>
          <w:lang w:val="fr-FR"/>
        </w:rPr>
      </w:pPr>
      <w:proofErr w:type="gramStart"/>
      <w:r w:rsidRPr="00D02863">
        <w:rPr>
          <w:rFonts w:eastAsia="Webdings" w:cs="Arial"/>
          <w:szCs w:val="20"/>
          <w:lang w:val="fr-FR"/>
        </w:rPr>
        <w:t>que</w:t>
      </w:r>
      <w:proofErr w:type="gramEnd"/>
      <w:r w:rsidRPr="00D02863">
        <w:rPr>
          <w:rFonts w:eastAsia="Webdings" w:cs="Arial"/>
          <w:szCs w:val="20"/>
          <w:lang w:val="fr-FR"/>
        </w:rPr>
        <w:t xml:space="preserve"> l’</w:t>
      </w:r>
      <w:r w:rsidR="00996218" w:rsidRPr="00D02863">
        <w:rPr>
          <w:rFonts w:eastAsia="Webdings" w:cs="Arial"/>
          <w:szCs w:val="20"/>
          <w:lang w:val="fr-FR"/>
        </w:rPr>
        <w:t xml:space="preserve">établissement scolaire </w:t>
      </w:r>
      <w:r w:rsidR="003B4DE1" w:rsidRPr="00D02863">
        <w:rPr>
          <w:rFonts w:eastAsia="Webdings" w:cs="Arial"/>
          <w:szCs w:val="20"/>
          <w:lang w:val="fr-FR"/>
        </w:rPr>
        <w:t>s’engage à fournir, y compris après le terme du projet, toute information demandée par Innoviris afin de vérifier la bonne utilisation du subside et de réaliser un suivi a posteriori du projet</w:t>
      </w:r>
      <w:r w:rsidR="002857CC" w:rsidRPr="00D02863">
        <w:rPr>
          <w:rFonts w:eastAsia="Webdings" w:cs="Arial"/>
          <w:szCs w:val="20"/>
          <w:lang w:val="fr-FR"/>
        </w:rPr>
        <w:t> ;</w:t>
      </w:r>
    </w:p>
    <w:p w14:paraId="32DBCEFA" w14:textId="2459D08E" w:rsidR="008373D6" w:rsidRPr="00D02863" w:rsidRDefault="008373D6" w:rsidP="008373D6">
      <w:pPr>
        <w:pStyle w:val="Paragraphedeliste"/>
        <w:numPr>
          <w:ilvl w:val="0"/>
          <w:numId w:val="28"/>
        </w:numPr>
        <w:rPr>
          <w:rFonts w:cs="Arial"/>
          <w:szCs w:val="20"/>
          <w:lang w:val="fr-FR"/>
        </w:rPr>
      </w:pPr>
      <w:proofErr w:type="gramStart"/>
      <w:r w:rsidRPr="00D02863">
        <w:rPr>
          <w:rFonts w:cs="Arial"/>
          <w:szCs w:val="20"/>
          <w:lang w:val="fr-FR"/>
        </w:rPr>
        <w:t>que</w:t>
      </w:r>
      <w:proofErr w:type="gramEnd"/>
      <w:r w:rsidRPr="00D02863">
        <w:rPr>
          <w:rFonts w:cs="Arial"/>
          <w:szCs w:val="20"/>
          <w:lang w:val="fr-FR"/>
        </w:rPr>
        <w:t xml:space="preserve"> l’</w:t>
      </w:r>
      <w:r w:rsidR="00996218" w:rsidRPr="00D02863">
        <w:rPr>
          <w:rFonts w:cs="Arial"/>
          <w:szCs w:val="20"/>
          <w:lang w:val="fr-FR"/>
        </w:rPr>
        <w:t xml:space="preserve">établissement scolaire </w:t>
      </w:r>
      <w:r w:rsidRPr="00D02863">
        <w:rPr>
          <w:rFonts w:cs="Arial"/>
          <w:szCs w:val="20"/>
          <w:lang w:val="fr-FR"/>
        </w:rPr>
        <w:t>a respecté l’ensemble de ses engagements dans le cadre de précédentes aides octroyées par la Région</w:t>
      </w:r>
      <w:r w:rsidR="002857CC" w:rsidRPr="00D02863">
        <w:rPr>
          <w:rFonts w:cs="Arial"/>
          <w:szCs w:val="20"/>
          <w:lang w:val="fr-FR"/>
        </w:rPr>
        <w:t> ;</w:t>
      </w:r>
    </w:p>
    <w:p w14:paraId="269D7232" w14:textId="4C1E602A" w:rsidR="003E4169" w:rsidRPr="00D02863" w:rsidRDefault="003E4169" w:rsidP="003E4169">
      <w:pPr>
        <w:numPr>
          <w:ilvl w:val="0"/>
          <w:numId w:val="28"/>
        </w:numPr>
        <w:rPr>
          <w:rFonts w:cs="Arial"/>
          <w:szCs w:val="20"/>
          <w:lang w:val="fr-FR"/>
        </w:rPr>
      </w:pPr>
      <w:proofErr w:type="gramStart"/>
      <w:r w:rsidRPr="00D02863">
        <w:rPr>
          <w:rFonts w:cs="Arial"/>
          <w:szCs w:val="20"/>
          <w:lang w:val="fr-FR"/>
        </w:rPr>
        <w:t>que</w:t>
      </w:r>
      <w:proofErr w:type="gramEnd"/>
      <w:r w:rsidRPr="00D02863">
        <w:rPr>
          <w:rFonts w:cs="Arial"/>
          <w:szCs w:val="20"/>
          <w:lang w:val="fr-FR"/>
        </w:rPr>
        <w:t xml:space="preserve"> l’</w:t>
      </w:r>
      <w:r w:rsidR="00996218" w:rsidRPr="00D02863">
        <w:rPr>
          <w:rFonts w:cs="Arial"/>
          <w:szCs w:val="20"/>
          <w:lang w:val="fr-FR"/>
        </w:rPr>
        <w:t xml:space="preserve">établissement scolaire </w:t>
      </w:r>
      <w:r w:rsidRPr="00D02863">
        <w:rPr>
          <w:rFonts w:cs="Arial"/>
          <w:szCs w:val="20"/>
          <w:lang w:val="fr-FR"/>
        </w:rPr>
        <w:t>reconnait qu’Innoviris a le droit de vérifier l’exactitude des informations et la bonne utilisation du subside, par exemple par le biais de contrôles sur pièces et/ou sur place, y compris de manière impromptue</w:t>
      </w:r>
      <w:r w:rsidR="002857CC" w:rsidRPr="00D02863">
        <w:rPr>
          <w:rFonts w:cs="Arial"/>
          <w:szCs w:val="20"/>
          <w:lang w:val="fr-FR"/>
        </w:rPr>
        <w:t> ;</w:t>
      </w:r>
    </w:p>
    <w:p w14:paraId="41BB026C" w14:textId="13669573" w:rsidR="00B62745" w:rsidRPr="00D02863" w:rsidRDefault="002857CC" w:rsidP="003E4169">
      <w:pPr>
        <w:numPr>
          <w:ilvl w:val="0"/>
          <w:numId w:val="28"/>
        </w:numPr>
        <w:rPr>
          <w:rFonts w:cs="Arial"/>
          <w:szCs w:val="20"/>
          <w:lang w:val="fr-FR"/>
        </w:rPr>
      </w:pPr>
      <w:proofErr w:type="gramStart"/>
      <w:r w:rsidRPr="00D02863">
        <w:rPr>
          <w:rFonts w:cs="Arial"/>
          <w:szCs w:val="20"/>
          <w:lang w:val="fr-FR"/>
        </w:rPr>
        <w:t>q</w:t>
      </w:r>
      <w:r w:rsidR="00B62745" w:rsidRPr="00D02863">
        <w:rPr>
          <w:rFonts w:cs="Arial"/>
          <w:szCs w:val="20"/>
          <w:lang w:val="fr-FR"/>
        </w:rPr>
        <w:t>ue</w:t>
      </w:r>
      <w:proofErr w:type="gramEnd"/>
      <w:r w:rsidR="00B62745" w:rsidRPr="00D02863">
        <w:rPr>
          <w:rFonts w:cs="Arial"/>
          <w:szCs w:val="20"/>
          <w:lang w:val="fr-FR"/>
        </w:rPr>
        <w:t xml:space="preserve"> l’établissement scolaire a porté à la connaissance du sous-traitant, le cas échéant, tous les points qui précèdent ci-dessus.</w:t>
      </w:r>
    </w:p>
    <w:p w14:paraId="5B238F49" w14:textId="77777777" w:rsidR="00543BD6" w:rsidRDefault="00543BD6">
      <w:pPr>
        <w:rPr>
          <w:szCs w:val="20"/>
          <w:lang w:val="fr-FR"/>
        </w:rPr>
      </w:pPr>
    </w:p>
    <w:p w14:paraId="7E3CB81C" w14:textId="77777777" w:rsidR="00543BD6" w:rsidRDefault="00543BD6">
      <w:pPr>
        <w:rPr>
          <w:szCs w:val="20"/>
          <w:lang w:val="fr-FR"/>
        </w:rPr>
      </w:pPr>
    </w:p>
    <w:p w14:paraId="7A700D25" w14:textId="77777777" w:rsidR="00543BD6" w:rsidRDefault="00543BD6">
      <w:pPr>
        <w:pStyle w:val="Titre1"/>
        <w:jc w:val="left"/>
      </w:pPr>
      <w:bookmarkStart w:id="56" w:name="__RefHeading__65802_22461548"/>
      <w:bookmarkStart w:id="57" w:name="__RefHeading__5169_1165138607"/>
      <w:bookmarkStart w:id="58" w:name="__RefHeading__7598_829952307"/>
      <w:bookmarkStart w:id="59" w:name="__RefHeading__127_1940543056"/>
      <w:bookmarkEnd w:id="56"/>
      <w:bookmarkEnd w:id="57"/>
      <w:bookmarkEnd w:id="58"/>
      <w:bookmarkEnd w:id="59"/>
      <w:r>
        <w:t>Autorisation et signature</w:t>
      </w:r>
    </w:p>
    <w:p w14:paraId="37B531C3" w14:textId="77777777" w:rsidR="00543BD6" w:rsidRDefault="00543BD6">
      <w:pPr>
        <w:rPr>
          <w:lang w:val="fr-FR"/>
        </w:rPr>
      </w:pPr>
    </w:p>
    <w:p w14:paraId="3D42E047" w14:textId="77777777" w:rsidR="00543BD6" w:rsidRDefault="00543BD6">
      <w:pPr>
        <w:rPr>
          <w:lang w:val="fr-FR"/>
        </w:rPr>
      </w:pPr>
      <w:r>
        <w:rPr>
          <w:szCs w:val="20"/>
          <w:lang w:val="fr-FR"/>
        </w:rPr>
        <w:tab/>
        <w:t>J'autorise Innoviris à procéder aux enquêtes nécessaires à l’examen de la présente demande et certifie conformes et véritables les informations contenues dans le présent formulaire.</w:t>
      </w:r>
    </w:p>
    <w:p w14:paraId="49A2E6D9" w14:textId="77777777" w:rsidR="00543BD6" w:rsidRDefault="00543BD6">
      <w:pPr>
        <w:rPr>
          <w:lang w:val="fr-FR"/>
        </w:rPr>
      </w:pPr>
    </w:p>
    <w:tbl>
      <w:tblPr>
        <w:tblW w:w="0" w:type="auto"/>
        <w:tblInd w:w="809" w:type="dxa"/>
        <w:tblLayout w:type="fixed"/>
        <w:tblLook w:val="0000" w:firstRow="0" w:lastRow="0" w:firstColumn="0" w:lastColumn="0" w:noHBand="0" w:noVBand="0"/>
      </w:tblPr>
      <w:tblGrid>
        <w:gridCol w:w="3600"/>
        <w:gridCol w:w="4800"/>
      </w:tblGrid>
      <w:tr w:rsidR="00543BD6" w14:paraId="29FEE858" w14:textId="77777777">
        <w:trPr>
          <w:trHeight w:val="285"/>
        </w:trPr>
        <w:tc>
          <w:tcPr>
            <w:tcW w:w="3600" w:type="dxa"/>
            <w:tcBorders>
              <w:top w:val="single" w:sz="4" w:space="0" w:color="C0C0C0"/>
              <w:left w:val="single" w:sz="4" w:space="0" w:color="C0C0C0"/>
              <w:bottom w:val="single" w:sz="1" w:space="0" w:color="C0C0C0"/>
            </w:tcBorders>
            <w:shd w:val="clear" w:color="auto" w:fill="auto"/>
          </w:tcPr>
          <w:p w14:paraId="097EF19F" w14:textId="77777777" w:rsidR="00543BD6" w:rsidRDefault="00543BD6">
            <w:pPr>
              <w:snapToGrid w:val="0"/>
              <w:spacing w:line="288" w:lineRule="auto"/>
              <w:rPr>
                <w:lang w:val="fr-FR"/>
              </w:rPr>
            </w:pPr>
            <w:proofErr w:type="gramStart"/>
            <w:r>
              <w:rPr>
                <w:lang w:val="fr-FR"/>
              </w:rPr>
              <w:t>Date:</w:t>
            </w:r>
            <w:proofErr w:type="gramEnd"/>
          </w:p>
          <w:p w14:paraId="66080B9E" w14:textId="77777777" w:rsidR="00543BD6" w:rsidRDefault="00543BD6">
            <w:pPr>
              <w:snapToGrid w:val="0"/>
              <w:spacing w:line="288" w:lineRule="auto"/>
              <w:rPr>
                <w:lang w:val="fr-FR"/>
              </w:rPr>
            </w:pPr>
          </w:p>
        </w:tc>
        <w:tc>
          <w:tcPr>
            <w:tcW w:w="4800" w:type="dxa"/>
            <w:tcBorders>
              <w:top w:val="single" w:sz="4" w:space="0" w:color="C0C0C0"/>
              <w:left w:val="single" w:sz="4" w:space="0" w:color="C0C0C0"/>
              <w:bottom w:val="single" w:sz="1" w:space="0" w:color="C0C0C0"/>
              <w:right w:val="single" w:sz="4" w:space="0" w:color="C0C0C0"/>
            </w:tcBorders>
            <w:shd w:val="clear" w:color="auto" w:fill="auto"/>
          </w:tcPr>
          <w:p w14:paraId="5DB2A8B4" w14:textId="4AACCD69" w:rsidR="00543BD6" w:rsidRDefault="00543BD6">
            <w:pPr>
              <w:snapToGrid w:val="0"/>
              <w:spacing w:line="288" w:lineRule="auto"/>
            </w:pPr>
            <w:r>
              <w:rPr>
                <w:lang w:val="fr-FR"/>
              </w:rPr>
              <w:t>Signature</w:t>
            </w:r>
            <w:r w:rsidR="00E04787">
              <w:rPr>
                <w:lang w:val="fr-FR"/>
              </w:rPr>
              <w:t>s</w:t>
            </w:r>
            <w:r>
              <w:rPr>
                <w:lang w:val="fr-FR"/>
              </w:rPr>
              <w:t xml:space="preserve"> </w:t>
            </w:r>
            <w:proofErr w:type="gramStart"/>
            <w:r>
              <w:rPr>
                <w:lang w:val="fr-FR"/>
              </w:rPr>
              <w:t>autorisée</w:t>
            </w:r>
            <w:r w:rsidR="00E04787">
              <w:rPr>
                <w:lang w:val="fr-FR"/>
              </w:rPr>
              <w:t>s</w:t>
            </w:r>
            <w:r>
              <w:rPr>
                <w:lang w:val="fr-FR"/>
              </w:rPr>
              <w:t>:</w:t>
            </w:r>
            <w:proofErr w:type="gramEnd"/>
          </w:p>
        </w:tc>
      </w:tr>
      <w:tr w:rsidR="00543BD6" w:rsidRPr="00D16621" w14:paraId="7A396F3C" w14:textId="77777777" w:rsidTr="00490A13">
        <w:trPr>
          <w:trHeight w:val="1905"/>
        </w:trPr>
        <w:tc>
          <w:tcPr>
            <w:tcW w:w="3600" w:type="dxa"/>
            <w:tcBorders>
              <w:top w:val="single" w:sz="1" w:space="0" w:color="C0C0C0"/>
              <w:left w:val="single" w:sz="4" w:space="0" w:color="C0C0C0"/>
              <w:bottom w:val="single" w:sz="1" w:space="0" w:color="C0C0C0"/>
            </w:tcBorders>
            <w:shd w:val="clear" w:color="auto" w:fill="auto"/>
          </w:tcPr>
          <w:p w14:paraId="33244179" w14:textId="77777777" w:rsidR="00543BD6" w:rsidRDefault="00543BD6">
            <w:pPr>
              <w:snapToGrid w:val="0"/>
              <w:spacing w:line="288" w:lineRule="auto"/>
              <w:rPr>
                <w:lang w:val="fr-FR"/>
              </w:rPr>
            </w:pPr>
          </w:p>
        </w:tc>
        <w:tc>
          <w:tcPr>
            <w:tcW w:w="4800" w:type="dxa"/>
            <w:tcBorders>
              <w:top w:val="single" w:sz="1" w:space="0" w:color="C0C0C0"/>
              <w:left w:val="single" w:sz="4" w:space="0" w:color="C0C0C0"/>
              <w:bottom w:val="single" w:sz="1" w:space="0" w:color="C0C0C0"/>
              <w:right w:val="single" w:sz="4" w:space="0" w:color="C0C0C0"/>
            </w:tcBorders>
            <w:shd w:val="clear" w:color="auto" w:fill="auto"/>
          </w:tcPr>
          <w:p w14:paraId="34598F80" w14:textId="51B04D62" w:rsidR="00543BD6" w:rsidRDefault="00E04787">
            <w:pPr>
              <w:snapToGrid w:val="0"/>
              <w:spacing w:line="288" w:lineRule="auto"/>
              <w:rPr>
                <w:lang w:val="fr-FR"/>
              </w:rPr>
            </w:pPr>
            <w:r w:rsidRPr="00E04787">
              <w:rPr>
                <w:lang w:val="fr-FR"/>
              </w:rPr>
              <w:t>Pour l'</w:t>
            </w:r>
            <w:r w:rsidR="00996218">
              <w:rPr>
                <w:lang w:val="fr-FR"/>
              </w:rPr>
              <w:t>établissement scolaire</w:t>
            </w:r>
            <w:r w:rsidRPr="00E04787">
              <w:rPr>
                <w:lang w:val="fr-FR"/>
              </w:rPr>
              <w:t xml:space="preserve"> :</w:t>
            </w:r>
          </w:p>
          <w:p w14:paraId="6AE2F4BE" w14:textId="77777777" w:rsidR="00E04787" w:rsidRDefault="00E04787">
            <w:pPr>
              <w:snapToGrid w:val="0"/>
              <w:spacing w:line="288" w:lineRule="auto"/>
              <w:rPr>
                <w:lang w:val="fr-FR"/>
              </w:rPr>
            </w:pPr>
          </w:p>
          <w:p w14:paraId="359FC748" w14:textId="77777777" w:rsidR="00E04787" w:rsidRDefault="00E04787">
            <w:pPr>
              <w:snapToGrid w:val="0"/>
              <w:spacing w:line="288" w:lineRule="auto"/>
              <w:rPr>
                <w:lang w:val="fr-FR"/>
              </w:rPr>
            </w:pPr>
          </w:p>
          <w:p w14:paraId="4DACE062" w14:textId="77777777" w:rsidR="00E04787" w:rsidRDefault="00E04787">
            <w:pPr>
              <w:snapToGrid w:val="0"/>
              <w:spacing w:line="288" w:lineRule="auto"/>
              <w:rPr>
                <w:lang w:val="fr-FR"/>
              </w:rPr>
            </w:pPr>
          </w:p>
          <w:p w14:paraId="1FD415A9" w14:textId="77777777" w:rsidR="00E04787" w:rsidRDefault="00E04787">
            <w:pPr>
              <w:snapToGrid w:val="0"/>
              <w:spacing w:line="288" w:lineRule="auto"/>
              <w:rPr>
                <w:lang w:val="fr-FR"/>
              </w:rPr>
            </w:pPr>
          </w:p>
          <w:p w14:paraId="264FB8F5" w14:textId="77777777" w:rsidR="00E04787" w:rsidRDefault="00E04787">
            <w:pPr>
              <w:snapToGrid w:val="0"/>
              <w:spacing w:line="288" w:lineRule="auto"/>
              <w:rPr>
                <w:lang w:val="fr-FR"/>
              </w:rPr>
            </w:pPr>
          </w:p>
          <w:p w14:paraId="365328EF" w14:textId="77777777" w:rsidR="00E04787" w:rsidRDefault="00E04787">
            <w:pPr>
              <w:snapToGrid w:val="0"/>
              <w:spacing w:line="288" w:lineRule="auto"/>
              <w:rPr>
                <w:lang w:val="fr-FR"/>
              </w:rPr>
            </w:pPr>
          </w:p>
          <w:p w14:paraId="2F562C25" w14:textId="77777777" w:rsidR="00E04787" w:rsidRDefault="00E04787">
            <w:pPr>
              <w:snapToGrid w:val="0"/>
              <w:spacing w:line="288" w:lineRule="auto"/>
              <w:rPr>
                <w:lang w:val="fr-FR"/>
              </w:rPr>
            </w:pPr>
          </w:p>
          <w:p w14:paraId="17E860AF" w14:textId="77777777" w:rsidR="00E04787" w:rsidRDefault="00E04787">
            <w:pPr>
              <w:snapToGrid w:val="0"/>
              <w:spacing w:line="288" w:lineRule="auto"/>
              <w:rPr>
                <w:lang w:val="fr-FR"/>
              </w:rPr>
            </w:pPr>
          </w:p>
          <w:p w14:paraId="48D1D9DD" w14:textId="77777777" w:rsidR="00E04787" w:rsidRDefault="00E04787">
            <w:pPr>
              <w:snapToGrid w:val="0"/>
              <w:spacing w:line="288" w:lineRule="auto"/>
              <w:rPr>
                <w:lang w:val="fr-FR"/>
              </w:rPr>
            </w:pPr>
          </w:p>
          <w:p w14:paraId="10F0A011" w14:textId="50AD2A7F" w:rsidR="00E04787" w:rsidRDefault="00E04787">
            <w:pPr>
              <w:snapToGrid w:val="0"/>
              <w:spacing w:line="288" w:lineRule="auto"/>
              <w:rPr>
                <w:lang w:val="fr-FR"/>
              </w:rPr>
            </w:pPr>
          </w:p>
        </w:tc>
      </w:tr>
    </w:tbl>
    <w:p w14:paraId="086D4072" w14:textId="39E2D032" w:rsidR="00543BD6" w:rsidRDefault="00543BD6">
      <w:pPr>
        <w:rPr>
          <w:lang w:val="fr-BE"/>
        </w:rPr>
      </w:pPr>
    </w:p>
    <w:p w14:paraId="4D59D5CC" w14:textId="77777777" w:rsidR="00490A13" w:rsidRDefault="00490A13">
      <w:pPr>
        <w:rPr>
          <w:lang w:val="fr-BE"/>
        </w:rPr>
      </w:pPr>
      <w:bookmarkStart w:id="60" w:name="_Hlk33693794"/>
    </w:p>
    <w:p w14:paraId="7CED1DA3" w14:textId="2A46655D" w:rsidR="00490A13" w:rsidRPr="00490A13" w:rsidRDefault="00490A13" w:rsidP="00490A13">
      <w:pPr>
        <w:rPr>
          <w:lang w:val="fr-BE"/>
        </w:rPr>
      </w:pPr>
      <w:r w:rsidRPr="00D02863">
        <w:rPr>
          <w:lang w:val="fr-BE"/>
        </w:rPr>
        <w:t xml:space="preserve">Innoviris met tout en </w:t>
      </w:r>
      <w:r w:rsidR="00D02863" w:rsidRPr="00D02863">
        <w:rPr>
          <w:lang w:val="fr-BE"/>
        </w:rPr>
        <w:t>œuvre</w:t>
      </w:r>
      <w:r w:rsidRPr="00D02863">
        <w:rPr>
          <w:lang w:val="fr-BE"/>
        </w:rPr>
        <w:t xml:space="preserve"> pour garantir la confidentialité et la sécurité des données individuelles traitées. Le temps de rétention sera celui nécessaire pour accomplir les objectifs du traitement concerné. Si vous avez des questions ou que vous désirez appliquer vos droits en vertu des articles 15 à 22 du RGPD, veuillez contacter </w:t>
      </w:r>
      <w:hyperlink r:id="rId15" w:tooltip="mailto:dpo@innoviris.brussels" w:history="1">
        <w:r w:rsidRPr="00D02863">
          <w:rPr>
            <w:rStyle w:val="Lienhypertexte"/>
            <w:lang w:val="fr-BE"/>
          </w:rPr>
          <w:t>dpo@innoviris.brussels</w:t>
        </w:r>
      </w:hyperlink>
    </w:p>
    <w:bookmarkEnd w:id="60"/>
    <w:p w14:paraId="78D3F376" w14:textId="77777777" w:rsidR="000E529B" w:rsidRDefault="000E529B">
      <w:pPr>
        <w:rPr>
          <w:lang w:val="fr-BE"/>
        </w:rPr>
      </w:pPr>
    </w:p>
    <w:p w14:paraId="5F30BF53" w14:textId="675675CD" w:rsidR="000E529B" w:rsidRPr="000E529B" w:rsidRDefault="000E529B" w:rsidP="000E529B">
      <w:pPr>
        <w:widowControl/>
        <w:suppressAutoHyphens w:val="0"/>
        <w:jc w:val="left"/>
        <w:rPr>
          <w:lang w:val="fr-BE"/>
        </w:rPr>
      </w:pPr>
    </w:p>
    <w:sectPr w:rsidR="000E529B" w:rsidRPr="000E529B" w:rsidSect="009B7B0D">
      <w:headerReference w:type="default" r:id="rId16"/>
      <w:footerReference w:type="default" r:id="rId17"/>
      <w:type w:val="continuous"/>
      <w:pgSz w:w="12240" w:h="15840" w:code="1"/>
      <w:pgMar w:top="2648" w:right="1134" w:bottom="1973" w:left="1134" w:header="1134" w:footer="1134"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C4A0D" w14:textId="77777777" w:rsidR="00DA4961" w:rsidRDefault="00DA4961">
      <w:r>
        <w:separator/>
      </w:r>
    </w:p>
  </w:endnote>
  <w:endnote w:type="continuationSeparator" w:id="0">
    <w:p w14:paraId="51B9A740" w14:textId="77777777" w:rsidR="00DA4961" w:rsidRDefault="00DA4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onaco">
    <w:altName w:val="Courier New"/>
    <w:charset w:val="00"/>
    <w:family w:val="modern"/>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E8B52" w14:textId="6A9383C8" w:rsidR="00341E29" w:rsidRDefault="00341E29">
    <w:pPr>
      <w:pStyle w:val="Pieddepage"/>
      <w:jc w:val="left"/>
      <w:rPr>
        <w:sz w:val="16"/>
        <w:szCs w:val="16"/>
        <w:lang w:val="fr-FR"/>
      </w:rPr>
    </w:pPr>
    <w:r>
      <w:rPr>
        <w:sz w:val="16"/>
        <w:szCs w:val="16"/>
        <w:lang w:val="fr-FR"/>
      </w:rPr>
      <w:t>INNOVIRIS</w:t>
    </w:r>
    <w:r w:rsidR="000F1646">
      <w:rPr>
        <w:sz w:val="16"/>
        <w:szCs w:val="16"/>
        <w:lang w:val="fr-FR"/>
      </w:rPr>
      <w:tab/>
    </w:r>
    <w:r>
      <w:rPr>
        <w:rFonts w:eastAsia="Arial" w:cs="Arial"/>
        <w:sz w:val="16"/>
        <w:szCs w:val="16"/>
        <w:lang w:val="fr-FR"/>
      </w:rPr>
      <w:tab/>
    </w:r>
    <w:r>
      <w:rPr>
        <w:sz w:val="16"/>
        <w:szCs w:val="16"/>
        <w:lang w:val="fr-FR"/>
      </w:rPr>
      <w:t>Demande</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financement</w:t>
    </w:r>
  </w:p>
  <w:p w14:paraId="48F38A6D" w14:textId="6E2E51C2" w:rsidR="00341E29" w:rsidRDefault="00341E29">
    <w:pPr>
      <w:pStyle w:val="Pieddepage"/>
      <w:rPr>
        <w:rFonts w:eastAsia="Arial" w:cs="Arial"/>
        <w:sz w:val="16"/>
        <w:szCs w:val="16"/>
        <w:lang w:val="fr-FR"/>
      </w:rPr>
    </w:pPr>
    <w:r>
      <w:rPr>
        <w:sz w:val="16"/>
        <w:szCs w:val="16"/>
        <w:lang w:val="fr-FR"/>
      </w:rPr>
      <w:t>Chaussée de Charleroi 110, B-1060</w:t>
    </w:r>
    <w:r>
      <w:rPr>
        <w:rFonts w:eastAsia="Arial" w:cs="Arial"/>
        <w:sz w:val="16"/>
        <w:szCs w:val="16"/>
        <w:lang w:val="fr-FR"/>
      </w:rPr>
      <w:t xml:space="preserve"> </w:t>
    </w:r>
    <w:r>
      <w:rPr>
        <w:sz w:val="16"/>
        <w:szCs w:val="16"/>
        <w:lang w:val="fr-FR"/>
      </w:rPr>
      <w:t>Bruxelles</w:t>
    </w:r>
    <w:r>
      <w:rPr>
        <w:sz w:val="16"/>
        <w:szCs w:val="16"/>
        <w:lang w:val="fr-FR"/>
      </w:rPr>
      <w:tab/>
    </w:r>
    <w:r>
      <w:rPr>
        <w:sz w:val="16"/>
        <w:szCs w:val="16"/>
        <w:lang w:val="fr-FR"/>
      </w:rPr>
      <w:tab/>
    </w:r>
    <w:r w:rsidR="002C390A">
      <w:rPr>
        <w:sz w:val="16"/>
        <w:szCs w:val="16"/>
        <w:lang w:val="fr-FR"/>
      </w:rPr>
      <w:t xml:space="preserve">Fiche </w:t>
    </w:r>
    <w:r w:rsidR="000E6E79">
      <w:rPr>
        <w:sz w:val="16"/>
        <w:szCs w:val="16"/>
        <w:lang w:val="fr-FR"/>
      </w:rPr>
      <w:t>Chèque Science</w:t>
    </w:r>
    <w:r w:rsidR="001F6DEF">
      <w:rPr>
        <w:sz w:val="16"/>
        <w:szCs w:val="16"/>
        <w:lang w:val="fr-FR"/>
      </w:rPr>
      <w:t>s</w:t>
    </w:r>
  </w:p>
  <w:p w14:paraId="421255EF" w14:textId="0388A42C" w:rsidR="00341E29" w:rsidRDefault="00341E29">
    <w:pPr>
      <w:pStyle w:val="Pieddepage"/>
    </w:pPr>
    <w:proofErr w:type="gramStart"/>
    <w:r>
      <w:rPr>
        <w:rFonts w:eastAsia="Arial" w:cs="Arial"/>
        <w:sz w:val="16"/>
        <w:szCs w:val="16"/>
        <w:lang w:val="fr-FR"/>
      </w:rPr>
      <w:t>T:</w:t>
    </w:r>
    <w:proofErr w:type="gramEnd"/>
    <w:r>
      <w:rPr>
        <w:rFonts w:eastAsia="Arial" w:cs="Arial"/>
        <w:sz w:val="16"/>
        <w:szCs w:val="16"/>
        <w:lang w:val="fr-FR"/>
      </w:rPr>
      <w:t xml:space="preserve"> 02.600.50.3</w:t>
    </w:r>
    <w:r w:rsidR="00FC6784">
      <w:rPr>
        <w:rFonts w:eastAsia="Arial" w:cs="Arial"/>
        <w:sz w:val="16"/>
        <w:szCs w:val="16"/>
        <w:lang w:val="fr-FR"/>
      </w:rPr>
      <w:t>6</w:t>
    </w:r>
    <w:r>
      <w:rPr>
        <w:rFonts w:eastAsia="Arial" w:cs="Arial"/>
        <w:sz w:val="16"/>
        <w:szCs w:val="16"/>
        <w:lang w:val="fr-FR"/>
      </w:rPr>
      <w:tab/>
    </w:r>
    <w:r>
      <w:rPr>
        <w:rFonts w:eastAsia="Arial" w:cs="Arial"/>
        <w:sz w:val="16"/>
        <w:szCs w:val="16"/>
        <w:lang w:val="fr-FR"/>
      </w:rPr>
      <w:tab/>
      <w:t>P</w:t>
    </w:r>
    <w:r>
      <w:rPr>
        <w:sz w:val="16"/>
        <w:szCs w:val="16"/>
        <w:lang w:val="fr-FR"/>
      </w:rPr>
      <w:t>age</w:t>
    </w:r>
    <w:r>
      <w:rPr>
        <w:rFonts w:eastAsia="Arial" w:cs="Arial"/>
        <w:sz w:val="16"/>
        <w:szCs w:val="16"/>
        <w:lang w:val="fr-FR"/>
      </w:rPr>
      <w:t xml:space="preserve"> </w:t>
    </w:r>
    <w:r>
      <w:rPr>
        <w:rStyle w:val="Numrodepage"/>
        <w:sz w:val="16"/>
        <w:szCs w:val="16"/>
        <w:lang w:val="fr-FR"/>
      </w:rPr>
      <w:fldChar w:fldCharType="begin"/>
    </w:r>
    <w:r>
      <w:rPr>
        <w:rStyle w:val="Numrodepage"/>
        <w:sz w:val="16"/>
        <w:szCs w:val="16"/>
        <w:lang w:val="fr-FR"/>
      </w:rPr>
      <w:instrText xml:space="preserve"> PAGE </w:instrText>
    </w:r>
    <w:r>
      <w:rPr>
        <w:rStyle w:val="Numrodepage"/>
        <w:sz w:val="16"/>
        <w:szCs w:val="16"/>
        <w:lang w:val="fr-FR"/>
      </w:rPr>
      <w:fldChar w:fldCharType="separate"/>
    </w:r>
    <w:r w:rsidR="000C4529">
      <w:rPr>
        <w:rStyle w:val="Numrodepage"/>
        <w:noProof/>
        <w:sz w:val="16"/>
        <w:szCs w:val="16"/>
        <w:lang w:val="fr-FR"/>
      </w:rPr>
      <w:t>6</w:t>
    </w:r>
    <w:r>
      <w:rPr>
        <w:rStyle w:val="Numrodepage"/>
        <w:sz w:val="16"/>
        <w:szCs w:val="16"/>
        <w:lang w:val="fr-FR"/>
      </w:rPr>
      <w:fldChar w:fldCharType="end"/>
    </w:r>
    <w:r>
      <w:rPr>
        <w:rStyle w:val="Numrodepage"/>
        <w:rFonts w:eastAsia="Arial" w:cs="Arial"/>
        <w:sz w:val="16"/>
        <w:szCs w:val="16"/>
        <w:lang w:val="fr-FR"/>
      </w:rPr>
      <w:t xml:space="preserve"> / </w:t>
    </w:r>
    <w:r>
      <w:rPr>
        <w:rStyle w:val="Numrodepage"/>
        <w:sz w:val="16"/>
        <w:szCs w:val="16"/>
        <w:lang w:val="fr-FR"/>
      </w:rPr>
      <w:fldChar w:fldCharType="begin"/>
    </w:r>
    <w:r>
      <w:rPr>
        <w:rStyle w:val="Numrodepage"/>
        <w:sz w:val="16"/>
        <w:szCs w:val="16"/>
        <w:lang w:val="fr-FR"/>
      </w:rPr>
      <w:instrText xml:space="preserve"> NUMPAGES \*Arabic </w:instrText>
    </w:r>
    <w:r>
      <w:rPr>
        <w:rStyle w:val="Numrodepage"/>
        <w:sz w:val="16"/>
        <w:szCs w:val="16"/>
        <w:lang w:val="fr-FR"/>
      </w:rPr>
      <w:fldChar w:fldCharType="separate"/>
    </w:r>
    <w:r w:rsidR="000C4529">
      <w:rPr>
        <w:rStyle w:val="Numrodepage"/>
        <w:noProof/>
        <w:sz w:val="16"/>
        <w:szCs w:val="16"/>
        <w:lang w:val="fr-FR"/>
      </w:rPr>
      <w:t>6</w:t>
    </w:r>
    <w:r>
      <w:rPr>
        <w:rStyle w:val="Numrodepage"/>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FF64F" w14:textId="77777777" w:rsidR="00DA4961" w:rsidRDefault="00DA4961">
      <w:r>
        <w:separator/>
      </w:r>
    </w:p>
  </w:footnote>
  <w:footnote w:type="continuationSeparator" w:id="0">
    <w:p w14:paraId="3772F20E" w14:textId="77777777" w:rsidR="00DA4961" w:rsidRDefault="00DA4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CE3AB" w14:textId="0DB5FFE7" w:rsidR="00341E29" w:rsidRDefault="00341E29">
    <w:pPr>
      <w:rPr>
        <w:lang w:val="fr-FR"/>
      </w:rPr>
    </w:pPr>
    <w:r>
      <w:rPr>
        <w:noProof/>
        <w:lang w:val="fr-BE" w:eastAsia="fr-BE" w:bidi="ar-SA"/>
      </w:rPr>
      <w:drawing>
        <wp:anchor distT="0" distB="0" distL="0" distR="0" simplePos="0" relativeHeight="251657728" behindDoc="0" locked="0" layoutInCell="1" allowOverlap="1" wp14:anchorId="2C3EF2FB" wp14:editId="456E2DEB">
          <wp:simplePos x="0" y="0"/>
          <wp:positionH relativeFrom="column">
            <wp:posOffset>4556760</wp:posOffset>
          </wp:positionH>
          <wp:positionV relativeFrom="paragraph">
            <wp:posOffset>-405765</wp:posOffset>
          </wp:positionV>
          <wp:extent cx="2105025" cy="789305"/>
          <wp:effectExtent l="0" t="0" r="9525" b="0"/>
          <wp:wrapSquare wrapText="larges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5025" cy="7893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5426D17D" w14:textId="77777777" w:rsidR="00341E29" w:rsidRDefault="00341E29">
    <w:pPr>
      <w:rPr>
        <w:lang w:val="fr-FR"/>
      </w:rPr>
    </w:pPr>
  </w:p>
  <w:p w14:paraId="703F955A" w14:textId="77777777" w:rsidR="00341E29" w:rsidRDefault="00341E29">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BCED9F8"/>
    <w:lvl w:ilvl="0">
      <w:start w:val="1"/>
      <w:numFmt w:val="upperLetter"/>
      <w:pStyle w:val="Titre1"/>
      <w:lvlText w:val=" %1."/>
      <w:lvlJc w:val="left"/>
      <w:pPr>
        <w:tabs>
          <w:tab w:val="num" w:pos="432"/>
        </w:tabs>
        <w:ind w:left="432" w:hanging="432"/>
      </w:pPr>
      <w:rPr>
        <w:b/>
        <w:bCs/>
      </w:rPr>
    </w:lvl>
    <w:lvl w:ilvl="1">
      <w:start w:val="1"/>
      <w:numFmt w:val="decimal"/>
      <w:pStyle w:val="Titre2"/>
      <w:lvlText w:val=" %1.%2."/>
      <w:lvlJc w:val="left"/>
      <w:pPr>
        <w:tabs>
          <w:tab w:val="num" w:pos="576"/>
        </w:tabs>
        <w:ind w:left="576" w:hanging="576"/>
      </w:pPr>
      <w:rPr>
        <w:rFonts w:ascii="Arial" w:hAnsi="Arial" w:cs="Arial" w:hint="default"/>
        <w:b/>
        <w:bCs/>
        <w:color w:val="0000FF"/>
      </w:rPr>
    </w:lvl>
    <w:lvl w:ilvl="2">
      <w:start w:val="1"/>
      <w:numFmt w:val="lowerLetter"/>
      <w:lvlText w:val=" %3."/>
      <w:lvlJc w:val="left"/>
      <w:pPr>
        <w:tabs>
          <w:tab w:val="num" w:pos="720"/>
        </w:tabs>
        <w:ind w:left="720" w:hanging="720"/>
      </w:pPr>
      <w:rPr>
        <w:b/>
        <w:bCs/>
      </w:rPr>
    </w:lvl>
    <w:lvl w:ilvl="3">
      <w:start w:val="1"/>
      <w:numFmt w:val="lowerRoman"/>
      <w:lvlText w:val=" %4."/>
      <w:lvlJc w:val="left"/>
      <w:pPr>
        <w:tabs>
          <w:tab w:val="num" w:pos="864"/>
        </w:tabs>
        <w:ind w:left="864" w:hanging="864"/>
      </w:pPr>
      <w:rPr>
        <w:b/>
        <w:bCs/>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FF"/>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FF"/>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b/>
        <w:bCs/>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FF"/>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9" w15:restartNumberingAfterBreak="0">
    <w:nsid w:val="1F460B13"/>
    <w:multiLevelType w:val="hybridMultilevel"/>
    <w:tmpl w:val="EF9E263A"/>
    <w:lvl w:ilvl="0" w:tplc="696CD59A">
      <w:numFmt w:val="bullet"/>
      <w:lvlText w:val="-"/>
      <w:lvlJc w:val="left"/>
      <w:pPr>
        <w:ind w:left="960" w:hanging="360"/>
      </w:pPr>
      <w:rPr>
        <w:rFonts w:ascii="Arial" w:eastAsia="SimSun" w:hAnsi="Arial" w:cs="Arial" w:hint="default"/>
      </w:rPr>
    </w:lvl>
    <w:lvl w:ilvl="1" w:tplc="080C0003" w:tentative="1">
      <w:start w:val="1"/>
      <w:numFmt w:val="bullet"/>
      <w:lvlText w:val="o"/>
      <w:lvlJc w:val="left"/>
      <w:pPr>
        <w:ind w:left="1680" w:hanging="360"/>
      </w:pPr>
      <w:rPr>
        <w:rFonts w:ascii="Courier New" w:hAnsi="Courier New" w:cs="Courier New" w:hint="default"/>
      </w:rPr>
    </w:lvl>
    <w:lvl w:ilvl="2" w:tplc="080C0005" w:tentative="1">
      <w:start w:val="1"/>
      <w:numFmt w:val="bullet"/>
      <w:lvlText w:val=""/>
      <w:lvlJc w:val="left"/>
      <w:pPr>
        <w:ind w:left="2400" w:hanging="360"/>
      </w:pPr>
      <w:rPr>
        <w:rFonts w:ascii="Wingdings" w:hAnsi="Wingdings" w:hint="default"/>
      </w:rPr>
    </w:lvl>
    <w:lvl w:ilvl="3" w:tplc="080C0001" w:tentative="1">
      <w:start w:val="1"/>
      <w:numFmt w:val="bullet"/>
      <w:lvlText w:val=""/>
      <w:lvlJc w:val="left"/>
      <w:pPr>
        <w:ind w:left="3120" w:hanging="360"/>
      </w:pPr>
      <w:rPr>
        <w:rFonts w:ascii="Symbol" w:hAnsi="Symbol" w:hint="default"/>
      </w:rPr>
    </w:lvl>
    <w:lvl w:ilvl="4" w:tplc="080C0003" w:tentative="1">
      <w:start w:val="1"/>
      <w:numFmt w:val="bullet"/>
      <w:lvlText w:val="o"/>
      <w:lvlJc w:val="left"/>
      <w:pPr>
        <w:ind w:left="3840" w:hanging="360"/>
      </w:pPr>
      <w:rPr>
        <w:rFonts w:ascii="Courier New" w:hAnsi="Courier New" w:cs="Courier New" w:hint="default"/>
      </w:rPr>
    </w:lvl>
    <w:lvl w:ilvl="5" w:tplc="080C0005" w:tentative="1">
      <w:start w:val="1"/>
      <w:numFmt w:val="bullet"/>
      <w:lvlText w:val=""/>
      <w:lvlJc w:val="left"/>
      <w:pPr>
        <w:ind w:left="4560" w:hanging="360"/>
      </w:pPr>
      <w:rPr>
        <w:rFonts w:ascii="Wingdings" w:hAnsi="Wingdings" w:hint="default"/>
      </w:rPr>
    </w:lvl>
    <w:lvl w:ilvl="6" w:tplc="080C0001" w:tentative="1">
      <w:start w:val="1"/>
      <w:numFmt w:val="bullet"/>
      <w:lvlText w:val=""/>
      <w:lvlJc w:val="left"/>
      <w:pPr>
        <w:ind w:left="5280" w:hanging="360"/>
      </w:pPr>
      <w:rPr>
        <w:rFonts w:ascii="Symbol" w:hAnsi="Symbol" w:hint="default"/>
      </w:rPr>
    </w:lvl>
    <w:lvl w:ilvl="7" w:tplc="080C0003" w:tentative="1">
      <w:start w:val="1"/>
      <w:numFmt w:val="bullet"/>
      <w:lvlText w:val="o"/>
      <w:lvlJc w:val="left"/>
      <w:pPr>
        <w:ind w:left="6000" w:hanging="360"/>
      </w:pPr>
      <w:rPr>
        <w:rFonts w:ascii="Courier New" w:hAnsi="Courier New" w:cs="Courier New" w:hint="default"/>
      </w:rPr>
    </w:lvl>
    <w:lvl w:ilvl="8" w:tplc="080C0005" w:tentative="1">
      <w:start w:val="1"/>
      <w:numFmt w:val="bullet"/>
      <w:lvlText w:val=""/>
      <w:lvlJc w:val="left"/>
      <w:pPr>
        <w:ind w:left="6720" w:hanging="360"/>
      </w:pPr>
      <w:rPr>
        <w:rFonts w:ascii="Wingdings" w:hAnsi="Wingdings" w:hint="default"/>
      </w:rPr>
    </w:lvl>
  </w:abstractNum>
  <w:abstractNum w:abstractNumId="30"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6C6243A6"/>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965433355">
    <w:abstractNumId w:val="0"/>
  </w:num>
  <w:num w:numId="2" w16cid:durableId="1755278879">
    <w:abstractNumId w:val="1"/>
  </w:num>
  <w:num w:numId="3" w16cid:durableId="37167942">
    <w:abstractNumId w:val="2"/>
  </w:num>
  <w:num w:numId="4" w16cid:durableId="1811894745">
    <w:abstractNumId w:val="3"/>
  </w:num>
  <w:num w:numId="5" w16cid:durableId="676885542">
    <w:abstractNumId w:val="4"/>
  </w:num>
  <w:num w:numId="6" w16cid:durableId="954558571">
    <w:abstractNumId w:val="5"/>
  </w:num>
  <w:num w:numId="7" w16cid:durableId="1327516764">
    <w:abstractNumId w:val="6"/>
  </w:num>
  <w:num w:numId="8" w16cid:durableId="2143185976">
    <w:abstractNumId w:val="7"/>
  </w:num>
  <w:num w:numId="9" w16cid:durableId="105396548">
    <w:abstractNumId w:val="8"/>
  </w:num>
  <w:num w:numId="10" w16cid:durableId="329405058">
    <w:abstractNumId w:val="9"/>
  </w:num>
  <w:num w:numId="11" w16cid:durableId="410393106">
    <w:abstractNumId w:val="10"/>
  </w:num>
  <w:num w:numId="12" w16cid:durableId="1532299436">
    <w:abstractNumId w:val="11"/>
  </w:num>
  <w:num w:numId="13" w16cid:durableId="974682186">
    <w:abstractNumId w:val="12"/>
  </w:num>
  <w:num w:numId="14" w16cid:durableId="1661930146">
    <w:abstractNumId w:val="13"/>
  </w:num>
  <w:num w:numId="15" w16cid:durableId="1488741588">
    <w:abstractNumId w:val="14"/>
  </w:num>
  <w:num w:numId="16" w16cid:durableId="461579611">
    <w:abstractNumId w:val="15"/>
  </w:num>
  <w:num w:numId="17" w16cid:durableId="1266428286">
    <w:abstractNumId w:val="16"/>
  </w:num>
  <w:num w:numId="18" w16cid:durableId="1484084966">
    <w:abstractNumId w:val="17"/>
  </w:num>
  <w:num w:numId="19" w16cid:durableId="424421245">
    <w:abstractNumId w:val="18"/>
  </w:num>
  <w:num w:numId="20" w16cid:durableId="1789204690">
    <w:abstractNumId w:val="19"/>
  </w:num>
  <w:num w:numId="21" w16cid:durableId="553928837">
    <w:abstractNumId w:val="20"/>
  </w:num>
  <w:num w:numId="22" w16cid:durableId="973565154">
    <w:abstractNumId w:val="21"/>
  </w:num>
  <w:num w:numId="23" w16cid:durableId="1386416849">
    <w:abstractNumId w:val="22"/>
  </w:num>
  <w:num w:numId="24" w16cid:durableId="1207991007">
    <w:abstractNumId w:val="23"/>
  </w:num>
  <w:num w:numId="25" w16cid:durableId="1346906276">
    <w:abstractNumId w:val="24"/>
  </w:num>
  <w:num w:numId="26" w16cid:durableId="1449931335">
    <w:abstractNumId w:val="25"/>
  </w:num>
  <w:num w:numId="27" w16cid:durableId="942958661">
    <w:abstractNumId w:val="26"/>
  </w:num>
  <w:num w:numId="28" w16cid:durableId="1286890386">
    <w:abstractNumId w:val="27"/>
  </w:num>
  <w:num w:numId="29" w16cid:durableId="1401639741">
    <w:abstractNumId w:val="29"/>
  </w:num>
  <w:num w:numId="30" w16cid:durableId="1196308574">
    <w:abstractNumId w:val="0"/>
  </w:num>
  <w:num w:numId="31" w16cid:durableId="1118184109">
    <w:abstractNumId w:val="0"/>
  </w:num>
  <w:num w:numId="32" w16cid:durableId="1039163537">
    <w:abstractNumId w:val="32"/>
  </w:num>
  <w:num w:numId="33" w16cid:durableId="1882202891">
    <w:abstractNumId w:val="30"/>
  </w:num>
  <w:num w:numId="34" w16cid:durableId="1233781815">
    <w:abstractNumId w:val="31"/>
  </w:num>
  <w:num w:numId="35" w16cid:durableId="1368292528">
    <w:abstractNumId w:val="0"/>
  </w:num>
  <w:num w:numId="36" w16cid:durableId="810094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28958476">
    <w:abstractNumId w:val="28"/>
  </w:num>
  <w:num w:numId="38" w16cid:durableId="2496987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75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20"/>
    <w:rsid w:val="00003F8E"/>
    <w:rsid w:val="000052D0"/>
    <w:rsid w:val="00012E1C"/>
    <w:rsid w:val="00015FF1"/>
    <w:rsid w:val="00017A98"/>
    <w:rsid w:val="00023739"/>
    <w:rsid w:val="0002527B"/>
    <w:rsid w:val="0002683A"/>
    <w:rsid w:val="00026FDB"/>
    <w:rsid w:val="00040170"/>
    <w:rsid w:val="00050390"/>
    <w:rsid w:val="00054283"/>
    <w:rsid w:val="00062DE8"/>
    <w:rsid w:val="00066E18"/>
    <w:rsid w:val="00080342"/>
    <w:rsid w:val="000818F5"/>
    <w:rsid w:val="00085CC4"/>
    <w:rsid w:val="0009148D"/>
    <w:rsid w:val="0009284F"/>
    <w:rsid w:val="00092E38"/>
    <w:rsid w:val="00093D57"/>
    <w:rsid w:val="000A6F1F"/>
    <w:rsid w:val="000C4529"/>
    <w:rsid w:val="000E292F"/>
    <w:rsid w:val="000E529B"/>
    <w:rsid w:val="000E6E79"/>
    <w:rsid w:val="000F1646"/>
    <w:rsid w:val="000F470F"/>
    <w:rsid w:val="00123000"/>
    <w:rsid w:val="0013176E"/>
    <w:rsid w:val="00136A44"/>
    <w:rsid w:val="00144DE2"/>
    <w:rsid w:val="00146132"/>
    <w:rsid w:val="0015377D"/>
    <w:rsid w:val="001538BD"/>
    <w:rsid w:val="00154D3A"/>
    <w:rsid w:val="00161E50"/>
    <w:rsid w:val="00162477"/>
    <w:rsid w:val="00187DB1"/>
    <w:rsid w:val="00196987"/>
    <w:rsid w:val="001C0219"/>
    <w:rsid w:val="001E69E5"/>
    <w:rsid w:val="001F6DEF"/>
    <w:rsid w:val="001F70C0"/>
    <w:rsid w:val="00200F36"/>
    <w:rsid w:val="00210D5C"/>
    <w:rsid w:val="002376AE"/>
    <w:rsid w:val="00255AC0"/>
    <w:rsid w:val="002661C8"/>
    <w:rsid w:val="002669CA"/>
    <w:rsid w:val="00266C57"/>
    <w:rsid w:val="00270501"/>
    <w:rsid w:val="00276042"/>
    <w:rsid w:val="00280EF7"/>
    <w:rsid w:val="00283F51"/>
    <w:rsid w:val="002857CC"/>
    <w:rsid w:val="002869D0"/>
    <w:rsid w:val="002A1F3A"/>
    <w:rsid w:val="002B2C69"/>
    <w:rsid w:val="002C0D52"/>
    <w:rsid w:val="002C28C5"/>
    <w:rsid w:val="002C390A"/>
    <w:rsid w:val="002D11BA"/>
    <w:rsid w:val="002E3F1F"/>
    <w:rsid w:val="002F5247"/>
    <w:rsid w:val="0031045A"/>
    <w:rsid w:val="00310BC8"/>
    <w:rsid w:val="00320E72"/>
    <w:rsid w:val="00322C9F"/>
    <w:rsid w:val="003245E4"/>
    <w:rsid w:val="003359DB"/>
    <w:rsid w:val="0033601B"/>
    <w:rsid w:val="00341E29"/>
    <w:rsid w:val="00353719"/>
    <w:rsid w:val="00361358"/>
    <w:rsid w:val="0037146F"/>
    <w:rsid w:val="00372253"/>
    <w:rsid w:val="00374FF6"/>
    <w:rsid w:val="00381F79"/>
    <w:rsid w:val="003928F4"/>
    <w:rsid w:val="003938AA"/>
    <w:rsid w:val="003A1FAB"/>
    <w:rsid w:val="003A4B57"/>
    <w:rsid w:val="003B4DE1"/>
    <w:rsid w:val="003B69EF"/>
    <w:rsid w:val="003B7682"/>
    <w:rsid w:val="003C0844"/>
    <w:rsid w:val="003D770D"/>
    <w:rsid w:val="003E4169"/>
    <w:rsid w:val="003E4420"/>
    <w:rsid w:val="003E530E"/>
    <w:rsid w:val="003F054E"/>
    <w:rsid w:val="004013F4"/>
    <w:rsid w:val="004023EC"/>
    <w:rsid w:val="00411419"/>
    <w:rsid w:val="0043061F"/>
    <w:rsid w:val="00440825"/>
    <w:rsid w:val="00441E45"/>
    <w:rsid w:val="00442634"/>
    <w:rsid w:val="00442A16"/>
    <w:rsid w:val="00451F59"/>
    <w:rsid w:val="00481182"/>
    <w:rsid w:val="00490A13"/>
    <w:rsid w:val="004912BA"/>
    <w:rsid w:val="004D040D"/>
    <w:rsid w:val="004D1A40"/>
    <w:rsid w:val="004E2E8B"/>
    <w:rsid w:val="004E7C0C"/>
    <w:rsid w:val="004F4664"/>
    <w:rsid w:val="005025D9"/>
    <w:rsid w:val="005078CD"/>
    <w:rsid w:val="00520022"/>
    <w:rsid w:val="00521C6F"/>
    <w:rsid w:val="00524B71"/>
    <w:rsid w:val="0054191A"/>
    <w:rsid w:val="00542DB8"/>
    <w:rsid w:val="00543BD6"/>
    <w:rsid w:val="005441D0"/>
    <w:rsid w:val="00557A43"/>
    <w:rsid w:val="00564FAF"/>
    <w:rsid w:val="0057353C"/>
    <w:rsid w:val="0057615D"/>
    <w:rsid w:val="005827B7"/>
    <w:rsid w:val="00585A20"/>
    <w:rsid w:val="00586969"/>
    <w:rsid w:val="00586B1C"/>
    <w:rsid w:val="00597B97"/>
    <w:rsid w:val="005A7118"/>
    <w:rsid w:val="005C4BE7"/>
    <w:rsid w:val="005F332D"/>
    <w:rsid w:val="005F7724"/>
    <w:rsid w:val="00604472"/>
    <w:rsid w:val="00606ED4"/>
    <w:rsid w:val="00625469"/>
    <w:rsid w:val="00626774"/>
    <w:rsid w:val="00645A00"/>
    <w:rsid w:val="006462F5"/>
    <w:rsid w:val="00651D9B"/>
    <w:rsid w:val="0065273F"/>
    <w:rsid w:val="006857F3"/>
    <w:rsid w:val="00694719"/>
    <w:rsid w:val="006A0958"/>
    <w:rsid w:val="006B09AD"/>
    <w:rsid w:val="006B2337"/>
    <w:rsid w:val="006B4E6E"/>
    <w:rsid w:val="006E0C04"/>
    <w:rsid w:val="006E563A"/>
    <w:rsid w:val="006F0C79"/>
    <w:rsid w:val="006F3E97"/>
    <w:rsid w:val="006F521A"/>
    <w:rsid w:val="00702D6C"/>
    <w:rsid w:val="00710F7E"/>
    <w:rsid w:val="007138E4"/>
    <w:rsid w:val="00756AA9"/>
    <w:rsid w:val="00765B6A"/>
    <w:rsid w:val="0076722C"/>
    <w:rsid w:val="00771B71"/>
    <w:rsid w:val="00780BBC"/>
    <w:rsid w:val="00786952"/>
    <w:rsid w:val="0079392C"/>
    <w:rsid w:val="007A3FFD"/>
    <w:rsid w:val="007C2AF1"/>
    <w:rsid w:val="007D39CA"/>
    <w:rsid w:val="007D68A9"/>
    <w:rsid w:val="007E0CEA"/>
    <w:rsid w:val="007E7163"/>
    <w:rsid w:val="007F3B18"/>
    <w:rsid w:val="007F4F28"/>
    <w:rsid w:val="007F5F01"/>
    <w:rsid w:val="00801759"/>
    <w:rsid w:val="008135C7"/>
    <w:rsid w:val="0082542A"/>
    <w:rsid w:val="008373D6"/>
    <w:rsid w:val="00856D54"/>
    <w:rsid w:val="00864282"/>
    <w:rsid w:val="008745CD"/>
    <w:rsid w:val="00883B6E"/>
    <w:rsid w:val="00885E83"/>
    <w:rsid w:val="00890CB3"/>
    <w:rsid w:val="00890DD2"/>
    <w:rsid w:val="00891542"/>
    <w:rsid w:val="00893023"/>
    <w:rsid w:val="008D23F5"/>
    <w:rsid w:val="008E364B"/>
    <w:rsid w:val="008F3BEB"/>
    <w:rsid w:val="0090222D"/>
    <w:rsid w:val="00921865"/>
    <w:rsid w:val="0092194A"/>
    <w:rsid w:val="0092606C"/>
    <w:rsid w:val="009471AE"/>
    <w:rsid w:val="009478A9"/>
    <w:rsid w:val="00952FB3"/>
    <w:rsid w:val="00956176"/>
    <w:rsid w:val="00976F98"/>
    <w:rsid w:val="00996218"/>
    <w:rsid w:val="0099725A"/>
    <w:rsid w:val="009A0C49"/>
    <w:rsid w:val="009B7B0D"/>
    <w:rsid w:val="009C5136"/>
    <w:rsid w:val="009E6485"/>
    <w:rsid w:val="009F51C4"/>
    <w:rsid w:val="00A00C04"/>
    <w:rsid w:val="00A03AB1"/>
    <w:rsid w:val="00A270FA"/>
    <w:rsid w:val="00A34AF8"/>
    <w:rsid w:val="00A5416B"/>
    <w:rsid w:val="00A6643F"/>
    <w:rsid w:val="00A7328C"/>
    <w:rsid w:val="00A737E8"/>
    <w:rsid w:val="00A77CFB"/>
    <w:rsid w:val="00A82861"/>
    <w:rsid w:val="00A830E5"/>
    <w:rsid w:val="00AA0497"/>
    <w:rsid w:val="00AA33B4"/>
    <w:rsid w:val="00AA4591"/>
    <w:rsid w:val="00AA759E"/>
    <w:rsid w:val="00AC393C"/>
    <w:rsid w:val="00AC7443"/>
    <w:rsid w:val="00AC7A6C"/>
    <w:rsid w:val="00AD27B6"/>
    <w:rsid w:val="00AD58A1"/>
    <w:rsid w:val="00AE12AA"/>
    <w:rsid w:val="00AF1663"/>
    <w:rsid w:val="00AF6318"/>
    <w:rsid w:val="00AF6667"/>
    <w:rsid w:val="00B0765D"/>
    <w:rsid w:val="00B07DF4"/>
    <w:rsid w:val="00B1674C"/>
    <w:rsid w:val="00B32C69"/>
    <w:rsid w:val="00B36442"/>
    <w:rsid w:val="00B53871"/>
    <w:rsid w:val="00B53C99"/>
    <w:rsid w:val="00B62745"/>
    <w:rsid w:val="00B627B1"/>
    <w:rsid w:val="00B67D7C"/>
    <w:rsid w:val="00B767E3"/>
    <w:rsid w:val="00B81342"/>
    <w:rsid w:val="00B8761D"/>
    <w:rsid w:val="00B9750B"/>
    <w:rsid w:val="00BB23E4"/>
    <w:rsid w:val="00BB384C"/>
    <w:rsid w:val="00BB7E69"/>
    <w:rsid w:val="00BC1F69"/>
    <w:rsid w:val="00BD3A71"/>
    <w:rsid w:val="00BD64A9"/>
    <w:rsid w:val="00BE1050"/>
    <w:rsid w:val="00C1199B"/>
    <w:rsid w:val="00C13F54"/>
    <w:rsid w:val="00C1534D"/>
    <w:rsid w:val="00C1710E"/>
    <w:rsid w:val="00C23385"/>
    <w:rsid w:val="00C238A9"/>
    <w:rsid w:val="00C23D0C"/>
    <w:rsid w:val="00C574C4"/>
    <w:rsid w:val="00C67145"/>
    <w:rsid w:val="00C72E1E"/>
    <w:rsid w:val="00C96484"/>
    <w:rsid w:val="00CA1E0F"/>
    <w:rsid w:val="00CB644A"/>
    <w:rsid w:val="00CB6996"/>
    <w:rsid w:val="00CC3815"/>
    <w:rsid w:val="00CD1A19"/>
    <w:rsid w:val="00CE5B2C"/>
    <w:rsid w:val="00D00AFC"/>
    <w:rsid w:val="00D026D8"/>
    <w:rsid w:val="00D02863"/>
    <w:rsid w:val="00D13B19"/>
    <w:rsid w:val="00D16621"/>
    <w:rsid w:val="00D20B8F"/>
    <w:rsid w:val="00D2241C"/>
    <w:rsid w:val="00D34E59"/>
    <w:rsid w:val="00D43283"/>
    <w:rsid w:val="00D44034"/>
    <w:rsid w:val="00D6370B"/>
    <w:rsid w:val="00D729FC"/>
    <w:rsid w:val="00D75ABE"/>
    <w:rsid w:val="00D775A7"/>
    <w:rsid w:val="00D80445"/>
    <w:rsid w:val="00D83984"/>
    <w:rsid w:val="00D83F29"/>
    <w:rsid w:val="00DA4961"/>
    <w:rsid w:val="00DD4125"/>
    <w:rsid w:val="00DD7C00"/>
    <w:rsid w:val="00DD7C7A"/>
    <w:rsid w:val="00DF2921"/>
    <w:rsid w:val="00E01CB1"/>
    <w:rsid w:val="00E04787"/>
    <w:rsid w:val="00E07534"/>
    <w:rsid w:val="00E235AD"/>
    <w:rsid w:val="00E33E79"/>
    <w:rsid w:val="00E35FC4"/>
    <w:rsid w:val="00E40211"/>
    <w:rsid w:val="00E449FB"/>
    <w:rsid w:val="00E71F92"/>
    <w:rsid w:val="00E9306D"/>
    <w:rsid w:val="00EB06B6"/>
    <w:rsid w:val="00EB104D"/>
    <w:rsid w:val="00EB2046"/>
    <w:rsid w:val="00EB54E9"/>
    <w:rsid w:val="00EB5CD9"/>
    <w:rsid w:val="00EC0ABA"/>
    <w:rsid w:val="00EC4780"/>
    <w:rsid w:val="00EE483B"/>
    <w:rsid w:val="00EF086E"/>
    <w:rsid w:val="00F02823"/>
    <w:rsid w:val="00F24F82"/>
    <w:rsid w:val="00F45986"/>
    <w:rsid w:val="00F53832"/>
    <w:rsid w:val="00F732AF"/>
    <w:rsid w:val="00F7768D"/>
    <w:rsid w:val="00F82A6B"/>
    <w:rsid w:val="00F841B8"/>
    <w:rsid w:val="00FA2D3A"/>
    <w:rsid w:val="00FA56C0"/>
    <w:rsid w:val="00FB1C5C"/>
    <w:rsid w:val="00FC3B3E"/>
    <w:rsid w:val="00FC4353"/>
    <w:rsid w:val="00FC6784"/>
    <w:rsid w:val="00FF31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4:docId w14:val="3CBE84E3"/>
  <w15:chartTrackingRefBased/>
  <w15:docId w15:val="{178CE622-1DC7-4DE5-A914-2012EB87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84F"/>
    <w:pPr>
      <w:widowControl w:val="0"/>
      <w:suppressAutoHyphens/>
      <w:jc w:val="both"/>
    </w:pPr>
    <w:rPr>
      <w:rFonts w:ascii="Arial" w:eastAsia="SimSun" w:hAnsi="Arial" w:cs="Mangal"/>
      <w:kern w:val="1"/>
      <w:szCs w:val="24"/>
      <w:lang w:val="en-US" w:eastAsia="zh-CN" w:bidi="hi-IN"/>
    </w:rPr>
  </w:style>
  <w:style w:type="paragraph" w:styleId="Titre1">
    <w:name w:val="heading 1"/>
    <w:basedOn w:val="Titre10"/>
    <w:next w:val="Normal"/>
    <w:qFormat/>
    <w:pPr>
      <w:numPr>
        <w:numId w:val="1"/>
      </w:numPr>
      <w:tabs>
        <w:tab w:val="left" w:pos="113"/>
      </w:tabs>
      <w:spacing w:before="0" w:after="113" w:line="100" w:lineRule="atLeast"/>
      <w:ind w:left="20" w:right="-5" w:firstLine="0"/>
      <w:outlineLvl w:val="0"/>
    </w:pPr>
    <w:rPr>
      <w:rFonts w:ascii="Arial Black" w:eastAsia="SimSun" w:hAnsi="Arial Black" w:cs="Arial Black"/>
      <w:sz w:val="20"/>
      <w:lang w:val="fr-FR"/>
    </w:rPr>
  </w:style>
  <w:style w:type="paragraph" w:styleId="Titre2">
    <w:name w:val="heading 2"/>
    <w:basedOn w:val="Titre10"/>
    <w:next w:val="Corpsdetexte"/>
    <w:link w:val="Titre2Car"/>
    <w:qFormat/>
    <w:pPr>
      <w:numPr>
        <w:ilvl w:val="1"/>
        <w:numId w:val="1"/>
      </w:numPr>
      <w:spacing w:before="170" w:after="113"/>
      <w:outlineLvl w:val="1"/>
    </w:pPr>
    <w:rPr>
      <w:rFonts w:eastAsia="Arial Unicode MS" w:cs="Tahoma"/>
      <w:b/>
      <w:bCs/>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fr-FR"/>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fr-FR"/>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fr-FR"/>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fr-FR"/>
    </w:rPr>
  </w:style>
  <w:style w:type="character" w:customStyle="1" w:styleId="WW8Num12z0">
    <w:name w:val="WW8Num12z0"/>
    <w:rPr>
      <w:rFonts w:ascii="Symbol" w:eastAsia="Arial" w:hAnsi="Symbol" w:cs="OpenSymbol"/>
      <w:lang w:val="fr-FR"/>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fr-FR"/>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fr-BE"/>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fr-FR"/>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fr-FR"/>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fr-FR"/>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uppressLineNumbers/>
      <w:spacing w:before="120" w:after="120"/>
    </w:pPr>
    <w:rPr>
      <w:i/>
      <w:iCs/>
      <w:sz w:val="24"/>
    </w:rPr>
  </w:style>
  <w:style w:type="paragraph" w:styleId="En-tte">
    <w:name w:val="header"/>
    <w:basedOn w:val="Normal"/>
    <w:pPr>
      <w:suppressLineNumbers/>
      <w:tabs>
        <w:tab w:val="center" w:pos="4986"/>
        <w:tab w:val="right" w:pos="9972"/>
      </w:tabs>
    </w:pPr>
  </w:style>
  <w:style w:type="paragraph" w:styleId="Pieddepage">
    <w:name w:val="footer"/>
    <w:basedOn w:val="Normal"/>
    <w:pPr>
      <w:suppressLineNumbers/>
      <w:tabs>
        <w:tab w:val="center" w:pos="4986"/>
        <w:tab w:val="right" w:pos="9972"/>
      </w:tabs>
    </w:pPr>
  </w:style>
  <w:style w:type="paragraph" w:customStyle="1" w:styleId="Contenudetableau">
    <w:name w:val="Contenu de tableau"/>
    <w:basedOn w:val="Normal"/>
    <w:pPr>
      <w:suppressLineNumbers/>
    </w:pPr>
  </w:style>
  <w:style w:type="paragraph" w:customStyle="1" w:styleId="Answers">
    <w:name w:val="Answers"/>
    <w:basedOn w:val="Normal"/>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uppressLineNumbers/>
      <w:spacing w:before="0" w:after="0"/>
      <w:jc w:val="center"/>
    </w:pPr>
    <w:rPr>
      <w:b/>
      <w:bCs/>
      <w:sz w:val="32"/>
      <w:szCs w:val="32"/>
      <w:lang w:val="fr-BE"/>
    </w:rPr>
  </w:style>
  <w:style w:type="paragraph" w:styleId="TM1">
    <w:name w:val="toc 1"/>
    <w:basedOn w:val="Index"/>
    <w:pPr>
      <w:jc w:val="left"/>
    </w:pPr>
    <w:rPr>
      <w:lang w:val="fr-BE"/>
    </w:rPr>
  </w:style>
  <w:style w:type="paragraph" w:styleId="TM2">
    <w:name w:val="toc 2"/>
    <w:basedOn w:val="Index"/>
    <w:pPr>
      <w:tabs>
        <w:tab w:val="right" w:leader="dot" w:pos="9689"/>
      </w:tabs>
      <w:ind w:left="283"/>
    </w:pPr>
    <w:rPr>
      <w:lang w:val="fr-BE"/>
    </w:rPr>
  </w:style>
  <w:style w:type="paragraph" w:customStyle="1" w:styleId="Contenuducadre">
    <w:name w:val="Contenu du cadre"/>
    <w:basedOn w:val="Corpsdetexte"/>
  </w:style>
  <w:style w:type="paragraph" w:styleId="Sous-titre">
    <w:name w:val="Subtitle"/>
    <w:basedOn w:val="Titre10"/>
    <w:next w:val="Corpsdetexte"/>
    <w:qFormat/>
    <w:pPr>
      <w:jc w:val="center"/>
    </w:pPr>
    <w:rPr>
      <w:i/>
      <w:iCs/>
    </w:rPr>
  </w:style>
  <w:style w:type="paragraph" w:customStyle="1" w:styleId="Texteprformat">
    <w:name w:val="Texte préformaté"/>
    <w:basedOn w:val="Normal"/>
    <w:rPr>
      <w:rFonts w:ascii="Courier New" w:eastAsia="NSimSun" w:hAnsi="Courier New" w:cs="Courier New"/>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iPriority w:val="99"/>
    <w:semiHidden/>
    <w:unhideWhenUsed/>
    <w:rsid w:val="00780BBC"/>
    <w:rPr>
      <w:sz w:val="16"/>
      <w:szCs w:val="16"/>
    </w:rPr>
  </w:style>
  <w:style w:type="paragraph" w:styleId="Commentaire">
    <w:name w:val="annotation text"/>
    <w:basedOn w:val="Normal"/>
    <w:link w:val="CommentaireCar"/>
    <w:uiPriority w:val="99"/>
    <w:semiHidden/>
    <w:unhideWhenUsed/>
    <w:rsid w:val="00780BBC"/>
    <w:rPr>
      <w:szCs w:val="18"/>
    </w:rPr>
  </w:style>
  <w:style w:type="character" w:customStyle="1" w:styleId="CommentaireCar">
    <w:name w:val="Commentaire Car"/>
    <w:link w:val="Commentaire"/>
    <w:uiPriority w:val="99"/>
    <w:semiHidden/>
    <w:rsid w:val="00780BBC"/>
    <w:rPr>
      <w:rFonts w:ascii="Arial" w:eastAsia="SimSun" w:hAnsi="Arial" w:cs="Mangal"/>
      <w:kern w:val="1"/>
      <w:szCs w:val="18"/>
      <w:lang w:val="en-US" w:eastAsia="zh-CN" w:bidi="hi-IN"/>
    </w:rPr>
  </w:style>
  <w:style w:type="paragraph" w:styleId="Objetducommentaire">
    <w:name w:val="annotation subject"/>
    <w:basedOn w:val="Commentaire"/>
    <w:next w:val="Commentaire"/>
    <w:link w:val="ObjetducommentaireCar"/>
    <w:uiPriority w:val="99"/>
    <w:semiHidden/>
    <w:unhideWhenUsed/>
    <w:rsid w:val="00780BBC"/>
    <w:rPr>
      <w:b/>
      <w:bCs/>
    </w:rPr>
  </w:style>
  <w:style w:type="character" w:customStyle="1" w:styleId="ObjetducommentaireCar">
    <w:name w:val="Objet du commentaire Car"/>
    <w:link w:val="Objetducommentaire"/>
    <w:uiPriority w:val="99"/>
    <w:semiHidden/>
    <w:rsid w:val="00780BBC"/>
    <w:rPr>
      <w:rFonts w:ascii="Arial" w:eastAsia="SimSun" w:hAnsi="Arial" w:cs="Mangal"/>
      <w:b/>
      <w:bCs/>
      <w:kern w:val="1"/>
      <w:szCs w:val="18"/>
      <w:lang w:val="en-US" w:eastAsia="zh-CN" w:bidi="hi-IN"/>
    </w:rPr>
  </w:style>
  <w:style w:type="paragraph" w:styleId="Textedebulles">
    <w:name w:val="Balloon Text"/>
    <w:basedOn w:val="Normal"/>
    <w:link w:val="TextedebullesCar"/>
    <w:uiPriority w:val="99"/>
    <w:semiHidden/>
    <w:unhideWhenUsed/>
    <w:rsid w:val="00780BBC"/>
    <w:rPr>
      <w:rFonts w:ascii="Segoe UI" w:hAnsi="Segoe UI"/>
      <w:sz w:val="18"/>
      <w:szCs w:val="16"/>
    </w:rPr>
  </w:style>
  <w:style w:type="character" w:customStyle="1" w:styleId="TextedebullesCar">
    <w:name w:val="Texte de bulles Car"/>
    <w:link w:val="Textedebulles"/>
    <w:uiPriority w:val="99"/>
    <w:semiHidden/>
    <w:rsid w:val="00780BBC"/>
    <w:rPr>
      <w:rFonts w:ascii="Segoe UI" w:eastAsia="SimSun" w:hAnsi="Segoe UI" w:cs="Mangal"/>
      <w:kern w:val="1"/>
      <w:sz w:val="18"/>
      <w:szCs w:val="16"/>
      <w:lang w:val="en-US" w:eastAsia="zh-CN" w:bidi="hi-IN"/>
    </w:rPr>
  </w:style>
  <w:style w:type="paragraph" w:styleId="Corpsdetexte2">
    <w:name w:val="Body Text 2"/>
    <w:basedOn w:val="Normal"/>
    <w:link w:val="Corpsdetexte2Car"/>
    <w:uiPriority w:val="99"/>
    <w:semiHidden/>
    <w:unhideWhenUsed/>
    <w:rsid w:val="00440825"/>
    <w:pPr>
      <w:spacing w:after="120" w:line="480" w:lineRule="auto"/>
    </w:pPr>
  </w:style>
  <w:style w:type="character" w:customStyle="1" w:styleId="Corpsdetexte2Car">
    <w:name w:val="Corps de texte 2 Car"/>
    <w:basedOn w:val="Policepardfaut"/>
    <w:link w:val="Corpsdetexte2"/>
    <w:uiPriority w:val="99"/>
    <w:semiHidden/>
    <w:rsid w:val="00440825"/>
    <w:rPr>
      <w:rFonts w:ascii="Arial" w:eastAsia="SimSun" w:hAnsi="Arial" w:cs="Mangal"/>
      <w:kern w:val="1"/>
      <w:szCs w:val="24"/>
      <w:lang w:val="en-US" w:eastAsia="zh-CN" w:bidi="hi-IN"/>
    </w:rPr>
  </w:style>
  <w:style w:type="paragraph" w:customStyle="1" w:styleId="StyleJustifi">
    <w:name w:val="Style Justifié"/>
    <w:basedOn w:val="Normal"/>
    <w:rsid w:val="003359DB"/>
    <w:pPr>
      <w:widowControl/>
      <w:suppressAutoHyphens w:val="0"/>
      <w:spacing w:after="180"/>
    </w:pPr>
    <w:rPr>
      <w:rFonts w:ascii="Calibri" w:eastAsiaTheme="minorHAnsi" w:hAnsi="Calibri" w:cs="Times New Roman"/>
      <w:kern w:val="0"/>
      <w:sz w:val="24"/>
      <w:lang w:val="fr-BE" w:bidi="ar-SA"/>
    </w:rPr>
  </w:style>
  <w:style w:type="table" w:styleId="Grilledutableau">
    <w:name w:val="Table Grid"/>
    <w:basedOn w:val="TableauNormal"/>
    <w:uiPriority w:val="39"/>
    <w:rsid w:val="00AF6667"/>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080342"/>
    <w:rPr>
      <w:rFonts w:ascii="Arial" w:eastAsia="Arial Unicode MS" w:hAnsi="Arial" w:cs="Tahoma"/>
      <w:b/>
      <w:bCs/>
      <w:iCs/>
      <w:kern w:val="1"/>
      <w:szCs w:val="28"/>
      <w:lang w:val="en-US" w:eastAsia="zh-CN" w:bidi="hi-IN"/>
    </w:rPr>
  </w:style>
  <w:style w:type="character" w:customStyle="1" w:styleId="CorpsdetexteCar">
    <w:name w:val="Corps de texte Car"/>
    <w:basedOn w:val="Policepardfaut"/>
    <w:link w:val="Corpsdetexte"/>
    <w:rsid w:val="00080342"/>
    <w:rPr>
      <w:rFonts w:ascii="Arial" w:eastAsia="SimSun" w:hAnsi="Arial" w:cs="Mangal"/>
      <w:kern w:val="1"/>
      <w:szCs w:val="24"/>
      <w:lang w:val="en-US" w:eastAsia="zh-CN" w:bidi="hi-IN"/>
    </w:rPr>
  </w:style>
  <w:style w:type="paragraph" w:styleId="Paragraphedeliste">
    <w:name w:val="List Paragraph"/>
    <w:basedOn w:val="Normal"/>
    <w:uiPriority w:val="34"/>
    <w:qFormat/>
    <w:rsid w:val="00D6370B"/>
    <w:pPr>
      <w:ind w:left="720"/>
      <w:contextualSpacing/>
    </w:pPr>
  </w:style>
  <w:style w:type="paragraph" w:styleId="Rvision">
    <w:name w:val="Revision"/>
    <w:hidden/>
    <w:uiPriority w:val="99"/>
    <w:semiHidden/>
    <w:rsid w:val="00E9306D"/>
    <w:rPr>
      <w:rFonts w:ascii="Arial" w:eastAsia="SimSun" w:hAnsi="Arial" w:cs="Mangal"/>
      <w:kern w:val="1"/>
      <w:szCs w:val="24"/>
      <w:lang w:val="en-US" w:eastAsia="zh-CN" w:bidi="hi-IN"/>
    </w:rPr>
  </w:style>
  <w:style w:type="character" w:styleId="Mentionnonrsolue">
    <w:name w:val="Unresolved Mention"/>
    <w:basedOn w:val="Policepardfaut"/>
    <w:uiPriority w:val="99"/>
    <w:semiHidden/>
    <w:unhideWhenUsed/>
    <w:rsid w:val="00490A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241326">
      <w:bodyDiv w:val="1"/>
      <w:marLeft w:val="0"/>
      <w:marRight w:val="0"/>
      <w:marTop w:val="0"/>
      <w:marBottom w:val="0"/>
      <w:divBdr>
        <w:top w:val="none" w:sz="0" w:space="0" w:color="auto"/>
        <w:left w:val="none" w:sz="0" w:space="0" w:color="auto"/>
        <w:bottom w:val="none" w:sz="0" w:space="0" w:color="auto"/>
        <w:right w:val="none" w:sz="0" w:space="0" w:color="auto"/>
      </w:divBdr>
    </w:div>
    <w:div w:id="1078668726">
      <w:bodyDiv w:val="1"/>
      <w:marLeft w:val="0"/>
      <w:marRight w:val="0"/>
      <w:marTop w:val="0"/>
      <w:marBottom w:val="0"/>
      <w:divBdr>
        <w:top w:val="none" w:sz="0" w:space="0" w:color="auto"/>
        <w:left w:val="none" w:sz="0" w:space="0" w:color="auto"/>
        <w:bottom w:val="none" w:sz="0" w:space="0" w:color="auto"/>
        <w:right w:val="none" w:sz="0" w:space="0" w:color="auto"/>
      </w:divBdr>
    </w:div>
    <w:div w:id="112762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justice.just.fgov.be/cgi_loi/change_lg.pl?language=fr&amp;la=F&amp;cn=2016111001&amp;table_name=lo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erspective.brussels/fr/projets/perimetres-dintervention/zone-de-revitalisation-urbaine-zru" TargetMode="External"/><Relationship Id="rId5" Type="http://schemas.openxmlformats.org/officeDocument/2006/relationships/webSettings" Target="webSettings.xml"/><Relationship Id="rId15" Type="http://schemas.openxmlformats.org/officeDocument/2006/relationships/hyperlink" Target="mailto:dpo@innoviris.brussels" TargetMode="External"/><Relationship Id="rId10" Type="http://schemas.openxmlformats.org/officeDocument/2006/relationships/hyperlink" Target="http://www.enseignement.be/index.php?page=25568&amp;navi=266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pascualroca@innoviris.brussels" TargetMode="External"/><Relationship Id="rId14" Type="http://schemas.openxmlformats.org/officeDocument/2006/relationships/package" Target="embeddings/Microsoft_Excel_Worksheet.xlsx"/></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26466-D151-4EB6-983D-E80839059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1267</Words>
  <Characters>6971</Characters>
  <Application>Microsoft Office Word</Application>
  <DocSecurity>0</DocSecurity>
  <Lines>58</Lines>
  <Paragraphs>16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Formulaire de demande d'aide pour des projets RDI -- Innoviris</vt:lpstr>
      <vt:lpstr>Formulaire de demande d'aide pour des projets RDI -- Innoviris</vt:lpstr>
    </vt:vector>
  </TitlesOfParts>
  <Company/>
  <LinksUpToDate>false</LinksUpToDate>
  <CharactersWithSpaces>8222</CharactersWithSpaces>
  <SharedDoc>false</SharedDoc>
  <HLinks>
    <vt:vector size="204" baseType="variant">
      <vt:variant>
        <vt:i4>1441818</vt:i4>
      </vt:variant>
      <vt:variant>
        <vt:i4>102</vt:i4>
      </vt:variant>
      <vt:variant>
        <vt:i4>0</vt:i4>
      </vt:variant>
      <vt:variant>
        <vt:i4>5</vt:i4>
      </vt:variant>
      <vt:variant>
        <vt:lpwstr>http://www.innoviris.be/</vt:lpwstr>
      </vt:variant>
      <vt:variant>
        <vt:lpwstr/>
      </vt:variant>
      <vt:variant>
        <vt:i4>7143446</vt:i4>
      </vt:variant>
      <vt:variant>
        <vt:i4>99</vt:i4>
      </vt:variant>
      <vt:variant>
        <vt:i4>0</vt:i4>
      </vt:variant>
      <vt:variant>
        <vt:i4>5</vt:i4>
      </vt:variant>
      <vt:variant>
        <vt:lpwstr>http://www.innoviris.be/site/index135c.html?page_id=187</vt:lpwstr>
      </vt:variant>
      <vt:variant>
        <vt:lpwstr/>
      </vt:variant>
      <vt:variant>
        <vt:i4>3211332</vt:i4>
      </vt:variant>
      <vt:variant>
        <vt:i4>95</vt:i4>
      </vt:variant>
      <vt:variant>
        <vt:i4>0</vt:i4>
      </vt:variant>
      <vt:variant>
        <vt:i4>5</vt:i4>
      </vt:variant>
      <vt:variant>
        <vt:lpwstr/>
      </vt:variant>
      <vt:variant>
        <vt:lpwstr>__RefHeading__65802_22461548</vt:lpwstr>
      </vt:variant>
      <vt:variant>
        <vt:i4>3211334</vt:i4>
      </vt:variant>
      <vt:variant>
        <vt:i4>92</vt:i4>
      </vt:variant>
      <vt:variant>
        <vt:i4>0</vt:i4>
      </vt:variant>
      <vt:variant>
        <vt:i4>5</vt:i4>
      </vt:variant>
      <vt:variant>
        <vt:lpwstr/>
      </vt:variant>
      <vt:variant>
        <vt:lpwstr>__RefHeading__65800_22461548</vt:lpwstr>
      </vt:variant>
      <vt:variant>
        <vt:i4>3670081</vt:i4>
      </vt:variant>
      <vt:variant>
        <vt:i4>89</vt:i4>
      </vt:variant>
      <vt:variant>
        <vt:i4>0</vt:i4>
      </vt:variant>
      <vt:variant>
        <vt:i4>5</vt:i4>
      </vt:variant>
      <vt:variant>
        <vt:lpwstr/>
      </vt:variant>
      <vt:variant>
        <vt:lpwstr>__RefHeading__65798_22461548</vt:lpwstr>
      </vt:variant>
      <vt:variant>
        <vt:i4>3670095</vt:i4>
      </vt:variant>
      <vt:variant>
        <vt:i4>86</vt:i4>
      </vt:variant>
      <vt:variant>
        <vt:i4>0</vt:i4>
      </vt:variant>
      <vt:variant>
        <vt:i4>5</vt:i4>
      </vt:variant>
      <vt:variant>
        <vt:lpwstr/>
      </vt:variant>
      <vt:variant>
        <vt:lpwstr>__RefHeading__65796_22461548</vt:lpwstr>
      </vt:variant>
      <vt:variant>
        <vt:i4>3670093</vt:i4>
      </vt:variant>
      <vt:variant>
        <vt:i4>83</vt:i4>
      </vt:variant>
      <vt:variant>
        <vt:i4>0</vt:i4>
      </vt:variant>
      <vt:variant>
        <vt:i4>5</vt:i4>
      </vt:variant>
      <vt:variant>
        <vt:lpwstr/>
      </vt:variant>
      <vt:variant>
        <vt:lpwstr>__RefHeading__65794_22461548</vt:lpwstr>
      </vt:variant>
      <vt:variant>
        <vt:i4>3670091</vt:i4>
      </vt:variant>
      <vt:variant>
        <vt:i4>80</vt:i4>
      </vt:variant>
      <vt:variant>
        <vt:i4>0</vt:i4>
      </vt:variant>
      <vt:variant>
        <vt:i4>5</vt:i4>
      </vt:variant>
      <vt:variant>
        <vt:lpwstr/>
      </vt:variant>
      <vt:variant>
        <vt:lpwstr>__RefHeading__65792_22461548</vt:lpwstr>
      </vt:variant>
      <vt:variant>
        <vt:i4>3670089</vt:i4>
      </vt:variant>
      <vt:variant>
        <vt:i4>77</vt:i4>
      </vt:variant>
      <vt:variant>
        <vt:i4>0</vt:i4>
      </vt:variant>
      <vt:variant>
        <vt:i4>5</vt:i4>
      </vt:variant>
      <vt:variant>
        <vt:lpwstr/>
      </vt:variant>
      <vt:variant>
        <vt:lpwstr>__RefHeading__65790_22461548</vt:lpwstr>
      </vt:variant>
      <vt:variant>
        <vt:i4>3735617</vt:i4>
      </vt:variant>
      <vt:variant>
        <vt:i4>74</vt:i4>
      </vt:variant>
      <vt:variant>
        <vt:i4>0</vt:i4>
      </vt:variant>
      <vt:variant>
        <vt:i4>5</vt:i4>
      </vt:variant>
      <vt:variant>
        <vt:lpwstr/>
      </vt:variant>
      <vt:variant>
        <vt:lpwstr>__RefHeading__65788_22461548</vt:lpwstr>
      </vt:variant>
      <vt:variant>
        <vt:i4>3735631</vt:i4>
      </vt:variant>
      <vt:variant>
        <vt:i4>71</vt:i4>
      </vt:variant>
      <vt:variant>
        <vt:i4>0</vt:i4>
      </vt:variant>
      <vt:variant>
        <vt:i4>5</vt:i4>
      </vt:variant>
      <vt:variant>
        <vt:lpwstr/>
      </vt:variant>
      <vt:variant>
        <vt:lpwstr>__RefHeading__65786_22461548</vt:lpwstr>
      </vt:variant>
      <vt:variant>
        <vt:i4>3735629</vt:i4>
      </vt:variant>
      <vt:variant>
        <vt:i4>68</vt:i4>
      </vt:variant>
      <vt:variant>
        <vt:i4>0</vt:i4>
      </vt:variant>
      <vt:variant>
        <vt:i4>5</vt:i4>
      </vt:variant>
      <vt:variant>
        <vt:lpwstr/>
      </vt:variant>
      <vt:variant>
        <vt:lpwstr>__RefHeading__65784_22461548</vt:lpwstr>
      </vt:variant>
      <vt:variant>
        <vt:i4>3735627</vt:i4>
      </vt:variant>
      <vt:variant>
        <vt:i4>65</vt:i4>
      </vt:variant>
      <vt:variant>
        <vt:i4>0</vt:i4>
      </vt:variant>
      <vt:variant>
        <vt:i4>5</vt:i4>
      </vt:variant>
      <vt:variant>
        <vt:lpwstr/>
      </vt:variant>
      <vt:variant>
        <vt:lpwstr>__RefHeading__65782_22461548</vt:lpwstr>
      </vt:variant>
      <vt:variant>
        <vt:i4>3735625</vt:i4>
      </vt:variant>
      <vt:variant>
        <vt:i4>62</vt:i4>
      </vt:variant>
      <vt:variant>
        <vt:i4>0</vt:i4>
      </vt:variant>
      <vt:variant>
        <vt:i4>5</vt:i4>
      </vt:variant>
      <vt:variant>
        <vt:lpwstr/>
      </vt:variant>
      <vt:variant>
        <vt:lpwstr>__RefHeading__65780_22461548</vt:lpwstr>
      </vt:variant>
      <vt:variant>
        <vt:i4>3539009</vt:i4>
      </vt:variant>
      <vt:variant>
        <vt:i4>59</vt:i4>
      </vt:variant>
      <vt:variant>
        <vt:i4>0</vt:i4>
      </vt:variant>
      <vt:variant>
        <vt:i4>5</vt:i4>
      </vt:variant>
      <vt:variant>
        <vt:lpwstr/>
      </vt:variant>
      <vt:variant>
        <vt:lpwstr>__RefHeading__65778_22461548</vt:lpwstr>
      </vt:variant>
      <vt:variant>
        <vt:i4>3539023</vt:i4>
      </vt:variant>
      <vt:variant>
        <vt:i4>56</vt:i4>
      </vt:variant>
      <vt:variant>
        <vt:i4>0</vt:i4>
      </vt:variant>
      <vt:variant>
        <vt:i4>5</vt:i4>
      </vt:variant>
      <vt:variant>
        <vt:lpwstr/>
      </vt:variant>
      <vt:variant>
        <vt:lpwstr>__RefHeading__65776_22461548</vt:lpwstr>
      </vt:variant>
      <vt:variant>
        <vt:i4>3539021</vt:i4>
      </vt:variant>
      <vt:variant>
        <vt:i4>53</vt:i4>
      </vt:variant>
      <vt:variant>
        <vt:i4>0</vt:i4>
      </vt:variant>
      <vt:variant>
        <vt:i4>5</vt:i4>
      </vt:variant>
      <vt:variant>
        <vt:lpwstr/>
      </vt:variant>
      <vt:variant>
        <vt:lpwstr>__RefHeading__65774_22461548</vt:lpwstr>
      </vt:variant>
      <vt:variant>
        <vt:i4>3539019</vt:i4>
      </vt:variant>
      <vt:variant>
        <vt:i4>50</vt:i4>
      </vt:variant>
      <vt:variant>
        <vt:i4>0</vt:i4>
      </vt:variant>
      <vt:variant>
        <vt:i4>5</vt:i4>
      </vt:variant>
      <vt:variant>
        <vt:lpwstr/>
      </vt:variant>
      <vt:variant>
        <vt:lpwstr>__RefHeading__65772_22461548</vt:lpwstr>
      </vt:variant>
      <vt:variant>
        <vt:i4>3539017</vt:i4>
      </vt:variant>
      <vt:variant>
        <vt:i4>47</vt:i4>
      </vt:variant>
      <vt:variant>
        <vt:i4>0</vt:i4>
      </vt:variant>
      <vt:variant>
        <vt:i4>5</vt:i4>
      </vt:variant>
      <vt:variant>
        <vt:lpwstr/>
      </vt:variant>
      <vt:variant>
        <vt:lpwstr>__RefHeading__65770_22461548</vt:lpwstr>
      </vt:variant>
      <vt:variant>
        <vt:i4>3604545</vt:i4>
      </vt:variant>
      <vt:variant>
        <vt:i4>44</vt:i4>
      </vt:variant>
      <vt:variant>
        <vt:i4>0</vt:i4>
      </vt:variant>
      <vt:variant>
        <vt:i4>5</vt:i4>
      </vt:variant>
      <vt:variant>
        <vt:lpwstr/>
      </vt:variant>
      <vt:variant>
        <vt:lpwstr>__RefHeading__65768_22461548</vt:lpwstr>
      </vt:variant>
      <vt:variant>
        <vt:i4>3604559</vt:i4>
      </vt:variant>
      <vt:variant>
        <vt:i4>41</vt:i4>
      </vt:variant>
      <vt:variant>
        <vt:i4>0</vt:i4>
      </vt:variant>
      <vt:variant>
        <vt:i4>5</vt:i4>
      </vt:variant>
      <vt:variant>
        <vt:lpwstr/>
      </vt:variant>
      <vt:variant>
        <vt:lpwstr>__RefHeading__65766_22461548</vt:lpwstr>
      </vt:variant>
      <vt:variant>
        <vt:i4>3604557</vt:i4>
      </vt:variant>
      <vt:variant>
        <vt:i4>38</vt:i4>
      </vt:variant>
      <vt:variant>
        <vt:i4>0</vt:i4>
      </vt:variant>
      <vt:variant>
        <vt:i4>5</vt:i4>
      </vt:variant>
      <vt:variant>
        <vt:lpwstr/>
      </vt:variant>
      <vt:variant>
        <vt:lpwstr>__RefHeading__65764_22461548</vt:lpwstr>
      </vt:variant>
      <vt:variant>
        <vt:i4>3604555</vt:i4>
      </vt:variant>
      <vt:variant>
        <vt:i4>35</vt:i4>
      </vt:variant>
      <vt:variant>
        <vt:i4>0</vt:i4>
      </vt:variant>
      <vt:variant>
        <vt:i4>5</vt:i4>
      </vt:variant>
      <vt:variant>
        <vt:lpwstr/>
      </vt:variant>
      <vt:variant>
        <vt:lpwstr>__RefHeading__65762_22461548</vt:lpwstr>
      </vt:variant>
      <vt:variant>
        <vt:i4>3604553</vt:i4>
      </vt:variant>
      <vt:variant>
        <vt:i4>32</vt:i4>
      </vt:variant>
      <vt:variant>
        <vt:i4>0</vt:i4>
      </vt:variant>
      <vt:variant>
        <vt:i4>5</vt:i4>
      </vt:variant>
      <vt:variant>
        <vt:lpwstr/>
      </vt:variant>
      <vt:variant>
        <vt:lpwstr>__RefHeading__65760_22461548</vt:lpwstr>
      </vt:variant>
      <vt:variant>
        <vt:i4>3407937</vt:i4>
      </vt:variant>
      <vt:variant>
        <vt:i4>29</vt:i4>
      </vt:variant>
      <vt:variant>
        <vt:i4>0</vt:i4>
      </vt:variant>
      <vt:variant>
        <vt:i4>5</vt:i4>
      </vt:variant>
      <vt:variant>
        <vt:lpwstr/>
      </vt:variant>
      <vt:variant>
        <vt:lpwstr>__RefHeading__65758_22461548</vt:lpwstr>
      </vt:variant>
      <vt:variant>
        <vt:i4>3407951</vt:i4>
      </vt:variant>
      <vt:variant>
        <vt:i4>26</vt:i4>
      </vt:variant>
      <vt:variant>
        <vt:i4>0</vt:i4>
      </vt:variant>
      <vt:variant>
        <vt:i4>5</vt:i4>
      </vt:variant>
      <vt:variant>
        <vt:lpwstr/>
      </vt:variant>
      <vt:variant>
        <vt:lpwstr>__RefHeading__65756_22461548</vt:lpwstr>
      </vt:variant>
      <vt:variant>
        <vt:i4>3407949</vt:i4>
      </vt:variant>
      <vt:variant>
        <vt:i4>23</vt:i4>
      </vt:variant>
      <vt:variant>
        <vt:i4>0</vt:i4>
      </vt:variant>
      <vt:variant>
        <vt:i4>5</vt:i4>
      </vt:variant>
      <vt:variant>
        <vt:lpwstr/>
      </vt:variant>
      <vt:variant>
        <vt:lpwstr>__RefHeading__65754_22461548</vt:lpwstr>
      </vt:variant>
      <vt:variant>
        <vt:i4>3407947</vt:i4>
      </vt:variant>
      <vt:variant>
        <vt:i4>20</vt:i4>
      </vt:variant>
      <vt:variant>
        <vt:i4>0</vt:i4>
      </vt:variant>
      <vt:variant>
        <vt:i4>5</vt:i4>
      </vt:variant>
      <vt:variant>
        <vt:lpwstr/>
      </vt:variant>
      <vt:variant>
        <vt:lpwstr>__RefHeading__65752_22461548</vt:lpwstr>
      </vt:variant>
      <vt:variant>
        <vt:i4>3407945</vt:i4>
      </vt:variant>
      <vt:variant>
        <vt:i4>17</vt:i4>
      </vt:variant>
      <vt:variant>
        <vt:i4>0</vt:i4>
      </vt:variant>
      <vt:variant>
        <vt:i4>5</vt:i4>
      </vt:variant>
      <vt:variant>
        <vt:lpwstr/>
      </vt:variant>
      <vt:variant>
        <vt:lpwstr>__RefHeading__65750_22461548</vt:lpwstr>
      </vt:variant>
      <vt:variant>
        <vt:i4>3473473</vt:i4>
      </vt:variant>
      <vt:variant>
        <vt:i4>14</vt:i4>
      </vt:variant>
      <vt:variant>
        <vt:i4>0</vt:i4>
      </vt:variant>
      <vt:variant>
        <vt:i4>5</vt:i4>
      </vt:variant>
      <vt:variant>
        <vt:lpwstr/>
      </vt:variant>
      <vt:variant>
        <vt:lpwstr>__RefHeading__65748_22461548</vt:lpwstr>
      </vt:variant>
      <vt:variant>
        <vt:i4>3473487</vt:i4>
      </vt:variant>
      <vt:variant>
        <vt:i4>11</vt:i4>
      </vt:variant>
      <vt:variant>
        <vt:i4>0</vt:i4>
      </vt:variant>
      <vt:variant>
        <vt:i4>5</vt:i4>
      </vt:variant>
      <vt:variant>
        <vt:lpwstr/>
      </vt:variant>
      <vt:variant>
        <vt:lpwstr>__RefHeading__65746_22461548</vt:lpwstr>
      </vt:variant>
      <vt:variant>
        <vt:i4>3473485</vt:i4>
      </vt:variant>
      <vt:variant>
        <vt:i4>8</vt:i4>
      </vt:variant>
      <vt:variant>
        <vt:i4>0</vt:i4>
      </vt:variant>
      <vt:variant>
        <vt:i4>5</vt:i4>
      </vt:variant>
      <vt:variant>
        <vt:lpwstr/>
      </vt:variant>
      <vt:variant>
        <vt:lpwstr>__RefHeading__65744_22461548</vt:lpwstr>
      </vt:variant>
      <vt:variant>
        <vt:i4>3473483</vt:i4>
      </vt:variant>
      <vt:variant>
        <vt:i4>5</vt:i4>
      </vt:variant>
      <vt:variant>
        <vt:i4>0</vt:i4>
      </vt:variant>
      <vt:variant>
        <vt:i4>5</vt:i4>
      </vt:variant>
      <vt:variant>
        <vt:lpwstr/>
      </vt:variant>
      <vt:variant>
        <vt:lpwstr>__RefHeading__65742_22461548</vt:lpwstr>
      </vt:variant>
      <vt:variant>
        <vt:i4>3473481</vt:i4>
      </vt:variant>
      <vt:variant>
        <vt:i4>2</vt:i4>
      </vt:variant>
      <vt:variant>
        <vt:i4>0</vt:i4>
      </vt:variant>
      <vt:variant>
        <vt:i4>5</vt:i4>
      </vt:variant>
      <vt:variant>
        <vt:lpwstr/>
      </vt:variant>
      <vt:variant>
        <vt:lpwstr>__RefHeading__65740_22461548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cp:lastModifiedBy>Monserrate Pascual Roca</cp:lastModifiedBy>
  <cp:revision>6</cp:revision>
  <cp:lastPrinted>2020-02-27T10:12:00Z</cp:lastPrinted>
  <dcterms:created xsi:type="dcterms:W3CDTF">2023-06-30T09:01:00Z</dcterms:created>
  <dcterms:modified xsi:type="dcterms:W3CDTF">2023-07-10T13:00:00Z</dcterms:modified>
</cp:coreProperties>
</file>