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477E7" w14:textId="63B9F154" w:rsidR="00DA427A" w:rsidRPr="000D259A" w:rsidRDefault="00DA427A" w:rsidP="006703BE">
      <w:pPr>
        <w:rPr>
          <w:i/>
          <w:iCs/>
        </w:rPr>
      </w:pPr>
      <w:r w:rsidRPr="006B07C9">
        <w:rPr>
          <w:noProof/>
        </w:rPr>
        <mc:AlternateContent>
          <mc:Choice Requires="wps">
            <w:drawing>
              <wp:anchor distT="0" distB="0" distL="114935" distR="114935" simplePos="0" relativeHeight="251659264" behindDoc="0" locked="0" layoutInCell="1" allowOverlap="1" wp14:anchorId="11802F0C" wp14:editId="7E056A97">
                <wp:simplePos x="0" y="0"/>
                <wp:positionH relativeFrom="margin">
                  <wp:align>right</wp:align>
                </wp:positionH>
                <wp:positionV relativeFrom="paragraph">
                  <wp:posOffset>1905</wp:posOffset>
                </wp:positionV>
                <wp:extent cx="5735955" cy="791210"/>
                <wp:effectExtent l="0" t="0" r="17145" b="2794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955" cy="791570"/>
                        </a:xfrm>
                        <a:prstGeom prst="rect">
                          <a:avLst/>
                        </a:prstGeom>
                        <a:solidFill>
                          <a:srgbClr val="FFFFFF"/>
                        </a:solidFill>
                        <a:ln w="6350">
                          <a:solidFill>
                            <a:srgbClr val="000000"/>
                          </a:solidFill>
                          <a:miter lim="800000"/>
                          <a:headEnd/>
                          <a:tailEnd/>
                        </a:ln>
                      </wps:spPr>
                      <wps:txbx>
                        <w:txbxContent>
                          <w:p w14:paraId="613BD6FA" w14:textId="524FE588" w:rsidR="00B37CED" w:rsidRPr="006703BE" w:rsidRDefault="006703BE" w:rsidP="00B37CED">
                            <w:pPr>
                              <w:jc w:val="center"/>
                              <w:rPr>
                                <w:b/>
                                <w:color w:val="0E2841" w:themeColor="text2"/>
                                <w:sz w:val="28"/>
                                <w:szCs w:val="28"/>
                                <w:lang w:val="en-US"/>
                              </w:rPr>
                            </w:pPr>
                            <w:bookmarkStart w:id="0" w:name="_Hlk162528610"/>
                            <w:r w:rsidRPr="006703BE">
                              <w:rPr>
                                <w:b/>
                                <w:color w:val="0E2841" w:themeColor="text2"/>
                                <w:sz w:val="28"/>
                                <w:szCs w:val="28"/>
                                <w:lang w:val="en-US"/>
                              </w:rPr>
                              <w:t xml:space="preserve">Fiche mentor niveau 5 </w:t>
                            </w:r>
                            <w:r w:rsidR="00B37CED" w:rsidRPr="006703BE">
                              <w:rPr>
                                <w:b/>
                                <w:color w:val="0E2841" w:themeColor="text2"/>
                                <w:sz w:val="28"/>
                                <w:szCs w:val="28"/>
                                <w:lang w:val="en-US"/>
                              </w:rPr>
                              <w:t xml:space="preserve">– A(i)sbl, Foundation en anderen </w:t>
                            </w:r>
                            <w:bookmarkEnd w:id="0"/>
                          </w:p>
                          <w:p w14:paraId="4843315B" w14:textId="77777777" w:rsidR="008D0FE6" w:rsidRPr="006703BE" w:rsidRDefault="008D0FE6" w:rsidP="006E16E0">
                            <w:pPr>
                              <w:jc w:val="center"/>
                              <w:rPr>
                                <w:b/>
                                <w:bCs/>
                                <w:color w:val="0E2841" w:themeColor="text2"/>
                                <w:sz w:val="28"/>
                                <w:szCs w:val="28"/>
                                <w:lang w:val="en-US"/>
                              </w:rPr>
                            </w:pPr>
                          </w:p>
                          <w:p w14:paraId="46A0EB32" w14:textId="2B63C9B8" w:rsidR="008D0FE6" w:rsidRPr="006703BE" w:rsidRDefault="006703BE" w:rsidP="006E16E0">
                            <w:pPr>
                              <w:jc w:val="center"/>
                              <w:rPr>
                                <w:b/>
                                <w:bCs/>
                                <w:color w:val="0E2841" w:themeColor="text2"/>
                                <w:lang w:val="en-US"/>
                              </w:rPr>
                            </w:pPr>
                            <w:r w:rsidRPr="006703BE">
                              <w:rPr>
                                <w:b/>
                                <w:bCs/>
                                <w:color w:val="0E2841" w:themeColor="text2"/>
                                <w:lang w:val="en-US"/>
                              </w:rPr>
                              <w:t>Bijlage bij het aanvraagformulier van het Research Platform</w:t>
                            </w:r>
                          </w:p>
                          <w:p w14:paraId="79F3792B" w14:textId="2BD9FF06" w:rsidR="00DA427A" w:rsidRPr="006703BE" w:rsidRDefault="00DA427A" w:rsidP="000D259A">
                            <w:pPr>
                              <w:rPr>
                                <w:lang w:val="en-US"/>
                              </w:rPr>
                            </w:pPr>
                          </w:p>
                        </w:txbxContent>
                      </wps:txbx>
                      <wps:bodyPr rot="0" vert="horz" wrap="square" lIns="113665" tIns="67945" rIns="113665" bIns="6794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02F0C" id="_x0000_t202" coordsize="21600,21600" o:spt="202" path="m,l,21600r21600,l21600,xe">
                <v:stroke joinstyle="miter"/>
                <v:path gradientshapeok="t" o:connecttype="rect"/>
              </v:shapetype>
              <v:shape id="Text Box 2" o:spid="_x0000_s1026" type="#_x0000_t202" style="position:absolute;margin-left:400.45pt;margin-top:.15pt;width:451.65pt;height:62.3pt;z-index:251659264;visibility:visible;mso-wrap-style:square;mso-width-percent:0;mso-height-percent:0;mso-wrap-distance-left:9.05pt;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" strokeweight=".5pt">
                <v:textbox inset="8.95pt,5.35pt,8.95pt,5.35pt">
                  <w:txbxContent>
                    <w:p w14:paraId="613BD6FA" w14:textId="524FE588" w:rsidR="00B37CED" w:rsidRPr="006703BE" w:rsidRDefault="006703BE" w:rsidP="00B37CED">
                      <w:pPr>
                        <w:jc w:val="center"/>
                        <w:rPr>
                          <w:b/>
                          <w:color w:val="0E2841" w:themeColor="text2"/>
                          <w:sz w:val="28"/>
                          <w:szCs w:val="28"/>
                          <w:lang w:val="en-US"/>
                        </w:rPr>
                      </w:pPr>
                      <w:bookmarkStart w:id="1" w:name="_Hlk162528610"/>
                      <w:r w:rsidRPr="006703BE">
                        <w:rPr>
                          <w:b/>
                          <w:color w:val="0E2841" w:themeColor="text2"/>
                          <w:sz w:val="28"/>
                          <w:szCs w:val="28"/>
                          <w:lang w:val="en-US"/>
                        </w:rPr>
                        <w:t xml:space="preserve">Fiche mentor </w:t>
                      </w:r>
                      <w:proofErr w:type="spellStart"/>
                      <w:r w:rsidRPr="006703BE">
                        <w:rPr>
                          <w:b/>
                          <w:color w:val="0E2841" w:themeColor="text2"/>
                          <w:sz w:val="28"/>
                          <w:szCs w:val="28"/>
                          <w:lang w:val="en-US"/>
                        </w:rPr>
                        <w:t>niveau</w:t>
                      </w:r>
                      <w:proofErr w:type="spellEnd"/>
                      <w:r w:rsidRPr="006703BE">
                        <w:rPr>
                          <w:b/>
                          <w:color w:val="0E2841" w:themeColor="text2"/>
                          <w:sz w:val="28"/>
                          <w:szCs w:val="28"/>
                          <w:lang w:val="en-US"/>
                        </w:rPr>
                        <w:t xml:space="preserve"> 5 </w:t>
                      </w:r>
                      <w:r w:rsidR="00B37CED" w:rsidRPr="006703BE">
                        <w:rPr>
                          <w:b/>
                          <w:color w:val="0E2841" w:themeColor="text2"/>
                          <w:sz w:val="28"/>
                          <w:szCs w:val="28"/>
                          <w:lang w:val="en-US"/>
                        </w:rPr>
                        <w:t>– A(</w:t>
                      </w:r>
                      <w:proofErr w:type="spellStart"/>
                      <w:r w:rsidR="00B37CED" w:rsidRPr="006703BE">
                        <w:rPr>
                          <w:b/>
                          <w:color w:val="0E2841" w:themeColor="text2"/>
                          <w:sz w:val="28"/>
                          <w:szCs w:val="28"/>
                          <w:lang w:val="en-US"/>
                        </w:rPr>
                        <w:t>i</w:t>
                      </w:r>
                      <w:proofErr w:type="spellEnd"/>
                      <w:r w:rsidR="00B37CED" w:rsidRPr="006703BE">
                        <w:rPr>
                          <w:b/>
                          <w:color w:val="0E2841" w:themeColor="text2"/>
                          <w:sz w:val="28"/>
                          <w:szCs w:val="28"/>
                          <w:lang w:val="en-US"/>
                        </w:rPr>
                        <w:t>)</w:t>
                      </w:r>
                      <w:proofErr w:type="spellStart"/>
                      <w:r w:rsidR="00B37CED" w:rsidRPr="006703BE">
                        <w:rPr>
                          <w:b/>
                          <w:color w:val="0E2841" w:themeColor="text2"/>
                          <w:sz w:val="28"/>
                          <w:szCs w:val="28"/>
                          <w:lang w:val="en-US"/>
                        </w:rPr>
                        <w:t>sbl</w:t>
                      </w:r>
                      <w:proofErr w:type="spellEnd"/>
                      <w:r w:rsidR="00B37CED" w:rsidRPr="006703BE">
                        <w:rPr>
                          <w:b/>
                          <w:color w:val="0E2841" w:themeColor="text2"/>
                          <w:sz w:val="28"/>
                          <w:szCs w:val="28"/>
                          <w:lang w:val="en-US"/>
                        </w:rPr>
                        <w:t xml:space="preserve">, Foundation </w:t>
                      </w:r>
                      <w:proofErr w:type="spellStart"/>
                      <w:r w:rsidR="00B37CED" w:rsidRPr="006703BE">
                        <w:rPr>
                          <w:b/>
                          <w:color w:val="0E2841" w:themeColor="text2"/>
                          <w:sz w:val="28"/>
                          <w:szCs w:val="28"/>
                          <w:lang w:val="en-US"/>
                        </w:rPr>
                        <w:t>en</w:t>
                      </w:r>
                      <w:proofErr w:type="spellEnd"/>
                      <w:r w:rsidR="00B37CED" w:rsidRPr="006703BE">
                        <w:rPr>
                          <w:b/>
                          <w:color w:val="0E2841" w:themeColor="text2"/>
                          <w:sz w:val="28"/>
                          <w:szCs w:val="28"/>
                          <w:lang w:val="en-US"/>
                        </w:rPr>
                        <w:t xml:space="preserve"> </w:t>
                      </w:r>
                      <w:proofErr w:type="spellStart"/>
                      <w:r w:rsidR="00B37CED" w:rsidRPr="006703BE">
                        <w:rPr>
                          <w:b/>
                          <w:color w:val="0E2841" w:themeColor="text2"/>
                          <w:sz w:val="28"/>
                          <w:szCs w:val="28"/>
                          <w:lang w:val="en-US"/>
                        </w:rPr>
                        <w:t>anderen</w:t>
                      </w:r>
                      <w:proofErr w:type="spellEnd"/>
                      <w:r w:rsidR="00B37CED" w:rsidRPr="006703BE">
                        <w:rPr>
                          <w:b/>
                          <w:color w:val="0E2841" w:themeColor="text2"/>
                          <w:sz w:val="28"/>
                          <w:szCs w:val="28"/>
                          <w:lang w:val="en-US"/>
                        </w:rPr>
                        <w:t xml:space="preserve"> </w:t>
                      </w:r>
                      <w:bookmarkEnd w:id="1"/>
                    </w:p>
                    <w:p w14:paraId="4843315B" w14:textId="77777777" w:rsidR="008D0FE6" w:rsidRPr="006703BE" w:rsidRDefault="008D0FE6" w:rsidP="006E16E0">
                      <w:pPr>
                        <w:jc w:val="center"/>
                        <w:rPr>
                          <w:b/>
                          <w:bCs/>
                          <w:color w:val="0E2841" w:themeColor="text2"/>
                          <w:sz w:val="28"/>
                          <w:szCs w:val="28"/>
                          <w:lang w:val="en-US"/>
                        </w:rPr>
                      </w:pPr>
                    </w:p>
                    <w:p w14:paraId="46A0EB32" w14:textId="2B63C9B8" w:rsidR="008D0FE6" w:rsidRPr="006703BE" w:rsidRDefault="006703BE" w:rsidP="006E16E0">
                      <w:pPr>
                        <w:jc w:val="center"/>
                        <w:rPr>
                          <w:b/>
                          <w:bCs/>
                          <w:color w:val="0E2841" w:themeColor="text2"/>
                          <w:lang w:val="en-US"/>
                        </w:rPr>
                      </w:pPr>
                      <w:proofErr w:type="spellStart"/>
                      <w:r w:rsidRPr="006703BE">
                        <w:rPr>
                          <w:b/>
                          <w:bCs/>
                          <w:color w:val="0E2841" w:themeColor="text2"/>
                          <w:lang w:val="en-US"/>
                        </w:rPr>
                        <w:t>Bijlage</w:t>
                      </w:r>
                      <w:proofErr w:type="spellEnd"/>
                      <w:r w:rsidRPr="006703BE">
                        <w:rPr>
                          <w:b/>
                          <w:bCs/>
                          <w:color w:val="0E2841" w:themeColor="text2"/>
                          <w:lang w:val="en-US"/>
                        </w:rPr>
                        <w:t xml:space="preserve"> </w:t>
                      </w:r>
                      <w:proofErr w:type="spellStart"/>
                      <w:r w:rsidRPr="006703BE">
                        <w:rPr>
                          <w:b/>
                          <w:bCs/>
                          <w:color w:val="0E2841" w:themeColor="text2"/>
                          <w:lang w:val="en-US"/>
                        </w:rPr>
                        <w:t>bij</w:t>
                      </w:r>
                      <w:proofErr w:type="spellEnd"/>
                      <w:r w:rsidRPr="006703BE">
                        <w:rPr>
                          <w:b/>
                          <w:bCs/>
                          <w:color w:val="0E2841" w:themeColor="text2"/>
                          <w:lang w:val="en-US"/>
                        </w:rPr>
                        <w:t xml:space="preserve"> het </w:t>
                      </w:r>
                      <w:proofErr w:type="spellStart"/>
                      <w:r w:rsidRPr="006703BE">
                        <w:rPr>
                          <w:b/>
                          <w:bCs/>
                          <w:color w:val="0E2841" w:themeColor="text2"/>
                          <w:lang w:val="en-US"/>
                        </w:rPr>
                        <w:t>aanvraagformulier</w:t>
                      </w:r>
                      <w:proofErr w:type="spellEnd"/>
                      <w:r w:rsidRPr="006703BE">
                        <w:rPr>
                          <w:b/>
                          <w:bCs/>
                          <w:color w:val="0E2841" w:themeColor="text2"/>
                          <w:lang w:val="en-US"/>
                        </w:rPr>
                        <w:t xml:space="preserve"> van het Research Platform</w:t>
                      </w:r>
                    </w:p>
                    <w:p w14:paraId="79F3792B" w14:textId="2BD9FF06" w:rsidR="00DA427A" w:rsidRPr="006703BE" w:rsidRDefault="00DA427A" w:rsidP="000D259A">
                      <w:pPr>
                        <w:rPr>
                          <w:lang w:val="en-US"/>
                        </w:rPr>
                      </w:pPr>
                    </w:p>
                  </w:txbxContent>
                </v:textbox>
                <w10:wrap type="topAndBottom" anchorx="margin"/>
              </v:shape>
            </w:pict>
          </mc:Fallback>
        </mc:AlternateContent>
      </w:r>
      <w:bookmarkStart w:id="1" w:name="_Hlk162528668"/>
      <w:r w:rsidR="006703BE" w:rsidRPr="006703BE">
        <w:t xml:space="preserve"> </w:t>
      </w:r>
      <w:r w:rsidR="006703BE" w:rsidRPr="006703BE">
        <w:rPr>
          <w:i/>
          <w:iCs/>
        </w:rPr>
        <w:t xml:space="preserve">Dit formulier bevat verschillende informatie over de mentor van niveau 5 die financiering aanvraagt in het kader van het onderzoeksproject. Het doel is om de levensvatbaarheid van </w:t>
      </w:r>
      <w:r w:rsidR="00B37CED" w:rsidRPr="00B37CED">
        <w:rPr>
          <w:i/>
          <w:iCs/>
        </w:rPr>
        <w:t xml:space="preserve">de entiteit te beoordelen in de vorm van een </w:t>
      </w:r>
      <w:r w:rsidR="006703BE">
        <w:rPr>
          <w:i/>
          <w:iCs/>
        </w:rPr>
        <w:t>(</w:t>
      </w:r>
      <w:r w:rsidR="006703BE" w:rsidRPr="006703BE">
        <w:rPr>
          <w:i/>
          <w:iCs/>
        </w:rPr>
        <w:t>Internationale</w:t>
      </w:r>
      <w:r w:rsidR="006703BE">
        <w:rPr>
          <w:i/>
          <w:iCs/>
        </w:rPr>
        <w:t>) v</w:t>
      </w:r>
      <w:r w:rsidR="006703BE" w:rsidRPr="006703BE">
        <w:rPr>
          <w:i/>
          <w:iCs/>
        </w:rPr>
        <w:t>ereniging zonder winstoogmerk</w:t>
      </w:r>
      <w:r w:rsidR="006703BE">
        <w:rPr>
          <w:i/>
          <w:iCs/>
        </w:rPr>
        <w:t>, s</w:t>
      </w:r>
      <w:r w:rsidR="006703BE" w:rsidRPr="006703BE">
        <w:rPr>
          <w:i/>
          <w:iCs/>
        </w:rPr>
        <w:t>tichting</w:t>
      </w:r>
      <w:r w:rsidR="006703BE">
        <w:rPr>
          <w:i/>
          <w:iCs/>
        </w:rPr>
        <w:t>, v</w:t>
      </w:r>
      <w:r w:rsidR="006703BE" w:rsidRPr="006703BE">
        <w:rPr>
          <w:i/>
          <w:iCs/>
        </w:rPr>
        <w:t>ennootschap onder firma</w:t>
      </w:r>
      <w:r w:rsidR="006703BE">
        <w:rPr>
          <w:i/>
          <w:iCs/>
        </w:rPr>
        <w:t xml:space="preserve"> en c</w:t>
      </w:r>
      <w:r w:rsidR="006703BE" w:rsidRPr="006703BE">
        <w:rPr>
          <w:i/>
          <w:iCs/>
        </w:rPr>
        <w:t>ommanditaire vennootschap</w:t>
      </w:r>
      <w:bookmarkEnd w:id="1"/>
      <w:r w:rsidR="006703BE">
        <w:rPr>
          <w:i/>
          <w:iCs/>
        </w:rPr>
        <w:t>.</w:t>
      </w:r>
    </w:p>
    <w:p w14:paraId="50F848F4" w14:textId="77777777" w:rsidR="00F017BF" w:rsidRPr="006B07C9" w:rsidRDefault="00F017BF" w:rsidP="000D259A"/>
    <w:p w14:paraId="76BBA601" w14:textId="1A889692" w:rsidR="00F017BF" w:rsidRPr="008D0FE6" w:rsidRDefault="00F017BF" w:rsidP="000D259A">
      <w:pPr>
        <w:pStyle w:val="Titre1"/>
      </w:pPr>
      <w:bookmarkStart w:id="2" w:name="_Hlk162450130"/>
      <w:r w:rsidRPr="008D0FE6">
        <w:t>Algemene gegevens</w:t>
      </w:r>
    </w:p>
    <w:bookmarkEnd w:id="2"/>
    <w:p w14:paraId="69D51B48" w14:textId="3C9BC70D" w:rsidR="00DA427A" w:rsidRPr="000D259A" w:rsidRDefault="006703BE" w:rsidP="000D259A">
      <w:pPr>
        <w:pStyle w:val="Titre2"/>
        <w:rPr>
          <w:b w:val="0"/>
          <w:bCs w:val="0"/>
        </w:rPr>
      </w:pPr>
      <w:r>
        <w:t>Overzicht</w:t>
      </w:r>
    </w:p>
    <w:tbl>
      <w:tblPr>
        <w:tblStyle w:val="Grilledutableau1"/>
        <w:tblW w:w="5000" w:type="pct"/>
        <w:tblLook w:val="04A0" w:firstRow="1" w:lastRow="0" w:firstColumn="1" w:lastColumn="0" w:noHBand="0" w:noVBand="1"/>
      </w:tblPr>
      <w:tblGrid>
        <w:gridCol w:w="4830"/>
        <w:gridCol w:w="4232"/>
      </w:tblGrid>
      <w:tr w:rsidR="006703BE" w:rsidRPr="000C0F0F" w14:paraId="4FD25363" w14:textId="77777777" w:rsidTr="00371131">
        <w:tc>
          <w:tcPr>
            <w:tcW w:w="2665" w:type="pct"/>
          </w:tcPr>
          <w:p w14:paraId="73334561" w14:textId="77777777" w:rsidR="006703BE" w:rsidRPr="006F70A6" w:rsidRDefault="006703BE" w:rsidP="00371131">
            <w:pPr>
              <w:rPr>
                <w:rFonts w:eastAsia="Arial;Arial"/>
                <w:i/>
                <w:color w:val="A6A6A6"/>
              </w:rPr>
            </w:pPr>
            <w:bookmarkStart w:id="3" w:name="__RefHeading__5113_1165138607"/>
            <w:bookmarkStart w:id="4" w:name="__RefHeading__7542_829952307"/>
            <w:bookmarkStart w:id="5" w:name="__RefHeading__71_1940543056"/>
            <w:bookmarkEnd w:id="3"/>
            <w:bookmarkEnd w:id="4"/>
            <w:bookmarkEnd w:id="5"/>
            <w:r w:rsidRPr="006F70A6">
              <w:t>Ondernemingsnaam en rechtsvorm</w:t>
            </w:r>
          </w:p>
        </w:tc>
        <w:tc>
          <w:tcPr>
            <w:tcW w:w="2335" w:type="pct"/>
          </w:tcPr>
          <w:p w14:paraId="10F98790" w14:textId="77777777" w:rsidR="006703BE" w:rsidRPr="006F70A6" w:rsidRDefault="006703BE" w:rsidP="00371131">
            <w:pPr>
              <w:rPr>
                <w:rFonts w:eastAsia="Arial;Arial"/>
                <w:i/>
                <w:iCs/>
                <w:color w:val="7F7F7F" w:themeColor="text1" w:themeTint="80"/>
                <w:lang w:val="en-US"/>
              </w:rPr>
            </w:pPr>
            <w:r w:rsidRPr="0073723A">
              <w:rPr>
                <w:i/>
                <w:iCs/>
                <w:color w:val="7F7F7F" w:themeColor="text1" w:themeTint="80"/>
                <w:lang w:val="en-US"/>
              </w:rPr>
              <w:t xml:space="preserve">XXX </w:t>
            </w:r>
            <w:r w:rsidRPr="00F11C58">
              <w:rPr>
                <w:i/>
                <w:iCs/>
                <w:color w:val="7F7F7F" w:themeColor="text1" w:themeTint="80"/>
                <w:lang w:val="en-US"/>
              </w:rPr>
              <w:t>NV</w:t>
            </w:r>
            <w:r>
              <w:rPr>
                <w:i/>
                <w:iCs/>
                <w:color w:val="7F7F7F" w:themeColor="text1" w:themeTint="80"/>
                <w:lang w:val="en-US"/>
              </w:rPr>
              <w:t>/</w:t>
            </w:r>
            <w:r w:rsidRPr="00F11C58">
              <w:rPr>
                <w:i/>
                <w:iCs/>
                <w:color w:val="7F7F7F" w:themeColor="text1" w:themeTint="80"/>
                <w:lang w:val="en-US"/>
              </w:rPr>
              <w:t>BV</w:t>
            </w:r>
            <w:r>
              <w:rPr>
                <w:i/>
                <w:iCs/>
                <w:color w:val="7F7F7F" w:themeColor="text1" w:themeTint="80"/>
                <w:lang w:val="en-US"/>
              </w:rPr>
              <w:t>/</w:t>
            </w:r>
            <w:r w:rsidRPr="00F11C58">
              <w:rPr>
                <w:i/>
                <w:iCs/>
                <w:color w:val="7F7F7F" w:themeColor="text1" w:themeTint="80"/>
                <w:lang w:val="en-US"/>
              </w:rPr>
              <w:t>CV</w:t>
            </w:r>
            <w:r>
              <w:rPr>
                <w:i/>
                <w:iCs/>
                <w:color w:val="7F7F7F" w:themeColor="text1" w:themeTint="80"/>
                <w:lang w:val="en-US"/>
              </w:rPr>
              <w:t>/</w:t>
            </w:r>
            <w:r w:rsidRPr="00F11C58">
              <w:rPr>
                <w:i/>
                <w:iCs/>
                <w:color w:val="7F7F7F" w:themeColor="text1" w:themeTint="80"/>
                <w:lang w:val="en-US"/>
              </w:rPr>
              <w:t>EV</w:t>
            </w:r>
            <w:r>
              <w:rPr>
                <w:i/>
                <w:iCs/>
                <w:color w:val="7F7F7F" w:themeColor="text1" w:themeTint="80"/>
                <w:lang w:val="en-US"/>
              </w:rPr>
              <w:t>/</w:t>
            </w:r>
            <w:r w:rsidRPr="00F11C58">
              <w:rPr>
                <w:i/>
                <w:iCs/>
                <w:color w:val="7F7F7F" w:themeColor="text1" w:themeTint="80"/>
                <w:lang w:val="en-US"/>
              </w:rPr>
              <w:t>ECV</w:t>
            </w:r>
          </w:p>
        </w:tc>
      </w:tr>
      <w:tr w:rsidR="006703BE" w:rsidRPr="006F70A6" w14:paraId="04D72B2C" w14:textId="77777777" w:rsidTr="00371131">
        <w:tc>
          <w:tcPr>
            <w:tcW w:w="2665" w:type="pct"/>
          </w:tcPr>
          <w:p w14:paraId="52D5E005" w14:textId="77777777" w:rsidR="006703BE" w:rsidRPr="006F70A6" w:rsidRDefault="006703BE" w:rsidP="00371131">
            <w:pPr>
              <w:rPr>
                <w:rFonts w:eastAsia="Arial;Arial"/>
              </w:rPr>
            </w:pPr>
            <w:r w:rsidRPr="006F70A6">
              <w:t>Maatschappelijke zetel</w:t>
            </w:r>
          </w:p>
        </w:tc>
        <w:tc>
          <w:tcPr>
            <w:tcW w:w="2335" w:type="pct"/>
          </w:tcPr>
          <w:p w14:paraId="71FFFE99" w14:textId="77777777" w:rsidR="006703BE" w:rsidRPr="006F70A6" w:rsidRDefault="006703BE" w:rsidP="00371131">
            <w:pPr>
              <w:rPr>
                <w:rFonts w:eastAsia="Arial;Arial"/>
                <w:i/>
                <w:iCs/>
                <w:color w:val="7F7F7F" w:themeColor="text1" w:themeTint="80"/>
              </w:rPr>
            </w:pPr>
            <w:r w:rsidRPr="006F70A6">
              <w:rPr>
                <w:i/>
                <w:iCs/>
                <w:color w:val="7F7F7F" w:themeColor="text1" w:themeTint="80"/>
              </w:rPr>
              <w:t>Volledig adres</w:t>
            </w:r>
          </w:p>
        </w:tc>
      </w:tr>
      <w:tr w:rsidR="006703BE" w:rsidRPr="006F70A6" w14:paraId="2E393F36" w14:textId="77777777" w:rsidTr="00371131">
        <w:tc>
          <w:tcPr>
            <w:tcW w:w="2665" w:type="pct"/>
          </w:tcPr>
          <w:p w14:paraId="4D9FE690" w14:textId="77777777" w:rsidR="006703BE" w:rsidRPr="006F70A6" w:rsidRDefault="006703BE" w:rsidP="00371131">
            <w:pPr>
              <w:rPr>
                <w:rFonts w:eastAsia="Arial;Arial"/>
              </w:rPr>
            </w:pPr>
            <w:r w:rsidRPr="006F70A6">
              <w:t>Exploitatiezetel(s) (indien verschillend van de maatschappelijke zetel of de maatschappelijke zetel buiten Brussel)</w:t>
            </w:r>
          </w:p>
        </w:tc>
        <w:tc>
          <w:tcPr>
            <w:tcW w:w="2335" w:type="pct"/>
          </w:tcPr>
          <w:p w14:paraId="0A5D0944" w14:textId="77777777" w:rsidR="006703BE" w:rsidRPr="006F70A6" w:rsidRDefault="006703BE" w:rsidP="00371131">
            <w:pPr>
              <w:rPr>
                <w:i/>
                <w:iCs/>
                <w:color w:val="7F7F7F" w:themeColor="text1" w:themeTint="80"/>
              </w:rPr>
            </w:pPr>
            <w:r w:rsidRPr="006F70A6">
              <w:rPr>
                <w:i/>
                <w:iCs/>
                <w:color w:val="7F7F7F" w:themeColor="text1" w:themeTint="80"/>
              </w:rPr>
              <w:t>Volledig adres</w:t>
            </w:r>
          </w:p>
        </w:tc>
      </w:tr>
      <w:tr w:rsidR="006703BE" w:rsidRPr="006F70A6" w14:paraId="4805151D" w14:textId="77777777" w:rsidTr="00371131">
        <w:tc>
          <w:tcPr>
            <w:tcW w:w="2665" w:type="pct"/>
          </w:tcPr>
          <w:p w14:paraId="653AB55C" w14:textId="77777777" w:rsidR="006703BE" w:rsidRPr="006F70A6" w:rsidRDefault="006703BE" w:rsidP="00371131">
            <w:r w:rsidRPr="006F70A6">
              <w:t>Datum van oprichting</w:t>
            </w:r>
          </w:p>
        </w:tc>
        <w:tc>
          <w:tcPr>
            <w:tcW w:w="2335" w:type="pct"/>
          </w:tcPr>
          <w:p w14:paraId="184C73D9" w14:textId="77777777" w:rsidR="006703BE" w:rsidRPr="006F70A6" w:rsidRDefault="006703BE" w:rsidP="00371131">
            <w:pPr>
              <w:rPr>
                <w:i/>
                <w:iCs/>
                <w:color w:val="7F7F7F" w:themeColor="text1" w:themeTint="80"/>
              </w:rPr>
            </w:pPr>
          </w:p>
        </w:tc>
      </w:tr>
      <w:tr w:rsidR="006703BE" w:rsidRPr="006F70A6" w14:paraId="07981B27" w14:textId="77777777" w:rsidTr="00371131">
        <w:tc>
          <w:tcPr>
            <w:tcW w:w="2665" w:type="pct"/>
          </w:tcPr>
          <w:p w14:paraId="0607C5BE" w14:textId="77777777" w:rsidR="006703BE" w:rsidRPr="006F70A6" w:rsidRDefault="006703BE" w:rsidP="00371131">
            <w:pPr>
              <w:rPr>
                <w:rFonts w:eastAsia="Arial;Arial"/>
              </w:rPr>
            </w:pPr>
            <w:r w:rsidRPr="006F70A6">
              <w:t>Ondernemingsnr.</w:t>
            </w:r>
          </w:p>
        </w:tc>
        <w:tc>
          <w:tcPr>
            <w:tcW w:w="2335" w:type="pct"/>
          </w:tcPr>
          <w:p w14:paraId="7339B315" w14:textId="77777777" w:rsidR="006703BE" w:rsidRPr="006F70A6" w:rsidRDefault="006703BE" w:rsidP="00371131">
            <w:pPr>
              <w:rPr>
                <w:rFonts w:eastAsia="Arial;Arial"/>
                <w:i/>
                <w:iCs/>
                <w:color w:val="7F7F7F" w:themeColor="text1" w:themeTint="80"/>
              </w:rPr>
            </w:pPr>
            <w:r w:rsidRPr="006F70A6">
              <w:rPr>
                <w:i/>
                <w:iCs/>
                <w:color w:val="7F7F7F" w:themeColor="text1" w:themeTint="80"/>
              </w:rPr>
              <w:t>BE</w:t>
            </w:r>
          </w:p>
        </w:tc>
      </w:tr>
      <w:tr w:rsidR="006703BE" w:rsidRPr="006F70A6" w14:paraId="32A7FDF3" w14:textId="77777777" w:rsidTr="00371131">
        <w:tc>
          <w:tcPr>
            <w:tcW w:w="2665" w:type="pct"/>
          </w:tcPr>
          <w:p w14:paraId="715657A5" w14:textId="77777777" w:rsidR="006703BE" w:rsidRPr="006F70A6" w:rsidRDefault="006703BE" w:rsidP="00371131">
            <w:pPr>
              <w:rPr>
                <w:rFonts w:eastAsia="Arial;Arial"/>
              </w:rPr>
            </w:pPr>
            <w:r w:rsidRPr="006F70A6">
              <w:t>Rekeningnummer (bankgegevens bijgevoegd)</w:t>
            </w:r>
          </w:p>
        </w:tc>
        <w:tc>
          <w:tcPr>
            <w:tcW w:w="2335" w:type="pct"/>
          </w:tcPr>
          <w:p w14:paraId="186D42CA" w14:textId="77777777" w:rsidR="006703BE" w:rsidRPr="006F70A6" w:rsidRDefault="006703BE" w:rsidP="00371131">
            <w:pPr>
              <w:rPr>
                <w:rFonts w:eastAsia="Arial;Arial"/>
                <w:i/>
                <w:iCs/>
                <w:color w:val="7F7F7F" w:themeColor="text1" w:themeTint="80"/>
              </w:rPr>
            </w:pPr>
            <w:r w:rsidRPr="006F70A6">
              <w:rPr>
                <w:i/>
                <w:iCs/>
                <w:color w:val="7F7F7F" w:themeColor="text1" w:themeTint="80"/>
              </w:rPr>
              <w:t>BE</w:t>
            </w:r>
          </w:p>
        </w:tc>
      </w:tr>
      <w:tr w:rsidR="006703BE" w:rsidRPr="006F70A6" w14:paraId="6CA337FB" w14:textId="77777777" w:rsidTr="00371131">
        <w:tc>
          <w:tcPr>
            <w:tcW w:w="2665" w:type="pct"/>
          </w:tcPr>
          <w:p w14:paraId="71C62073" w14:textId="77777777" w:rsidR="006703BE" w:rsidRPr="006F70A6" w:rsidRDefault="006703BE" w:rsidP="00371131">
            <w:pPr>
              <w:rPr>
                <w:rFonts w:eastAsia="Arial;Arial"/>
              </w:rPr>
            </w:pPr>
            <w:r w:rsidRPr="006F70A6">
              <w:t>Telefoon</w:t>
            </w:r>
          </w:p>
        </w:tc>
        <w:tc>
          <w:tcPr>
            <w:tcW w:w="2335" w:type="pct"/>
          </w:tcPr>
          <w:p w14:paraId="58D7DF6D" w14:textId="77777777" w:rsidR="006703BE" w:rsidRPr="006F70A6" w:rsidRDefault="006703BE" w:rsidP="00371131"/>
        </w:tc>
      </w:tr>
      <w:tr w:rsidR="006703BE" w:rsidRPr="006F70A6" w14:paraId="3B23E6CB" w14:textId="77777777" w:rsidTr="00371131">
        <w:tc>
          <w:tcPr>
            <w:tcW w:w="2665" w:type="pct"/>
          </w:tcPr>
          <w:p w14:paraId="4CA77ACA" w14:textId="77777777" w:rsidR="006703BE" w:rsidRPr="006F70A6" w:rsidRDefault="006703BE" w:rsidP="00371131">
            <w:pPr>
              <w:rPr>
                <w:rFonts w:eastAsia="Arial;Arial"/>
              </w:rPr>
            </w:pPr>
            <w:r w:rsidRPr="006F70A6">
              <w:t>Website</w:t>
            </w:r>
          </w:p>
        </w:tc>
        <w:tc>
          <w:tcPr>
            <w:tcW w:w="2335" w:type="pct"/>
          </w:tcPr>
          <w:p w14:paraId="501E72B8" w14:textId="77777777" w:rsidR="006703BE" w:rsidRPr="006F70A6" w:rsidRDefault="006703BE" w:rsidP="00371131"/>
        </w:tc>
      </w:tr>
      <w:tr w:rsidR="006703BE" w:rsidRPr="006F70A6" w14:paraId="68ED809C" w14:textId="77777777" w:rsidTr="00371131">
        <w:tc>
          <w:tcPr>
            <w:tcW w:w="2665" w:type="pct"/>
          </w:tcPr>
          <w:p w14:paraId="6B59CD70" w14:textId="77777777" w:rsidR="006703BE" w:rsidRPr="006F70A6" w:rsidRDefault="006703BE" w:rsidP="00371131">
            <w:pPr>
              <w:rPr>
                <w:rFonts w:eastAsia="Arial;Arial"/>
              </w:rPr>
            </w:pPr>
            <w:r w:rsidRPr="006F70A6">
              <w:t>E-mail</w:t>
            </w:r>
          </w:p>
        </w:tc>
        <w:tc>
          <w:tcPr>
            <w:tcW w:w="2335" w:type="pct"/>
          </w:tcPr>
          <w:p w14:paraId="6F2B3DC4" w14:textId="77777777" w:rsidR="006703BE" w:rsidRPr="006F70A6" w:rsidRDefault="006703BE" w:rsidP="00371131"/>
        </w:tc>
      </w:tr>
    </w:tbl>
    <w:p w14:paraId="1729CE59" w14:textId="77777777" w:rsidR="00DA427A" w:rsidRPr="000D259A" w:rsidRDefault="00DA427A" w:rsidP="000D259A">
      <w:pPr>
        <w:rPr>
          <w:lang w:eastAsia="zh-CN" w:bidi="hi-IN"/>
        </w:rPr>
      </w:pPr>
    </w:p>
    <w:p w14:paraId="7506FBA4" w14:textId="0A267EA7" w:rsidR="00DA427A" w:rsidRPr="00DA427A" w:rsidRDefault="006703BE" w:rsidP="000D259A">
      <w:pPr>
        <w:pStyle w:val="Titre2"/>
      </w:pPr>
      <w:bookmarkStart w:id="6" w:name="_Toc134787049"/>
      <w:bookmarkStart w:id="7" w:name="_Hlk162450297"/>
      <w:r>
        <w:t xml:space="preserve">Voorstelling </w:t>
      </w:r>
      <w:r w:rsidR="00DA427A" w:rsidRPr="006E16E0">
        <w:t>van de entiteit</w:t>
      </w:r>
      <w:bookmarkEnd w:id="6"/>
    </w:p>
    <w:p w14:paraId="27F0BDB0" w14:textId="05E7C783" w:rsidR="00DA427A" w:rsidRPr="006E16E0" w:rsidRDefault="00DA427A" w:rsidP="000D259A">
      <w:pPr>
        <w:pStyle w:val="Titre3"/>
      </w:pPr>
      <w:bookmarkStart w:id="8" w:name="_Toc134787050"/>
      <w:bookmarkStart w:id="9" w:name="_Hlk162341495"/>
      <w:r w:rsidRPr="006E16E0">
        <w:t xml:space="preserve">Geschiedenis </w:t>
      </w:r>
      <w:bookmarkEnd w:id="8"/>
    </w:p>
    <w:p w14:paraId="59A9CD32" w14:textId="55077A7D" w:rsidR="00DA427A" w:rsidRPr="006703BE" w:rsidRDefault="006703BE" w:rsidP="000D259A">
      <w:pPr>
        <w:rPr>
          <w:i/>
          <w:iCs/>
          <w:color w:val="7F7F7F" w:themeColor="text1" w:themeTint="80"/>
          <w:szCs w:val="28"/>
          <w:lang w:val="en-US" w:eastAsia="zh-CN" w:bidi="hi-IN"/>
        </w:rPr>
      </w:pPr>
      <w:r w:rsidRPr="006703BE">
        <w:rPr>
          <w:i/>
          <w:iCs/>
          <w:color w:val="7F7F7F" w:themeColor="text1" w:themeTint="80"/>
          <w:lang w:val="en-US" w:eastAsia="zh-CN" w:bidi="hi-IN"/>
        </w:rPr>
        <w:t xml:space="preserve">Beschrijf het volgende, in </w:t>
      </w:r>
      <w:r w:rsidR="00DA427A" w:rsidRPr="006703BE">
        <w:rPr>
          <w:i/>
          <w:iCs/>
          <w:color w:val="7F7F7F" w:themeColor="text1" w:themeTint="80"/>
          <w:lang w:val="en-US" w:eastAsia="zh-CN" w:bidi="hi-IN"/>
        </w:rPr>
        <w:t>niet meer dan 1 pagina.</w:t>
      </w:r>
    </w:p>
    <w:p w14:paraId="6231E335" w14:textId="043623B4" w:rsidR="00DA427A" w:rsidRPr="000D259A" w:rsidRDefault="006703BE" w:rsidP="000D259A">
      <w:pPr>
        <w:pStyle w:val="Paragraphedeliste"/>
        <w:numPr>
          <w:ilvl w:val="0"/>
          <w:numId w:val="1"/>
        </w:numPr>
        <w:rPr>
          <w:i/>
          <w:iCs/>
          <w:color w:val="7F7F7F" w:themeColor="text1" w:themeTint="80"/>
          <w:szCs w:val="28"/>
          <w:lang w:eastAsia="zh-CN" w:bidi="hi-IN"/>
        </w:rPr>
      </w:pPr>
      <w:r w:rsidRPr="006703BE">
        <w:rPr>
          <w:i/>
          <w:iCs/>
          <w:color w:val="7F7F7F" w:themeColor="text1" w:themeTint="80"/>
          <w:lang w:eastAsia="zh-CN" w:bidi="hi-IN"/>
        </w:rPr>
        <w:t>Geschiedenis:</w:t>
      </w:r>
      <w:r w:rsidR="00DA427A" w:rsidRPr="000D259A">
        <w:rPr>
          <w:i/>
          <w:iCs/>
          <w:color w:val="7F7F7F" w:themeColor="text1" w:themeTint="80"/>
          <w:lang w:eastAsia="zh-CN" w:bidi="hi-IN"/>
        </w:rPr>
        <w:t xml:space="preserve"> </w:t>
      </w:r>
    </w:p>
    <w:p w14:paraId="289B94DD" w14:textId="77777777" w:rsidR="006703BE" w:rsidRPr="006F70A6" w:rsidRDefault="006703BE" w:rsidP="006703BE">
      <w:pPr>
        <w:numPr>
          <w:ilvl w:val="1"/>
          <w:numId w:val="1"/>
        </w:numPr>
        <w:rPr>
          <w:i/>
          <w:iCs/>
          <w:color w:val="7F7F7F" w:themeColor="text1" w:themeTint="80"/>
          <w:lang w:val="nl-BE" w:eastAsia="zh-CN" w:bidi="hi-IN"/>
        </w:rPr>
      </w:pPr>
      <w:r w:rsidRPr="006F70A6">
        <w:rPr>
          <w:i/>
          <w:iCs/>
          <w:color w:val="7F7F7F" w:themeColor="text1" w:themeTint="80"/>
          <w:lang w:val="nl-BE" w:eastAsia="zh-CN" w:bidi="hi-IN"/>
        </w:rPr>
        <w:t xml:space="preserve">Geef een korte toelichting over het ontstaan van de onderneming en haar hoofdactiviteit (activiteitensector). </w:t>
      </w:r>
    </w:p>
    <w:p w14:paraId="73AA984E" w14:textId="77777777" w:rsidR="006703BE" w:rsidRPr="006F70A6" w:rsidRDefault="006703BE" w:rsidP="006703BE">
      <w:pPr>
        <w:numPr>
          <w:ilvl w:val="1"/>
          <w:numId w:val="1"/>
        </w:numPr>
        <w:rPr>
          <w:i/>
          <w:iCs/>
          <w:color w:val="7F7F7F" w:themeColor="text1" w:themeTint="80"/>
          <w:lang w:val="nl-BE" w:eastAsia="zh-CN" w:bidi="hi-IN"/>
        </w:rPr>
      </w:pPr>
      <w:r w:rsidRPr="006F70A6">
        <w:rPr>
          <w:i/>
          <w:iCs/>
          <w:color w:val="7F7F7F" w:themeColor="text1" w:themeTint="80"/>
          <w:lang w:val="nl-BE" w:eastAsia="zh-CN" w:bidi="hi-IN"/>
        </w:rPr>
        <w:t>Beschrijf het profiel en de ervaring van de sleutelfiguren (oprichters, CEO, CTO, CFO en alle andere bestuurders) van de onderneming.</w:t>
      </w:r>
    </w:p>
    <w:p w14:paraId="72A1E71D" w14:textId="77777777" w:rsidR="006703BE" w:rsidRPr="006F70A6" w:rsidRDefault="006703BE" w:rsidP="006703BE">
      <w:pPr>
        <w:numPr>
          <w:ilvl w:val="1"/>
          <w:numId w:val="1"/>
        </w:numPr>
        <w:rPr>
          <w:i/>
          <w:iCs/>
          <w:color w:val="7F7F7F" w:themeColor="text1" w:themeTint="80"/>
          <w:lang w:val="nl-BE" w:eastAsia="zh-CN" w:bidi="hi-IN"/>
        </w:rPr>
      </w:pPr>
      <w:r w:rsidRPr="006F70A6">
        <w:rPr>
          <w:i/>
          <w:iCs/>
          <w:color w:val="7F7F7F" w:themeColor="text1" w:themeTint="80"/>
          <w:lang w:val="nl-BE" w:eastAsia="zh-CN" w:bidi="hi-IN"/>
        </w:rPr>
        <w:t>Beschrijf de geschiedenis en de evolutie van de onderneming en vermeld de belangrijkste gebeurtenissen.</w:t>
      </w:r>
    </w:p>
    <w:p w14:paraId="3096E2B7" w14:textId="04C21A7D" w:rsidR="00DA427A" w:rsidRPr="000D259A" w:rsidRDefault="006703BE" w:rsidP="000D259A">
      <w:pPr>
        <w:rPr>
          <w:i/>
          <w:iCs/>
          <w:color w:val="7F7F7F" w:themeColor="text1" w:themeTint="80"/>
          <w:szCs w:val="28"/>
          <w:lang w:eastAsia="zh-CN" w:bidi="hi-IN"/>
        </w:rPr>
      </w:pPr>
      <w:r w:rsidRPr="006703BE">
        <w:rPr>
          <w:i/>
          <w:iCs/>
          <w:color w:val="7F7F7F" w:themeColor="text1" w:themeTint="80"/>
          <w:lang w:eastAsia="zh-CN" w:bidi="hi-IN"/>
        </w:rPr>
        <w:t>Verder te bezorgen:</w:t>
      </w:r>
    </w:p>
    <w:p w14:paraId="51D32545" w14:textId="77777777" w:rsidR="006703BE" w:rsidRPr="006703BE" w:rsidRDefault="006703BE" w:rsidP="006703BE">
      <w:pPr>
        <w:numPr>
          <w:ilvl w:val="0"/>
          <w:numId w:val="1"/>
        </w:numPr>
        <w:rPr>
          <w:i/>
          <w:iCs/>
          <w:color w:val="7F7F7F" w:themeColor="text1" w:themeTint="80"/>
          <w:lang w:val="en-US" w:eastAsia="zh-CN" w:bidi="hi-IN"/>
        </w:rPr>
      </w:pPr>
      <w:r w:rsidRPr="006703BE">
        <w:rPr>
          <w:i/>
          <w:iCs/>
          <w:color w:val="7F7F7F" w:themeColor="text1" w:themeTint="80"/>
          <w:lang w:val="en-US" w:eastAsia="zh-CN" w:bidi="hi-IN"/>
        </w:rPr>
        <w:t>CV’s van sleutelpersonen in het bedrijf en het project;</w:t>
      </w:r>
    </w:p>
    <w:p w14:paraId="2C49A3A1" w14:textId="77777777" w:rsidR="006703BE" w:rsidRPr="006703BE" w:rsidRDefault="006703BE" w:rsidP="006703BE">
      <w:pPr>
        <w:numPr>
          <w:ilvl w:val="0"/>
          <w:numId w:val="1"/>
        </w:numPr>
        <w:rPr>
          <w:i/>
          <w:iCs/>
          <w:color w:val="7F7F7F" w:themeColor="text1" w:themeTint="80"/>
          <w:lang w:eastAsia="zh-CN" w:bidi="hi-IN"/>
        </w:rPr>
      </w:pPr>
      <w:r w:rsidRPr="006703BE">
        <w:rPr>
          <w:i/>
          <w:iCs/>
          <w:color w:val="7F7F7F" w:themeColor="text1" w:themeTint="80"/>
          <w:lang w:eastAsia="zh-CN" w:bidi="hi-IN"/>
        </w:rPr>
        <w:t>Een organigram.</w:t>
      </w:r>
    </w:p>
    <w:p w14:paraId="3605F782" w14:textId="1587013B" w:rsidR="004D5E9C" w:rsidRDefault="00DA427A" w:rsidP="000D259A">
      <w:pPr>
        <w:rPr>
          <w:lang w:eastAsia="zh-CN" w:bidi="hi-IN"/>
        </w:rPr>
      </w:pPr>
      <w:r w:rsidRPr="00DA427A">
        <w:rPr>
          <w:lang w:eastAsia="zh-CN" w:bidi="hi-IN"/>
        </w:rPr>
        <w:t>.................................................................................................................................................................................................................................................................................................................................................................................</w:t>
      </w:r>
      <w:bookmarkEnd w:id="7"/>
    </w:p>
    <w:p w14:paraId="06C363A1" w14:textId="77777777" w:rsidR="00B81FB3" w:rsidRPr="00C04986" w:rsidRDefault="00B81FB3" w:rsidP="00B81FB3">
      <w:pPr>
        <w:pStyle w:val="Titre2"/>
      </w:pPr>
      <w:r>
        <w:t>Kwalificatie en activiteiten</w:t>
      </w:r>
    </w:p>
    <w:p w14:paraId="4B49FEBE" w14:textId="77777777" w:rsidR="001F7FF6" w:rsidRPr="0040760E" w:rsidRDefault="001F7FF6" w:rsidP="001F7FF6">
      <w:pPr>
        <w:pStyle w:val="Titre3"/>
      </w:pPr>
      <w:r w:rsidRPr="0040760E">
        <w:t>Positionering</w:t>
      </w:r>
    </w:p>
    <w:p w14:paraId="502697EF" w14:textId="304E3952" w:rsidR="006703BE" w:rsidRDefault="006703BE" w:rsidP="006703BE">
      <w:r>
        <w:t>Beschrijf de markt waarop de vzw actief is: voor wie zijn de voorgestelde activiteiten? Voor welk publiek zijn de diensten en/of goederen bedoeld die de vzw kan leveren?</w:t>
      </w:r>
    </w:p>
    <w:p w14:paraId="739F90C0" w14:textId="77777777" w:rsidR="006703BE" w:rsidRPr="006703BE" w:rsidRDefault="006703BE" w:rsidP="006703BE">
      <w:pPr>
        <w:rPr>
          <w:lang w:val="en-US"/>
        </w:rPr>
      </w:pPr>
      <w:r w:rsidRPr="006703BE">
        <w:rPr>
          <w:lang w:val="en-US"/>
        </w:rPr>
        <w:lastRenderedPageBreak/>
        <w:t>Hoe positioneert je vzw zich ten opzichte van andere actoren die soortgelijke diensten aanbieden?</w:t>
      </w:r>
    </w:p>
    <w:p w14:paraId="730E2AAE" w14:textId="4B81094A" w:rsidR="001F7FF6" w:rsidRDefault="006703BE" w:rsidP="006703BE">
      <w:pPr>
        <w:rPr>
          <w:lang w:eastAsia="zh-CN" w:bidi="hi-IN"/>
        </w:rPr>
      </w:pPr>
      <w:r>
        <w:t>Hoe is de vzw betrokken bij de lokale gemeenschap?</w:t>
      </w:r>
    </w:p>
    <w:bookmarkEnd w:id="9"/>
    <w:p w14:paraId="3DD30888" w14:textId="1FD381CC" w:rsidR="001F7FF6" w:rsidRPr="00C04986" w:rsidRDefault="001F7FF6" w:rsidP="00410E65">
      <w:pPr>
        <w:pStyle w:val="Titre3"/>
      </w:pPr>
      <w:r w:rsidRPr="00C04986">
        <w:t>Definitie:</w:t>
      </w:r>
    </w:p>
    <w:p w14:paraId="12D91C91" w14:textId="77777777" w:rsidR="006703BE" w:rsidRPr="006703BE" w:rsidRDefault="006703BE" w:rsidP="006703BE">
      <w:pPr>
        <w:rPr>
          <w:b/>
          <w:lang w:val="nl-NL" w:eastAsia="zh-CN"/>
        </w:rPr>
      </w:pPr>
      <w:r w:rsidRPr="006703BE">
        <w:rPr>
          <w:b/>
          <w:lang w:val="nl-NL" w:eastAsia="zh-CN"/>
        </w:rPr>
        <w:t xml:space="preserve">Onderneming: </w:t>
      </w:r>
      <w:r w:rsidRPr="006703BE">
        <w:rPr>
          <w:bCs/>
          <w:lang w:val="nl-NL" w:eastAsia="zh-CN"/>
        </w:rPr>
        <w:t>elke entiteit, ongeacht haar rechtsvorm en zelfs zonder winstoogmerk, wanneer ze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636117F" w14:textId="77777777" w:rsidR="001F7FF6" w:rsidRPr="006703BE" w:rsidRDefault="001F7FF6" w:rsidP="001F7FF6">
      <w:pPr>
        <w:rPr>
          <w:lang w:val="nl-NL" w:eastAsia="zh-CN"/>
        </w:rPr>
      </w:pPr>
    </w:p>
    <w:p w14:paraId="5349FE0B" w14:textId="77777777" w:rsidR="001F7FF6" w:rsidRPr="00C04986" w:rsidRDefault="001F7FF6" w:rsidP="00410E65">
      <w:pPr>
        <w:pStyle w:val="Titre3"/>
      </w:pPr>
      <w:r w:rsidRPr="00C04986">
        <w:t xml:space="preserve">Globale lijst van activiteiten </w:t>
      </w:r>
    </w:p>
    <w:p w14:paraId="58A3BBB8" w14:textId="77ADAAF0" w:rsidR="001F7FF6" w:rsidRPr="00410E65" w:rsidRDefault="006703BE" w:rsidP="001F7FF6">
      <w:pPr>
        <w:rPr>
          <w:i/>
          <w:iCs/>
          <w:color w:val="808080" w:themeColor="background1" w:themeShade="80"/>
          <w:lang w:eastAsia="zh-CN"/>
        </w:rPr>
      </w:pPr>
      <w:r w:rsidRPr="006703BE">
        <w:rPr>
          <w:i/>
          <w:iCs/>
          <w:color w:val="808080" w:themeColor="background1" w:themeShade="80"/>
          <w:lang w:eastAsia="zh-CN"/>
        </w:rPr>
        <w:t>Gelieve de verschillende types van activiteiten te vermelden die u uitoefent. De activiteiten in de tabel worden als voorbeeld gegeven.</w:t>
      </w:r>
    </w:p>
    <w:p w14:paraId="1C6565E0" w14:textId="27342505" w:rsidR="001F7FF6" w:rsidRPr="006703BE" w:rsidRDefault="001F7FF6" w:rsidP="001F7FF6">
      <w:pPr>
        <w:rPr>
          <w:lang w:val="en-US" w:eastAsia="zh-CN"/>
        </w:rPr>
      </w:pPr>
      <w:r w:rsidRPr="006703BE">
        <w:rPr>
          <w:lang w:val="en-US" w:eastAsia="zh-CN"/>
        </w:rPr>
        <w:t>(bv. opleidings- en onderwijsactiviteiten, bewustmakingsactiviteiten, beurzen/tentoonstellingen, onderzoeksactiviteiten, conferenties, enz.)</w:t>
      </w:r>
    </w:p>
    <w:p w14:paraId="40D66451" w14:textId="77777777" w:rsidR="001F7FF6" w:rsidRDefault="001F7FF6" w:rsidP="001F7FF6">
      <w:pPr>
        <w:rPr>
          <w:lang w:eastAsia="zh-CN" w:bidi="hi-IN"/>
        </w:rPr>
      </w:pPr>
      <w:r w:rsidRPr="00DA427A">
        <w:rPr>
          <w:lang w:eastAsia="zh-CN" w:bidi="hi-IN"/>
        </w:rPr>
        <w:t>.................................................................................................................................................................................................................................................................................................................................................................................</w:t>
      </w:r>
    </w:p>
    <w:p w14:paraId="74E82E2C" w14:textId="77777777" w:rsidR="001F7FF6" w:rsidRPr="00C04986" w:rsidRDefault="001F7FF6" w:rsidP="001F7FF6">
      <w:pPr>
        <w:pStyle w:val="Corpsdetexte"/>
        <w:rPr>
          <w:lang w:val="fr-FR"/>
        </w:rPr>
      </w:pPr>
    </w:p>
    <w:p w14:paraId="0A4053F6" w14:textId="0FF4BD58" w:rsidR="001F7FF6" w:rsidRPr="00C04986" w:rsidRDefault="006703BE" w:rsidP="00410E65">
      <w:pPr>
        <w:pStyle w:val="Titre3"/>
      </w:pPr>
      <w:r>
        <w:t>Omschrijving van de economische activiteiten</w:t>
      </w:r>
    </w:p>
    <w:p w14:paraId="7D657F0C" w14:textId="77777777" w:rsidR="006703BE" w:rsidRDefault="006703BE" w:rsidP="006703BE">
      <w:r>
        <w:t>Gelieve voor elk van voormelde activiteiten volgende vragen te beantwoorden:</w:t>
      </w:r>
    </w:p>
    <w:p w14:paraId="76086226" w14:textId="39C7E453" w:rsidR="001F7FF6" w:rsidRDefault="006703BE" w:rsidP="006703BE">
      <w:pPr>
        <w:rPr>
          <w:lang w:val="en-US"/>
        </w:rPr>
      </w:pPr>
      <w:r w:rsidRPr="006703BE">
        <w:rPr>
          <w:lang w:val="en-US"/>
        </w:rPr>
        <w:t>Zijn er andere organismen (handelaars of niet-handelaars) die soortgelijke diensten aanbieden? Zo ja, voor welke activiteiten in het bijzonder? Indien uw vzw niet zou bestaan, welk(e) organisme(n) zou(den) dezelfde opdracht kunnen vervullen?</w:t>
      </w:r>
    </w:p>
    <w:p w14:paraId="3EDDC935" w14:textId="77777777" w:rsidR="006703BE" w:rsidRPr="006703BE" w:rsidRDefault="006703BE" w:rsidP="006703BE">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3739"/>
        <w:gridCol w:w="3166"/>
      </w:tblGrid>
      <w:tr w:rsidR="001F7FF6" w:rsidRPr="00C04986" w14:paraId="650E6A6C" w14:textId="77777777" w:rsidTr="00410E65">
        <w:tc>
          <w:tcPr>
            <w:tcW w:w="1190" w:type="pct"/>
            <w:shd w:val="clear" w:color="auto" w:fill="auto"/>
          </w:tcPr>
          <w:p w14:paraId="3AAA3B4C" w14:textId="77777777" w:rsidR="001F7FF6" w:rsidRPr="00C04986" w:rsidRDefault="001F7FF6" w:rsidP="00CF336B">
            <w:r w:rsidRPr="00C04986">
              <w:t>Activiteit</w:t>
            </w:r>
          </w:p>
        </w:tc>
        <w:tc>
          <w:tcPr>
            <w:tcW w:w="2063" w:type="pct"/>
            <w:shd w:val="clear" w:color="auto" w:fill="auto"/>
          </w:tcPr>
          <w:p w14:paraId="2FB1B73D" w14:textId="41994ED2" w:rsidR="001F7FF6" w:rsidRPr="006703BE" w:rsidRDefault="006703BE" w:rsidP="00CF336B">
            <w:pPr>
              <w:rPr>
                <w:lang w:val="en-US"/>
              </w:rPr>
            </w:pPr>
            <w:r w:rsidRPr="006703BE">
              <w:rPr>
                <w:lang w:val="en-US"/>
              </w:rPr>
              <w:t>Welke organismen stellen een soortgelijke dienst voor?</w:t>
            </w:r>
          </w:p>
        </w:tc>
        <w:tc>
          <w:tcPr>
            <w:tcW w:w="1747" w:type="pct"/>
            <w:shd w:val="clear" w:color="auto" w:fill="auto"/>
          </w:tcPr>
          <w:p w14:paraId="4FCF76D3" w14:textId="335B7C52" w:rsidR="001F7FF6" w:rsidRPr="00C04986" w:rsidRDefault="006703BE" w:rsidP="00CF336B">
            <w:r w:rsidRPr="006703BE">
              <w:t>Indien uw vzw niet zou bestaan, benoem de organismen die dezelfde opdracht zouden kunnen vervullen</w:t>
            </w:r>
          </w:p>
        </w:tc>
      </w:tr>
      <w:tr w:rsidR="001F7FF6" w:rsidRPr="00C04986" w14:paraId="27B84597" w14:textId="77777777" w:rsidTr="00410E65">
        <w:tc>
          <w:tcPr>
            <w:tcW w:w="1190" w:type="pct"/>
            <w:shd w:val="clear" w:color="auto" w:fill="auto"/>
          </w:tcPr>
          <w:p w14:paraId="75158F0B" w14:textId="77777777" w:rsidR="001F7FF6" w:rsidRPr="00C04986" w:rsidRDefault="001F7FF6" w:rsidP="00CF336B"/>
        </w:tc>
        <w:tc>
          <w:tcPr>
            <w:tcW w:w="2063" w:type="pct"/>
            <w:shd w:val="clear" w:color="auto" w:fill="auto"/>
          </w:tcPr>
          <w:p w14:paraId="571D82B8" w14:textId="77777777" w:rsidR="001F7FF6" w:rsidRPr="00C04986" w:rsidRDefault="001F7FF6" w:rsidP="00CF336B"/>
        </w:tc>
        <w:tc>
          <w:tcPr>
            <w:tcW w:w="1747" w:type="pct"/>
            <w:shd w:val="clear" w:color="auto" w:fill="auto"/>
          </w:tcPr>
          <w:p w14:paraId="222CB213" w14:textId="77777777" w:rsidR="001F7FF6" w:rsidRPr="00C04986" w:rsidRDefault="001F7FF6" w:rsidP="00CF336B"/>
        </w:tc>
      </w:tr>
      <w:tr w:rsidR="001F7FF6" w:rsidRPr="00C04986" w14:paraId="01C482E0" w14:textId="77777777" w:rsidTr="00410E65">
        <w:tc>
          <w:tcPr>
            <w:tcW w:w="1190" w:type="pct"/>
            <w:shd w:val="clear" w:color="auto" w:fill="auto"/>
          </w:tcPr>
          <w:p w14:paraId="63527EA8" w14:textId="77777777" w:rsidR="001F7FF6" w:rsidRPr="00C04986" w:rsidRDefault="001F7FF6" w:rsidP="00CF336B"/>
        </w:tc>
        <w:tc>
          <w:tcPr>
            <w:tcW w:w="2063" w:type="pct"/>
            <w:shd w:val="clear" w:color="auto" w:fill="auto"/>
          </w:tcPr>
          <w:p w14:paraId="6ED1D3D6" w14:textId="77777777" w:rsidR="001F7FF6" w:rsidRPr="00C04986" w:rsidRDefault="001F7FF6" w:rsidP="00CF336B"/>
        </w:tc>
        <w:tc>
          <w:tcPr>
            <w:tcW w:w="1747" w:type="pct"/>
            <w:shd w:val="clear" w:color="auto" w:fill="auto"/>
          </w:tcPr>
          <w:p w14:paraId="02B8ACA9" w14:textId="77777777" w:rsidR="001F7FF6" w:rsidRPr="00C04986" w:rsidRDefault="001F7FF6" w:rsidP="00CF336B"/>
        </w:tc>
      </w:tr>
      <w:tr w:rsidR="001F7FF6" w:rsidRPr="00C04986" w14:paraId="0D5CAB57" w14:textId="77777777" w:rsidTr="00410E65">
        <w:tc>
          <w:tcPr>
            <w:tcW w:w="1190" w:type="pct"/>
            <w:shd w:val="clear" w:color="auto" w:fill="auto"/>
          </w:tcPr>
          <w:p w14:paraId="6ADD76AF" w14:textId="77777777" w:rsidR="001F7FF6" w:rsidRPr="00C04986" w:rsidRDefault="001F7FF6" w:rsidP="00CF336B"/>
        </w:tc>
        <w:tc>
          <w:tcPr>
            <w:tcW w:w="2063" w:type="pct"/>
            <w:shd w:val="clear" w:color="auto" w:fill="auto"/>
          </w:tcPr>
          <w:p w14:paraId="4D1F07F6" w14:textId="77777777" w:rsidR="001F7FF6" w:rsidRPr="00C04986" w:rsidRDefault="001F7FF6" w:rsidP="00CF336B"/>
        </w:tc>
        <w:tc>
          <w:tcPr>
            <w:tcW w:w="1747" w:type="pct"/>
            <w:shd w:val="clear" w:color="auto" w:fill="auto"/>
          </w:tcPr>
          <w:p w14:paraId="3A814C66" w14:textId="77777777" w:rsidR="001F7FF6" w:rsidRPr="00C04986" w:rsidRDefault="001F7FF6" w:rsidP="00CF336B"/>
        </w:tc>
      </w:tr>
      <w:tr w:rsidR="001F7FF6" w:rsidRPr="00C04986" w14:paraId="5EFEB758" w14:textId="77777777" w:rsidTr="00410E65">
        <w:tc>
          <w:tcPr>
            <w:tcW w:w="1190" w:type="pct"/>
            <w:shd w:val="clear" w:color="auto" w:fill="auto"/>
          </w:tcPr>
          <w:p w14:paraId="3725EA9E" w14:textId="77777777" w:rsidR="001F7FF6" w:rsidRPr="00C04986" w:rsidRDefault="001F7FF6" w:rsidP="00CF336B"/>
        </w:tc>
        <w:tc>
          <w:tcPr>
            <w:tcW w:w="2063" w:type="pct"/>
            <w:shd w:val="clear" w:color="auto" w:fill="auto"/>
          </w:tcPr>
          <w:p w14:paraId="44A68A36" w14:textId="77777777" w:rsidR="001F7FF6" w:rsidRPr="00C04986" w:rsidRDefault="001F7FF6" w:rsidP="00CF336B"/>
        </w:tc>
        <w:tc>
          <w:tcPr>
            <w:tcW w:w="1747" w:type="pct"/>
            <w:shd w:val="clear" w:color="auto" w:fill="auto"/>
          </w:tcPr>
          <w:p w14:paraId="44111927" w14:textId="77777777" w:rsidR="001F7FF6" w:rsidRPr="00C04986" w:rsidRDefault="001F7FF6" w:rsidP="00CF336B"/>
        </w:tc>
      </w:tr>
      <w:tr w:rsidR="001F7FF6" w:rsidRPr="00C04986" w14:paraId="5856C136" w14:textId="77777777" w:rsidTr="00410E65">
        <w:tc>
          <w:tcPr>
            <w:tcW w:w="1190" w:type="pct"/>
            <w:shd w:val="clear" w:color="auto" w:fill="auto"/>
          </w:tcPr>
          <w:p w14:paraId="6CCCA46D" w14:textId="77777777" w:rsidR="001F7FF6" w:rsidRPr="00C04986" w:rsidRDefault="001F7FF6" w:rsidP="00CF336B"/>
        </w:tc>
        <w:tc>
          <w:tcPr>
            <w:tcW w:w="2063" w:type="pct"/>
            <w:shd w:val="clear" w:color="auto" w:fill="auto"/>
          </w:tcPr>
          <w:p w14:paraId="01CCD44D" w14:textId="77777777" w:rsidR="001F7FF6" w:rsidRPr="00C04986" w:rsidRDefault="001F7FF6" w:rsidP="00CF336B"/>
        </w:tc>
        <w:tc>
          <w:tcPr>
            <w:tcW w:w="1747" w:type="pct"/>
            <w:shd w:val="clear" w:color="auto" w:fill="auto"/>
          </w:tcPr>
          <w:p w14:paraId="29F93443" w14:textId="77777777" w:rsidR="001F7FF6" w:rsidRPr="00C04986" w:rsidRDefault="001F7FF6" w:rsidP="00CF336B"/>
        </w:tc>
      </w:tr>
      <w:tr w:rsidR="001F7FF6" w:rsidRPr="00C04986" w14:paraId="228E2F56" w14:textId="77777777" w:rsidTr="00410E65">
        <w:tc>
          <w:tcPr>
            <w:tcW w:w="1190" w:type="pct"/>
            <w:shd w:val="clear" w:color="auto" w:fill="auto"/>
          </w:tcPr>
          <w:p w14:paraId="133F216B" w14:textId="77777777" w:rsidR="001F7FF6" w:rsidRPr="00C04986" w:rsidRDefault="001F7FF6" w:rsidP="00CF336B"/>
        </w:tc>
        <w:tc>
          <w:tcPr>
            <w:tcW w:w="2063" w:type="pct"/>
            <w:shd w:val="clear" w:color="auto" w:fill="auto"/>
          </w:tcPr>
          <w:p w14:paraId="77F1AF74" w14:textId="77777777" w:rsidR="001F7FF6" w:rsidRPr="00C04986" w:rsidRDefault="001F7FF6" w:rsidP="00CF336B"/>
        </w:tc>
        <w:tc>
          <w:tcPr>
            <w:tcW w:w="1747" w:type="pct"/>
            <w:shd w:val="clear" w:color="auto" w:fill="auto"/>
          </w:tcPr>
          <w:p w14:paraId="0DE4EE14" w14:textId="77777777" w:rsidR="001F7FF6" w:rsidRPr="00C04986" w:rsidRDefault="001F7FF6" w:rsidP="00CF336B"/>
        </w:tc>
      </w:tr>
      <w:tr w:rsidR="001F7FF6" w:rsidRPr="00C04986" w14:paraId="16D20C4A" w14:textId="77777777" w:rsidTr="00410E65">
        <w:tc>
          <w:tcPr>
            <w:tcW w:w="1190" w:type="pct"/>
            <w:shd w:val="clear" w:color="auto" w:fill="auto"/>
          </w:tcPr>
          <w:p w14:paraId="43BAC751" w14:textId="77777777" w:rsidR="001F7FF6" w:rsidRPr="00C04986" w:rsidRDefault="001F7FF6" w:rsidP="00CF336B"/>
        </w:tc>
        <w:tc>
          <w:tcPr>
            <w:tcW w:w="2063" w:type="pct"/>
            <w:shd w:val="clear" w:color="auto" w:fill="auto"/>
          </w:tcPr>
          <w:p w14:paraId="6F7D366E" w14:textId="77777777" w:rsidR="001F7FF6" w:rsidRPr="00C04986" w:rsidRDefault="001F7FF6" w:rsidP="00CF336B"/>
        </w:tc>
        <w:tc>
          <w:tcPr>
            <w:tcW w:w="1747" w:type="pct"/>
            <w:shd w:val="clear" w:color="auto" w:fill="auto"/>
          </w:tcPr>
          <w:p w14:paraId="319E0928" w14:textId="77777777" w:rsidR="001F7FF6" w:rsidRPr="00C04986" w:rsidRDefault="001F7FF6" w:rsidP="00CF336B"/>
        </w:tc>
      </w:tr>
      <w:tr w:rsidR="001F7FF6" w:rsidRPr="00C04986" w14:paraId="27CFB221" w14:textId="77777777" w:rsidTr="00410E65">
        <w:tc>
          <w:tcPr>
            <w:tcW w:w="1190" w:type="pct"/>
            <w:shd w:val="clear" w:color="auto" w:fill="auto"/>
          </w:tcPr>
          <w:p w14:paraId="132E34AC" w14:textId="77777777" w:rsidR="001F7FF6" w:rsidRPr="00C04986" w:rsidRDefault="001F7FF6" w:rsidP="00CF336B"/>
        </w:tc>
        <w:tc>
          <w:tcPr>
            <w:tcW w:w="2063" w:type="pct"/>
            <w:shd w:val="clear" w:color="auto" w:fill="auto"/>
          </w:tcPr>
          <w:p w14:paraId="6EA77064" w14:textId="77777777" w:rsidR="001F7FF6" w:rsidRPr="00C04986" w:rsidRDefault="001F7FF6" w:rsidP="00CF336B"/>
        </w:tc>
        <w:tc>
          <w:tcPr>
            <w:tcW w:w="1747" w:type="pct"/>
            <w:shd w:val="clear" w:color="auto" w:fill="auto"/>
          </w:tcPr>
          <w:p w14:paraId="288F983A" w14:textId="77777777" w:rsidR="001F7FF6" w:rsidRPr="00C04986" w:rsidRDefault="001F7FF6" w:rsidP="00CF336B"/>
        </w:tc>
      </w:tr>
      <w:tr w:rsidR="001F7FF6" w:rsidRPr="00C04986" w14:paraId="1541BB45" w14:textId="77777777" w:rsidTr="00410E65">
        <w:tc>
          <w:tcPr>
            <w:tcW w:w="1190" w:type="pct"/>
            <w:shd w:val="clear" w:color="auto" w:fill="auto"/>
          </w:tcPr>
          <w:p w14:paraId="65F15349" w14:textId="77777777" w:rsidR="001F7FF6" w:rsidRPr="00C04986" w:rsidRDefault="001F7FF6" w:rsidP="00CF336B"/>
        </w:tc>
        <w:tc>
          <w:tcPr>
            <w:tcW w:w="2063" w:type="pct"/>
            <w:shd w:val="clear" w:color="auto" w:fill="auto"/>
          </w:tcPr>
          <w:p w14:paraId="7614F34E" w14:textId="77777777" w:rsidR="001F7FF6" w:rsidRPr="00C04986" w:rsidRDefault="001F7FF6" w:rsidP="00CF336B"/>
        </w:tc>
        <w:tc>
          <w:tcPr>
            <w:tcW w:w="1747" w:type="pct"/>
            <w:shd w:val="clear" w:color="auto" w:fill="auto"/>
          </w:tcPr>
          <w:p w14:paraId="1CC6E4BC" w14:textId="77777777" w:rsidR="001F7FF6" w:rsidRPr="00C04986" w:rsidRDefault="001F7FF6" w:rsidP="00CF336B"/>
        </w:tc>
      </w:tr>
    </w:tbl>
    <w:p w14:paraId="15B9F7AC" w14:textId="77777777" w:rsidR="001F7FF6" w:rsidRDefault="001F7FF6" w:rsidP="001F7FF6"/>
    <w:p w14:paraId="6605C866" w14:textId="54578AE9" w:rsidR="00905F1F" w:rsidRPr="00410E65" w:rsidRDefault="00905F1F" w:rsidP="00A607E9">
      <w:pPr>
        <w:pBdr>
          <w:top w:val="none" w:sz="0" w:space="0" w:color="000000"/>
          <w:left w:val="none" w:sz="0" w:space="0" w:color="000000"/>
          <w:bottom w:val="none" w:sz="0" w:space="0" w:color="000000"/>
          <w:right w:val="none" w:sz="0" w:space="0" w:color="000000"/>
        </w:pBdr>
        <w:spacing w:line="256" w:lineRule="auto"/>
        <w:rPr>
          <w:b/>
          <w:bCs/>
        </w:rPr>
      </w:pPr>
      <w:r w:rsidRPr="00410E65">
        <w:rPr>
          <w:b/>
          <w:bCs/>
        </w:rPr>
        <w:t>Belangrijk!</w:t>
      </w:r>
    </w:p>
    <w:p w14:paraId="6C2683FC" w14:textId="02317BB3" w:rsidR="00A607E9" w:rsidRPr="006703BE" w:rsidRDefault="00A607E9" w:rsidP="00410E65">
      <w:pPr>
        <w:pBdr>
          <w:top w:val="none" w:sz="0" w:space="0" w:color="000000"/>
          <w:left w:val="none" w:sz="0" w:space="0" w:color="000000"/>
          <w:bottom w:val="none" w:sz="0" w:space="0" w:color="000000"/>
          <w:right w:val="none" w:sz="0" w:space="0" w:color="000000"/>
        </w:pBdr>
        <w:spacing w:line="256" w:lineRule="auto"/>
        <w:rPr>
          <w:lang w:val="en-US"/>
        </w:rPr>
      </w:pPr>
      <w:r w:rsidRPr="00410E65">
        <w:t xml:space="preserve">Indien het project waarvoor de entiteit steun aanvraagt, gevolgen heeft voor een of meer van haar economische activiteiten, d.w.z. dat de aangevraagde subsidie een economische activiteit ondersteunt, wordt de entiteit als een onderneming beschouwd. </w:t>
      </w:r>
      <w:r w:rsidRPr="006703BE">
        <w:rPr>
          <w:lang w:val="en-US"/>
        </w:rPr>
        <w:t xml:space="preserve">Zij komt dus in aanmerking voor financiering als mentor van niveau 5 en moet dus een </w:t>
      </w:r>
      <w:r w:rsidR="000A565D" w:rsidRPr="000A565D">
        <w:rPr>
          <w:lang w:val="en-US"/>
        </w:rPr>
        <w:t>financiële aandeel</w:t>
      </w:r>
      <w:r w:rsidRPr="006703BE">
        <w:rPr>
          <w:lang w:val="en-US"/>
        </w:rPr>
        <w:t xml:space="preserve"> bijdragen (cf. </w:t>
      </w:r>
      <w:r w:rsidR="00853CE2">
        <w:fldChar w:fldCharType="begin"/>
      </w:r>
      <w:r w:rsidR="00853CE2" w:rsidRPr="006703BE">
        <w:rPr>
          <w:lang w:val="en-US"/>
        </w:rPr>
        <w:instrText xml:space="preserve"> REF _Ref162615138 \r \h </w:instrText>
      </w:r>
      <w:r w:rsidR="00853CE2">
        <w:fldChar w:fldCharType="separate"/>
      </w:r>
      <w:r w:rsidR="00853CE2" w:rsidRPr="006703BE">
        <w:rPr>
          <w:lang w:val="en-US"/>
        </w:rPr>
        <w:t>2.2</w:t>
      </w:r>
      <w:r w:rsidR="00853CE2">
        <w:fldChar w:fldCharType="end"/>
      </w:r>
      <w:r w:rsidR="00905F1F" w:rsidRPr="006703BE">
        <w:rPr>
          <w:lang w:val="en-US"/>
        </w:rPr>
        <w:t>)</w:t>
      </w:r>
    </w:p>
    <w:p w14:paraId="11DA7577" w14:textId="77777777" w:rsidR="00A607E9" w:rsidRPr="006703BE" w:rsidRDefault="00A607E9" w:rsidP="001F7FF6">
      <w:pPr>
        <w:rPr>
          <w:lang w:val="en-US"/>
        </w:rPr>
      </w:pPr>
    </w:p>
    <w:p w14:paraId="1A5F3E67" w14:textId="77777777" w:rsidR="001F7FF6" w:rsidRPr="00C04986" w:rsidRDefault="001F7FF6" w:rsidP="00410E65">
      <w:pPr>
        <w:pStyle w:val="Titre3"/>
      </w:pPr>
      <w:r w:rsidRPr="00C04986">
        <w:t>Gegenereerde inkomsten.</w:t>
      </w:r>
    </w:p>
    <w:p w14:paraId="52E9C2BE" w14:textId="5AAEA157" w:rsidR="001F7FF6" w:rsidRPr="006703BE" w:rsidRDefault="006703BE" w:rsidP="001F7FF6">
      <w:pPr>
        <w:rPr>
          <w:lang w:val="en-US"/>
        </w:rPr>
      </w:pPr>
      <w:r w:rsidRPr="006703BE">
        <w:rPr>
          <w:lang w:val="en-US"/>
        </w:rPr>
        <w:t>Omschrijf voor elke activiteit de gegenereerde inkomsten (opbrengsten, subsidies, verkopen …)</w:t>
      </w:r>
      <w:r w:rsidR="001F7FF6" w:rsidRPr="006703BE">
        <w:rPr>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747"/>
      </w:tblGrid>
      <w:tr w:rsidR="001F7FF6" w:rsidRPr="00C04986" w14:paraId="6347862D" w14:textId="77777777" w:rsidTr="00410E65">
        <w:tc>
          <w:tcPr>
            <w:tcW w:w="1829" w:type="pct"/>
            <w:shd w:val="clear" w:color="auto" w:fill="auto"/>
          </w:tcPr>
          <w:p w14:paraId="6CE0DE3E" w14:textId="77777777" w:rsidR="001F7FF6" w:rsidRPr="00C04986" w:rsidRDefault="001F7FF6" w:rsidP="00CF336B">
            <w:r w:rsidRPr="00C04986">
              <w:t>Activiteit</w:t>
            </w:r>
          </w:p>
        </w:tc>
        <w:tc>
          <w:tcPr>
            <w:tcW w:w="3171" w:type="pct"/>
            <w:shd w:val="clear" w:color="auto" w:fill="auto"/>
          </w:tcPr>
          <w:p w14:paraId="09BAEDF5" w14:textId="77777777" w:rsidR="001F7FF6" w:rsidRPr="00C04986" w:rsidRDefault="001F7FF6" w:rsidP="00CF336B">
            <w:pPr>
              <w:rPr>
                <w:i/>
              </w:rPr>
            </w:pPr>
            <w:r w:rsidRPr="00C04986">
              <w:t>Inkomsten</w:t>
            </w:r>
          </w:p>
        </w:tc>
      </w:tr>
      <w:tr w:rsidR="001F7FF6" w:rsidRPr="00C04986" w14:paraId="3E672C4D" w14:textId="77777777" w:rsidTr="00410E65">
        <w:tc>
          <w:tcPr>
            <w:tcW w:w="1829" w:type="pct"/>
            <w:shd w:val="clear" w:color="auto" w:fill="auto"/>
          </w:tcPr>
          <w:p w14:paraId="49F352B3" w14:textId="77777777" w:rsidR="001F7FF6" w:rsidRPr="00C04986" w:rsidRDefault="001F7FF6" w:rsidP="00CF336B"/>
        </w:tc>
        <w:tc>
          <w:tcPr>
            <w:tcW w:w="3171" w:type="pct"/>
            <w:shd w:val="clear" w:color="auto" w:fill="auto"/>
          </w:tcPr>
          <w:p w14:paraId="16B87B84" w14:textId="77777777" w:rsidR="001F7FF6" w:rsidRPr="00C04986" w:rsidRDefault="001F7FF6" w:rsidP="00CF336B"/>
        </w:tc>
      </w:tr>
      <w:tr w:rsidR="001F7FF6" w:rsidRPr="00C04986" w14:paraId="1A74D4D2" w14:textId="77777777" w:rsidTr="00410E65">
        <w:tc>
          <w:tcPr>
            <w:tcW w:w="1829" w:type="pct"/>
            <w:shd w:val="clear" w:color="auto" w:fill="auto"/>
          </w:tcPr>
          <w:p w14:paraId="171B6C67" w14:textId="77777777" w:rsidR="001F7FF6" w:rsidRPr="00C04986" w:rsidRDefault="001F7FF6" w:rsidP="00CF336B"/>
        </w:tc>
        <w:tc>
          <w:tcPr>
            <w:tcW w:w="3171" w:type="pct"/>
            <w:shd w:val="clear" w:color="auto" w:fill="auto"/>
          </w:tcPr>
          <w:p w14:paraId="121A6A83" w14:textId="77777777" w:rsidR="001F7FF6" w:rsidRPr="00C04986" w:rsidRDefault="001F7FF6" w:rsidP="00CF336B"/>
        </w:tc>
      </w:tr>
      <w:tr w:rsidR="001F7FF6" w:rsidRPr="00C04986" w14:paraId="4E8C50D9" w14:textId="77777777" w:rsidTr="00410E65">
        <w:tc>
          <w:tcPr>
            <w:tcW w:w="1829" w:type="pct"/>
            <w:shd w:val="clear" w:color="auto" w:fill="auto"/>
          </w:tcPr>
          <w:p w14:paraId="0F153CBB" w14:textId="77777777" w:rsidR="001F7FF6" w:rsidRPr="00C04986" w:rsidRDefault="001F7FF6" w:rsidP="00CF336B"/>
        </w:tc>
        <w:tc>
          <w:tcPr>
            <w:tcW w:w="3171" w:type="pct"/>
            <w:shd w:val="clear" w:color="auto" w:fill="auto"/>
          </w:tcPr>
          <w:p w14:paraId="3CC78D81" w14:textId="77777777" w:rsidR="001F7FF6" w:rsidRPr="00C04986" w:rsidRDefault="001F7FF6" w:rsidP="00CF336B"/>
        </w:tc>
      </w:tr>
      <w:tr w:rsidR="001F7FF6" w:rsidRPr="00C04986" w14:paraId="0B605447" w14:textId="77777777" w:rsidTr="00410E65">
        <w:tc>
          <w:tcPr>
            <w:tcW w:w="1829" w:type="pct"/>
            <w:shd w:val="clear" w:color="auto" w:fill="auto"/>
          </w:tcPr>
          <w:p w14:paraId="78067D81" w14:textId="77777777" w:rsidR="001F7FF6" w:rsidRPr="00C04986" w:rsidRDefault="001F7FF6" w:rsidP="00CF336B"/>
        </w:tc>
        <w:tc>
          <w:tcPr>
            <w:tcW w:w="3171" w:type="pct"/>
            <w:shd w:val="clear" w:color="auto" w:fill="auto"/>
          </w:tcPr>
          <w:p w14:paraId="2C09B48D" w14:textId="77777777" w:rsidR="001F7FF6" w:rsidRPr="00C04986" w:rsidRDefault="001F7FF6" w:rsidP="00CF336B"/>
        </w:tc>
      </w:tr>
      <w:tr w:rsidR="001F7FF6" w:rsidRPr="00C04986" w14:paraId="189679B8" w14:textId="77777777" w:rsidTr="00410E65">
        <w:tc>
          <w:tcPr>
            <w:tcW w:w="1829" w:type="pct"/>
            <w:shd w:val="clear" w:color="auto" w:fill="auto"/>
          </w:tcPr>
          <w:p w14:paraId="098DCD1C" w14:textId="77777777" w:rsidR="001F7FF6" w:rsidRPr="00C04986" w:rsidRDefault="001F7FF6" w:rsidP="00CF336B"/>
        </w:tc>
        <w:tc>
          <w:tcPr>
            <w:tcW w:w="3171" w:type="pct"/>
            <w:shd w:val="clear" w:color="auto" w:fill="auto"/>
          </w:tcPr>
          <w:p w14:paraId="2002702F" w14:textId="77777777" w:rsidR="001F7FF6" w:rsidRPr="00C04986" w:rsidRDefault="001F7FF6" w:rsidP="00CF336B"/>
        </w:tc>
      </w:tr>
      <w:tr w:rsidR="001F7FF6" w:rsidRPr="00C04986" w14:paraId="7D1D3A90" w14:textId="77777777" w:rsidTr="00410E65">
        <w:tc>
          <w:tcPr>
            <w:tcW w:w="1829" w:type="pct"/>
            <w:shd w:val="clear" w:color="auto" w:fill="auto"/>
          </w:tcPr>
          <w:p w14:paraId="5FC835A0" w14:textId="77777777" w:rsidR="001F7FF6" w:rsidRPr="00C04986" w:rsidRDefault="001F7FF6" w:rsidP="00CF336B"/>
        </w:tc>
        <w:tc>
          <w:tcPr>
            <w:tcW w:w="3171" w:type="pct"/>
            <w:shd w:val="clear" w:color="auto" w:fill="auto"/>
          </w:tcPr>
          <w:p w14:paraId="1EBE144B" w14:textId="77777777" w:rsidR="001F7FF6" w:rsidRPr="00C04986" w:rsidRDefault="001F7FF6" w:rsidP="00CF336B"/>
        </w:tc>
      </w:tr>
      <w:tr w:rsidR="001F7FF6" w:rsidRPr="00C04986" w14:paraId="3AAB3B08" w14:textId="77777777" w:rsidTr="00410E65">
        <w:tc>
          <w:tcPr>
            <w:tcW w:w="1829" w:type="pct"/>
            <w:shd w:val="clear" w:color="auto" w:fill="auto"/>
          </w:tcPr>
          <w:p w14:paraId="655CA4CA" w14:textId="77777777" w:rsidR="001F7FF6" w:rsidRPr="00C04986" w:rsidRDefault="001F7FF6" w:rsidP="00CF336B"/>
        </w:tc>
        <w:tc>
          <w:tcPr>
            <w:tcW w:w="3171" w:type="pct"/>
            <w:shd w:val="clear" w:color="auto" w:fill="auto"/>
          </w:tcPr>
          <w:p w14:paraId="2E2ACA9A" w14:textId="77777777" w:rsidR="001F7FF6" w:rsidRPr="00C04986" w:rsidRDefault="001F7FF6" w:rsidP="00CF336B"/>
        </w:tc>
      </w:tr>
      <w:tr w:rsidR="001F7FF6" w:rsidRPr="00C04986" w14:paraId="6EF30A5B" w14:textId="77777777" w:rsidTr="00410E65">
        <w:tc>
          <w:tcPr>
            <w:tcW w:w="1829" w:type="pct"/>
            <w:shd w:val="clear" w:color="auto" w:fill="auto"/>
          </w:tcPr>
          <w:p w14:paraId="56046783" w14:textId="77777777" w:rsidR="001F7FF6" w:rsidRPr="00C04986" w:rsidRDefault="001F7FF6" w:rsidP="00CF336B"/>
        </w:tc>
        <w:tc>
          <w:tcPr>
            <w:tcW w:w="3171" w:type="pct"/>
            <w:shd w:val="clear" w:color="auto" w:fill="auto"/>
          </w:tcPr>
          <w:p w14:paraId="020402FB" w14:textId="77777777" w:rsidR="001F7FF6" w:rsidRPr="00C04986" w:rsidRDefault="001F7FF6" w:rsidP="00CF336B"/>
        </w:tc>
      </w:tr>
      <w:tr w:rsidR="001F7FF6" w:rsidRPr="00C04986" w14:paraId="0CCF9056" w14:textId="77777777" w:rsidTr="00410E65">
        <w:tc>
          <w:tcPr>
            <w:tcW w:w="1829" w:type="pct"/>
            <w:shd w:val="clear" w:color="auto" w:fill="auto"/>
          </w:tcPr>
          <w:p w14:paraId="7CE14795" w14:textId="77777777" w:rsidR="001F7FF6" w:rsidRPr="00C04986" w:rsidRDefault="001F7FF6" w:rsidP="00CF336B"/>
        </w:tc>
        <w:tc>
          <w:tcPr>
            <w:tcW w:w="3171" w:type="pct"/>
            <w:shd w:val="clear" w:color="auto" w:fill="auto"/>
          </w:tcPr>
          <w:p w14:paraId="69842014" w14:textId="77777777" w:rsidR="001F7FF6" w:rsidRPr="00C04986" w:rsidRDefault="001F7FF6" w:rsidP="00CF336B"/>
        </w:tc>
      </w:tr>
    </w:tbl>
    <w:p w14:paraId="11E0EA64" w14:textId="77777777" w:rsidR="001F7FF6" w:rsidRDefault="001F7FF6" w:rsidP="001F7FF6"/>
    <w:p w14:paraId="0564398A" w14:textId="77777777" w:rsidR="00853CE2" w:rsidRPr="005B3642" w:rsidRDefault="00853CE2" w:rsidP="00853CE2">
      <w:pPr>
        <w:pStyle w:val="Titre2"/>
      </w:pPr>
      <w:r w:rsidRPr="005B3642">
        <w:t>Intentie om de waarde van het project te verhogen</w:t>
      </w:r>
    </w:p>
    <w:p w14:paraId="71002332" w14:textId="77777777" w:rsidR="00853CE2" w:rsidRPr="005B3642" w:rsidRDefault="00853CE2" w:rsidP="00853CE2">
      <w:pPr>
        <w:rPr>
          <w:rFonts w:ascii="Times New Roman" w:eastAsia="TimesNewRomanPSMT" w:hAnsi="Times New Roman" w:cs="TimesNewRomanPSMT"/>
        </w:rPr>
      </w:pPr>
      <w:r w:rsidRPr="005B3642">
        <w:t xml:space="preserve">Is de entiteit voornemens de resultaten van het project te gebruiken voor de ontwikkeling van een of meer nieuwe economische activiteit(en)? </w:t>
      </w:r>
    </w:p>
    <w:p w14:paraId="2D531A9E" w14:textId="77777777" w:rsidR="00853CE2" w:rsidRPr="005B3642" w:rsidRDefault="00853CE2" w:rsidP="00853CE2">
      <w:pPr>
        <w:widowControl/>
        <w:numPr>
          <w:ilvl w:val="0"/>
          <w:numId w:val="5"/>
        </w:numPr>
        <w:pBdr>
          <w:top w:val="none" w:sz="0" w:space="0" w:color="000000"/>
          <w:left w:val="none" w:sz="0" w:space="0" w:color="000000"/>
          <w:bottom w:val="none" w:sz="0" w:space="0" w:color="000000"/>
          <w:right w:val="none" w:sz="0" w:space="0" w:color="000000"/>
        </w:pBdr>
        <w:spacing w:line="256" w:lineRule="auto"/>
        <w:rPr>
          <w:rFonts w:eastAsia="TimesNewRomanPSMT"/>
        </w:rPr>
      </w:pPr>
      <w:r w:rsidRPr="005B3642">
        <w:rPr>
          <w:rFonts w:eastAsia="TimesNewRomanPSMT"/>
        </w:rPr>
        <w:t>JA</w:t>
      </w:r>
    </w:p>
    <w:p w14:paraId="6830F723" w14:textId="77777777" w:rsidR="00853CE2" w:rsidRPr="005B3642" w:rsidRDefault="00853CE2" w:rsidP="00853CE2">
      <w:pPr>
        <w:widowControl/>
        <w:numPr>
          <w:ilvl w:val="0"/>
          <w:numId w:val="5"/>
        </w:numPr>
        <w:pBdr>
          <w:top w:val="none" w:sz="0" w:space="0" w:color="000000"/>
          <w:left w:val="none" w:sz="0" w:space="0" w:color="000000"/>
          <w:bottom w:val="none" w:sz="0" w:space="0" w:color="000000"/>
          <w:right w:val="none" w:sz="0" w:space="0" w:color="000000"/>
        </w:pBdr>
        <w:spacing w:line="256" w:lineRule="auto"/>
        <w:rPr>
          <w:rFonts w:eastAsia="TimesNewRomanPSMT"/>
        </w:rPr>
      </w:pPr>
      <w:r w:rsidRPr="005B3642">
        <w:rPr>
          <w:rFonts w:eastAsia="TimesNewRomanPSMT"/>
        </w:rPr>
        <w:t xml:space="preserve">NEE </w:t>
      </w:r>
    </w:p>
    <w:p w14:paraId="17C2E963" w14:textId="77777777" w:rsidR="00A607E9" w:rsidRPr="00C04986" w:rsidRDefault="00A607E9" w:rsidP="001F7FF6"/>
    <w:p w14:paraId="45ECC9E7" w14:textId="542A137E" w:rsidR="00B32D4A" w:rsidRPr="00410E65" w:rsidRDefault="006703BE" w:rsidP="00B32D4A">
      <w:pPr>
        <w:pStyle w:val="Titre2"/>
        <w:rPr>
          <w:color w:val="000000"/>
        </w:rPr>
      </w:pPr>
      <w:bookmarkStart w:id="10" w:name="_Toc134787051"/>
      <w:r>
        <w:t>Grootte</w:t>
      </w:r>
      <w:r w:rsidR="00DA427A" w:rsidRPr="00B32D4A">
        <w:t xml:space="preserve"> van de vzw</w:t>
      </w:r>
      <w:bookmarkEnd w:id="10"/>
      <w:r w:rsidR="00B32D4A" w:rsidRPr="00B32D4A">
        <w:rPr>
          <w:rStyle w:val="Appelnotedebasdep"/>
        </w:rPr>
        <w:footnoteReference w:id="1"/>
      </w:r>
    </w:p>
    <w:p w14:paraId="280A82AE" w14:textId="77777777" w:rsidR="00B32D4A" w:rsidRPr="00B32D4A" w:rsidRDefault="00B32D4A" w:rsidP="00410E65"/>
    <w:p w14:paraId="364405EF" w14:textId="77777777" w:rsidR="00B32D4A" w:rsidRPr="006703BE" w:rsidRDefault="00000000" w:rsidP="00B32D4A">
      <w:pPr>
        <w:tabs>
          <w:tab w:val="left" w:pos="624"/>
          <w:tab w:val="left" w:pos="1872"/>
          <w:tab w:val="left" w:leader="dot" w:pos="2382"/>
          <w:tab w:val="right" w:leader="dot" w:pos="9071"/>
          <w:tab w:val="right" w:leader="dot" w:pos="10319"/>
        </w:tabs>
        <w:spacing w:after="62" w:line="288" w:lineRule="auto"/>
        <w:ind w:right="550"/>
        <w:rPr>
          <w:lang w:val="en-US"/>
        </w:rPr>
      </w:pPr>
      <w:sdt>
        <w:sdtPr>
          <w:rPr>
            <w:lang w:val="en-US"/>
          </w:rPr>
          <w:id w:val="-1070257898"/>
          <w14:checkbox>
            <w14:checked w14:val="0"/>
            <w14:checkedState w14:val="2612" w14:font="MS Gothic"/>
            <w14:uncheckedState w14:val="2610" w14:font="MS Gothic"/>
          </w14:checkbox>
        </w:sdtPr>
        <w:sdtContent>
          <w:r w:rsidR="00B32D4A" w:rsidRPr="006703BE">
            <w:rPr>
              <w:rFonts w:ascii="Segoe UI Symbol" w:eastAsia="MS Gothic" w:hAnsi="Segoe UI Symbol" w:cs="Segoe UI Symbol"/>
              <w:lang w:val="en-US"/>
            </w:rPr>
            <w:t xml:space="preserve">   ☐ </w:t>
          </w:r>
        </w:sdtContent>
      </w:sdt>
      <w:r w:rsidR="00B32D4A" w:rsidRPr="006703BE">
        <w:rPr>
          <w:lang w:val="en-US"/>
        </w:rPr>
        <w:t>"Zeer kleine" of "Nano" VZW</w:t>
      </w:r>
      <w:r w:rsidR="00B32D4A" w:rsidRPr="00B32D4A">
        <w:rPr>
          <w:rStyle w:val="Appelnotedebasdep"/>
        </w:rPr>
        <w:footnoteReference w:id="2"/>
      </w:r>
    </w:p>
    <w:p w14:paraId="6AA4688E" w14:textId="77777777" w:rsidR="00B32D4A" w:rsidRPr="00B32D4A"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2131821794"/>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 xml:space="preserve">   ☐ </w:t>
          </w:r>
        </w:sdtContent>
      </w:sdt>
      <w:r w:rsidR="00B32D4A" w:rsidRPr="00B32D4A">
        <w:t>Micro-VZW</w:t>
      </w:r>
    </w:p>
    <w:p w14:paraId="404BFB68" w14:textId="0513D5E8" w:rsidR="00B32D4A" w:rsidRPr="00B32D4A"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1610509183"/>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 xml:space="preserve">   ☐ </w:t>
          </w:r>
        </w:sdtContent>
      </w:sdt>
      <w:r w:rsidR="00B32D4A" w:rsidRPr="00B32D4A">
        <w:t xml:space="preserve">Kleine </w:t>
      </w:r>
      <w:r w:rsidR="006703BE">
        <w:t>vzw</w:t>
      </w:r>
    </w:p>
    <w:p w14:paraId="3DF8AD3B" w14:textId="248A19BC" w:rsidR="00B32D4A" w:rsidRPr="00CF336B"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2066172202"/>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 xml:space="preserve">   ☐ </w:t>
          </w:r>
        </w:sdtContent>
      </w:sdt>
      <w:r w:rsidR="00B32D4A" w:rsidRPr="00B32D4A">
        <w:t xml:space="preserve">Grote </w:t>
      </w:r>
      <w:r w:rsidR="006703BE">
        <w:t>vzw</w:t>
      </w:r>
    </w:p>
    <w:p w14:paraId="4428E3CA" w14:textId="5B3CFA95" w:rsidR="008D0FE6" w:rsidRPr="00C05FE4" w:rsidRDefault="006703BE" w:rsidP="000D259A">
      <w:pPr>
        <w:pStyle w:val="Titre2"/>
      </w:pPr>
      <w:bookmarkStart w:id="11" w:name="_Hlk163213695"/>
      <w:bookmarkStart w:id="12" w:name="_Hlk162339175"/>
      <w:r>
        <w:rPr>
          <w:iCs/>
        </w:rPr>
        <w:t>P</w:t>
      </w:r>
      <w:r w:rsidRPr="00AF3A2D">
        <w:rPr>
          <w:iCs/>
        </w:rPr>
        <w:t>ersoneelsgegevens</w:t>
      </w:r>
      <w:bookmarkEnd w:id="11"/>
    </w:p>
    <w:p w14:paraId="6FB79086" w14:textId="0D822E6B" w:rsidR="008D0FE6" w:rsidRPr="000D259A" w:rsidRDefault="00CF731D" w:rsidP="000D259A">
      <w:pPr>
        <w:rPr>
          <w:i/>
          <w:iCs/>
          <w:color w:val="7F7F7F" w:themeColor="text1" w:themeTint="80"/>
          <w:szCs w:val="28"/>
          <w:lang w:eastAsia="zh-CN" w:bidi="hi-IN"/>
        </w:rPr>
      </w:pPr>
      <w:bookmarkStart w:id="13" w:name="_Hlk162528987"/>
      <w:r w:rsidRPr="00CF731D">
        <w:rPr>
          <w:i/>
          <w:iCs/>
          <w:color w:val="7F7F7F" w:themeColor="text1" w:themeTint="80"/>
          <w:lang w:eastAsia="zh-CN" w:bidi="hi-IN"/>
        </w:rPr>
        <w:t>Gelieve de evolutie in de laatste 3 jaar van het volgende te specificeren:</w:t>
      </w:r>
    </w:p>
    <w:tbl>
      <w:tblPr>
        <w:tblW w:w="5000" w:type="pct"/>
        <w:tblCellMar>
          <w:top w:w="55" w:type="dxa"/>
          <w:left w:w="55" w:type="dxa"/>
          <w:bottom w:w="55" w:type="dxa"/>
          <w:right w:w="55" w:type="dxa"/>
        </w:tblCellMar>
        <w:tblLook w:val="0000" w:firstRow="0" w:lastRow="0" w:firstColumn="0" w:lastColumn="0" w:noHBand="0" w:noVBand="0"/>
      </w:tblPr>
      <w:tblGrid>
        <w:gridCol w:w="3717"/>
        <w:gridCol w:w="1771"/>
        <w:gridCol w:w="1769"/>
        <w:gridCol w:w="1805"/>
      </w:tblGrid>
      <w:tr w:rsidR="008D0FE6" w:rsidRPr="00DA427A" w14:paraId="26E51155" w14:textId="77777777" w:rsidTr="006E16E0">
        <w:trPr>
          <w:tblHeader/>
        </w:trPr>
        <w:tc>
          <w:tcPr>
            <w:tcW w:w="2051" w:type="pct"/>
            <w:tcBorders>
              <w:top w:val="single" w:sz="4" w:space="0" w:color="808080"/>
              <w:left w:val="single" w:sz="4" w:space="0" w:color="808080"/>
              <w:bottom w:val="single" w:sz="4" w:space="0" w:color="808080"/>
            </w:tcBorders>
            <w:shd w:val="clear" w:color="auto" w:fill="E6E6E6"/>
          </w:tcPr>
          <w:p w14:paraId="70306434" w14:textId="77777777" w:rsidR="008D0FE6" w:rsidRPr="00DA427A" w:rsidRDefault="008D0FE6" w:rsidP="000D259A">
            <w:pPr>
              <w:rPr>
                <w:sz w:val="22"/>
              </w:rPr>
            </w:pPr>
            <w:bookmarkStart w:id="14" w:name="_Hlk162528956"/>
            <w:bookmarkEnd w:id="13"/>
            <w:r w:rsidRPr="00DA427A">
              <w:lastRenderedPageBreak/>
              <w:t>Jaar</w:t>
            </w:r>
          </w:p>
        </w:tc>
        <w:tc>
          <w:tcPr>
            <w:tcW w:w="977" w:type="pct"/>
            <w:tcBorders>
              <w:top w:val="single" w:sz="4" w:space="0" w:color="808080"/>
              <w:left w:val="single" w:sz="4" w:space="0" w:color="808080"/>
              <w:bottom w:val="single" w:sz="4" w:space="0" w:color="808080"/>
            </w:tcBorders>
            <w:shd w:val="clear" w:color="auto" w:fill="E6E6E6"/>
          </w:tcPr>
          <w:p w14:paraId="0B812517" w14:textId="6AE3DB70" w:rsidR="008D0FE6" w:rsidRPr="00DA427A" w:rsidRDefault="00DE69CB" w:rsidP="000D259A">
            <w:pPr>
              <w:rPr>
                <w:sz w:val="22"/>
                <w:highlight w:val="yellow"/>
              </w:rPr>
            </w:pPr>
            <w:r>
              <w:t>N*-1</w:t>
            </w:r>
          </w:p>
        </w:tc>
        <w:tc>
          <w:tcPr>
            <w:tcW w:w="976" w:type="pct"/>
            <w:tcBorders>
              <w:top w:val="single" w:sz="4" w:space="0" w:color="808080"/>
              <w:left w:val="single" w:sz="4" w:space="0" w:color="808080"/>
              <w:bottom w:val="single" w:sz="4" w:space="0" w:color="808080"/>
            </w:tcBorders>
            <w:shd w:val="clear" w:color="auto" w:fill="E6E6E6"/>
          </w:tcPr>
          <w:p w14:paraId="7478A31E" w14:textId="77777777" w:rsidR="008D0FE6" w:rsidRPr="00DA427A" w:rsidRDefault="008D0FE6" w:rsidP="000D259A">
            <w:pPr>
              <w:rPr>
                <w:sz w:val="22"/>
                <w:highlight w:val="yellow"/>
              </w:rPr>
            </w:pPr>
            <w:r>
              <w:t>N-2</w:t>
            </w:r>
          </w:p>
        </w:tc>
        <w:tc>
          <w:tcPr>
            <w:tcW w:w="996" w:type="pct"/>
            <w:tcBorders>
              <w:top w:val="single" w:sz="4" w:space="0" w:color="808080"/>
              <w:left w:val="single" w:sz="4" w:space="0" w:color="808080"/>
              <w:bottom w:val="single" w:sz="4" w:space="0" w:color="808080"/>
              <w:right w:val="single" w:sz="4" w:space="0" w:color="808080"/>
            </w:tcBorders>
            <w:shd w:val="clear" w:color="auto" w:fill="E6E6E6"/>
          </w:tcPr>
          <w:p w14:paraId="5316A5D7" w14:textId="77777777" w:rsidR="008D0FE6" w:rsidRPr="00DA427A" w:rsidRDefault="008D0FE6" w:rsidP="000D259A">
            <w:pPr>
              <w:rPr>
                <w:sz w:val="22"/>
                <w:highlight w:val="yellow"/>
              </w:rPr>
            </w:pPr>
            <w:r>
              <w:t>N-3</w:t>
            </w:r>
          </w:p>
        </w:tc>
      </w:tr>
      <w:tr w:rsidR="006703BE" w:rsidRPr="00DA427A" w14:paraId="4CB79514" w14:textId="77777777" w:rsidTr="006E16E0">
        <w:tc>
          <w:tcPr>
            <w:tcW w:w="2051" w:type="pct"/>
            <w:tcBorders>
              <w:left w:val="single" w:sz="4" w:space="0" w:color="808080"/>
              <w:bottom w:val="single" w:sz="4" w:space="0" w:color="808080"/>
            </w:tcBorders>
            <w:shd w:val="clear" w:color="auto" w:fill="auto"/>
          </w:tcPr>
          <w:p w14:paraId="3CD6B6C1" w14:textId="52567EEE" w:rsidR="006703BE" w:rsidRPr="00DA427A" w:rsidRDefault="006703BE" w:rsidP="006703BE">
            <w:pPr>
              <w:rPr>
                <w:sz w:val="22"/>
              </w:rPr>
            </w:pPr>
            <w:r w:rsidRPr="00D556EF">
              <w:t>Totaal aantal personeelsleden (VTE’s)</w:t>
            </w:r>
          </w:p>
        </w:tc>
        <w:tc>
          <w:tcPr>
            <w:tcW w:w="977" w:type="pct"/>
            <w:tcBorders>
              <w:left w:val="single" w:sz="4" w:space="0" w:color="808080"/>
              <w:bottom w:val="single" w:sz="4" w:space="0" w:color="808080"/>
            </w:tcBorders>
            <w:shd w:val="clear" w:color="auto" w:fill="auto"/>
          </w:tcPr>
          <w:p w14:paraId="142DF1E4" w14:textId="77777777" w:rsidR="006703BE" w:rsidRPr="00DA427A" w:rsidRDefault="006703BE" w:rsidP="006703BE"/>
        </w:tc>
        <w:tc>
          <w:tcPr>
            <w:tcW w:w="976" w:type="pct"/>
            <w:tcBorders>
              <w:left w:val="single" w:sz="4" w:space="0" w:color="808080"/>
              <w:bottom w:val="single" w:sz="4" w:space="0" w:color="808080"/>
            </w:tcBorders>
            <w:shd w:val="clear" w:color="auto" w:fill="auto"/>
          </w:tcPr>
          <w:p w14:paraId="41A58142" w14:textId="77777777" w:rsidR="006703BE" w:rsidRPr="00DA427A" w:rsidRDefault="006703BE" w:rsidP="006703BE"/>
        </w:tc>
        <w:tc>
          <w:tcPr>
            <w:tcW w:w="996" w:type="pct"/>
            <w:tcBorders>
              <w:left w:val="single" w:sz="4" w:space="0" w:color="808080"/>
              <w:bottom w:val="single" w:sz="4" w:space="0" w:color="808080"/>
              <w:right w:val="single" w:sz="4" w:space="0" w:color="808080"/>
            </w:tcBorders>
            <w:shd w:val="clear" w:color="auto" w:fill="auto"/>
          </w:tcPr>
          <w:p w14:paraId="055C9B1F" w14:textId="77777777" w:rsidR="006703BE" w:rsidRPr="00DA427A" w:rsidRDefault="006703BE" w:rsidP="006703BE"/>
        </w:tc>
      </w:tr>
      <w:tr w:rsidR="006703BE" w:rsidRPr="00DA427A" w14:paraId="568FF746" w14:textId="77777777" w:rsidTr="006E16E0">
        <w:tc>
          <w:tcPr>
            <w:tcW w:w="2051" w:type="pct"/>
            <w:tcBorders>
              <w:left w:val="single" w:sz="4" w:space="0" w:color="808080"/>
              <w:bottom w:val="single" w:sz="4" w:space="0" w:color="808080"/>
            </w:tcBorders>
            <w:shd w:val="clear" w:color="auto" w:fill="auto"/>
          </w:tcPr>
          <w:p w14:paraId="39DF0F89" w14:textId="32D1D70D" w:rsidR="006703BE" w:rsidRPr="00DA427A" w:rsidRDefault="006703BE" w:rsidP="006703BE">
            <w:pPr>
              <w:rPr>
                <w:sz w:val="22"/>
              </w:rPr>
            </w:pPr>
            <w:r w:rsidRPr="00D556EF">
              <w:t>Werknemers (VTE’s)</w:t>
            </w:r>
          </w:p>
        </w:tc>
        <w:tc>
          <w:tcPr>
            <w:tcW w:w="977" w:type="pct"/>
            <w:tcBorders>
              <w:left w:val="single" w:sz="4" w:space="0" w:color="808080"/>
              <w:bottom w:val="single" w:sz="4" w:space="0" w:color="808080"/>
            </w:tcBorders>
            <w:shd w:val="clear" w:color="auto" w:fill="auto"/>
          </w:tcPr>
          <w:p w14:paraId="3D63CA7E" w14:textId="77777777" w:rsidR="006703BE" w:rsidRPr="00DA427A" w:rsidRDefault="006703BE" w:rsidP="006703BE"/>
        </w:tc>
        <w:tc>
          <w:tcPr>
            <w:tcW w:w="976" w:type="pct"/>
            <w:tcBorders>
              <w:left w:val="single" w:sz="4" w:space="0" w:color="808080"/>
              <w:bottom w:val="single" w:sz="4" w:space="0" w:color="808080"/>
            </w:tcBorders>
            <w:shd w:val="clear" w:color="auto" w:fill="auto"/>
          </w:tcPr>
          <w:p w14:paraId="385C27CE" w14:textId="77777777" w:rsidR="006703BE" w:rsidRPr="00DA427A" w:rsidRDefault="006703BE" w:rsidP="006703BE"/>
        </w:tc>
        <w:tc>
          <w:tcPr>
            <w:tcW w:w="996" w:type="pct"/>
            <w:tcBorders>
              <w:left w:val="single" w:sz="4" w:space="0" w:color="808080"/>
              <w:bottom w:val="single" w:sz="4" w:space="0" w:color="808080"/>
              <w:right w:val="single" w:sz="4" w:space="0" w:color="808080"/>
            </w:tcBorders>
            <w:shd w:val="clear" w:color="auto" w:fill="auto"/>
          </w:tcPr>
          <w:p w14:paraId="426FD01E" w14:textId="77777777" w:rsidR="006703BE" w:rsidRPr="00DA427A" w:rsidRDefault="006703BE" w:rsidP="006703BE"/>
        </w:tc>
      </w:tr>
      <w:tr w:rsidR="006703BE" w:rsidRPr="00DA427A" w14:paraId="28BF3597" w14:textId="77777777" w:rsidTr="006E16E0">
        <w:tc>
          <w:tcPr>
            <w:tcW w:w="2051" w:type="pct"/>
            <w:tcBorders>
              <w:left w:val="single" w:sz="4" w:space="0" w:color="808080"/>
              <w:bottom w:val="single" w:sz="4" w:space="0" w:color="808080"/>
            </w:tcBorders>
            <w:shd w:val="clear" w:color="auto" w:fill="auto"/>
          </w:tcPr>
          <w:p w14:paraId="6C0E133E" w14:textId="5A75D172" w:rsidR="006703BE" w:rsidRPr="00DA427A" w:rsidRDefault="006703BE" w:rsidP="006703BE">
            <w:pPr>
              <w:rPr>
                <w:sz w:val="22"/>
              </w:rPr>
            </w:pPr>
            <w:r w:rsidRPr="00D556EF">
              <w:t>Zelfstandigen  (VTE’s)</w:t>
            </w:r>
          </w:p>
        </w:tc>
        <w:tc>
          <w:tcPr>
            <w:tcW w:w="977" w:type="pct"/>
            <w:tcBorders>
              <w:left w:val="single" w:sz="4" w:space="0" w:color="808080"/>
              <w:bottom w:val="single" w:sz="4" w:space="0" w:color="808080"/>
            </w:tcBorders>
            <w:shd w:val="clear" w:color="auto" w:fill="auto"/>
          </w:tcPr>
          <w:p w14:paraId="7305110E" w14:textId="77777777" w:rsidR="006703BE" w:rsidRPr="00DA427A" w:rsidRDefault="006703BE" w:rsidP="006703BE"/>
        </w:tc>
        <w:tc>
          <w:tcPr>
            <w:tcW w:w="976" w:type="pct"/>
            <w:tcBorders>
              <w:left w:val="single" w:sz="4" w:space="0" w:color="808080"/>
              <w:bottom w:val="single" w:sz="4" w:space="0" w:color="808080"/>
            </w:tcBorders>
            <w:shd w:val="clear" w:color="auto" w:fill="auto"/>
          </w:tcPr>
          <w:p w14:paraId="246C36B5" w14:textId="77777777" w:rsidR="006703BE" w:rsidRPr="00DA427A" w:rsidRDefault="006703BE" w:rsidP="006703BE"/>
        </w:tc>
        <w:tc>
          <w:tcPr>
            <w:tcW w:w="996" w:type="pct"/>
            <w:tcBorders>
              <w:left w:val="single" w:sz="4" w:space="0" w:color="808080"/>
              <w:bottom w:val="single" w:sz="4" w:space="0" w:color="808080"/>
              <w:right w:val="single" w:sz="4" w:space="0" w:color="808080"/>
            </w:tcBorders>
            <w:shd w:val="clear" w:color="auto" w:fill="auto"/>
          </w:tcPr>
          <w:p w14:paraId="667B7187" w14:textId="77777777" w:rsidR="006703BE" w:rsidRPr="00DA427A" w:rsidRDefault="006703BE" w:rsidP="006703BE"/>
        </w:tc>
      </w:tr>
      <w:tr w:rsidR="006703BE" w:rsidRPr="00DA427A" w14:paraId="3DDDE77F" w14:textId="77777777" w:rsidTr="006E16E0">
        <w:tc>
          <w:tcPr>
            <w:tcW w:w="2051" w:type="pct"/>
            <w:tcBorders>
              <w:left w:val="single" w:sz="4" w:space="0" w:color="808080"/>
              <w:bottom w:val="single" w:sz="4" w:space="0" w:color="808080"/>
            </w:tcBorders>
            <w:shd w:val="clear" w:color="auto" w:fill="auto"/>
          </w:tcPr>
          <w:p w14:paraId="4A77AAC3" w14:textId="56F69E84" w:rsidR="006703BE" w:rsidRPr="00DA427A" w:rsidRDefault="006703BE" w:rsidP="006703BE">
            <w:pPr>
              <w:rPr>
                <w:rFonts w:eastAsia="Arial"/>
                <w:iCs/>
                <w:sz w:val="22"/>
              </w:rPr>
            </w:pPr>
            <w:r w:rsidRPr="00D556EF">
              <w:t>BHG Personneel (VTE’s)</w:t>
            </w:r>
          </w:p>
        </w:tc>
        <w:tc>
          <w:tcPr>
            <w:tcW w:w="977" w:type="pct"/>
            <w:tcBorders>
              <w:left w:val="single" w:sz="4" w:space="0" w:color="808080"/>
              <w:bottom w:val="single" w:sz="4" w:space="0" w:color="808080"/>
            </w:tcBorders>
            <w:shd w:val="clear" w:color="auto" w:fill="auto"/>
          </w:tcPr>
          <w:p w14:paraId="6BDECA90" w14:textId="77777777" w:rsidR="006703BE" w:rsidRPr="00DA427A" w:rsidRDefault="006703BE" w:rsidP="006703BE"/>
        </w:tc>
        <w:tc>
          <w:tcPr>
            <w:tcW w:w="976" w:type="pct"/>
            <w:tcBorders>
              <w:left w:val="single" w:sz="4" w:space="0" w:color="808080"/>
              <w:bottom w:val="single" w:sz="4" w:space="0" w:color="808080"/>
            </w:tcBorders>
            <w:shd w:val="clear" w:color="auto" w:fill="auto"/>
          </w:tcPr>
          <w:p w14:paraId="5D0DDA57" w14:textId="77777777" w:rsidR="006703BE" w:rsidRPr="00DA427A" w:rsidRDefault="006703BE" w:rsidP="006703BE"/>
        </w:tc>
        <w:tc>
          <w:tcPr>
            <w:tcW w:w="996" w:type="pct"/>
            <w:tcBorders>
              <w:left w:val="single" w:sz="4" w:space="0" w:color="808080"/>
              <w:bottom w:val="single" w:sz="4" w:space="0" w:color="808080"/>
              <w:right w:val="single" w:sz="4" w:space="0" w:color="808080"/>
            </w:tcBorders>
            <w:shd w:val="clear" w:color="auto" w:fill="auto"/>
          </w:tcPr>
          <w:p w14:paraId="777E2853" w14:textId="77777777" w:rsidR="006703BE" w:rsidRPr="00DA427A" w:rsidRDefault="006703BE" w:rsidP="006703BE"/>
        </w:tc>
      </w:tr>
      <w:tr w:rsidR="006703BE" w:rsidRPr="006703BE" w14:paraId="6D674615" w14:textId="77777777" w:rsidTr="006E16E0">
        <w:tc>
          <w:tcPr>
            <w:tcW w:w="2051" w:type="pct"/>
            <w:tcBorders>
              <w:left w:val="single" w:sz="4" w:space="0" w:color="808080"/>
              <w:bottom w:val="single" w:sz="4" w:space="0" w:color="808080"/>
            </w:tcBorders>
            <w:shd w:val="clear" w:color="auto" w:fill="auto"/>
          </w:tcPr>
          <w:p w14:paraId="707F69AA" w14:textId="0E165BAD" w:rsidR="006703BE" w:rsidRPr="006703BE" w:rsidRDefault="006703BE" w:rsidP="006703BE">
            <w:pPr>
              <w:rPr>
                <w:sz w:val="22"/>
                <w:lang w:val="en-US"/>
              </w:rPr>
            </w:pPr>
            <w:r w:rsidRPr="00D556EF">
              <w:t>Aantal betrokken vrijwilligers</w:t>
            </w:r>
          </w:p>
        </w:tc>
        <w:tc>
          <w:tcPr>
            <w:tcW w:w="977" w:type="pct"/>
            <w:tcBorders>
              <w:left w:val="single" w:sz="4" w:space="0" w:color="808080"/>
              <w:bottom w:val="single" w:sz="4" w:space="0" w:color="808080"/>
            </w:tcBorders>
            <w:shd w:val="clear" w:color="auto" w:fill="auto"/>
          </w:tcPr>
          <w:p w14:paraId="63058389" w14:textId="77777777" w:rsidR="006703BE" w:rsidRPr="006703BE" w:rsidRDefault="006703BE" w:rsidP="006703BE">
            <w:pPr>
              <w:rPr>
                <w:lang w:val="en-US"/>
              </w:rPr>
            </w:pPr>
          </w:p>
        </w:tc>
        <w:tc>
          <w:tcPr>
            <w:tcW w:w="976" w:type="pct"/>
            <w:tcBorders>
              <w:left w:val="single" w:sz="4" w:space="0" w:color="808080"/>
              <w:bottom w:val="single" w:sz="4" w:space="0" w:color="808080"/>
            </w:tcBorders>
            <w:shd w:val="clear" w:color="auto" w:fill="auto"/>
          </w:tcPr>
          <w:p w14:paraId="65940472" w14:textId="77777777" w:rsidR="006703BE" w:rsidRPr="006703BE" w:rsidRDefault="006703BE" w:rsidP="006703BE">
            <w:pPr>
              <w:rPr>
                <w:lang w:val="en-US"/>
              </w:rPr>
            </w:pPr>
          </w:p>
        </w:tc>
        <w:tc>
          <w:tcPr>
            <w:tcW w:w="996" w:type="pct"/>
            <w:tcBorders>
              <w:left w:val="single" w:sz="4" w:space="0" w:color="808080"/>
              <w:bottom w:val="single" w:sz="4" w:space="0" w:color="808080"/>
              <w:right w:val="single" w:sz="4" w:space="0" w:color="808080"/>
            </w:tcBorders>
            <w:shd w:val="clear" w:color="auto" w:fill="auto"/>
          </w:tcPr>
          <w:p w14:paraId="7A7B75E8" w14:textId="77777777" w:rsidR="006703BE" w:rsidRPr="006703BE" w:rsidRDefault="006703BE" w:rsidP="006703BE">
            <w:pPr>
              <w:rPr>
                <w:lang w:val="en-US"/>
              </w:rPr>
            </w:pPr>
          </w:p>
        </w:tc>
      </w:tr>
      <w:tr w:rsidR="006703BE" w:rsidRPr="000C0F0F" w14:paraId="006597A1" w14:textId="77777777" w:rsidTr="006E16E0">
        <w:tc>
          <w:tcPr>
            <w:tcW w:w="2051" w:type="pct"/>
            <w:tcBorders>
              <w:left w:val="single" w:sz="4" w:space="0" w:color="808080"/>
              <w:bottom w:val="single" w:sz="4" w:space="0" w:color="808080"/>
            </w:tcBorders>
            <w:shd w:val="clear" w:color="auto" w:fill="auto"/>
          </w:tcPr>
          <w:p w14:paraId="2DF876C3" w14:textId="289560B9" w:rsidR="006703BE" w:rsidRPr="006703BE" w:rsidRDefault="006703BE" w:rsidP="006703BE">
            <w:pPr>
              <w:rPr>
                <w:sz w:val="22"/>
                <w:lang w:val="en-US"/>
              </w:rPr>
            </w:pPr>
            <w:r w:rsidRPr="006703BE">
              <w:rPr>
                <w:lang w:val="en-US"/>
              </w:rPr>
              <w:t>Aantal betrokken vrijwilligers in BHG</w:t>
            </w:r>
          </w:p>
        </w:tc>
        <w:tc>
          <w:tcPr>
            <w:tcW w:w="977" w:type="pct"/>
            <w:tcBorders>
              <w:left w:val="single" w:sz="4" w:space="0" w:color="808080"/>
              <w:bottom w:val="single" w:sz="4" w:space="0" w:color="808080"/>
            </w:tcBorders>
            <w:shd w:val="clear" w:color="auto" w:fill="auto"/>
          </w:tcPr>
          <w:p w14:paraId="2FF0D64E" w14:textId="77777777" w:rsidR="006703BE" w:rsidRPr="006703BE" w:rsidRDefault="006703BE" w:rsidP="006703BE">
            <w:pPr>
              <w:rPr>
                <w:lang w:val="en-US"/>
              </w:rPr>
            </w:pPr>
          </w:p>
        </w:tc>
        <w:tc>
          <w:tcPr>
            <w:tcW w:w="976" w:type="pct"/>
            <w:tcBorders>
              <w:left w:val="single" w:sz="4" w:space="0" w:color="808080"/>
              <w:bottom w:val="single" w:sz="4" w:space="0" w:color="808080"/>
            </w:tcBorders>
            <w:shd w:val="clear" w:color="auto" w:fill="auto"/>
          </w:tcPr>
          <w:p w14:paraId="455A4268" w14:textId="77777777" w:rsidR="006703BE" w:rsidRPr="006703BE" w:rsidRDefault="006703BE" w:rsidP="006703BE">
            <w:pPr>
              <w:rPr>
                <w:lang w:val="en-US"/>
              </w:rPr>
            </w:pPr>
          </w:p>
        </w:tc>
        <w:tc>
          <w:tcPr>
            <w:tcW w:w="996" w:type="pct"/>
            <w:tcBorders>
              <w:left w:val="single" w:sz="4" w:space="0" w:color="808080"/>
              <w:bottom w:val="single" w:sz="4" w:space="0" w:color="808080"/>
              <w:right w:val="single" w:sz="4" w:space="0" w:color="808080"/>
            </w:tcBorders>
            <w:shd w:val="clear" w:color="auto" w:fill="auto"/>
          </w:tcPr>
          <w:p w14:paraId="32B261FB" w14:textId="77777777" w:rsidR="006703BE" w:rsidRPr="006703BE" w:rsidRDefault="006703BE" w:rsidP="006703BE">
            <w:pPr>
              <w:rPr>
                <w:lang w:val="en-US"/>
              </w:rPr>
            </w:pPr>
          </w:p>
        </w:tc>
      </w:tr>
      <w:tr w:rsidR="006703BE" w:rsidRPr="00DA427A" w14:paraId="53366406" w14:textId="77777777" w:rsidTr="006E16E0">
        <w:tc>
          <w:tcPr>
            <w:tcW w:w="2051" w:type="pct"/>
            <w:tcBorders>
              <w:left w:val="single" w:sz="4" w:space="0" w:color="808080"/>
              <w:bottom w:val="single" w:sz="4" w:space="0" w:color="808080"/>
            </w:tcBorders>
            <w:shd w:val="clear" w:color="auto" w:fill="auto"/>
          </w:tcPr>
          <w:p w14:paraId="5476ACDD" w14:textId="4308AD91" w:rsidR="006703BE" w:rsidRPr="00DA427A" w:rsidRDefault="006703BE" w:rsidP="006703BE">
            <w:pPr>
              <w:rPr>
                <w:sz w:val="22"/>
              </w:rPr>
            </w:pPr>
            <w:r w:rsidRPr="00D556EF">
              <w:t>Aantal leden</w:t>
            </w:r>
          </w:p>
        </w:tc>
        <w:tc>
          <w:tcPr>
            <w:tcW w:w="977" w:type="pct"/>
            <w:tcBorders>
              <w:left w:val="single" w:sz="4" w:space="0" w:color="808080"/>
              <w:bottom w:val="single" w:sz="4" w:space="0" w:color="808080"/>
            </w:tcBorders>
            <w:shd w:val="clear" w:color="auto" w:fill="auto"/>
          </w:tcPr>
          <w:p w14:paraId="67D28F06" w14:textId="77777777" w:rsidR="006703BE" w:rsidRPr="00DA427A" w:rsidRDefault="006703BE" w:rsidP="006703BE"/>
        </w:tc>
        <w:tc>
          <w:tcPr>
            <w:tcW w:w="976" w:type="pct"/>
            <w:tcBorders>
              <w:left w:val="single" w:sz="4" w:space="0" w:color="808080"/>
              <w:bottom w:val="single" w:sz="4" w:space="0" w:color="808080"/>
            </w:tcBorders>
            <w:shd w:val="clear" w:color="auto" w:fill="auto"/>
          </w:tcPr>
          <w:p w14:paraId="13C5C142" w14:textId="77777777" w:rsidR="006703BE" w:rsidRPr="00DA427A" w:rsidRDefault="006703BE" w:rsidP="006703BE"/>
        </w:tc>
        <w:tc>
          <w:tcPr>
            <w:tcW w:w="996" w:type="pct"/>
            <w:tcBorders>
              <w:left w:val="single" w:sz="4" w:space="0" w:color="808080"/>
              <w:bottom w:val="single" w:sz="4" w:space="0" w:color="808080"/>
              <w:right w:val="single" w:sz="4" w:space="0" w:color="808080"/>
            </w:tcBorders>
            <w:shd w:val="clear" w:color="auto" w:fill="auto"/>
          </w:tcPr>
          <w:p w14:paraId="2493BFEB" w14:textId="77777777" w:rsidR="006703BE" w:rsidRPr="00DA427A" w:rsidRDefault="006703BE" w:rsidP="006703BE"/>
        </w:tc>
      </w:tr>
      <w:tr w:rsidR="006703BE" w:rsidRPr="00DA427A" w14:paraId="0088BF36" w14:textId="77777777" w:rsidTr="006E16E0">
        <w:tc>
          <w:tcPr>
            <w:tcW w:w="2051" w:type="pct"/>
            <w:tcBorders>
              <w:left w:val="single" w:sz="4" w:space="0" w:color="808080"/>
              <w:bottom w:val="single" w:sz="4" w:space="0" w:color="808080"/>
            </w:tcBorders>
            <w:shd w:val="clear" w:color="auto" w:fill="auto"/>
          </w:tcPr>
          <w:p w14:paraId="68A82939" w14:textId="35A42D74" w:rsidR="006703BE" w:rsidRPr="00DA427A" w:rsidRDefault="006703BE" w:rsidP="006703BE">
            <w:pPr>
              <w:rPr>
                <w:sz w:val="22"/>
              </w:rPr>
            </w:pPr>
            <w:r w:rsidRPr="00D556EF">
              <w:t xml:space="preserve">Aantal begunstigden/klanten </w:t>
            </w:r>
          </w:p>
        </w:tc>
        <w:tc>
          <w:tcPr>
            <w:tcW w:w="977" w:type="pct"/>
            <w:tcBorders>
              <w:left w:val="single" w:sz="4" w:space="0" w:color="808080"/>
              <w:bottom w:val="single" w:sz="4" w:space="0" w:color="808080"/>
            </w:tcBorders>
            <w:shd w:val="clear" w:color="auto" w:fill="auto"/>
          </w:tcPr>
          <w:p w14:paraId="164250E4" w14:textId="77777777" w:rsidR="006703BE" w:rsidRPr="00DA427A" w:rsidRDefault="006703BE" w:rsidP="006703BE"/>
        </w:tc>
        <w:tc>
          <w:tcPr>
            <w:tcW w:w="976" w:type="pct"/>
            <w:tcBorders>
              <w:left w:val="single" w:sz="4" w:space="0" w:color="808080"/>
              <w:bottom w:val="single" w:sz="4" w:space="0" w:color="808080"/>
            </w:tcBorders>
            <w:shd w:val="clear" w:color="auto" w:fill="auto"/>
          </w:tcPr>
          <w:p w14:paraId="092604DC" w14:textId="77777777" w:rsidR="006703BE" w:rsidRPr="00DA427A" w:rsidRDefault="006703BE" w:rsidP="006703BE"/>
        </w:tc>
        <w:tc>
          <w:tcPr>
            <w:tcW w:w="996" w:type="pct"/>
            <w:tcBorders>
              <w:left w:val="single" w:sz="4" w:space="0" w:color="808080"/>
              <w:bottom w:val="single" w:sz="4" w:space="0" w:color="808080"/>
              <w:right w:val="single" w:sz="4" w:space="0" w:color="808080"/>
            </w:tcBorders>
            <w:shd w:val="clear" w:color="auto" w:fill="auto"/>
          </w:tcPr>
          <w:p w14:paraId="12953115" w14:textId="77777777" w:rsidR="006703BE" w:rsidRPr="00DA427A" w:rsidRDefault="006703BE" w:rsidP="006703BE"/>
        </w:tc>
      </w:tr>
    </w:tbl>
    <w:p w14:paraId="2D20EAE1" w14:textId="77777777" w:rsidR="00136CA1" w:rsidRDefault="00136CA1" w:rsidP="00136CA1">
      <w:pPr>
        <w:rPr>
          <w:lang w:eastAsia="zh-CN" w:bidi="hi-IN"/>
        </w:rPr>
      </w:pPr>
      <w:bookmarkStart w:id="15" w:name="_Hlk162528966"/>
      <w:bookmarkEnd w:id="14"/>
      <w:r>
        <w:rPr>
          <w:lang w:eastAsia="zh-CN" w:bidi="hi-IN"/>
        </w:rPr>
        <w:t>*N verwijst naar het lopende jaar</w:t>
      </w:r>
    </w:p>
    <w:bookmarkEnd w:id="15"/>
    <w:p w14:paraId="1F1188E7" w14:textId="77777777" w:rsidR="006E16E0" w:rsidRDefault="006E16E0" w:rsidP="006E16E0"/>
    <w:p w14:paraId="06ECEFB5" w14:textId="77777777" w:rsidR="00C65DD4" w:rsidRPr="00345243" w:rsidRDefault="00C65DD4" w:rsidP="00C65DD4">
      <w:pPr>
        <w:pStyle w:val="Titre2"/>
      </w:pPr>
      <w:r w:rsidRPr="00345243">
        <w:t>Beheer</w:t>
      </w:r>
    </w:p>
    <w:p w14:paraId="4AB49E23" w14:textId="0A9D3DB5" w:rsidR="00C65DD4" w:rsidRDefault="006703BE"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sidRPr="006703BE">
        <w:rPr>
          <w:i/>
          <w:color w:val="000000"/>
        </w:rPr>
        <w:t>Hoe lang is de directie er al?</w:t>
      </w:r>
    </w:p>
    <w:p w14:paraId="0E238513" w14:textId="77777777" w:rsidR="00C65DD4" w:rsidRPr="006703BE"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lang w:val="en-US"/>
        </w:rPr>
      </w:pPr>
      <w:r w:rsidRPr="006703BE">
        <w:rPr>
          <w:i/>
          <w:color w:val="000000"/>
          <w:lang w:val="en-US"/>
        </w:rPr>
        <w:t>..............................................................................</w:t>
      </w:r>
    </w:p>
    <w:p w14:paraId="03B4F403" w14:textId="21A5A01C" w:rsidR="00C65DD4" w:rsidRPr="006703BE" w:rsidRDefault="006703BE" w:rsidP="00C65DD4">
      <w:pPr>
        <w:tabs>
          <w:tab w:val="left" w:pos="624"/>
          <w:tab w:val="left" w:pos="1872"/>
          <w:tab w:val="left" w:leader="dot" w:pos="2382"/>
          <w:tab w:val="right" w:leader="dot" w:pos="9071"/>
          <w:tab w:val="right" w:leader="dot" w:pos="10319"/>
        </w:tabs>
        <w:spacing w:after="62" w:line="288" w:lineRule="auto"/>
        <w:ind w:right="550"/>
        <w:rPr>
          <w:i/>
          <w:color w:val="000000"/>
          <w:lang w:val="en-US"/>
        </w:rPr>
      </w:pPr>
      <w:r w:rsidRPr="006703BE">
        <w:rPr>
          <w:i/>
          <w:color w:val="000000"/>
          <w:lang w:val="en-US"/>
        </w:rPr>
        <w:t>Samenstelling van de raad van bestuur en eventuele aan de leden toegewezen bevoegdheden</w:t>
      </w:r>
    </w:p>
    <w:p w14:paraId="5001BCDA" w14:textId="77777777" w:rsidR="00C65DD4" w:rsidRPr="006703BE"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lang w:val="en-US"/>
        </w:rPr>
      </w:pPr>
      <w:r w:rsidRPr="006703BE">
        <w:rPr>
          <w:i/>
          <w:color w:val="000000"/>
          <w:lang w:val="en-US"/>
        </w:rPr>
        <w:t>...........................................................................................................................</w:t>
      </w:r>
    </w:p>
    <w:p w14:paraId="6DB6E603" w14:textId="6E33813B" w:rsidR="00C65DD4" w:rsidRDefault="006703BE"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sidRPr="006703BE">
        <w:rPr>
          <w:i/>
          <w:color w:val="000000"/>
        </w:rPr>
        <w:t>Beschrijf en geef uitleg bij de interacties tussen de raad van bestuur en de directie (en/of andere leden van de vzw): frequentie, inhoud</w:t>
      </w:r>
      <w:r>
        <w:rPr>
          <w:i/>
          <w:color w:val="000000"/>
        </w:rPr>
        <w:t xml:space="preserve">, </w:t>
      </w:r>
      <w:r w:rsidR="00C65DD4" w:rsidRPr="002A0EDB">
        <w:rPr>
          <w:i/>
          <w:color w:val="000000"/>
        </w:rPr>
        <w:t>enz.</w:t>
      </w:r>
    </w:p>
    <w:p w14:paraId="1CA2F3BC" w14:textId="77777777" w:rsidR="00C65DD4" w:rsidRPr="002A0EDB"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Pr>
          <w:i/>
          <w:color w:val="000000"/>
        </w:rPr>
        <w:t>..................................................................................................................</w:t>
      </w:r>
    </w:p>
    <w:p w14:paraId="5F238A34" w14:textId="77777777" w:rsidR="00C65DD4" w:rsidRDefault="00C65DD4" w:rsidP="006E16E0"/>
    <w:p w14:paraId="1B44CD36" w14:textId="77777777" w:rsidR="00C65DD4" w:rsidRPr="006E16E0" w:rsidRDefault="00C65DD4" w:rsidP="006E16E0"/>
    <w:p w14:paraId="79D81669" w14:textId="27F36C77" w:rsidR="006E16E0" w:rsidRPr="006B07C9" w:rsidRDefault="006703BE" w:rsidP="006E16E0">
      <w:pPr>
        <w:pStyle w:val="Titre1"/>
      </w:pPr>
      <w:r w:rsidRPr="009F2D5C">
        <w:rPr>
          <w:rFonts w:cs="Calibri"/>
        </w:rPr>
        <w:t xml:space="preserve">Financiële </w:t>
      </w:r>
      <w:r>
        <w:rPr>
          <w:rFonts w:cs="Calibri"/>
        </w:rPr>
        <w:t>gegevens</w:t>
      </w:r>
    </w:p>
    <w:p w14:paraId="6545BDAF" w14:textId="7091B30A" w:rsidR="008D0FE6" w:rsidRPr="006703BE" w:rsidRDefault="008D0FE6" w:rsidP="000D259A">
      <w:pPr>
        <w:pStyle w:val="Titre2"/>
        <w:rPr>
          <w:lang w:val="en-US"/>
        </w:rPr>
      </w:pPr>
      <w:bookmarkStart w:id="16" w:name="_Hlk162953134"/>
      <w:r w:rsidRPr="006703BE">
        <w:rPr>
          <w:lang w:val="en-US"/>
        </w:rPr>
        <w:t xml:space="preserve">Financiële steun van de </w:t>
      </w:r>
      <w:r w:rsidR="006703BE" w:rsidRPr="00AF3A2D">
        <w:rPr>
          <w:iCs/>
          <w:lang w:val="en-US"/>
        </w:rPr>
        <w:t>overheidsinstellingen</w:t>
      </w:r>
    </w:p>
    <w:p w14:paraId="1E8BD51C" w14:textId="253AD953" w:rsidR="006703BE" w:rsidRPr="006703BE" w:rsidRDefault="006703BE" w:rsidP="006703BE">
      <w:pPr>
        <w:rPr>
          <w:i/>
          <w:iCs/>
          <w:color w:val="7F7F7F" w:themeColor="text1" w:themeTint="80"/>
          <w:lang w:val="en-US" w:eastAsia="zh-CN" w:bidi="hi-IN"/>
        </w:rPr>
      </w:pPr>
      <w:bookmarkStart w:id="17" w:name="_Hlk162953172"/>
      <w:bookmarkStart w:id="18" w:name="_Hlk162952861"/>
      <w:bookmarkStart w:id="19" w:name="_Hlk162952922"/>
      <w:r w:rsidRPr="006703BE">
        <w:rPr>
          <w:i/>
          <w:iCs/>
          <w:color w:val="7F7F7F" w:themeColor="text1" w:themeTint="80"/>
          <w:lang w:val="en-US" w:eastAsia="zh-CN" w:bidi="hi-IN"/>
        </w:rPr>
        <w:t>Gelieve alle steun te vermelden die de afgelopen drie jaar al op regionaal, federaal en Europees niveau is ontvangen.</w:t>
      </w:r>
    </w:p>
    <w:p w14:paraId="757B5448" w14:textId="77777777" w:rsidR="006703BE" w:rsidRPr="006703BE" w:rsidRDefault="006703BE" w:rsidP="006703BE">
      <w:pPr>
        <w:rPr>
          <w:i/>
          <w:iCs/>
          <w:color w:val="7F7F7F" w:themeColor="text1" w:themeTint="80"/>
          <w:lang w:val="en-US" w:eastAsia="zh-CN" w:bidi="hi-IN"/>
        </w:rPr>
      </w:pPr>
      <w:r w:rsidRPr="006703BE">
        <w:rPr>
          <w:i/>
          <w:iCs/>
          <w:color w:val="7F7F7F" w:themeColor="text1" w:themeTint="80"/>
          <w:lang w:val="en-US" w:eastAsia="zh-CN" w:bidi="hi-IN"/>
        </w:rPr>
        <w:t>Gelieve ook alle steun aan te geven die momenteel door de onderneming wordt aangevraagd, ook al is deze nog niet is goedgekeurd.</w:t>
      </w:r>
    </w:p>
    <w:p w14:paraId="175D4871" w14:textId="77777777" w:rsidR="006703BE" w:rsidRPr="006703BE" w:rsidRDefault="006703BE" w:rsidP="006703BE">
      <w:pPr>
        <w:rPr>
          <w:i/>
          <w:iCs/>
          <w:color w:val="7F7F7F" w:themeColor="text1" w:themeTint="80"/>
          <w:lang w:val="en-US" w:eastAsia="zh-CN" w:bidi="hi-IN"/>
        </w:rPr>
      </w:pPr>
      <w:r w:rsidRPr="006703BE">
        <w:rPr>
          <w:i/>
          <w:iCs/>
          <w:color w:val="7F7F7F" w:themeColor="text1" w:themeTint="80"/>
          <w:lang w:val="en-US" w:eastAsia="zh-CN" w:bidi="hi-IN"/>
        </w:rPr>
        <w:t>Vermeld het doel van de steun, het bedrag, het subsidiepercentage en de toepassingsperiode.</w:t>
      </w:r>
    </w:p>
    <w:p w14:paraId="6D820F1E" w14:textId="70B0DB4F" w:rsidR="000766AC" w:rsidRPr="006703BE" w:rsidRDefault="006703BE" w:rsidP="006703BE">
      <w:pPr>
        <w:rPr>
          <w:b/>
          <w:bCs/>
          <w:i/>
          <w:iCs/>
          <w:color w:val="808080"/>
          <w:lang w:val="en-US" w:eastAsia="zh-CN" w:bidi="hi-IN"/>
        </w:rPr>
      </w:pPr>
      <w:r w:rsidRPr="006703BE">
        <w:rPr>
          <w:b/>
          <w:bCs/>
          <w:i/>
          <w:iCs/>
          <w:color w:val="7F7F7F" w:themeColor="text1" w:themeTint="80"/>
          <w:lang w:val="en-US" w:eastAsia="zh-CN" w:bidi="hi-IN"/>
        </w:rPr>
        <w:t>Nota: Dit punt, evenals de andere, moet worden ingevuld. Geef daarom duidelijk aan of de entiteit geen financiële steun ontvangt om te voorkomen dat het document als onvolledig wordt beschouwd</w:t>
      </w:r>
      <w:r w:rsidR="000766AC" w:rsidRPr="006703BE">
        <w:rPr>
          <w:b/>
          <w:bCs/>
          <w:i/>
          <w:iCs/>
          <w:color w:val="808080"/>
          <w:lang w:val="en-US" w:eastAsia="zh-CN" w:bidi="hi-IN"/>
        </w:rPr>
        <w:t>.</w:t>
      </w:r>
    </w:p>
    <w:bookmarkEnd w:id="17"/>
    <w:bookmarkEnd w:id="18"/>
    <w:bookmarkEnd w:id="19"/>
    <w:p w14:paraId="6347EBEB" w14:textId="77777777" w:rsidR="008D0FE6" w:rsidRPr="006703BE" w:rsidRDefault="008D0FE6" w:rsidP="000D259A">
      <w:pPr>
        <w:rPr>
          <w:lang w:val="en-US" w:eastAsia="zh-CN" w:bidi="hi-IN"/>
        </w:rPr>
      </w:pPr>
    </w:p>
    <w:p w14:paraId="59327E72" w14:textId="77777777" w:rsidR="008D0FE6" w:rsidRPr="000E0DC1" w:rsidRDefault="008D0FE6" w:rsidP="000D259A">
      <w:pPr>
        <w:rPr>
          <w:b/>
          <w:bCs/>
          <w:lang w:eastAsia="zh-CN" w:bidi="hi-IN"/>
        </w:rPr>
      </w:pPr>
      <w:bookmarkStart w:id="20" w:name="_Hlk162952822"/>
      <w:r w:rsidRPr="000E0DC1">
        <w:rPr>
          <w:lang w:eastAsia="zh-CN" w:bidi="hi-IN"/>
        </w:rPr>
        <w:t>Innoviris</w:t>
      </w:r>
    </w:p>
    <w:tbl>
      <w:tblPr>
        <w:tblStyle w:val="Grilledutableau"/>
        <w:tblW w:w="5000" w:type="pct"/>
        <w:tblLook w:val="04A0" w:firstRow="1" w:lastRow="0" w:firstColumn="1" w:lastColumn="0" w:noHBand="0" w:noVBand="1"/>
      </w:tblPr>
      <w:tblGrid>
        <w:gridCol w:w="1522"/>
        <w:gridCol w:w="5644"/>
        <w:gridCol w:w="1896"/>
      </w:tblGrid>
      <w:tr w:rsidR="008D0FE6" w:rsidRPr="000E0DC1" w14:paraId="5AC7885B" w14:textId="77777777" w:rsidTr="000D259A">
        <w:trPr>
          <w:trHeight w:val="396"/>
        </w:trPr>
        <w:tc>
          <w:tcPr>
            <w:tcW w:w="840" w:type="pct"/>
            <w:shd w:val="clear" w:color="auto" w:fill="F2F2F2"/>
            <w:hideMark/>
          </w:tcPr>
          <w:p w14:paraId="0129C0B9" w14:textId="77777777" w:rsidR="008D0FE6" w:rsidRPr="000E0DC1" w:rsidRDefault="008D0FE6" w:rsidP="000D259A">
            <w:r w:rsidRPr="000E0DC1">
              <w:t>Dossiernr.</w:t>
            </w:r>
          </w:p>
        </w:tc>
        <w:tc>
          <w:tcPr>
            <w:tcW w:w="3114" w:type="pct"/>
            <w:shd w:val="clear" w:color="auto" w:fill="F2F2F2"/>
            <w:hideMark/>
          </w:tcPr>
          <w:p w14:paraId="39D31C80" w14:textId="77777777" w:rsidR="008D0FE6" w:rsidRPr="000E0DC1" w:rsidRDefault="008D0FE6" w:rsidP="000D259A">
            <w:r w:rsidRPr="000E0DC1">
              <w:t>Titel van het project</w:t>
            </w:r>
          </w:p>
        </w:tc>
        <w:tc>
          <w:tcPr>
            <w:tcW w:w="1047" w:type="pct"/>
            <w:shd w:val="clear" w:color="auto" w:fill="F2F2F2"/>
            <w:hideMark/>
          </w:tcPr>
          <w:p w14:paraId="72F9232E" w14:textId="77777777" w:rsidR="008D0FE6" w:rsidRPr="000E0DC1" w:rsidRDefault="008D0FE6" w:rsidP="000D259A">
            <w:r w:rsidRPr="000E0DC1">
              <w:t>Subsidie (EUR)</w:t>
            </w:r>
          </w:p>
        </w:tc>
      </w:tr>
      <w:tr w:rsidR="008D0FE6" w:rsidRPr="00DA427A" w14:paraId="33E2CBE9" w14:textId="77777777" w:rsidTr="000D259A">
        <w:trPr>
          <w:trHeight w:val="396"/>
        </w:trPr>
        <w:tc>
          <w:tcPr>
            <w:tcW w:w="840" w:type="pct"/>
            <w:hideMark/>
          </w:tcPr>
          <w:p w14:paraId="33C6F396" w14:textId="77777777" w:rsidR="008D0FE6" w:rsidRPr="00DA427A" w:rsidRDefault="008D0FE6" w:rsidP="000D259A"/>
        </w:tc>
        <w:tc>
          <w:tcPr>
            <w:tcW w:w="3114" w:type="pct"/>
          </w:tcPr>
          <w:p w14:paraId="727B83E0" w14:textId="77777777" w:rsidR="008D0FE6" w:rsidRPr="00DA427A" w:rsidRDefault="008D0FE6" w:rsidP="000D259A"/>
        </w:tc>
        <w:tc>
          <w:tcPr>
            <w:tcW w:w="1047" w:type="pct"/>
          </w:tcPr>
          <w:p w14:paraId="077F2609" w14:textId="77777777" w:rsidR="008D0FE6" w:rsidRPr="00DA427A" w:rsidRDefault="008D0FE6" w:rsidP="000D259A"/>
        </w:tc>
      </w:tr>
    </w:tbl>
    <w:p w14:paraId="1EB57CAB" w14:textId="77777777" w:rsidR="008D0FE6" w:rsidRPr="00DA427A" w:rsidRDefault="008D0FE6" w:rsidP="000D259A"/>
    <w:p w14:paraId="337C697D" w14:textId="5AF89035" w:rsidR="008D0FE6" w:rsidRPr="006703BE" w:rsidRDefault="006703BE" w:rsidP="000D259A">
      <w:pPr>
        <w:rPr>
          <w:lang w:val="en-US" w:eastAsia="zh-CN" w:bidi="hi-IN"/>
        </w:rPr>
      </w:pPr>
      <w:r w:rsidRPr="006703BE">
        <w:rPr>
          <w:lang w:val="en-US" w:eastAsia="zh-CN" w:bidi="hi-IN"/>
        </w:rPr>
        <w:lastRenderedPageBreak/>
        <w:t>Andere hulpmiddelen in BHG (Stichting  Koning Boudewijn, Stad Brussel, Franse Gemeenschapscommissie, Federatie Wallonië-Brussel, enz.)</w:t>
      </w:r>
      <w:r w:rsidR="008D0FE6" w:rsidRPr="006703BE">
        <w:rPr>
          <w:lang w:val="en-US" w:eastAsia="zh-CN" w:bidi="hi-IN"/>
        </w:rPr>
        <w:t>:</w:t>
      </w:r>
    </w:p>
    <w:tbl>
      <w:tblPr>
        <w:tblStyle w:val="Grilledutableau"/>
        <w:tblW w:w="5000" w:type="pct"/>
        <w:jc w:val="center"/>
        <w:tblLook w:val="04A0" w:firstRow="1" w:lastRow="0" w:firstColumn="1" w:lastColumn="0" w:noHBand="0" w:noVBand="1"/>
      </w:tblPr>
      <w:tblGrid>
        <w:gridCol w:w="3242"/>
        <w:gridCol w:w="1628"/>
        <w:gridCol w:w="2974"/>
        <w:gridCol w:w="1218"/>
      </w:tblGrid>
      <w:tr w:rsidR="008D0FE6" w:rsidRPr="00DA427A" w14:paraId="056D514E" w14:textId="77777777" w:rsidTr="000D259A">
        <w:trPr>
          <w:jc w:val="center"/>
        </w:trPr>
        <w:tc>
          <w:tcPr>
            <w:tcW w:w="1789" w:type="pct"/>
            <w:shd w:val="clear" w:color="auto" w:fill="F2F2F2"/>
            <w:hideMark/>
          </w:tcPr>
          <w:p w14:paraId="46E7B12F" w14:textId="77777777" w:rsidR="008D0FE6" w:rsidRPr="00DA427A" w:rsidRDefault="008D0FE6" w:rsidP="000D259A">
            <w:r w:rsidRPr="00DA427A">
              <w:t>Autoriteit</w:t>
            </w:r>
          </w:p>
        </w:tc>
        <w:tc>
          <w:tcPr>
            <w:tcW w:w="898" w:type="pct"/>
            <w:shd w:val="clear" w:color="auto" w:fill="F2F2F2"/>
            <w:hideMark/>
          </w:tcPr>
          <w:p w14:paraId="41852A92" w14:textId="77777777" w:rsidR="008D0FE6" w:rsidRPr="00DA427A" w:rsidRDefault="008D0FE6" w:rsidP="000D259A">
            <w:r w:rsidRPr="00DA427A">
              <w:t>Dossiernr.</w:t>
            </w:r>
          </w:p>
        </w:tc>
        <w:tc>
          <w:tcPr>
            <w:tcW w:w="1641" w:type="pct"/>
            <w:shd w:val="clear" w:color="auto" w:fill="F2F2F2"/>
            <w:hideMark/>
          </w:tcPr>
          <w:p w14:paraId="2CBEFC5B" w14:textId="77777777" w:rsidR="008D0FE6" w:rsidRPr="00DA427A" w:rsidRDefault="008D0FE6" w:rsidP="000D259A">
            <w:r w:rsidRPr="00DA427A">
              <w:t>Subsidie (+ periode)</w:t>
            </w:r>
          </w:p>
        </w:tc>
        <w:tc>
          <w:tcPr>
            <w:tcW w:w="672" w:type="pct"/>
            <w:shd w:val="clear" w:color="auto" w:fill="F2F2F2"/>
            <w:hideMark/>
          </w:tcPr>
          <w:p w14:paraId="35E3F651" w14:textId="77777777" w:rsidR="008D0FE6" w:rsidRPr="00DA427A" w:rsidRDefault="008D0FE6" w:rsidP="000D259A">
            <w:r w:rsidRPr="00DA427A">
              <w:t>EUR</w:t>
            </w:r>
          </w:p>
        </w:tc>
      </w:tr>
      <w:tr w:rsidR="008D0FE6" w:rsidRPr="00DA427A" w14:paraId="61B98045" w14:textId="77777777" w:rsidTr="000D259A">
        <w:trPr>
          <w:jc w:val="center"/>
        </w:trPr>
        <w:tc>
          <w:tcPr>
            <w:tcW w:w="1789" w:type="pct"/>
            <w:hideMark/>
          </w:tcPr>
          <w:p w14:paraId="4DD4C293" w14:textId="1CAA8651" w:rsidR="008D0FE6" w:rsidRPr="006703BE" w:rsidRDefault="006703BE" w:rsidP="000D259A">
            <w:pPr>
              <w:rPr>
                <w:color w:val="808080" w:themeColor="background1" w:themeShade="80"/>
              </w:rPr>
            </w:pPr>
            <w:r w:rsidRPr="006703BE">
              <w:rPr>
                <w:color w:val="808080" w:themeColor="background1" w:themeShade="80"/>
              </w:rPr>
              <w:t>Brussel economie en werkgelegenheid</w:t>
            </w:r>
          </w:p>
        </w:tc>
        <w:tc>
          <w:tcPr>
            <w:tcW w:w="898" w:type="pct"/>
            <w:hideMark/>
          </w:tcPr>
          <w:p w14:paraId="763965CE" w14:textId="77777777" w:rsidR="008D0FE6" w:rsidRPr="006703BE" w:rsidRDefault="008D0FE6" w:rsidP="000D259A">
            <w:pPr>
              <w:rPr>
                <w:color w:val="808080" w:themeColor="background1" w:themeShade="80"/>
              </w:rPr>
            </w:pPr>
            <w:r w:rsidRPr="006703BE">
              <w:rPr>
                <w:color w:val="808080" w:themeColor="background1" w:themeShade="80"/>
              </w:rPr>
              <w:t>XXXX</w:t>
            </w:r>
          </w:p>
        </w:tc>
        <w:tc>
          <w:tcPr>
            <w:tcW w:w="1641" w:type="pct"/>
            <w:hideMark/>
          </w:tcPr>
          <w:p w14:paraId="130378F7" w14:textId="682AA23A" w:rsidR="008D0FE6" w:rsidRPr="006703BE" w:rsidRDefault="006703BE" w:rsidP="000D259A">
            <w:pPr>
              <w:rPr>
                <w:color w:val="808080" w:themeColor="background1" w:themeShade="80"/>
              </w:rPr>
            </w:pPr>
            <w:r w:rsidRPr="006703BE">
              <w:rPr>
                <w:color w:val="808080" w:themeColor="background1" w:themeShade="80"/>
              </w:rPr>
              <w:t>Opleidingssubsidies</w:t>
            </w:r>
          </w:p>
        </w:tc>
        <w:tc>
          <w:tcPr>
            <w:tcW w:w="672" w:type="pct"/>
            <w:hideMark/>
          </w:tcPr>
          <w:p w14:paraId="07444937" w14:textId="0150E498" w:rsidR="008D0FE6" w:rsidRPr="006703BE" w:rsidRDefault="008D0FE6" w:rsidP="000D259A">
            <w:pPr>
              <w:rPr>
                <w:color w:val="808080" w:themeColor="background1" w:themeShade="80"/>
              </w:rPr>
            </w:pPr>
            <w:r w:rsidRPr="006703BE">
              <w:rPr>
                <w:color w:val="808080" w:themeColor="background1" w:themeShade="80"/>
              </w:rPr>
              <w:t>3.000 €</w:t>
            </w:r>
          </w:p>
        </w:tc>
      </w:tr>
    </w:tbl>
    <w:p w14:paraId="247AC73C" w14:textId="77777777" w:rsidR="008D0FE6" w:rsidRPr="00DA427A" w:rsidRDefault="008D0FE6" w:rsidP="000D259A">
      <w:pPr>
        <w:rPr>
          <w:lang w:eastAsia="zh-CN" w:bidi="hi-IN"/>
        </w:rPr>
      </w:pPr>
    </w:p>
    <w:p w14:paraId="153A1F6B" w14:textId="77777777" w:rsidR="008D0FE6" w:rsidRPr="006703BE" w:rsidRDefault="008D0FE6" w:rsidP="000D259A">
      <w:pPr>
        <w:rPr>
          <w:sz w:val="20"/>
          <w:lang w:val="en-US" w:eastAsia="zh-CN" w:bidi="hi-IN"/>
        </w:rPr>
      </w:pPr>
      <w:r w:rsidRPr="006703BE">
        <w:rPr>
          <w:lang w:val="en-US" w:eastAsia="zh-CN" w:bidi="hi-IN"/>
        </w:rPr>
        <w:t>Steun van andere gewesten / federale steun:</w:t>
      </w:r>
    </w:p>
    <w:tbl>
      <w:tblPr>
        <w:tblStyle w:val="Grilledutableau"/>
        <w:tblW w:w="5000" w:type="pct"/>
        <w:jc w:val="center"/>
        <w:tblLook w:val="04A0" w:firstRow="1" w:lastRow="0" w:firstColumn="1" w:lastColumn="0" w:noHBand="0" w:noVBand="1"/>
      </w:tblPr>
      <w:tblGrid>
        <w:gridCol w:w="3242"/>
        <w:gridCol w:w="1628"/>
        <w:gridCol w:w="2974"/>
        <w:gridCol w:w="1218"/>
      </w:tblGrid>
      <w:tr w:rsidR="008D0FE6" w:rsidRPr="00DA427A" w14:paraId="56CA3095" w14:textId="77777777" w:rsidTr="000D259A">
        <w:trPr>
          <w:jc w:val="center"/>
        </w:trPr>
        <w:tc>
          <w:tcPr>
            <w:tcW w:w="1789" w:type="pct"/>
            <w:shd w:val="clear" w:color="auto" w:fill="F2F2F2"/>
            <w:hideMark/>
          </w:tcPr>
          <w:p w14:paraId="71D3FE72" w14:textId="77777777" w:rsidR="008D0FE6" w:rsidRPr="00DA427A" w:rsidRDefault="008D0FE6" w:rsidP="000D259A">
            <w:r w:rsidRPr="00DA427A">
              <w:t>Autoriteit</w:t>
            </w:r>
          </w:p>
        </w:tc>
        <w:tc>
          <w:tcPr>
            <w:tcW w:w="898" w:type="pct"/>
            <w:shd w:val="clear" w:color="auto" w:fill="F2F2F2"/>
            <w:hideMark/>
          </w:tcPr>
          <w:p w14:paraId="6CD54C8E" w14:textId="77777777" w:rsidR="008D0FE6" w:rsidRPr="00DA427A" w:rsidRDefault="008D0FE6" w:rsidP="000D259A">
            <w:r w:rsidRPr="00DA427A">
              <w:t>Dossiernr.</w:t>
            </w:r>
          </w:p>
        </w:tc>
        <w:tc>
          <w:tcPr>
            <w:tcW w:w="1641" w:type="pct"/>
            <w:shd w:val="clear" w:color="auto" w:fill="F2F2F2"/>
            <w:hideMark/>
          </w:tcPr>
          <w:p w14:paraId="4DE6C837" w14:textId="77777777" w:rsidR="008D0FE6" w:rsidRPr="00DA427A" w:rsidRDefault="008D0FE6" w:rsidP="000D259A">
            <w:r w:rsidRPr="00DA427A">
              <w:t>Subsidie (+ periode)</w:t>
            </w:r>
          </w:p>
        </w:tc>
        <w:tc>
          <w:tcPr>
            <w:tcW w:w="672" w:type="pct"/>
            <w:shd w:val="clear" w:color="auto" w:fill="F2F2F2"/>
            <w:hideMark/>
          </w:tcPr>
          <w:p w14:paraId="299BBDB9" w14:textId="77777777" w:rsidR="008D0FE6" w:rsidRPr="00DA427A" w:rsidRDefault="008D0FE6" w:rsidP="000D259A">
            <w:r w:rsidRPr="00DA427A">
              <w:t>EUR</w:t>
            </w:r>
          </w:p>
        </w:tc>
      </w:tr>
      <w:tr w:rsidR="008D0FE6" w:rsidRPr="00DA427A" w14:paraId="51B85F6E" w14:textId="77777777" w:rsidTr="000D259A">
        <w:trPr>
          <w:jc w:val="center"/>
        </w:trPr>
        <w:tc>
          <w:tcPr>
            <w:tcW w:w="1789" w:type="pct"/>
            <w:hideMark/>
          </w:tcPr>
          <w:p w14:paraId="25B69DD2" w14:textId="3D7A4AFB" w:rsidR="008D0FE6" w:rsidRPr="006703BE" w:rsidRDefault="008D0FE6" w:rsidP="000D259A">
            <w:pPr>
              <w:rPr>
                <w:color w:val="808080" w:themeColor="background1" w:themeShade="80"/>
              </w:rPr>
            </w:pPr>
            <w:r w:rsidRPr="006703BE">
              <w:rPr>
                <w:color w:val="808080" w:themeColor="background1" w:themeShade="80"/>
              </w:rPr>
              <w:t>Federaal</w:t>
            </w:r>
          </w:p>
        </w:tc>
        <w:tc>
          <w:tcPr>
            <w:tcW w:w="898" w:type="pct"/>
            <w:hideMark/>
          </w:tcPr>
          <w:p w14:paraId="69D14506" w14:textId="77777777" w:rsidR="008D0FE6" w:rsidRPr="006703BE" w:rsidRDefault="008D0FE6" w:rsidP="000D259A">
            <w:pPr>
              <w:rPr>
                <w:color w:val="808080" w:themeColor="background1" w:themeShade="80"/>
              </w:rPr>
            </w:pPr>
            <w:r w:rsidRPr="006703BE">
              <w:rPr>
                <w:color w:val="808080" w:themeColor="background1" w:themeShade="80"/>
              </w:rPr>
              <w:t>XXXX</w:t>
            </w:r>
          </w:p>
        </w:tc>
        <w:tc>
          <w:tcPr>
            <w:tcW w:w="1641" w:type="pct"/>
            <w:hideMark/>
          </w:tcPr>
          <w:p w14:paraId="1C51D8D0" w14:textId="1533606D" w:rsidR="008D0FE6" w:rsidRPr="006703BE" w:rsidRDefault="006703BE" w:rsidP="000D259A">
            <w:pPr>
              <w:rPr>
                <w:color w:val="808080" w:themeColor="background1" w:themeShade="80"/>
              </w:rPr>
            </w:pPr>
            <w:r w:rsidRPr="006703BE">
              <w:rPr>
                <w:color w:val="808080" w:themeColor="background1" w:themeShade="80"/>
              </w:rPr>
              <w:t>Vermindering van de voorheffing</w:t>
            </w:r>
          </w:p>
        </w:tc>
        <w:tc>
          <w:tcPr>
            <w:tcW w:w="672" w:type="pct"/>
            <w:hideMark/>
          </w:tcPr>
          <w:p w14:paraId="0AF7710B" w14:textId="67073C78" w:rsidR="008D0FE6" w:rsidRPr="006703BE" w:rsidRDefault="008D0FE6" w:rsidP="000D259A">
            <w:pPr>
              <w:rPr>
                <w:color w:val="808080" w:themeColor="background1" w:themeShade="80"/>
              </w:rPr>
            </w:pPr>
            <w:r w:rsidRPr="006703BE">
              <w:rPr>
                <w:color w:val="808080" w:themeColor="background1" w:themeShade="80"/>
              </w:rPr>
              <w:t>3.000 €</w:t>
            </w:r>
          </w:p>
        </w:tc>
      </w:tr>
    </w:tbl>
    <w:p w14:paraId="2931CDCA" w14:textId="77777777" w:rsidR="008D0FE6" w:rsidRPr="00DA427A" w:rsidRDefault="008D0FE6" w:rsidP="000D259A">
      <w:pPr>
        <w:rPr>
          <w:lang w:eastAsia="zh-CN" w:bidi="hi-IN"/>
        </w:rPr>
      </w:pPr>
    </w:p>
    <w:p w14:paraId="76B07527" w14:textId="77777777" w:rsidR="008D0FE6" w:rsidRPr="00DA427A" w:rsidRDefault="008D0FE6" w:rsidP="000D259A">
      <w:pPr>
        <w:rPr>
          <w:sz w:val="20"/>
          <w:lang w:eastAsia="zh-CN" w:bidi="hi-IN"/>
        </w:rPr>
      </w:pPr>
      <w:r w:rsidRPr="00DA427A">
        <w:rPr>
          <w:lang w:eastAsia="zh-CN" w:bidi="hi-IN"/>
        </w:rPr>
        <w:t>Europese steun:</w:t>
      </w:r>
    </w:p>
    <w:tbl>
      <w:tblPr>
        <w:tblStyle w:val="Grilledutableau"/>
        <w:tblW w:w="5000" w:type="pct"/>
        <w:jc w:val="center"/>
        <w:tblLook w:val="04A0" w:firstRow="1" w:lastRow="0" w:firstColumn="1" w:lastColumn="0" w:noHBand="0" w:noVBand="1"/>
      </w:tblPr>
      <w:tblGrid>
        <w:gridCol w:w="3242"/>
        <w:gridCol w:w="1628"/>
        <w:gridCol w:w="2974"/>
        <w:gridCol w:w="1218"/>
      </w:tblGrid>
      <w:tr w:rsidR="008D0FE6" w:rsidRPr="00DA427A" w14:paraId="0A0CCDB6" w14:textId="77777777" w:rsidTr="000D259A">
        <w:trPr>
          <w:jc w:val="center"/>
        </w:trPr>
        <w:tc>
          <w:tcPr>
            <w:tcW w:w="1789" w:type="pct"/>
            <w:shd w:val="clear" w:color="auto" w:fill="F2F2F2"/>
            <w:hideMark/>
          </w:tcPr>
          <w:p w14:paraId="6A8B50E7" w14:textId="77777777" w:rsidR="008D0FE6" w:rsidRPr="00DA427A" w:rsidRDefault="008D0FE6" w:rsidP="000D259A">
            <w:r w:rsidRPr="00DA427A">
              <w:t>Programma</w:t>
            </w:r>
          </w:p>
        </w:tc>
        <w:tc>
          <w:tcPr>
            <w:tcW w:w="898" w:type="pct"/>
            <w:shd w:val="clear" w:color="auto" w:fill="F2F2F2"/>
            <w:hideMark/>
          </w:tcPr>
          <w:p w14:paraId="7DAB91F2" w14:textId="77777777" w:rsidR="008D0FE6" w:rsidRPr="00DA427A" w:rsidRDefault="008D0FE6" w:rsidP="000D259A">
            <w:r w:rsidRPr="00DA427A">
              <w:t>Dossiernr.</w:t>
            </w:r>
          </w:p>
        </w:tc>
        <w:tc>
          <w:tcPr>
            <w:tcW w:w="1641" w:type="pct"/>
            <w:shd w:val="clear" w:color="auto" w:fill="F2F2F2"/>
            <w:hideMark/>
          </w:tcPr>
          <w:p w14:paraId="3A0ADD90" w14:textId="77777777" w:rsidR="008D0FE6" w:rsidRPr="00DA427A" w:rsidRDefault="008D0FE6" w:rsidP="000D259A">
            <w:r w:rsidRPr="00DA427A">
              <w:t>Subsidie (+ periode)</w:t>
            </w:r>
          </w:p>
        </w:tc>
        <w:tc>
          <w:tcPr>
            <w:tcW w:w="672" w:type="pct"/>
            <w:shd w:val="clear" w:color="auto" w:fill="F2F2F2"/>
            <w:hideMark/>
          </w:tcPr>
          <w:p w14:paraId="4DE29F79" w14:textId="77777777" w:rsidR="008D0FE6" w:rsidRPr="00DA427A" w:rsidRDefault="008D0FE6" w:rsidP="000D259A">
            <w:r w:rsidRPr="00DA427A">
              <w:t>EUR</w:t>
            </w:r>
          </w:p>
        </w:tc>
      </w:tr>
      <w:tr w:rsidR="008D0FE6" w:rsidRPr="00DA427A" w14:paraId="496C6A3F" w14:textId="77777777" w:rsidTr="000D259A">
        <w:trPr>
          <w:jc w:val="center"/>
        </w:trPr>
        <w:tc>
          <w:tcPr>
            <w:tcW w:w="1789" w:type="pct"/>
            <w:hideMark/>
          </w:tcPr>
          <w:p w14:paraId="283C700C" w14:textId="77777777" w:rsidR="008D0FE6" w:rsidRPr="006703BE" w:rsidRDefault="008D0FE6" w:rsidP="000D259A">
            <w:pPr>
              <w:rPr>
                <w:color w:val="808080" w:themeColor="background1" w:themeShade="80"/>
              </w:rPr>
            </w:pPr>
          </w:p>
        </w:tc>
        <w:tc>
          <w:tcPr>
            <w:tcW w:w="898" w:type="pct"/>
            <w:hideMark/>
          </w:tcPr>
          <w:p w14:paraId="31A3474A" w14:textId="77777777" w:rsidR="008D0FE6" w:rsidRPr="006703BE" w:rsidRDefault="008D0FE6" w:rsidP="000D259A">
            <w:pPr>
              <w:rPr>
                <w:color w:val="808080" w:themeColor="background1" w:themeShade="80"/>
              </w:rPr>
            </w:pPr>
            <w:r w:rsidRPr="006703BE">
              <w:rPr>
                <w:color w:val="808080" w:themeColor="background1" w:themeShade="80"/>
              </w:rPr>
              <w:t>XXXX</w:t>
            </w:r>
          </w:p>
        </w:tc>
        <w:tc>
          <w:tcPr>
            <w:tcW w:w="1641" w:type="pct"/>
            <w:hideMark/>
          </w:tcPr>
          <w:p w14:paraId="5FF2ADEF" w14:textId="77777777" w:rsidR="008D0FE6" w:rsidRPr="00DA427A" w:rsidRDefault="008D0FE6" w:rsidP="000D259A"/>
        </w:tc>
        <w:tc>
          <w:tcPr>
            <w:tcW w:w="672" w:type="pct"/>
            <w:hideMark/>
          </w:tcPr>
          <w:p w14:paraId="7C0791AC" w14:textId="77777777" w:rsidR="008D0FE6" w:rsidRPr="00DA427A" w:rsidRDefault="008D0FE6" w:rsidP="000D259A"/>
        </w:tc>
      </w:tr>
      <w:bookmarkEnd w:id="16"/>
      <w:bookmarkEnd w:id="20"/>
    </w:tbl>
    <w:p w14:paraId="5F34C8FA" w14:textId="77777777" w:rsidR="008D0FE6" w:rsidRPr="00DA427A" w:rsidRDefault="008D0FE6" w:rsidP="000D259A">
      <w:pPr>
        <w:rPr>
          <w:lang w:eastAsia="zh-CN" w:bidi="hi-IN"/>
        </w:rPr>
      </w:pPr>
    </w:p>
    <w:bookmarkEnd w:id="12"/>
    <w:p w14:paraId="0437CF4C" w14:textId="77777777" w:rsidR="00DA427A" w:rsidRPr="00DA427A" w:rsidRDefault="00DA427A" w:rsidP="000D259A">
      <w:pPr>
        <w:rPr>
          <w:lang w:eastAsia="zh-CN" w:bidi="hi-IN"/>
        </w:rPr>
      </w:pPr>
    </w:p>
    <w:p w14:paraId="157A83C1" w14:textId="07E2BF06" w:rsidR="00136CA1" w:rsidRPr="00C05FE4" w:rsidRDefault="006703BE" w:rsidP="00136CA1">
      <w:pPr>
        <w:pStyle w:val="Titre2"/>
      </w:pPr>
      <w:r w:rsidRPr="006703BE">
        <w:t>Financiële aandeel</w:t>
      </w:r>
    </w:p>
    <w:p w14:paraId="07C7C9B9" w14:textId="77777777" w:rsidR="006703BE" w:rsidRPr="00603AD7" w:rsidRDefault="006703BE" w:rsidP="006703BE">
      <w:pPr>
        <w:rPr>
          <w:i/>
          <w:iCs/>
          <w:color w:val="808080" w:themeColor="background1" w:themeShade="80"/>
          <w:szCs w:val="28"/>
          <w:lang w:eastAsia="zh-CN" w:bidi="hi-IN"/>
        </w:rPr>
      </w:pPr>
      <w:r w:rsidRPr="00603AD7">
        <w:rPr>
          <w:i/>
          <w:iCs/>
          <w:color w:val="808080" w:themeColor="background1" w:themeShade="80"/>
          <w:lang w:eastAsia="zh-CN" w:bidi="hi-IN"/>
        </w:rPr>
        <w:t>Aangezien Innoviris niet het volledige projectbudget dekt, moet u in detail uitleggen hoe uw bedrijf zijn financiële aandeel in het project zal bijdragen (bv. via bestaande fondsen, via aandeleninbreng, via een banklening, via de marge van het bedrijf, enz.). Maximaal 1 pagina.</w:t>
      </w:r>
    </w:p>
    <w:p w14:paraId="16928218" w14:textId="77777777" w:rsidR="006703BE" w:rsidRPr="000C0F0F" w:rsidRDefault="006703BE" w:rsidP="006703BE">
      <w:pPr>
        <w:rPr>
          <w:i/>
          <w:iCs/>
          <w:color w:val="808080" w:themeColor="background1" w:themeShade="80"/>
          <w:szCs w:val="28"/>
          <w:lang w:val="en-US" w:eastAsia="zh-CN" w:bidi="hi-IN"/>
        </w:rPr>
      </w:pPr>
      <w:r w:rsidRPr="000C0F0F">
        <w:rPr>
          <w:i/>
          <w:iCs/>
          <w:color w:val="808080" w:themeColor="background1" w:themeShade="80"/>
          <w:szCs w:val="28"/>
          <w:lang w:val="en-US" w:eastAsia="zh-CN" w:bidi="hi-IN"/>
        </w:rPr>
        <w:t>Voeg alle relevante bewijsstukken toe als bijlage (bv. orderboek, aanvaarding van leningen, kapitaalverhoging, eigen vermogen, enz.).</w:t>
      </w:r>
    </w:p>
    <w:p w14:paraId="70A58A63" w14:textId="77777777" w:rsidR="006703BE" w:rsidRPr="000C0F0F" w:rsidRDefault="006703BE" w:rsidP="006703BE">
      <w:pPr>
        <w:rPr>
          <w:i/>
          <w:iCs/>
          <w:color w:val="808080" w:themeColor="background1" w:themeShade="80"/>
          <w:szCs w:val="28"/>
          <w:lang w:val="en-US" w:eastAsia="zh-CN" w:bidi="hi-IN"/>
        </w:rPr>
      </w:pPr>
    </w:p>
    <w:p w14:paraId="32CC4CA3" w14:textId="77777777" w:rsidR="006703BE" w:rsidRPr="006F70A6" w:rsidRDefault="006703BE" w:rsidP="006703BE">
      <w:pPr>
        <w:rPr>
          <w:lang w:val="en-US"/>
        </w:rPr>
      </w:pPr>
      <w:r w:rsidRPr="006F70A6">
        <w:rPr>
          <w:lang w:val="en-US"/>
        </w:rPr>
        <w:t>Ter herinnering, hier zijn de voorgestelde interventiepercentages:</w:t>
      </w:r>
    </w:p>
    <w:tbl>
      <w:tblPr>
        <w:tblStyle w:val="Grilledutableau2"/>
        <w:tblW w:w="0" w:type="auto"/>
        <w:tblLook w:val="04A0" w:firstRow="1" w:lastRow="0" w:firstColumn="1" w:lastColumn="0" w:noHBand="0" w:noVBand="1"/>
      </w:tblPr>
      <w:tblGrid>
        <w:gridCol w:w="6634"/>
        <w:gridCol w:w="2428"/>
      </w:tblGrid>
      <w:tr w:rsidR="006703BE" w:rsidRPr="006F70A6" w14:paraId="7F75A1EB" w14:textId="77777777" w:rsidTr="00371131">
        <w:tc>
          <w:tcPr>
            <w:tcW w:w="6634" w:type="dxa"/>
          </w:tcPr>
          <w:p w14:paraId="62A4D75D" w14:textId="77777777" w:rsidR="006703BE" w:rsidRPr="006F70A6" w:rsidRDefault="006703BE" w:rsidP="00371131">
            <w:pPr>
              <w:rPr>
                <w:b/>
                <w:bCs/>
              </w:rPr>
            </w:pPr>
            <w:r w:rsidRPr="006F70A6">
              <w:rPr>
                <w:b/>
                <w:bCs/>
              </w:rPr>
              <w:t>Type rechtspersoon</w:t>
            </w:r>
          </w:p>
        </w:tc>
        <w:tc>
          <w:tcPr>
            <w:tcW w:w="2428" w:type="dxa"/>
          </w:tcPr>
          <w:p w14:paraId="68E6F5EE" w14:textId="77777777" w:rsidR="006703BE" w:rsidRPr="006F70A6" w:rsidRDefault="006703BE" w:rsidP="00371131">
            <w:pPr>
              <w:rPr>
                <w:b/>
                <w:bCs/>
              </w:rPr>
            </w:pPr>
            <w:r w:rsidRPr="006F70A6">
              <w:rPr>
                <w:b/>
                <w:bCs/>
              </w:rPr>
              <w:t>Interventiepercentage</w:t>
            </w:r>
          </w:p>
        </w:tc>
      </w:tr>
      <w:tr w:rsidR="006703BE" w:rsidRPr="006F70A6" w14:paraId="09F3AB90" w14:textId="77777777" w:rsidTr="00371131">
        <w:tc>
          <w:tcPr>
            <w:tcW w:w="6634" w:type="dxa"/>
          </w:tcPr>
          <w:p w14:paraId="5ED1BB3E" w14:textId="77777777" w:rsidR="006703BE" w:rsidRPr="006F70A6" w:rsidDel="00C04FDD" w:rsidRDefault="006703BE" w:rsidP="00371131">
            <w:pPr>
              <w:rPr>
                <w:b/>
                <w:bCs/>
              </w:rPr>
            </w:pPr>
            <w:r w:rsidRPr="006F70A6">
              <w:rPr>
                <w:b/>
                <w:bCs/>
              </w:rPr>
              <w:t>Economische entiteit (onderneming, vzw, enz.)</w:t>
            </w:r>
          </w:p>
        </w:tc>
        <w:tc>
          <w:tcPr>
            <w:tcW w:w="2428" w:type="dxa"/>
          </w:tcPr>
          <w:p w14:paraId="2F091191" w14:textId="77777777" w:rsidR="006703BE" w:rsidRPr="006F70A6" w:rsidRDefault="006703BE" w:rsidP="00371131">
            <w:pPr>
              <w:rPr>
                <w:b/>
                <w:bCs/>
              </w:rPr>
            </w:pPr>
          </w:p>
        </w:tc>
      </w:tr>
      <w:tr w:rsidR="006703BE" w:rsidRPr="006F70A6" w14:paraId="609357C4" w14:textId="77777777" w:rsidTr="00371131">
        <w:tc>
          <w:tcPr>
            <w:tcW w:w="6634" w:type="dxa"/>
          </w:tcPr>
          <w:p w14:paraId="64097C84" w14:textId="77777777" w:rsidR="006703BE" w:rsidRPr="006F70A6" w:rsidRDefault="006703BE" w:rsidP="00371131">
            <w:pPr>
              <w:rPr>
                <w:lang w:val="en-US"/>
              </w:rPr>
            </w:pPr>
            <w:r w:rsidRPr="006F70A6">
              <w:rPr>
                <w:rFonts w:cs="Times New Roman"/>
                <w:lang w:val="en-US"/>
              </w:rPr>
              <w:t>Kleine bedrijven/ vereniging zonder winstoogmerk</w:t>
            </w:r>
          </w:p>
        </w:tc>
        <w:tc>
          <w:tcPr>
            <w:tcW w:w="2428" w:type="dxa"/>
          </w:tcPr>
          <w:p w14:paraId="5AFABF8D" w14:textId="77777777" w:rsidR="006703BE" w:rsidRPr="006F70A6" w:rsidRDefault="006703BE" w:rsidP="00371131">
            <w:r w:rsidRPr="006F70A6">
              <w:t>80%</w:t>
            </w:r>
          </w:p>
        </w:tc>
      </w:tr>
      <w:tr w:rsidR="006703BE" w:rsidRPr="006F70A6" w14:paraId="0CB040E2" w14:textId="77777777" w:rsidTr="00371131">
        <w:tc>
          <w:tcPr>
            <w:tcW w:w="6634" w:type="dxa"/>
          </w:tcPr>
          <w:p w14:paraId="0F9AE85A" w14:textId="77777777" w:rsidR="006703BE" w:rsidRPr="006F70A6" w:rsidRDefault="006703BE" w:rsidP="00371131">
            <w:pPr>
              <w:rPr>
                <w:lang w:val="en-US"/>
              </w:rPr>
            </w:pPr>
            <w:r w:rsidRPr="006F70A6">
              <w:rPr>
                <w:rFonts w:cs="Times New Roman"/>
                <w:lang w:val="en-US"/>
              </w:rPr>
              <w:t>Middelgrote onderneming/ vereniging zonder winstoogmerk</w:t>
            </w:r>
          </w:p>
        </w:tc>
        <w:tc>
          <w:tcPr>
            <w:tcW w:w="2428" w:type="dxa"/>
          </w:tcPr>
          <w:p w14:paraId="44D0789F" w14:textId="77777777" w:rsidR="006703BE" w:rsidRPr="006F70A6" w:rsidRDefault="006703BE" w:rsidP="00371131">
            <w:r w:rsidRPr="006F70A6">
              <w:t>75%</w:t>
            </w:r>
          </w:p>
        </w:tc>
      </w:tr>
      <w:tr w:rsidR="006703BE" w:rsidRPr="006F70A6" w14:paraId="12252AD6" w14:textId="77777777" w:rsidTr="00371131">
        <w:tc>
          <w:tcPr>
            <w:tcW w:w="6634" w:type="dxa"/>
          </w:tcPr>
          <w:p w14:paraId="60B5DEC3" w14:textId="77777777" w:rsidR="006703BE" w:rsidRPr="006F70A6" w:rsidRDefault="006703BE" w:rsidP="00371131">
            <w:pPr>
              <w:rPr>
                <w:lang w:val="en-US"/>
              </w:rPr>
            </w:pPr>
            <w:r w:rsidRPr="006F70A6">
              <w:rPr>
                <w:rFonts w:cs="Times New Roman"/>
                <w:lang w:val="en-US"/>
              </w:rPr>
              <w:t>Groot bedrijf/ vereniging zonder winstoogmerk</w:t>
            </w:r>
          </w:p>
        </w:tc>
        <w:tc>
          <w:tcPr>
            <w:tcW w:w="2428" w:type="dxa"/>
          </w:tcPr>
          <w:p w14:paraId="3C2FD5AD" w14:textId="77777777" w:rsidR="006703BE" w:rsidRPr="006F70A6" w:rsidRDefault="006703BE" w:rsidP="00371131">
            <w:r w:rsidRPr="006F70A6">
              <w:t>65%</w:t>
            </w:r>
          </w:p>
        </w:tc>
      </w:tr>
      <w:tr w:rsidR="006703BE" w:rsidRPr="006F70A6" w14:paraId="387DAA8E" w14:textId="77777777" w:rsidTr="00371131">
        <w:tc>
          <w:tcPr>
            <w:tcW w:w="6634" w:type="dxa"/>
          </w:tcPr>
          <w:p w14:paraId="36E9172E" w14:textId="77777777" w:rsidR="006703BE" w:rsidRPr="006F70A6" w:rsidRDefault="006703BE" w:rsidP="00371131">
            <w:r w:rsidRPr="006F70A6">
              <w:t>Onderzoeksorganisatie</w:t>
            </w:r>
            <w:r w:rsidRPr="006F70A6">
              <w:rPr>
                <w:vertAlign w:val="superscript"/>
              </w:rPr>
              <w:footnoteReference w:id="3"/>
            </w:r>
          </w:p>
        </w:tc>
        <w:tc>
          <w:tcPr>
            <w:tcW w:w="2428" w:type="dxa"/>
          </w:tcPr>
          <w:p w14:paraId="272B0579" w14:textId="77777777" w:rsidR="006703BE" w:rsidRPr="006F70A6" w:rsidRDefault="006703BE" w:rsidP="00371131">
            <w:r w:rsidRPr="006F70A6">
              <w:t>100%</w:t>
            </w:r>
          </w:p>
        </w:tc>
      </w:tr>
    </w:tbl>
    <w:p w14:paraId="4804DAE2" w14:textId="77777777" w:rsidR="006703BE" w:rsidRDefault="006703BE" w:rsidP="006703BE">
      <w:pPr>
        <w:rPr>
          <w:i/>
          <w:iCs/>
          <w:color w:val="808080" w:themeColor="background1" w:themeShade="80"/>
          <w:szCs w:val="28"/>
          <w:lang w:val="en-US" w:eastAsia="zh-CN" w:bidi="hi-IN"/>
        </w:rPr>
      </w:pPr>
    </w:p>
    <w:p w14:paraId="38E7A6C3" w14:textId="13375B0F" w:rsidR="00136CA1" w:rsidRPr="00DA427A" w:rsidRDefault="00136CA1" w:rsidP="00136CA1">
      <w:pPr>
        <w:rPr>
          <w:lang w:eastAsia="zh-CN" w:bidi="hi-IN"/>
        </w:rPr>
      </w:pPr>
      <w:r w:rsidRPr="00DA427A">
        <w:rPr>
          <w:lang w:eastAsia="zh-CN" w:bidi="hi-IN"/>
        </w:rPr>
        <w:t xml:space="preserve">...................................................................................................................................................................................................................................................................................................................................................................................................... </w:t>
      </w:r>
    </w:p>
    <w:p w14:paraId="69EC0FD7" w14:textId="77777777" w:rsidR="00DA427A" w:rsidRPr="00DA427A" w:rsidRDefault="00DA427A" w:rsidP="000D259A">
      <w:pPr>
        <w:pStyle w:val="Paragraphedeliste"/>
        <w:rPr>
          <w:lang w:eastAsia="zh-CN" w:bidi="hi-IN"/>
        </w:rPr>
      </w:pPr>
    </w:p>
    <w:p w14:paraId="3F995DC3" w14:textId="77777777" w:rsidR="00905F1F" w:rsidRPr="000E0DC1" w:rsidRDefault="00905F1F" w:rsidP="00905F1F">
      <w:pPr>
        <w:pStyle w:val="Titre2"/>
      </w:pPr>
      <w:r w:rsidRPr="000E0DC1">
        <w:t>Soort boekhouding</w:t>
      </w:r>
    </w:p>
    <w:p w14:paraId="79AED1DC" w14:textId="77777777" w:rsidR="00905F1F" w:rsidRPr="006703BE" w:rsidRDefault="00905F1F" w:rsidP="00905F1F">
      <w:pPr>
        <w:tabs>
          <w:tab w:val="left" w:pos="624"/>
          <w:tab w:val="left" w:pos="1872"/>
          <w:tab w:val="left" w:leader="dot" w:pos="2382"/>
          <w:tab w:val="right" w:leader="dot" w:pos="9071"/>
          <w:tab w:val="right" w:leader="dot" w:pos="10319"/>
        </w:tabs>
        <w:spacing w:after="62" w:line="288" w:lineRule="auto"/>
        <w:ind w:right="550"/>
        <w:rPr>
          <w:i/>
          <w:iCs/>
          <w:color w:val="000000"/>
          <w:lang w:val="en-US"/>
        </w:rPr>
      </w:pPr>
      <w:r w:rsidRPr="006703BE">
        <w:rPr>
          <w:i/>
          <w:iCs/>
          <w:color w:val="000000"/>
          <w:lang w:val="en-US"/>
        </w:rPr>
        <w:t xml:space="preserve">Wat voor soort boekhouding heb je? </w:t>
      </w:r>
    </w:p>
    <w:p w14:paraId="42B5E4D3" w14:textId="77777777" w:rsidR="00905F1F" w:rsidRPr="006703BE"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color w:val="000000"/>
          <w:lang w:val="en-US"/>
        </w:rPr>
      </w:pPr>
      <w:r w:rsidRPr="006703BE">
        <w:rPr>
          <w:color w:val="000000"/>
          <w:lang w:val="en-US"/>
        </w:rPr>
        <w:t xml:space="preserve">Vereenvoudigde boekhouding: ga naar de </w:t>
      </w:r>
      <w:r w:rsidRPr="006703BE">
        <w:rPr>
          <w:color w:val="000000"/>
          <w:u w:val="single"/>
          <w:lang w:val="en-US"/>
        </w:rPr>
        <w:t xml:space="preserve">afdeling </w:t>
      </w:r>
      <w:r>
        <w:rPr>
          <w:color w:val="000000"/>
          <w:u w:val="single"/>
        </w:rPr>
        <w:fldChar w:fldCharType="begin"/>
      </w:r>
      <w:r w:rsidRPr="006703BE">
        <w:rPr>
          <w:color w:val="000000"/>
          <w:u w:val="single"/>
          <w:lang w:val="en-US"/>
        </w:rPr>
        <w:instrText xml:space="preserve"> REF _Ref162453154 \r \h </w:instrText>
      </w:r>
      <w:r>
        <w:rPr>
          <w:color w:val="000000"/>
          <w:u w:val="single"/>
        </w:rPr>
      </w:r>
      <w:r>
        <w:rPr>
          <w:color w:val="000000"/>
          <w:u w:val="single"/>
        </w:rPr>
        <w:fldChar w:fldCharType="separate"/>
      </w:r>
      <w:r w:rsidRPr="006703BE">
        <w:rPr>
          <w:color w:val="000000"/>
          <w:u w:val="single"/>
          <w:lang w:val="en-US"/>
        </w:rPr>
        <w:t>2.2.1</w:t>
      </w:r>
      <w:r>
        <w:rPr>
          <w:color w:val="000000"/>
          <w:u w:val="single"/>
        </w:rPr>
        <w:fldChar w:fldCharType="end"/>
      </w:r>
      <w:r w:rsidRPr="006703BE">
        <w:rPr>
          <w:color w:val="000000"/>
          <w:u w:val="single"/>
          <w:lang w:val="en-US"/>
        </w:rPr>
        <w:t xml:space="preserve">. </w:t>
      </w:r>
    </w:p>
    <w:p w14:paraId="57184EE3" w14:textId="5720E80B" w:rsidR="00905F1F" w:rsidRPr="001E6746" w:rsidRDefault="001E6746"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color w:val="000000"/>
          <w:lang w:val="en-US"/>
        </w:rPr>
      </w:pPr>
      <w:r w:rsidRPr="001E6746">
        <w:rPr>
          <w:color w:val="000000"/>
          <w:lang w:val="en-US"/>
        </w:rPr>
        <w:t>Dubbele boekhouding</w:t>
      </w:r>
      <w:r w:rsidR="00905F1F" w:rsidRPr="001E6746">
        <w:rPr>
          <w:color w:val="000000"/>
          <w:lang w:val="en-US"/>
        </w:rPr>
        <w:t xml:space="preserve">: ga naar de </w:t>
      </w:r>
      <w:r w:rsidR="00905F1F" w:rsidRPr="001E6746">
        <w:rPr>
          <w:color w:val="000000"/>
          <w:u w:val="single"/>
          <w:lang w:val="en-US"/>
        </w:rPr>
        <w:t xml:space="preserve">afdeling </w:t>
      </w:r>
      <w:r w:rsidR="00905F1F">
        <w:rPr>
          <w:color w:val="000000"/>
          <w:u w:val="single"/>
        </w:rPr>
        <w:fldChar w:fldCharType="begin"/>
      </w:r>
      <w:r w:rsidR="00905F1F" w:rsidRPr="001E6746">
        <w:rPr>
          <w:color w:val="000000"/>
          <w:u w:val="single"/>
          <w:lang w:val="en-US"/>
        </w:rPr>
        <w:instrText xml:space="preserve"> REF _Ref162453178 \r \h </w:instrText>
      </w:r>
      <w:r w:rsidR="00905F1F">
        <w:rPr>
          <w:color w:val="000000"/>
          <w:u w:val="single"/>
        </w:rPr>
      </w:r>
      <w:r w:rsidR="00905F1F">
        <w:rPr>
          <w:color w:val="000000"/>
          <w:u w:val="single"/>
        </w:rPr>
        <w:fldChar w:fldCharType="separate"/>
      </w:r>
      <w:r w:rsidR="00905F1F" w:rsidRPr="001E6746">
        <w:rPr>
          <w:color w:val="000000"/>
          <w:u w:val="single"/>
          <w:lang w:val="en-US"/>
        </w:rPr>
        <w:t>2.2.2</w:t>
      </w:r>
      <w:r w:rsidR="00905F1F">
        <w:rPr>
          <w:color w:val="000000"/>
          <w:u w:val="single"/>
        </w:rPr>
        <w:fldChar w:fldCharType="end"/>
      </w:r>
      <w:r w:rsidR="00905F1F" w:rsidRPr="001E6746">
        <w:rPr>
          <w:color w:val="000000"/>
          <w:u w:val="single"/>
          <w:lang w:val="en-US"/>
        </w:rPr>
        <w:t xml:space="preserve">. </w:t>
      </w:r>
    </w:p>
    <w:p w14:paraId="5A974B4E" w14:textId="77777777" w:rsidR="00905F1F" w:rsidRPr="000E0DC1" w:rsidRDefault="00905F1F" w:rsidP="00905F1F">
      <w:pPr>
        <w:pStyle w:val="Titre3"/>
      </w:pPr>
      <w:r w:rsidRPr="000E0DC1">
        <w:lastRenderedPageBreak/>
        <w:t>Entiteit met vereenvoudigde boekhouding</w:t>
      </w:r>
    </w:p>
    <w:p w14:paraId="7930DE4D"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left="360" w:right="550"/>
        <w:rPr>
          <w:iCs/>
        </w:rPr>
      </w:pPr>
      <w:r w:rsidRPr="000E0DC1">
        <w:rPr>
          <w:iCs/>
        </w:rPr>
        <w:t xml:space="preserve">Hoe doe je je boekhouding? </w:t>
      </w:r>
    </w:p>
    <w:p w14:paraId="62CD308C" w14:textId="77777777" w:rsidR="00905F1F" w:rsidRPr="000E0DC1"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000000"/>
        </w:rPr>
      </w:pPr>
      <w:r w:rsidRPr="000E0DC1">
        <w:rPr>
          <w:iCs/>
        </w:rPr>
        <w:t>Intern: Wie is de contactpersoon? .............</w:t>
      </w:r>
    </w:p>
    <w:p w14:paraId="74CC5F5F" w14:textId="77777777" w:rsidR="00905F1F" w:rsidRPr="006703BE"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000000"/>
          <w:lang w:val="en-US"/>
        </w:rPr>
      </w:pPr>
      <w:r w:rsidRPr="006703BE">
        <w:rPr>
          <w:iCs/>
          <w:lang w:val="en-US"/>
        </w:rPr>
        <w:t>Extern: Wat is het boekhoudkantoor? .............</w:t>
      </w:r>
    </w:p>
    <w:p w14:paraId="5F73AAA8" w14:textId="77777777" w:rsidR="00905F1F" w:rsidRPr="006703BE"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3734"/>
        <w:gridCol w:w="1776"/>
        <w:gridCol w:w="1776"/>
        <w:gridCol w:w="1776"/>
      </w:tblGrid>
      <w:tr w:rsidR="00905F1F" w:rsidRPr="000E0DC1" w14:paraId="733FE761" w14:textId="77777777" w:rsidTr="001E6746">
        <w:trPr>
          <w:tblHeader/>
        </w:trPr>
        <w:tc>
          <w:tcPr>
            <w:tcW w:w="2060" w:type="pct"/>
            <w:shd w:val="clear" w:color="auto" w:fill="E6E6E6"/>
            <w:hideMark/>
          </w:tcPr>
          <w:p w14:paraId="7366E5A4" w14:textId="77777777" w:rsidR="00905F1F" w:rsidRPr="000E0DC1" w:rsidRDefault="00905F1F" w:rsidP="00BE008A">
            <w:pPr>
              <w:rPr>
                <w:lang w:val="en-US" w:eastAsia="zh-CN" w:bidi="hi-IN"/>
              </w:rPr>
            </w:pPr>
            <w:r w:rsidRPr="000E0DC1">
              <w:rPr>
                <w:lang w:eastAsia="zh-CN" w:bidi="hi-IN"/>
              </w:rPr>
              <w:t>Jaar</w:t>
            </w:r>
          </w:p>
        </w:tc>
        <w:tc>
          <w:tcPr>
            <w:tcW w:w="980" w:type="pct"/>
            <w:shd w:val="clear" w:color="auto" w:fill="E6E6E6"/>
          </w:tcPr>
          <w:p w14:paraId="4D84B306" w14:textId="77777777" w:rsidR="00905F1F" w:rsidRPr="000E0DC1" w:rsidRDefault="00905F1F" w:rsidP="00BE008A">
            <w:pPr>
              <w:rPr>
                <w:lang w:eastAsia="zh-CN" w:bidi="hi-IN"/>
              </w:rPr>
            </w:pPr>
            <w:r w:rsidRPr="000E0DC1">
              <w:t>N*-1</w:t>
            </w:r>
          </w:p>
        </w:tc>
        <w:tc>
          <w:tcPr>
            <w:tcW w:w="980" w:type="pct"/>
            <w:shd w:val="clear" w:color="auto" w:fill="E6E6E6"/>
          </w:tcPr>
          <w:p w14:paraId="76D4BD20" w14:textId="77777777" w:rsidR="00905F1F" w:rsidRPr="000E0DC1" w:rsidRDefault="00905F1F" w:rsidP="00BE008A">
            <w:pPr>
              <w:rPr>
                <w:lang w:eastAsia="zh-CN" w:bidi="hi-IN"/>
              </w:rPr>
            </w:pPr>
            <w:r w:rsidRPr="000E0DC1">
              <w:t>N-2</w:t>
            </w:r>
          </w:p>
        </w:tc>
        <w:tc>
          <w:tcPr>
            <w:tcW w:w="980" w:type="pct"/>
            <w:shd w:val="clear" w:color="auto" w:fill="E6E6E6"/>
          </w:tcPr>
          <w:p w14:paraId="5A686D8F" w14:textId="77777777" w:rsidR="00905F1F" w:rsidRPr="000E0DC1" w:rsidRDefault="00905F1F" w:rsidP="00BE008A">
            <w:pPr>
              <w:rPr>
                <w:highlight w:val="yellow"/>
                <w:lang w:eastAsia="zh-CN" w:bidi="hi-IN"/>
              </w:rPr>
            </w:pPr>
            <w:r w:rsidRPr="000E0DC1">
              <w:t>N-3</w:t>
            </w:r>
          </w:p>
        </w:tc>
      </w:tr>
      <w:tr w:rsidR="00905F1F" w:rsidRPr="000E0DC1" w14:paraId="63E57213" w14:textId="77777777" w:rsidTr="001E6746">
        <w:tc>
          <w:tcPr>
            <w:tcW w:w="2060" w:type="pct"/>
          </w:tcPr>
          <w:p w14:paraId="759C6BAC" w14:textId="5D3BAC0F" w:rsidR="00905F1F" w:rsidRPr="000E0DC1" w:rsidRDefault="00905F1F" w:rsidP="00BE008A">
            <w:pPr>
              <w:rPr>
                <w:lang w:eastAsia="zh-CN" w:bidi="hi-IN"/>
              </w:rPr>
            </w:pPr>
            <w:r w:rsidRPr="000E0DC1">
              <w:rPr>
                <w:lang w:eastAsia="zh-CN" w:bidi="hi-IN"/>
              </w:rPr>
              <w:t xml:space="preserve">Eigen </w:t>
            </w:r>
            <w:r w:rsidR="001E6746">
              <w:rPr>
                <w:lang w:eastAsia="zh-CN" w:bidi="hi-IN"/>
              </w:rPr>
              <w:t>inkomsten</w:t>
            </w:r>
          </w:p>
        </w:tc>
        <w:tc>
          <w:tcPr>
            <w:tcW w:w="980" w:type="pct"/>
          </w:tcPr>
          <w:p w14:paraId="0CDB9402" w14:textId="77777777" w:rsidR="00905F1F" w:rsidRPr="000E0DC1" w:rsidRDefault="00905F1F" w:rsidP="00BE008A">
            <w:pPr>
              <w:rPr>
                <w:lang w:eastAsia="zh-CN" w:bidi="hi-IN"/>
              </w:rPr>
            </w:pPr>
          </w:p>
        </w:tc>
        <w:tc>
          <w:tcPr>
            <w:tcW w:w="980" w:type="pct"/>
          </w:tcPr>
          <w:p w14:paraId="5EC9C134" w14:textId="77777777" w:rsidR="00905F1F" w:rsidRPr="000E0DC1" w:rsidRDefault="00905F1F" w:rsidP="00BE008A">
            <w:pPr>
              <w:rPr>
                <w:lang w:eastAsia="zh-CN" w:bidi="hi-IN"/>
              </w:rPr>
            </w:pPr>
          </w:p>
        </w:tc>
        <w:tc>
          <w:tcPr>
            <w:tcW w:w="980" w:type="pct"/>
          </w:tcPr>
          <w:p w14:paraId="7D05D5BB" w14:textId="77777777" w:rsidR="00905F1F" w:rsidRPr="000E0DC1" w:rsidRDefault="00905F1F" w:rsidP="00BE008A">
            <w:pPr>
              <w:rPr>
                <w:lang w:eastAsia="zh-CN" w:bidi="hi-IN"/>
              </w:rPr>
            </w:pPr>
          </w:p>
        </w:tc>
      </w:tr>
      <w:tr w:rsidR="00905F1F" w:rsidRPr="000E0DC1" w14:paraId="1E372445" w14:textId="77777777" w:rsidTr="001E6746">
        <w:tc>
          <w:tcPr>
            <w:tcW w:w="2060" w:type="pct"/>
          </w:tcPr>
          <w:p w14:paraId="74562894" w14:textId="470A787A" w:rsidR="00905F1F" w:rsidRPr="000E0DC1" w:rsidRDefault="001E6746" w:rsidP="00BE008A">
            <w:pPr>
              <w:rPr>
                <w:lang w:eastAsia="zh-CN" w:bidi="hi-IN"/>
              </w:rPr>
            </w:pPr>
            <w:r w:rsidRPr="001E6746">
              <w:rPr>
                <w:lang w:eastAsia="zh-CN" w:bidi="hi-IN"/>
              </w:rPr>
              <w:t>Lidmaatschap vergoedingen</w:t>
            </w:r>
          </w:p>
        </w:tc>
        <w:tc>
          <w:tcPr>
            <w:tcW w:w="980" w:type="pct"/>
          </w:tcPr>
          <w:p w14:paraId="285FA243" w14:textId="77777777" w:rsidR="00905F1F" w:rsidRPr="000E0DC1" w:rsidRDefault="00905F1F" w:rsidP="00BE008A">
            <w:pPr>
              <w:rPr>
                <w:lang w:eastAsia="zh-CN" w:bidi="hi-IN"/>
              </w:rPr>
            </w:pPr>
          </w:p>
        </w:tc>
        <w:tc>
          <w:tcPr>
            <w:tcW w:w="980" w:type="pct"/>
          </w:tcPr>
          <w:p w14:paraId="77E0BEC6" w14:textId="77777777" w:rsidR="00905F1F" w:rsidRPr="000E0DC1" w:rsidRDefault="00905F1F" w:rsidP="00BE008A">
            <w:pPr>
              <w:rPr>
                <w:lang w:eastAsia="zh-CN" w:bidi="hi-IN"/>
              </w:rPr>
            </w:pPr>
          </w:p>
        </w:tc>
        <w:tc>
          <w:tcPr>
            <w:tcW w:w="980" w:type="pct"/>
          </w:tcPr>
          <w:p w14:paraId="0403BB5A" w14:textId="77777777" w:rsidR="00905F1F" w:rsidRPr="000E0DC1" w:rsidRDefault="00905F1F" w:rsidP="00BE008A">
            <w:pPr>
              <w:rPr>
                <w:lang w:eastAsia="zh-CN" w:bidi="hi-IN"/>
              </w:rPr>
            </w:pPr>
          </w:p>
        </w:tc>
      </w:tr>
      <w:tr w:rsidR="00905F1F" w:rsidRPr="000E0DC1" w14:paraId="6859E660" w14:textId="77777777" w:rsidTr="001E6746">
        <w:tc>
          <w:tcPr>
            <w:tcW w:w="2060" w:type="pct"/>
          </w:tcPr>
          <w:p w14:paraId="447723DD" w14:textId="77777777" w:rsidR="00905F1F" w:rsidRPr="000E0DC1" w:rsidRDefault="00905F1F" w:rsidP="00BE008A">
            <w:pPr>
              <w:rPr>
                <w:lang w:eastAsia="zh-CN" w:bidi="hi-IN"/>
              </w:rPr>
            </w:pPr>
            <w:r w:rsidRPr="000E0DC1">
              <w:rPr>
                <w:lang w:eastAsia="zh-CN" w:bidi="hi-IN"/>
              </w:rPr>
              <w:t>Subsidies</w:t>
            </w:r>
          </w:p>
        </w:tc>
        <w:tc>
          <w:tcPr>
            <w:tcW w:w="980" w:type="pct"/>
          </w:tcPr>
          <w:p w14:paraId="29A7A2FD" w14:textId="77777777" w:rsidR="00905F1F" w:rsidRPr="000E0DC1" w:rsidRDefault="00905F1F" w:rsidP="00BE008A">
            <w:pPr>
              <w:rPr>
                <w:lang w:eastAsia="zh-CN" w:bidi="hi-IN"/>
              </w:rPr>
            </w:pPr>
          </w:p>
        </w:tc>
        <w:tc>
          <w:tcPr>
            <w:tcW w:w="980" w:type="pct"/>
          </w:tcPr>
          <w:p w14:paraId="1F248540" w14:textId="77777777" w:rsidR="00905F1F" w:rsidRPr="000E0DC1" w:rsidRDefault="00905F1F" w:rsidP="00BE008A">
            <w:pPr>
              <w:rPr>
                <w:lang w:eastAsia="zh-CN" w:bidi="hi-IN"/>
              </w:rPr>
            </w:pPr>
          </w:p>
        </w:tc>
        <w:tc>
          <w:tcPr>
            <w:tcW w:w="980" w:type="pct"/>
          </w:tcPr>
          <w:p w14:paraId="5718AAB6" w14:textId="77777777" w:rsidR="00905F1F" w:rsidRPr="000E0DC1" w:rsidRDefault="00905F1F" w:rsidP="00BE008A">
            <w:pPr>
              <w:rPr>
                <w:lang w:eastAsia="zh-CN" w:bidi="hi-IN"/>
              </w:rPr>
            </w:pPr>
          </w:p>
        </w:tc>
      </w:tr>
      <w:tr w:rsidR="00905F1F" w:rsidRPr="000E0DC1" w14:paraId="73997C4C" w14:textId="77777777" w:rsidTr="001E6746">
        <w:tc>
          <w:tcPr>
            <w:tcW w:w="2060" w:type="pct"/>
          </w:tcPr>
          <w:p w14:paraId="5BE7DE0B" w14:textId="77777777" w:rsidR="00905F1F" w:rsidRPr="000E0DC1" w:rsidRDefault="00905F1F" w:rsidP="00BE008A">
            <w:pPr>
              <w:rPr>
                <w:highlight w:val="yellow"/>
                <w:lang w:eastAsia="zh-CN" w:bidi="hi-IN"/>
              </w:rPr>
            </w:pPr>
            <w:r w:rsidRPr="000E0DC1">
              <w:rPr>
                <w:lang w:eastAsia="zh-CN" w:bidi="hi-IN"/>
              </w:rPr>
              <w:t>Donaties</w:t>
            </w:r>
          </w:p>
        </w:tc>
        <w:tc>
          <w:tcPr>
            <w:tcW w:w="980" w:type="pct"/>
          </w:tcPr>
          <w:p w14:paraId="693E3EC9" w14:textId="77777777" w:rsidR="00905F1F" w:rsidRPr="000E0DC1" w:rsidRDefault="00905F1F" w:rsidP="00BE008A">
            <w:pPr>
              <w:rPr>
                <w:lang w:eastAsia="zh-CN" w:bidi="hi-IN"/>
              </w:rPr>
            </w:pPr>
          </w:p>
        </w:tc>
        <w:tc>
          <w:tcPr>
            <w:tcW w:w="980" w:type="pct"/>
          </w:tcPr>
          <w:p w14:paraId="13FB895A" w14:textId="77777777" w:rsidR="00905F1F" w:rsidRPr="000E0DC1" w:rsidRDefault="00905F1F" w:rsidP="00BE008A">
            <w:pPr>
              <w:rPr>
                <w:lang w:eastAsia="zh-CN" w:bidi="hi-IN"/>
              </w:rPr>
            </w:pPr>
          </w:p>
        </w:tc>
        <w:tc>
          <w:tcPr>
            <w:tcW w:w="980" w:type="pct"/>
          </w:tcPr>
          <w:p w14:paraId="33D0FD7D" w14:textId="77777777" w:rsidR="00905F1F" w:rsidRPr="000E0DC1" w:rsidRDefault="00905F1F" w:rsidP="00BE008A">
            <w:pPr>
              <w:rPr>
                <w:lang w:eastAsia="zh-CN" w:bidi="hi-IN"/>
              </w:rPr>
            </w:pPr>
          </w:p>
        </w:tc>
      </w:tr>
    </w:tbl>
    <w:p w14:paraId="5DD862AD" w14:textId="77777777" w:rsidR="001E6746" w:rsidRDefault="001E6746" w:rsidP="001E6746">
      <w:pPr>
        <w:rPr>
          <w:lang w:eastAsia="zh-CN" w:bidi="hi-IN"/>
        </w:rPr>
      </w:pPr>
      <w:r>
        <w:rPr>
          <w:lang w:eastAsia="zh-CN" w:bidi="hi-IN"/>
        </w:rPr>
        <w:t>*N verwijst naar het lopende jaar</w:t>
      </w:r>
    </w:p>
    <w:p w14:paraId="62427248"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
        </w:rPr>
      </w:pPr>
    </w:p>
    <w:p w14:paraId="2A272BF8" w14:textId="78CD8A04" w:rsidR="00905F1F" w:rsidRPr="00D05C4E" w:rsidRDefault="001E6746" w:rsidP="00905F1F">
      <w:pPr>
        <w:tabs>
          <w:tab w:val="left" w:pos="624"/>
          <w:tab w:val="left" w:pos="1872"/>
          <w:tab w:val="left" w:leader="dot" w:pos="2382"/>
          <w:tab w:val="right" w:leader="dot" w:pos="9071"/>
          <w:tab w:val="right" w:leader="dot" w:pos="10319"/>
        </w:tabs>
        <w:spacing w:after="62" w:line="288" w:lineRule="auto"/>
        <w:ind w:right="550"/>
        <w:rPr>
          <w:i/>
          <w:color w:val="808080" w:themeColor="background1" w:themeShade="80"/>
        </w:rPr>
      </w:pPr>
      <w:r w:rsidRPr="006F70A6">
        <w:rPr>
          <w:b/>
          <w:bCs/>
          <w:i/>
          <w:iCs/>
          <w:color w:val="7F7F7F" w:themeColor="text1" w:themeTint="80"/>
          <w:lang w:val="nl-BE" w:eastAsia="zh-CN" w:bidi="hi-IN"/>
        </w:rPr>
        <w:t>In bijlage bijvoegen:</w:t>
      </w:r>
      <w:r>
        <w:rPr>
          <w:b/>
          <w:bCs/>
          <w:i/>
          <w:iCs/>
          <w:color w:val="7F7F7F" w:themeColor="text1" w:themeTint="80"/>
          <w:lang w:val="nl-BE" w:eastAsia="zh-CN" w:bidi="hi-IN"/>
        </w:rPr>
        <w:t xml:space="preserve"> </w:t>
      </w:r>
    </w:p>
    <w:p w14:paraId="3BCE8D94" w14:textId="77777777" w:rsidR="00905F1F" w:rsidRPr="00D05C4E"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808080" w:themeColor="background1" w:themeShade="80"/>
        </w:rPr>
      </w:pPr>
      <w:r w:rsidRPr="00D05C4E">
        <w:rPr>
          <w:i/>
          <w:color w:val="808080" w:themeColor="background1" w:themeShade="80"/>
        </w:rPr>
        <w:t>de jaarrekening van de laatste 3 jaar (staat van uitgaven en opbrengsten, balans en rechten en verplichtingen)</w:t>
      </w:r>
    </w:p>
    <w:p w14:paraId="7E1A415A" w14:textId="77777777" w:rsidR="00905F1F" w:rsidRPr="006703BE"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808080" w:themeColor="background1" w:themeShade="80"/>
          <w:lang w:val="en-US"/>
        </w:rPr>
      </w:pPr>
      <w:r w:rsidRPr="006703BE">
        <w:rPr>
          <w:i/>
          <w:color w:val="808080" w:themeColor="background1" w:themeShade="80"/>
          <w:lang w:val="en-US"/>
        </w:rPr>
        <w:t>De begroting van het lopende jaar</w:t>
      </w:r>
    </w:p>
    <w:p w14:paraId="504A0AB0" w14:textId="7CAB3ACC" w:rsidR="00905F1F" w:rsidRPr="000E0DC1" w:rsidRDefault="00905F1F" w:rsidP="00905F1F">
      <w:pPr>
        <w:pStyle w:val="Titre3"/>
      </w:pPr>
      <w:r w:rsidRPr="006703BE">
        <w:rPr>
          <w:lang w:val="en-US"/>
        </w:rPr>
        <w:t xml:space="preserve"> </w:t>
      </w:r>
      <w:r w:rsidRPr="000E0DC1">
        <w:t xml:space="preserve">Entiteit met </w:t>
      </w:r>
      <w:r w:rsidR="001E6746" w:rsidRPr="001E6746">
        <w:t>dubbele boekhouding</w:t>
      </w:r>
    </w:p>
    <w:p w14:paraId="4388D87B" w14:textId="77777777" w:rsidR="00905F1F" w:rsidRPr="006B07C9" w:rsidRDefault="00905F1F" w:rsidP="00905F1F">
      <w:pPr>
        <w:pStyle w:val="Titre4"/>
        <w:rPr>
          <w:szCs w:val="36"/>
        </w:rPr>
      </w:pPr>
      <w:r w:rsidRPr="006B07C9">
        <w:t xml:space="preserve">Samenvatting van de algemene financiële gegevens </w:t>
      </w:r>
    </w:p>
    <w:p w14:paraId="73E5B8A7" w14:textId="77777777" w:rsidR="00905F1F" w:rsidRPr="00755661" w:rsidRDefault="00905F1F" w:rsidP="00905F1F">
      <w:pPr>
        <w:rPr>
          <w:i/>
          <w:iCs/>
          <w:color w:val="7F7F7F" w:themeColor="text1" w:themeTint="80"/>
          <w:lang w:eastAsia="zh-CN" w:bidi="hi-IN"/>
        </w:rPr>
      </w:pPr>
      <w:r w:rsidRPr="00755661">
        <w:rPr>
          <w:i/>
          <w:iCs/>
          <w:color w:val="7F7F7F" w:themeColor="text1" w:themeTint="80"/>
          <w:lang w:eastAsia="zh-CN" w:bidi="hi-IN"/>
        </w:rPr>
        <w:t xml:space="preserve">Vermeld de ontwikkeling van de financiële gegevens voor de laatste drie boekjaren. </w:t>
      </w:r>
    </w:p>
    <w:p w14:paraId="4EE9D3EE" w14:textId="77777777" w:rsidR="00905F1F" w:rsidRDefault="00905F1F" w:rsidP="00905F1F">
      <w:pPr>
        <w:rPr>
          <w:i/>
          <w:iCs/>
          <w:color w:val="7F7F7F" w:themeColor="text1" w:themeTint="80"/>
          <w:lang w:val="en-US" w:eastAsia="zh-CN" w:bidi="hi-IN"/>
        </w:rPr>
      </w:pPr>
      <w:r w:rsidRPr="006703BE">
        <w:rPr>
          <w:i/>
          <w:iCs/>
          <w:color w:val="7F7F7F" w:themeColor="text1" w:themeTint="80"/>
          <w:lang w:val="en-US" w:eastAsia="zh-CN" w:bidi="hi-IN"/>
        </w:rPr>
        <w:t>In het geval dat de jaarrekening nog niet is gepubliceerd, vragen wij u om ons de prognosegegevens voor het lopende boekjaar te verstrekken.</w:t>
      </w:r>
    </w:p>
    <w:p w14:paraId="4CB879BE" w14:textId="77777777" w:rsidR="004B7F5F" w:rsidRPr="006703BE" w:rsidRDefault="004B7F5F" w:rsidP="00905F1F">
      <w:pPr>
        <w:rPr>
          <w:i/>
          <w:iCs/>
          <w:color w:val="7F7F7F" w:themeColor="text1" w:themeTint="80"/>
          <w:lang w:val="en-US" w:eastAsia="zh-CN" w:bidi="hi-IN"/>
        </w:rPr>
      </w:pPr>
    </w:p>
    <w:tbl>
      <w:tblPr>
        <w:tblW w:w="8965" w:type="dxa"/>
        <w:tblInd w:w="38" w:type="dxa"/>
        <w:tblLayout w:type="fixed"/>
        <w:tblCellMar>
          <w:top w:w="55" w:type="dxa"/>
          <w:left w:w="55" w:type="dxa"/>
          <w:bottom w:w="55" w:type="dxa"/>
          <w:right w:w="55" w:type="dxa"/>
        </w:tblCellMar>
        <w:tblLook w:val="0000" w:firstRow="0" w:lastRow="0" w:firstColumn="0" w:lastColumn="0" w:noHBand="0" w:noVBand="0"/>
      </w:tblPr>
      <w:tblGrid>
        <w:gridCol w:w="3694"/>
        <w:gridCol w:w="1745"/>
        <w:gridCol w:w="1745"/>
        <w:gridCol w:w="1781"/>
      </w:tblGrid>
      <w:tr w:rsidR="00905F1F" w:rsidRPr="00DA427A" w14:paraId="026BBC7D" w14:textId="77777777" w:rsidTr="00BE008A">
        <w:trPr>
          <w:trHeight w:val="24"/>
          <w:tblHeader/>
        </w:trPr>
        <w:tc>
          <w:tcPr>
            <w:tcW w:w="3694" w:type="dxa"/>
            <w:tcBorders>
              <w:top w:val="single" w:sz="4" w:space="0" w:color="808080"/>
              <w:left w:val="single" w:sz="4" w:space="0" w:color="808080"/>
              <w:bottom w:val="single" w:sz="4" w:space="0" w:color="808080"/>
            </w:tcBorders>
            <w:shd w:val="clear" w:color="auto" w:fill="E6E6E6"/>
          </w:tcPr>
          <w:p w14:paraId="7B7435A3" w14:textId="77777777" w:rsidR="00905F1F" w:rsidRPr="00DA427A" w:rsidRDefault="00905F1F" w:rsidP="00BE008A">
            <w:r w:rsidRPr="00DA427A">
              <w:t>Jaar</w:t>
            </w:r>
          </w:p>
        </w:tc>
        <w:tc>
          <w:tcPr>
            <w:tcW w:w="1745" w:type="dxa"/>
            <w:tcBorders>
              <w:top w:val="single" w:sz="4" w:space="0" w:color="808080"/>
              <w:left w:val="single" w:sz="4" w:space="0" w:color="808080"/>
              <w:bottom w:val="single" w:sz="4" w:space="0" w:color="808080"/>
            </w:tcBorders>
            <w:shd w:val="clear" w:color="auto" w:fill="E6E6E6"/>
          </w:tcPr>
          <w:p w14:paraId="343AA8CC" w14:textId="77777777" w:rsidR="00905F1F" w:rsidRPr="00DA427A" w:rsidRDefault="00905F1F" w:rsidP="00BE008A">
            <w:pPr>
              <w:rPr>
                <w:highlight w:val="yellow"/>
              </w:rPr>
            </w:pPr>
            <w:r>
              <w:t>N*-1</w:t>
            </w:r>
          </w:p>
        </w:tc>
        <w:tc>
          <w:tcPr>
            <w:tcW w:w="1745" w:type="dxa"/>
            <w:tcBorders>
              <w:top w:val="single" w:sz="4" w:space="0" w:color="808080"/>
              <w:left w:val="single" w:sz="4" w:space="0" w:color="808080"/>
              <w:bottom w:val="single" w:sz="4" w:space="0" w:color="808080"/>
            </w:tcBorders>
            <w:shd w:val="clear" w:color="auto" w:fill="E6E6E6"/>
          </w:tcPr>
          <w:p w14:paraId="496A7A3E" w14:textId="77777777" w:rsidR="00905F1F" w:rsidRPr="00DA427A" w:rsidRDefault="00905F1F" w:rsidP="00BE008A">
            <w:pPr>
              <w:rPr>
                <w:highlight w:val="yellow"/>
              </w:rPr>
            </w:pPr>
            <w:r>
              <w:t>N-2</w:t>
            </w:r>
          </w:p>
        </w:tc>
        <w:tc>
          <w:tcPr>
            <w:tcW w:w="1781" w:type="dxa"/>
            <w:tcBorders>
              <w:top w:val="single" w:sz="4" w:space="0" w:color="808080"/>
              <w:left w:val="single" w:sz="4" w:space="0" w:color="808080"/>
              <w:bottom w:val="single" w:sz="4" w:space="0" w:color="808080"/>
              <w:right w:val="single" w:sz="4" w:space="0" w:color="808080"/>
            </w:tcBorders>
            <w:shd w:val="clear" w:color="auto" w:fill="E6E6E6"/>
          </w:tcPr>
          <w:p w14:paraId="14E07817" w14:textId="77777777" w:rsidR="00905F1F" w:rsidRPr="00DA427A" w:rsidRDefault="00905F1F" w:rsidP="00BE008A">
            <w:pPr>
              <w:rPr>
                <w:highlight w:val="yellow"/>
              </w:rPr>
            </w:pPr>
            <w:r>
              <w:t>N-3</w:t>
            </w:r>
          </w:p>
        </w:tc>
      </w:tr>
      <w:tr w:rsidR="00905F1F" w:rsidRPr="000C0F0F" w14:paraId="1B4D4D85" w14:textId="77777777" w:rsidTr="00BE008A">
        <w:trPr>
          <w:trHeight w:val="448"/>
        </w:trPr>
        <w:tc>
          <w:tcPr>
            <w:tcW w:w="3694" w:type="dxa"/>
            <w:tcBorders>
              <w:left w:val="single" w:sz="4" w:space="0" w:color="808080"/>
              <w:bottom w:val="single" w:sz="4" w:space="0" w:color="808080"/>
            </w:tcBorders>
            <w:shd w:val="clear" w:color="auto" w:fill="auto"/>
          </w:tcPr>
          <w:p w14:paraId="7A2AA860" w14:textId="77777777" w:rsidR="00905F1F" w:rsidRPr="006703BE" w:rsidRDefault="00905F1F" w:rsidP="00BE008A">
            <w:pPr>
              <w:rPr>
                <w:lang w:val="en-US"/>
              </w:rPr>
            </w:pPr>
            <w:r w:rsidRPr="006703BE">
              <w:rPr>
                <w:lang w:val="en-US"/>
              </w:rPr>
              <w:t>Eigen vermogen (in k €)</w:t>
            </w:r>
          </w:p>
          <w:p w14:paraId="518A6815" w14:textId="77777777" w:rsidR="00905F1F" w:rsidRPr="006703BE" w:rsidRDefault="00905F1F" w:rsidP="00BE008A">
            <w:pPr>
              <w:rPr>
                <w:lang w:val="en-US"/>
              </w:rPr>
            </w:pPr>
            <w:r w:rsidRPr="006703BE">
              <w:rPr>
                <w:lang w:val="en-US"/>
              </w:rPr>
              <w:t>[Balanscodes 10/15]</w:t>
            </w:r>
          </w:p>
        </w:tc>
        <w:tc>
          <w:tcPr>
            <w:tcW w:w="1745" w:type="dxa"/>
            <w:tcBorders>
              <w:left w:val="single" w:sz="4" w:space="0" w:color="808080"/>
              <w:bottom w:val="single" w:sz="4" w:space="0" w:color="808080"/>
            </w:tcBorders>
            <w:shd w:val="clear" w:color="auto" w:fill="auto"/>
          </w:tcPr>
          <w:p w14:paraId="45C7CC1D" w14:textId="77777777" w:rsidR="00905F1F" w:rsidRPr="006703BE" w:rsidRDefault="00905F1F" w:rsidP="00BE008A">
            <w:pPr>
              <w:rPr>
                <w:lang w:val="en-US"/>
              </w:rPr>
            </w:pPr>
          </w:p>
        </w:tc>
        <w:tc>
          <w:tcPr>
            <w:tcW w:w="1745" w:type="dxa"/>
            <w:tcBorders>
              <w:left w:val="single" w:sz="4" w:space="0" w:color="808080"/>
              <w:bottom w:val="single" w:sz="4" w:space="0" w:color="808080"/>
            </w:tcBorders>
            <w:shd w:val="clear" w:color="auto" w:fill="auto"/>
          </w:tcPr>
          <w:p w14:paraId="1CEE5040" w14:textId="77777777" w:rsidR="00905F1F" w:rsidRPr="006703BE" w:rsidRDefault="00905F1F" w:rsidP="00BE008A">
            <w:pPr>
              <w:rPr>
                <w:lang w:val="en-US"/>
              </w:rPr>
            </w:pPr>
          </w:p>
        </w:tc>
        <w:tc>
          <w:tcPr>
            <w:tcW w:w="1781" w:type="dxa"/>
            <w:tcBorders>
              <w:left w:val="single" w:sz="4" w:space="0" w:color="808080"/>
              <w:bottom w:val="single" w:sz="4" w:space="0" w:color="808080"/>
              <w:right w:val="single" w:sz="4" w:space="0" w:color="808080"/>
            </w:tcBorders>
            <w:shd w:val="clear" w:color="auto" w:fill="auto"/>
          </w:tcPr>
          <w:p w14:paraId="7D89674F" w14:textId="77777777" w:rsidR="00905F1F" w:rsidRPr="006703BE" w:rsidRDefault="00905F1F" w:rsidP="00BE008A">
            <w:pPr>
              <w:rPr>
                <w:lang w:val="en-US"/>
              </w:rPr>
            </w:pPr>
          </w:p>
        </w:tc>
      </w:tr>
      <w:tr w:rsidR="00905F1F" w:rsidRPr="00DA427A" w14:paraId="09E2A5F8" w14:textId="77777777" w:rsidTr="00BE008A">
        <w:trPr>
          <w:trHeight w:val="758"/>
        </w:trPr>
        <w:tc>
          <w:tcPr>
            <w:tcW w:w="3694" w:type="dxa"/>
            <w:tcBorders>
              <w:left w:val="single" w:sz="4" w:space="0" w:color="808080"/>
              <w:bottom w:val="single" w:sz="4" w:space="0" w:color="808080"/>
            </w:tcBorders>
            <w:shd w:val="clear" w:color="auto" w:fill="auto"/>
          </w:tcPr>
          <w:p w14:paraId="7FA398B1" w14:textId="77777777" w:rsidR="00905F1F" w:rsidRPr="00DA427A" w:rsidRDefault="00905F1F" w:rsidP="00BE008A">
            <w:r w:rsidRPr="00DA427A">
              <w:t>Omzet (in k€)</w:t>
            </w:r>
          </w:p>
          <w:p w14:paraId="4225B30A" w14:textId="77777777" w:rsidR="00905F1F" w:rsidRPr="00DA427A" w:rsidRDefault="00905F1F" w:rsidP="00BE008A">
            <w:r w:rsidRPr="00DA427A">
              <w:t>[Balanscode 70]</w:t>
            </w:r>
          </w:p>
        </w:tc>
        <w:tc>
          <w:tcPr>
            <w:tcW w:w="1745" w:type="dxa"/>
            <w:tcBorders>
              <w:left w:val="single" w:sz="4" w:space="0" w:color="808080"/>
              <w:bottom w:val="single" w:sz="4" w:space="0" w:color="808080"/>
            </w:tcBorders>
            <w:shd w:val="clear" w:color="auto" w:fill="auto"/>
          </w:tcPr>
          <w:p w14:paraId="3B526079" w14:textId="77777777" w:rsidR="00905F1F" w:rsidRPr="00DA427A" w:rsidRDefault="00905F1F" w:rsidP="00BE008A"/>
        </w:tc>
        <w:tc>
          <w:tcPr>
            <w:tcW w:w="1745" w:type="dxa"/>
            <w:tcBorders>
              <w:left w:val="single" w:sz="4" w:space="0" w:color="808080"/>
              <w:bottom w:val="single" w:sz="4" w:space="0" w:color="808080"/>
            </w:tcBorders>
            <w:shd w:val="clear" w:color="auto" w:fill="auto"/>
          </w:tcPr>
          <w:p w14:paraId="624BD3A1" w14:textId="77777777" w:rsidR="00905F1F" w:rsidRPr="00DA427A" w:rsidRDefault="00905F1F" w:rsidP="00BE008A"/>
        </w:tc>
        <w:tc>
          <w:tcPr>
            <w:tcW w:w="1781" w:type="dxa"/>
            <w:tcBorders>
              <w:left w:val="single" w:sz="4" w:space="0" w:color="808080"/>
              <w:bottom w:val="single" w:sz="4" w:space="0" w:color="808080"/>
              <w:right w:val="single" w:sz="4" w:space="0" w:color="808080"/>
            </w:tcBorders>
            <w:shd w:val="clear" w:color="auto" w:fill="auto"/>
          </w:tcPr>
          <w:p w14:paraId="1202A0E2" w14:textId="77777777" w:rsidR="00905F1F" w:rsidRPr="00DA427A" w:rsidRDefault="00905F1F" w:rsidP="00BE008A"/>
        </w:tc>
      </w:tr>
      <w:tr w:rsidR="00905F1F" w:rsidRPr="006703BE" w14:paraId="7F9247C1" w14:textId="77777777" w:rsidTr="00BE008A">
        <w:trPr>
          <w:trHeight w:val="758"/>
        </w:trPr>
        <w:tc>
          <w:tcPr>
            <w:tcW w:w="3694" w:type="dxa"/>
            <w:tcBorders>
              <w:left w:val="single" w:sz="4" w:space="0" w:color="808080"/>
              <w:bottom w:val="single" w:sz="4" w:space="0" w:color="808080"/>
            </w:tcBorders>
            <w:shd w:val="clear" w:color="auto" w:fill="auto"/>
          </w:tcPr>
          <w:p w14:paraId="5705C07B" w14:textId="6F3F8C20" w:rsidR="00905F1F" w:rsidRPr="006703BE" w:rsidRDefault="004B7F5F" w:rsidP="00BE008A">
            <w:pPr>
              <w:rPr>
                <w:lang w:val="en-US"/>
              </w:rPr>
            </w:pPr>
            <w:r w:rsidRPr="004B7F5F">
              <w:rPr>
                <w:lang w:val="en-US"/>
              </w:rPr>
              <w:t>Exploitatieresultaten</w:t>
            </w:r>
            <w:r w:rsidR="00905F1F" w:rsidRPr="006703BE">
              <w:rPr>
                <w:lang w:val="en-US"/>
              </w:rPr>
              <w:t>, EBIT (in €k)</w:t>
            </w:r>
          </w:p>
          <w:p w14:paraId="12B62107" w14:textId="77777777" w:rsidR="00905F1F" w:rsidRPr="006703BE" w:rsidRDefault="00905F1F" w:rsidP="00BE008A">
            <w:pPr>
              <w:rPr>
                <w:lang w:val="en-US"/>
              </w:rPr>
            </w:pPr>
            <w:r w:rsidRPr="006703BE">
              <w:rPr>
                <w:lang w:val="en-US"/>
              </w:rPr>
              <w:t>[Balanscode 9901]</w:t>
            </w:r>
          </w:p>
        </w:tc>
        <w:tc>
          <w:tcPr>
            <w:tcW w:w="1745" w:type="dxa"/>
            <w:tcBorders>
              <w:left w:val="single" w:sz="4" w:space="0" w:color="808080"/>
              <w:bottom w:val="single" w:sz="4" w:space="0" w:color="808080"/>
            </w:tcBorders>
            <w:shd w:val="clear" w:color="auto" w:fill="auto"/>
          </w:tcPr>
          <w:p w14:paraId="701DC40F" w14:textId="77777777" w:rsidR="00905F1F" w:rsidRPr="006703BE" w:rsidRDefault="00905F1F" w:rsidP="00BE008A">
            <w:pPr>
              <w:rPr>
                <w:lang w:val="en-US"/>
              </w:rPr>
            </w:pPr>
          </w:p>
        </w:tc>
        <w:tc>
          <w:tcPr>
            <w:tcW w:w="1745" w:type="dxa"/>
            <w:tcBorders>
              <w:left w:val="single" w:sz="4" w:space="0" w:color="808080"/>
              <w:bottom w:val="single" w:sz="4" w:space="0" w:color="808080"/>
            </w:tcBorders>
            <w:shd w:val="clear" w:color="auto" w:fill="auto"/>
          </w:tcPr>
          <w:p w14:paraId="40F76E55" w14:textId="77777777" w:rsidR="00905F1F" w:rsidRPr="006703BE" w:rsidRDefault="00905F1F" w:rsidP="00BE008A">
            <w:pPr>
              <w:rPr>
                <w:lang w:val="en-US"/>
              </w:rPr>
            </w:pPr>
          </w:p>
        </w:tc>
        <w:tc>
          <w:tcPr>
            <w:tcW w:w="1781" w:type="dxa"/>
            <w:tcBorders>
              <w:left w:val="single" w:sz="4" w:space="0" w:color="808080"/>
              <w:bottom w:val="single" w:sz="4" w:space="0" w:color="808080"/>
              <w:right w:val="single" w:sz="4" w:space="0" w:color="808080"/>
            </w:tcBorders>
            <w:shd w:val="clear" w:color="auto" w:fill="auto"/>
          </w:tcPr>
          <w:p w14:paraId="6F508885" w14:textId="77777777" w:rsidR="00905F1F" w:rsidRPr="006703BE" w:rsidRDefault="00905F1F" w:rsidP="00BE008A">
            <w:pPr>
              <w:rPr>
                <w:lang w:val="en-US"/>
              </w:rPr>
            </w:pPr>
          </w:p>
        </w:tc>
      </w:tr>
    </w:tbl>
    <w:p w14:paraId="29D7B79E" w14:textId="77777777" w:rsidR="00905F1F" w:rsidRDefault="00905F1F" w:rsidP="00905F1F">
      <w:pPr>
        <w:rPr>
          <w:lang w:eastAsia="zh-CN" w:bidi="hi-IN"/>
        </w:rPr>
      </w:pPr>
      <w:r>
        <w:rPr>
          <w:lang w:eastAsia="zh-CN" w:bidi="hi-IN"/>
        </w:rPr>
        <w:t>*N verwijst naar het lopende jaar</w:t>
      </w:r>
    </w:p>
    <w:p w14:paraId="53ABEFA8" w14:textId="77777777" w:rsidR="00905F1F" w:rsidRDefault="00905F1F" w:rsidP="00905F1F">
      <w:pPr>
        <w:rPr>
          <w:lang w:eastAsia="zh-CN" w:bidi="hi-IN"/>
        </w:rPr>
      </w:pPr>
    </w:p>
    <w:p w14:paraId="0615CFE9" w14:textId="30DD8CDA" w:rsidR="00905F1F" w:rsidRPr="00BE008A" w:rsidRDefault="001E6746" w:rsidP="00905F1F">
      <w:pPr>
        <w:rPr>
          <w:color w:val="808080" w:themeColor="background1" w:themeShade="80"/>
        </w:rPr>
      </w:pPr>
      <w:r w:rsidRPr="006F70A6">
        <w:rPr>
          <w:b/>
          <w:bCs/>
          <w:i/>
          <w:iCs/>
          <w:color w:val="7F7F7F" w:themeColor="text1" w:themeTint="80"/>
          <w:lang w:val="nl-BE" w:eastAsia="zh-CN" w:bidi="hi-IN"/>
        </w:rPr>
        <w:t>In bijlage bijvoegen:</w:t>
      </w:r>
      <w:r>
        <w:rPr>
          <w:b/>
          <w:bCs/>
          <w:i/>
          <w:iCs/>
          <w:color w:val="7F7F7F" w:themeColor="text1" w:themeTint="80"/>
          <w:lang w:val="nl-BE" w:eastAsia="zh-CN" w:bidi="hi-IN"/>
        </w:rPr>
        <w:t xml:space="preserve"> </w:t>
      </w:r>
    </w:p>
    <w:p w14:paraId="0DD5C2E3" w14:textId="77777777" w:rsidR="00905F1F" w:rsidRPr="00BE008A" w:rsidRDefault="00905F1F" w:rsidP="00905F1F">
      <w:pPr>
        <w:pStyle w:val="Paragraphedeliste"/>
        <w:numPr>
          <w:ilvl w:val="0"/>
          <w:numId w:val="7"/>
        </w:numPr>
        <w:rPr>
          <w:i/>
          <w:color w:val="808080" w:themeColor="background1" w:themeShade="80"/>
        </w:rPr>
      </w:pPr>
      <w:r w:rsidRPr="00B81FB3">
        <w:rPr>
          <w:i/>
          <w:color w:val="808080" w:themeColor="background1" w:themeShade="80"/>
        </w:rPr>
        <w:t xml:space="preserve">Gedetailleerde jaarrekeningen </w:t>
      </w:r>
      <w:r w:rsidRPr="00BE008A">
        <w:rPr>
          <w:i/>
          <w:color w:val="808080" w:themeColor="background1" w:themeShade="80"/>
        </w:rPr>
        <w:t xml:space="preserve"> (balans en resultatenrekening) van de laatste 3 jaar.</w:t>
      </w:r>
    </w:p>
    <w:p w14:paraId="5CA23C81" w14:textId="77777777" w:rsidR="00905F1F" w:rsidRPr="000E0DC1" w:rsidRDefault="00905F1F" w:rsidP="00905F1F">
      <w:pPr>
        <w:rPr>
          <w:i/>
        </w:rPr>
      </w:pPr>
    </w:p>
    <w:p w14:paraId="2307A9E6" w14:textId="77777777" w:rsidR="00905F1F" w:rsidRPr="006703BE"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en-US"/>
        </w:rPr>
      </w:pPr>
      <w:r w:rsidRPr="006703BE">
        <w:rPr>
          <w:iCs/>
          <w:color w:val="000000"/>
          <w:lang w:val="en-US"/>
        </w:rPr>
        <w:t>Vermeld de boekhouder die verantwoordelijk is voor uw boekhouding: ...........</w:t>
      </w:r>
    </w:p>
    <w:p w14:paraId="780DAA7A" w14:textId="5B231DB7" w:rsidR="00905F1F" w:rsidRPr="006703BE" w:rsidRDefault="00905F1F" w:rsidP="00905F1F">
      <w:pPr>
        <w:tabs>
          <w:tab w:val="left" w:pos="624"/>
          <w:tab w:val="left" w:pos="1872"/>
          <w:tab w:val="left" w:leader="dot" w:pos="2382"/>
          <w:tab w:val="right" w:leader="dot" w:pos="9071"/>
          <w:tab w:val="right" w:leader="dot" w:pos="10319"/>
        </w:tabs>
        <w:spacing w:after="62" w:line="288" w:lineRule="auto"/>
        <w:ind w:right="550"/>
        <w:rPr>
          <w:i/>
          <w:color w:val="000000"/>
          <w:lang w:val="en-US"/>
        </w:rPr>
      </w:pPr>
      <w:r w:rsidRPr="006703BE">
        <w:rPr>
          <w:i/>
          <w:color w:val="000000"/>
          <w:lang w:val="en-US"/>
        </w:rPr>
        <w:t xml:space="preserve">Heeft u aandelenkapitaal?  </w:t>
      </w:r>
      <w:sdt>
        <w:sdtPr>
          <w:rPr>
            <w:i/>
            <w:color w:val="000000"/>
            <w:lang w:val="en-US"/>
          </w:rPr>
          <w:id w:val="-784573071"/>
          <w14:checkbox>
            <w14:checked w14:val="0"/>
            <w14:checkedState w14:val="2612" w14:font="MS Gothic"/>
            <w14:uncheckedState w14:val="2610" w14:font="MS Gothic"/>
          </w14:checkbox>
        </w:sdtPr>
        <w:sdtContent>
          <w:r w:rsidR="001E6746">
            <w:rPr>
              <w:rFonts w:ascii="MS Gothic" w:eastAsia="MS Gothic" w:hAnsi="MS Gothic" w:hint="eastAsia"/>
              <w:i/>
              <w:color w:val="000000"/>
              <w:lang w:val="en-US"/>
            </w:rPr>
            <w:t>☐</w:t>
          </w:r>
        </w:sdtContent>
      </w:sdt>
      <w:r w:rsidRPr="006703BE">
        <w:rPr>
          <w:i/>
          <w:color w:val="000000"/>
          <w:lang w:val="en-US"/>
        </w:rPr>
        <w:t xml:space="preserve">JA - </w:t>
      </w:r>
      <w:sdt>
        <w:sdtPr>
          <w:rPr>
            <w:i/>
            <w:color w:val="000000"/>
            <w:lang w:val="en-US"/>
          </w:rPr>
          <w:id w:val="-1286502694"/>
          <w14:checkbox>
            <w14:checked w14:val="0"/>
            <w14:checkedState w14:val="2612" w14:font="MS Gothic"/>
            <w14:uncheckedState w14:val="2610" w14:font="MS Gothic"/>
          </w14:checkbox>
        </w:sdtPr>
        <w:sdtContent>
          <w:r w:rsidR="001E6746">
            <w:rPr>
              <w:rFonts w:ascii="MS Gothic" w:eastAsia="MS Gothic" w:hAnsi="MS Gothic" w:hint="eastAsia"/>
              <w:i/>
              <w:color w:val="000000"/>
              <w:lang w:val="en-US"/>
            </w:rPr>
            <w:t>☐</w:t>
          </w:r>
        </w:sdtContent>
      </w:sdt>
      <w:r w:rsidRPr="006703BE">
        <w:rPr>
          <w:i/>
          <w:color w:val="000000"/>
          <w:lang w:val="en-US"/>
        </w:rPr>
        <w:t>NEE</w:t>
      </w:r>
    </w:p>
    <w:p w14:paraId="3F5206ED" w14:textId="77777777" w:rsidR="00905F1F" w:rsidRPr="006703BE"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en-US"/>
        </w:rPr>
      </w:pPr>
      <w:r w:rsidRPr="006703BE">
        <w:rPr>
          <w:iCs/>
          <w:color w:val="000000"/>
          <w:lang w:val="en-US"/>
        </w:rPr>
        <w:t xml:space="preserve">Zo ja, gelieve de samenstelling van het maatschappelijk kapitaal en de ontwikkeling </w:t>
      </w:r>
      <w:r w:rsidRPr="006703BE">
        <w:rPr>
          <w:iCs/>
          <w:color w:val="000000"/>
          <w:lang w:val="en-US"/>
        </w:rPr>
        <w:lastRenderedPageBreak/>
        <w:t xml:space="preserve">ervan te specificeren </w:t>
      </w:r>
    </w:p>
    <w:p w14:paraId="48E08EA2" w14:textId="77777777" w:rsidR="00905F1F" w:rsidRPr="006703BE"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lang w:val="en-US"/>
        </w:rPr>
      </w:pPr>
    </w:p>
    <w:tbl>
      <w:tblPr>
        <w:tblW w:w="5000" w:type="pct"/>
        <w:tblCellMar>
          <w:top w:w="55" w:type="dxa"/>
          <w:left w:w="55" w:type="dxa"/>
          <w:bottom w:w="55" w:type="dxa"/>
          <w:right w:w="55" w:type="dxa"/>
        </w:tblCellMar>
        <w:tblLook w:val="0000" w:firstRow="0" w:lastRow="0" w:firstColumn="0" w:lastColumn="0" w:noHBand="0" w:noVBand="0"/>
      </w:tblPr>
      <w:tblGrid>
        <w:gridCol w:w="2425"/>
        <w:gridCol w:w="2652"/>
        <w:gridCol w:w="278"/>
        <w:gridCol w:w="1714"/>
        <w:gridCol w:w="2001"/>
      </w:tblGrid>
      <w:tr w:rsidR="00905F1F" w:rsidRPr="000E0DC1" w14:paraId="3D6EBE96" w14:textId="77777777" w:rsidTr="00BE008A">
        <w:tc>
          <w:tcPr>
            <w:tcW w:w="2952" w:type="pct"/>
            <w:gridSpan w:val="3"/>
            <w:tcBorders>
              <w:top w:val="single" w:sz="1" w:space="0" w:color="C0C0C0"/>
              <w:left w:val="single" w:sz="1" w:space="0" w:color="C0C0C0"/>
              <w:bottom w:val="single" w:sz="1" w:space="0" w:color="C0C0C0"/>
            </w:tcBorders>
            <w:shd w:val="clear" w:color="auto" w:fill="E6E6E6"/>
          </w:tcPr>
          <w:p w14:paraId="69CCC334" w14:textId="77777777" w:rsidR="00905F1F" w:rsidRPr="000E0DC1" w:rsidRDefault="00905F1F" w:rsidP="00BE008A">
            <w:pPr>
              <w:suppressLineNumbers/>
              <w:tabs>
                <w:tab w:val="left" w:pos="709"/>
              </w:tabs>
              <w:snapToGrid w:val="0"/>
              <w:spacing w:line="276" w:lineRule="auto"/>
              <w:jc w:val="both"/>
              <w:rPr>
                <w:rFonts w:eastAsia="SimSun"/>
                <w:b/>
                <w:bCs/>
                <w:kern w:val="0"/>
                <w:lang w:eastAsia="zh-CN" w:bidi="hi-IN"/>
              </w:rPr>
            </w:pPr>
            <w:r w:rsidRPr="000E0DC1">
              <w:rPr>
                <w:rFonts w:eastAsia="SimSun"/>
                <w:b/>
                <w:bCs/>
                <w:kern w:val="0"/>
                <w:lang w:eastAsia="zh-CN" w:bidi="hi-IN"/>
              </w:rPr>
              <w:t>Bedrag van het kapitaal</w:t>
            </w:r>
          </w:p>
        </w:tc>
        <w:tc>
          <w:tcPr>
            <w:tcW w:w="2048" w:type="pct"/>
            <w:gridSpan w:val="2"/>
            <w:tcBorders>
              <w:top w:val="single" w:sz="1" w:space="0" w:color="C0C0C0"/>
              <w:left w:val="single" w:sz="1" w:space="0" w:color="C0C0C0"/>
              <w:bottom w:val="single" w:sz="1" w:space="0" w:color="C0C0C0"/>
              <w:right w:val="single" w:sz="1" w:space="0" w:color="C0C0C0"/>
            </w:tcBorders>
            <w:shd w:val="clear" w:color="auto" w:fill="auto"/>
          </w:tcPr>
          <w:p w14:paraId="6F69805F"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b/>
                <w:kern w:val="0"/>
                <w:lang w:eastAsia="zh-CN" w:bidi="hi-IN"/>
              </w:rPr>
              <w:t>k€</w:t>
            </w:r>
          </w:p>
        </w:tc>
      </w:tr>
      <w:tr w:rsidR="00905F1F" w:rsidRPr="000E0DC1" w14:paraId="15BF0967" w14:textId="77777777" w:rsidTr="00BE008A">
        <w:tc>
          <w:tcPr>
            <w:tcW w:w="1337" w:type="pct"/>
            <w:tcBorders>
              <w:left w:val="single" w:sz="1" w:space="0" w:color="C0C0C0"/>
              <w:bottom w:val="single" w:sz="1" w:space="0" w:color="C0C0C0"/>
            </w:tcBorders>
            <w:shd w:val="clear" w:color="auto" w:fill="E6E6E6"/>
          </w:tcPr>
          <w:p w14:paraId="5C9266EB" w14:textId="77777777" w:rsidR="00905F1F" w:rsidRPr="000E0DC1" w:rsidRDefault="00905F1F" w:rsidP="00BE008A">
            <w:pPr>
              <w:suppressLineNumbers/>
              <w:tabs>
                <w:tab w:val="left" w:pos="709"/>
              </w:tabs>
              <w:snapToGrid w:val="0"/>
              <w:spacing w:line="276" w:lineRule="auto"/>
              <w:jc w:val="both"/>
              <w:rPr>
                <w:rFonts w:eastAsia="SimSun"/>
                <w:b/>
                <w:bCs/>
                <w:kern w:val="0"/>
                <w:lang w:eastAsia="zh-CN" w:bidi="hi-IN"/>
              </w:rPr>
            </w:pPr>
            <w:r w:rsidRPr="000E0DC1">
              <w:rPr>
                <w:rFonts w:eastAsia="SimSun"/>
                <w:b/>
                <w:bCs/>
                <w:kern w:val="0"/>
                <w:lang w:eastAsia="zh-CN" w:bidi="hi-IN"/>
              </w:rPr>
              <w:t>Denominatie</w:t>
            </w:r>
          </w:p>
        </w:tc>
        <w:tc>
          <w:tcPr>
            <w:tcW w:w="1462" w:type="pct"/>
            <w:tcBorders>
              <w:left w:val="single" w:sz="1" w:space="0" w:color="C0C0C0"/>
              <w:bottom w:val="single" w:sz="1" w:space="0" w:color="C0C0C0"/>
            </w:tcBorders>
            <w:shd w:val="clear" w:color="auto" w:fill="E6E6E6"/>
          </w:tcPr>
          <w:p w14:paraId="77832AD2" w14:textId="77777777" w:rsidR="00905F1F" w:rsidRPr="000E0DC1" w:rsidRDefault="00905F1F" w:rsidP="00BE008A">
            <w:pPr>
              <w:suppressLineNumbers/>
              <w:tabs>
                <w:tab w:val="left" w:pos="709"/>
              </w:tabs>
              <w:snapToGrid w:val="0"/>
              <w:spacing w:line="276" w:lineRule="auto"/>
              <w:jc w:val="both"/>
              <w:rPr>
                <w:rFonts w:eastAsia="SimSun"/>
                <w:b/>
                <w:bCs/>
                <w:kern w:val="0"/>
                <w:lang w:eastAsia="zh-CN" w:bidi="hi-IN"/>
              </w:rPr>
            </w:pPr>
            <w:r w:rsidRPr="000E0DC1">
              <w:rPr>
                <w:rFonts w:eastAsia="SimSun"/>
                <w:b/>
                <w:bCs/>
                <w:kern w:val="0"/>
                <w:lang w:eastAsia="zh-CN" w:bidi="hi-IN"/>
              </w:rPr>
              <w:t>Identificatie</w:t>
            </w:r>
          </w:p>
        </w:tc>
        <w:tc>
          <w:tcPr>
            <w:tcW w:w="2201" w:type="pct"/>
            <w:gridSpan w:val="3"/>
            <w:tcBorders>
              <w:left w:val="single" w:sz="1" w:space="0" w:color="C0C0C0"/>
              <w:bottom w:val="single" w:sz="1" w:space="0" w:color="C0C0C0"/>
              <w:right w:val="single" w:sz="1" w:space="0" w:color="C0C0C0"/>
            </w:tcBorders>
            <w:shd w:val="clear" w:color="auto" w:fill="E6E6E6"/>
          </w:tcPr>
          <w:p w14:paraId="7E0EB83D"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b/>
                <w:bCs/>
                <w:kern w:val="0"/>
                <w:lang w:eastAsia="zh-CN" w:bidi="hi-IN"/>
              </w:rPr>
              <w:t>Percentage of aantal aandelen</w:t>
            </w:r>
          </w:p>
        </w:tc>
      </w:tr>
      <w:tr w:rsidR="00905F1F" w:rsidRPr="000E0DC1" w14:paraId="20DB1411" w14:textId="77777777" w:rsidTr="00BE008A">
        <w:tc>
          <w:tcPr>
            <w:tcW w:w="1337" w:type="pct"/>
            <w:tcBorders>
              <w:left w:val="single" w:sz="1" w:space="0" w:color="C0C0C0"/>
              <w:bottom w:val="single" w:sz="1" w:space="0" w:color="C0C0C0"/>
            </w:tcBorders>
            <w:shd w:val="clear" w:color="auto" w:fill="auto"/>
          </w:tcPr>
          <w:p w14:paraId="5CD87707" w14:textId="308F70F6"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 xml:space="preserve">ABC </w:t>
            </w:r>
            <w:r w:rsidR="001E6746">
              <w:rPr>
                <w:rFonts w:eastAsia="SimSun"/>
                <w:kern w:val="0"/>
                <w:lang w:eastAsia="zh-CN" w:bidi="hi-IN"/>
              </w:rPr>
              <w:t>vzw</w:t>
            </w:r>
          </w:p>
        </w:tc>
        <w:tc>
          <w:tcPr>
            <w:tcW w:w="1462" w:type="pct"/>
            <w:tcBorders>
              <w:left w:val="single" w:sz="1" w:space="0" w:color="C0C0C0"/>
              <w:bottom w:val="single" w:sz="1" w:space="0" w:color="C0C0C0"/>
            </w:tcBorders>
            <w:shd w:val="clear" w:color="auto" w:fill="auto"/>
          </w:tcPr>
          <w:p w14:paraId="775B33BD" w14:textId="77777777"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BE00 1122 3344</w:t>
            </w:r>
          </w:p>
        </w:tc>
        <w:tc>
          <w:tcPr>
            <w:tcW w:w="1098" w:type="pct"/>
            <w:gridSpan w:val="2"/>
            <w:tcBorders>
              <w:left w:val="single" w:sz="1" w:space="0" w:color="C0C0C0"/>
              <w:bottom w:val="single" w:sz="1" w:space="0" w:color="C0C0C0"/>
            </w:tcBorders>
            <w:shd w:val="clear" w:color="auto" w:fill="auto"/>
          </w:tcPr>
          <w:p w14:paraId="00DCBE98"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10%</w:t>
            </w:r>
          </w:p>
        </w:tc>
        <w:tc>
          <w:tcPr>
            <w:tcW w:w="1103" w:type="pct"/>
            <w:tcBorders>
              <w:left w:val="single" w:sz="1" w:space="0" w:color="C0C0C0"/>
              <w:bottom w:val="single" w:sz="1" w:space="0" w:color="C0C0C0"/>
              <w:right w:val="single" w:sz="1" w:space="0" w:color="C0C0C0"/>
            </w:tcBorders>
            <w:shd w:val="clear" w:color="auto" w:fill="auto"/>
          </w:tcPr>
          <w:p w14:paraId="2F88741C"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X</w:t>
            </w:r>
          </w:p>
        </w:tc>
      </w:tr>
      <w:tr w:rsidR="00905F1F" w:rsidRPr="000E0DC1" w14:paraId="210542C9" w14:textId="77777777" w:rsidTr="00BE008A">
        <w:tc>
          <w:tcPr>
            <w:tcW w:w="1337" w:type="pct"/>
            <w:tcBorders>
              <w:left w:val="single" w:sz="1" w:space="0" w:color="C0C0C0"/>
              <w:bottom w:val="single" w:sz="1" w:space="0" w:color="C0C0C0"/>
            </w:tcBorders>
            <w:shd w:val="clear" w:color="auto" w:fill="auto"/>
          </w:tcPr>
          <w:p w14:paraId="0F9D9081" w14:textId="77777777"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M. ZYZ</w:t>
            </w:r>
          </w:p>
        </w:tc>
        <w:tc>
          <w:tcPr>
            <w:tcW w:w="1462" w:type="pct"/>
            <w:tcBorders>
              <w:left w:val="single" w:sz="1" w:space="0" w:color="C0C0C0"/>
              <w:bottom w:val="single" w:sz="1" w:space="0" w:color="C0C0C0"/>
            </w:tcBorders>
            <w:shd w:val="clear" w:color="auto" w:fill="auto"/>
          </w:tcPr>
          <w:p w14:paraId="2ABD6929" w14:textId="3CCC406B" w:rsidR="00905F1F" w:rsidRPr="000E0DC1" w:rsidRDefault="001E6746" w:rsidP="00BE008A">
            <w:pPr>
              <w:suppressLineNumbers/>
              <w:tabs>
                <w:tab w:val="left" w:pos="709"/>
              </w:tabs>
              <w:snapToGrid w:val="0"/>
              <w:spacing w:line="276" w:lineRule="auto"/>
              <w:jc w:val="both"/>
              <w:rPr>
                <w:rFonts w:eastAsia="SimSun"/>
                <w:kern w:val="0"/>
                <w:lang w:eastAsia="zh-CN" w:bidi="hi-IN"/>
              </w:rPr>
            </w:pPr>
            <w:r>
              <w:rPr>
                <w:rFonts w:eastAsia="SimSun"/>
                <w:kern w:val="0"/>
                <w:lang w:eastAsia="zh-CN" w:bidi="hi-IN"/>
              </w:rPr>
              <w:t>Fysieke</w:t>
            </w:r>
            <w:r w:rsidR="00905F1F" w:rsidRPr="000E0DC1">
              <w:rPr>
                <w:rFonts w:eastAsia="SimSun"/>
                <w:kern w:val="0"/>
                <w:lang w:eastAsia="zh-CN" w:bidi="hi-IN"/>
              </w:rPr>
              <w:t xml:space="preserve"> persoon</w:t>
            </w:r>
          </w:p>
        </w:tc>
        <w:tc>
          <w:tcPr>
            <w:tcW w:w="1098" w:type="pct"/>
            <w:gridSpan w:val="2"/>
            <w:tcBorders>
              <w:left w:val="single" w:sz="1" w:space="0" w:color="C0C0C0"/>
              <w:bottom w:val="single" w:sz="1" w:space="0" w:color="C0C0C0"/>
            </w:tcBorders>
            <w:shd w:val="clear" w:color="auto" w:fill="auto"/>
          </w:tcPr>
          <w:p w14:paraId="3F78263E"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5%</w:t>
            </w:r>
          </w:p>
        </w:tc>
        <w:tc>
          <w:tcPr>
            <w:tcW w:w="1103" w:type="pct"/>
            <w:tcBorders>
              <w:left w:val="single" w:sz="1" w:space="0" w:color="C0C0C0"/>
              <w:bottom w:val="single" w:sz="1" w:space="0" w:color="C0C0C0"/>
              <w:right w:val="single" w:sz="1" w:space="0" w:color="C0C0C0"/>
            </w:tcBorders>
            <w:shd w:val="clear" w:color="auto" w:fill="auto"/>
          </w:tcPr>
          <w:p w14:paraId="7F6000A2"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X</w:t>
            </w:r>
          </w:p>
        </w:tc>
      </w:tr>
      <w:tr w:rsidR="00905F1F" w:rsidRPr="000E0DC1" w14:paraId="176DCE0A" w14:textId="77777777" w:rsidTr="00BE008A">
        <w:tc>
          <w:tcPr>
            <w:tcW w:w="1337" w:type="pct"/>
            <w:tcBorders>
              <w:left w:val="single" w:sz="1" w:space="0" w:color="C0C0C0"/>
              <w:bottom w:val="single" w:sz="1" w:space="0" w:color="C0C0C0"/>
            </w:tcBorders>
            <w:shd w:val="clear" w:color="auto" w:fill="auto"/>
          </w:tcPr>
          <w:p w14:paraId="61DFDD47"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462" w:type="pct"/>
            <w:tcBorders>
              <w:left w:val="single" w:sz="1" w:space="0" w:color="C0C0C0"/>
              <w:bottom w:val="single" w:sz="1" w:space="0" w:color="C0C0C0"/>
            </w:tcBorders>
            <w:shd w:val="clear" w:color="auto" w:fill="auto"/>
          </w:tcPr>
          <w:p w14:paraId="6438D8D6"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098" w:type="pct"/>
            <w:gridSpan w:val="2"/>
            <w:tcBorders>
              <w:left w:val="single" w:sz="1" w:space="0" w:color="C0C0C0"/>
              <w:bottom w:val="single" w:sz="1" w:space="0" w:color="C0C0C0"/>
            </w:tcBorders>
            <w:shd w:val="clear" w:color="auto" w:fill="auto"/>
          </w:tcPr>
          <w:p w14:paraId="73E38718" w14:textId="77777777" w:rsidR="00905F1F" w:rsidRPr="000E0DC1" w:rsidRDefault="00905F1F" w:rsidP="00BE008A">
            <w:pPr>
              <w:suppressLineNumbers/>
              <w:tabs>
                <w:tab w:val="left" w:pos="709"/>
              </w:tabs>
              <w:snapToGrid w:val="0"/>
              <w:spacing w:line="276" w:lineRule="auto"/>
              <w:jc w:val="center"/>
              <w:rPr>
                <w:rFonts w:eastAsia="Arial"/>
                <w:kern w:val="0"/>
                <w:lang w:eastAsia="zh-CN" w:bidi="hi-IN"/>
              </w:rPr>
            </w:pPr>
            <w:r w:rsidRPr="000E0DC1">
              <w:rPr>
                <w:rFonts w:eastAsia="SimSun"/>
                <w:kern w:val="0"/>
                <w:lang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7AC29F7F"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kern w:val="0"/>
                <w:lang w:eastAsia="zh-CN" w:bidi="hi-IN"/>
              </w:rPr>
              <w:t>...</w:t>
            </w:r>
          </w:p>
        </w:tc>
      </w:tr>
      <w:tr w:rsidR="00905F1F" w:rsidRPr="000E0DC1" w14:paraId="3079588D" w14:textId="77777777" w:rsidTr="00BE008A">
        <w:tc>
          <w:tcPr>
            <w:tcW w:w="1337" w:type="pct"/>
            <w:tcBorders>
              <w:left w:val="single" w:sz="1" w:space="0" w:color="C0C0C0"/>
              <w:bottom w:val="single" w:sz="1" w:space="0" w:color="C0C0C0"/>
            </w:tcBorders>
            <w:shd w:val="clear" w:color="auto" w:fill="auto"/>
          </w:tcPr>
          <w:p w14:paraId="6A8615B2"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462" w:type="pct"/>
            <w:tcBorders>
              <w:left w:val="single" w:sz="1" w:space="0" w:color="C0C0C0"/>
              <w:bottom w:val="single" w:sz="1" w:space="0" w:color="C0C0C0"/>
            </w:tcBorders>
            <w:shd w:val="clear" w:color="auto" w:fill="auto"/>
          </w:tcPr>
          <w:p w14:paraId="34FB331E"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098" w:type="pct"/>
            <w:gridSpan w:val="2"/>
            <w:tcBorders>
              <w:left w:val="single" w:sz="1" w:space="0" w:color="C0C0C0"/>
              <w:bottom w:val="single" w:sz="1" w:space="0" w:color="C0C0C0"/>
            </w:tcBorders>
            <w:shd w:val="clear" w:color="auto" w:fill="auto"/>
          </w:tcPr>
          <w:p w14:paraId="23E4DD7E" w14:textId="77777777" w:rsidR="00905F1F" w:rsidRPr="000E0DC1" w:rsidRDefault="00905F1F" w:rsidP="00BE008A">
            <w:pPr>
              <w:suppressLineNumbers/>
              <w:tabs>
                <w:tab w:val="left" w:pos="709"/>
              </w:tabs>
              <w:snapToGrid w:val="0"/>
              <w:spacing w:line="276" w:lineRule="auto"/>
              <w:jc w:val="center"/>
              <w:rPr>
                <w:rFonts w:eastAsia="Arial"/>
                <w:kern w:val="0"/>
                <w:lang w:eastAsia="zh-CN" w:bidi="hi-IN"/>
              </w:rPr>
            </w:pPr>
            <w:r w:rsidRPr="000E0DC1">
              <w:rPr>
                <w:rFonts w:eastAsia="SimSun"/>
                <w:kern w:val="0"/>
                <w:lang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1E11EB37"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kern w:val="0"/>
                <w:lang w:eastAsia="zh-CN" w:bidi="hi-IN"/>
              </w:rPr>
              <w:t>...</w:t>
            </w:r>
          </w:p>
        </w:tc>
      </w:tr>
      <w:tr w:rsidR="00905F1F" w:rsidRPr="000E0DC1" w14:paraId="446B9737" w14:textId="77777777" w:rsidTr="00BE008A">
        <w:tc>
          <w:tcPr>
            <w:tcW w:w="1337" w:type="pct"/>
            <w:tcBorders>
              <w:left w:val="single" w:sz="1" w:space="0" w:color="C0C0C0"/>
              <w:bottom w:val="single" w:sz="1" w:space="0" w:color="C0C0C0"/>
            </w:tcBorders>
            <w:shd w:val="clear" w:color="auto" w:fill="auto"/>
          </w:tcPr>
          <w:p w14:paraId="3A46DC36"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462" w:type="pct"/>
            <w:tcBorders>
              <w:left w:val="single" w:sz="1" w:space="0" w:color="C0C0C0"/>
              <w:bottom w:val="single" w:sz="1" w:space="0" w:color="C0C0C0"/>
            </w:tcBorders>
            <w:shd w:val="clear" w:color="auto" w:fill="auto"/>
          </w:tcPr>
          <w:p w14:paraId="4B7AC5EE"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098" w:type="pct"/>
            <w:gridSpan w:val="2"/>
            <w:tcBorders>
              <w:left w:val="single" w:sz="1" w:space="0" w:color="C0C0C0"/>
              <w:bottom w:val="single" w:sz="1" w:space="0" w:color="C0C0C0"/>
            </w:tcBorders>
            <w:shd w:val="clear" w:color="auto" w:fill="auto"/>
          </w:tcPr>
          <w:p w14:paraId="40080BC9" w14:textId="77777777" w:rsidR="00905F1F" w:rsidRPr="000E0DC1" w:rsidRDefault="00905F1F" w:rsidP="00BE008A">
            <w:pPr>
              <w:suppressLineNumbers/>
              <w:tabs>
                <w:tab w:val="left" w:pos="709"/>
              </w:tabs>
              <w:snapToGrid w:val="0"/>
              <w:spacing w:line="276" w:lineRule="auto"/>
              <w:jc w:val="center"/>
              <w:rPr>
                <w:rFonts w:eastAsia="Arial"/>
                <w:kern w:val="0"/>
                <w:lang w:eastAsia="zh-CN" w:bidi="hi-IN"/>
              </w:rPr>
            </w:pPr>
            <w:r w:rsidRPr="000E0DC1">
              <w:rPr>
                <w:rFonts w:eastAsia="SimSun"/>
                <w:kern w:val="0"/>
                <w:lang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0FB8ED12"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kern w:val="0"/>
                <w:lang w:eastAsia="zh-CN" w:bidi="hi-IN"/>
              </w:rPr>
              <w:t>...</w:t>
            </w:r>
          </w:p>
        </w:tc>
      </w:tr>
      <w:tr w:rsidR="00905F1F" w:rsidRPr="000E0DC1" w14:paraId="3117082C" w14:textId="77777777" w:rsidTr="00BE008A">
        <w:tc>
          <w:tcPr>
            <w:tcW w:w="3897" w:type="pct"/>
            <w:gridSpan w:val="4"/>
            <w:tcBorders>
              <w:top w:val="single" w:sz="1" w:space="0" w:color="C0C0C0"/>
              <w:left w:val="single" w:sz="1" w:space="0" w:color="C0C0C0"/>
              <w:bottom w:val="single" w:sz="1" w:space="0" w:color="C0C0C0"/>
            </w:tcBorders>
            <w:shd w:val="clear" w:color="auto" w:fill="E6E6E6"/>
          </w:tcPr>
          <w:p w14:paraId="6E95045A" w14:textId="77777777" w:rsidR="00905F1F" w:rsidRPr="000E0DC1" w:rsidRDefault="00905F1F" w:rsidP="00BE008A">
            <w:pPr>
              <w:suppressLineNumbers/>
              <w:tabs>
                <w:tab w:val="left" w:pos="709"/>
              </w:tabs>
              <w:snapToGrid w:val="0"/>
              <w:spacing w:line="276" w:lineRule="auto"/>
              <w:jc w:val="right"/>
              <w:rPr>
                <w:rFonts w:eastAsia="SimSun"/>
                <w:b/>
                <w:bCs/>
                <w:kern w:val="0"/>
                <w:lang w:eastAsia="zh-CN" w:bidi="hi-IN"/>
              </w:rPr>
            </w:pPr>
            <w:r w:rsidRPr="000E0DC1">
              <w:rPr>
                <w:rFonts w:eastAsia="SimSun"/>
                <w:b/>
                <w:bCs/>
                <w:kern w:val="0"/>
                <w:lang w:eastAsia="zh-CN" w:bidi="hi-IN"/>
              </w:rPr>
              <w:t>Totaal aandelen</w:t>
            </w:r>
          </w:p>
        </w:tc>
        <w:tc>
          <w:tcPr>
            <w:tcW w:w="1103" w:type="pct"/>
            <w:tcBorders>
              <w:top w:val="single" w:sz="1" w:space="0" w:color="C0C0C0"/>
              <w:left w:val="single" w:sz="1" w:space="0" w:color="C0C0C0"/>
              <w:bottom w:val="single" w:sz="1" w:space="0" w:color="C0C0C0"/>
              <w:right w:val="single" w:sz="1" w:space="0" w:color="C0C0C0"/>
            </w:tcBorders>
            <w:shd w:val="clear" w:color="auto" w:fill="E6E6E6"/>
          </w:tcPr>
          <w:p w14:paraId="65D4D5B2" w14:textId="77777777" w:rsidR="00905F1F" w:rsidRPr="000E0DC1" w:rsidRDefault="00905F1F" w:rsidP="00BE008A">
            <w:pPr>
              <w:suppressLineNumbers/>
              <w:shd w:val="clear" w:color="auto" w:fill="E6E6E6"/>
              <w:tabs>
                <w:tab w:val="left" w:pos="709"/>
              </w:tabs>
              <w:snapToGrid w:val="0"/>
              <w:spacing w:line="276" w:lineRule="auto"/>
              <w:jc w:val="right"/>
              <w:rPr>
                <w:rFonts w:eastAsia="SimSun"/>
                <w:kern w:val="0"/>
                <w:lang w:eastAsia="zh-CN" w:bidi="hi-IN"/>
              </w:rPr>
            </w:pPr>
            <w:r w:rsidRPr="000E0DC1">
              <w:rPr>
                <w:rFonts w:eastAsia="SimSun"/>
                <w:b/>
                <w:bCs/>
                <w:kern w:val="0"/>
                <w:lang w:eastAsia="zh-CN" w:bidi="hi-IN"/>
              </w:rPr>
              <w:t>X</w:t>
            </w:r>
          </w:p>
        </w:tc>
      </w:tr>
    </w:tbl>
    <w:p w14:paraId="5BA15926"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p>
    <w:p w14:paraId="57E5E67D" w14:textId="4290B23D" w:rsidR="00905F1F" w:rsidRPr="000E0DC1" w:rsidRDefault="001E6746" w:rsidP="00905F1F">
      <w:pPr>
        <w:widowControl/>
        <w:suppressAutoHyphens w:val="0"/>
        <w:spacing w:after="200" w:line="276" w:lineRule="auto"/>
        <w:rPr>
          <w:rFonts w:eastAsia="Times New Roman"/>
          <w:bCs/>
          <w:kern w:val="0"/>
        </w:rPr>
      </w:pPr>
      <w:r w:rsidRPr="001E6746">
        <w:rPr>
          <w:rFonts w:eastAsia="Times New Roman"/>
          <w:bCs/>
          <w:kern w:val="0"/>
        </w:rPr>
        <w:t>Uitleg van de evolutie van het aandeelhouderschap tijdens de voorgaande jaren</w:t>
      </w:r>
      <w:r w:rsidR="00905F1F" w:rsidRPr="000E0DC1">
        <w:rPr>
          <w:rFonts w:eastAsia="Times New Roman"/>
          <w:bCs/>
          <w:kern w:val="0"/>
        </w:rPr>
        <w:t>:</w:t>
      </w:r>
    </w:p>
    <w:p w14:paraId="29C82187" w14:textId="77777777" w:rsidR="00905F1F" w:rsidRPr="000E0DC1" w:rsidRDefault="00905F1F" w:rsidP="00905F1F">
      <w:pPr>
        <w:widowControl/>
        <w:suppressAutoHyphens w:val="0"/>
        <w:spacing w:after="200" w:line="276" w:lineRule="auto"/>
        <w:rPr>
          <w:rFonts w:eastAsia="Arial"/>
          <w:kern w:val="0"/>
        </w:rPr>
      </w:pPr>
      <w:r w:rsidRPr="000E0DC1">
        <w:rPr>
          <w:rFonts w:eastAsia="Times New Roman"/>
          <w:kern w:val="0"/>
        </w:rPr>
        <w:t>...........................................................................................................................</w:t>
      </w:r>
    </w:p>
    <w:p w14:paraId="7DBB02E5"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p>
    <w:p w14:paraId="04CD97B3" w14:textId="51411A6D" w:rsidR="00905F1F" w:rsidRDefault="00905F1F">
      <w:pPr>
        <w:widowControl/>
        <w:suppressAutoHyphens w:val="0"/>
        <w:spacing w:after="160" w:line="259" w:lineRule="auto"/>
        <w:rPr>
          <w:rFonts w:asciiTheme="minorHAnsi" w:eastAsiaTheme="minorHAnsi" w:hAnsiTheme="minorHAnsi" w:cstheme="minorBidi"/>
          <w:kern w:val="2"/>
          <w:sz w:val="22"/>
          <w:szCs w:val="22"/>
          <w:lang w:eastAsia="en-US"/>
          <w14:ligatures w14:val="standardContextual"/>
        </w:rPr>
      </w:pPr>
    </w:p>
    <w:sectPr w:rsidR="00905F1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5FBB9" w14:textId="77777777" w:rsidR="000B1CD7" w:rsidRDefault="000B1CD7" w:rsidP="006E16E0">
      <w:r>
        <w:separator/>
      </w:r>
    </w:p>
  </w:endnote>
  <w:endnote w:type="continuationSeparator" w:id="0">
    <w:p w14:paraId="492E6BE4" w14:textId="77777777" w:rsidR="000B1CD7" w:rsidRDefault="000B1CD7" w:rsidP="006E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auto"/>
    <w:pitch w:val="default"/>
  </w:font>
  <w:font w:name="Arial;Arial">
    <w:altName w:val="Times New Roman"/>
    <w:panose1 w:val="00000000000000000000"/>
    <w:charset w:val="00"/>
    <w:family w:val="roman"/>
    <w:notTrueType/>
    <w:pitch w:val="default"/>
  </w:font>
  <w:font w:name="TimesNewRomanPSMT">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789263"/>
      <w:docPartObj>
        <w:docPartGallery w:val="Page Numbers (Bottom of Page)"/>
        <w:docPartUnique/>
      </w:docPartObj>
    </w:sdtPr>
    <w:sdtContent>
      <w:p w14:paraId="6659FA31" w14:textId="5E61198F" w:rsidR="00C05FE4" w:rsidRDefault="00C05FE4" w:rsidP="000D259A">
        <w:pPr>
          <w:pStyle w:val="Pieddepage"/>
        </w:pPr>
        <w:r>
          <w:fldChar w:fldCharType="begin"/>
        </w:r>
        <w:r>
          <w:instrText>PAGE   \* MERGEFORMAT</w:instrText>
        </w:r>
        <w:r>
          <w:fldChar w:fldCharType="separate"/>
        </w:r>
        <w:r>
          <w:t>2</w:t>
        </w:r>
        <w:r>
          <w:fldChar w:fldCharType="end"/>
        </w:r>
      </w:p>
    </w:sdtContent>
  </w:sdt>
  <w:p w14:paraId="45EA6405" w14:textId="77777777" w:rsidR="00C05FE4" w:rsidRDefault="00C05FE4" w:rsidP="006E1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59DE6" w14:textId="77777777" w:rsidR="000B1CD7" w:rsidRDefault="000B1CD7" w:rsidP="006E16E0">
      <w:r>
        <w:separator/>
      </w:r>
    </w:p>
  </w:footnote>
  <w:footnote w:type="continuationSeparator" w:id="0">
    <w:p w14:paraId="42FD80F3" w14:textId="77777777" w:rsidR="000B1CD7" w:rsidRDefault="000B1CD7" w:rsidP="006E16E0">
      <w:r>
        <w:continuationSeparator/>
      </w:r>
    </w:p>
  </w:footnote>
  <w:footnote w:id="1">
    <w:p w14:paraId="7E682364" w14:textId="2FBDBC42" w:rsidR="00B32D4A" w:rsidRDefault="00B32D4A" w:rsidP="00B32D4A">
      <w:pPr>
        <w:pStyle w:val="Notedebasdepage"/>
      </w:pPr>
      <w:r>
        <w:rPr>
          <w:rStyle w:val="Appelnotedebasdep"/>
        </w:rPr>
        <w:footnoteRef/>
      </w:r>
      <w:r w:rsidRPr="00421879">
        <w:t xml:space="preserve"> </w:t>
      </w:r>
      <w:r w:rsidR="000C0F0F" w:rsidRPr="000C0F0F">
        <w:t>https://1819.brussels/nl/infotheek/verzekering-fiscaliteit-boekhouding/vzws-boekhoudkundige-verplichtingen</w:t>
      </w:r>
    </w:p>
  </w:footnote>
  <w:footnote w:id="2">
    <w:p w14:paraId="7C22A43E" w14:textId="77777777" w:rsidR="00B32D4A" w:rsidRDefault="00B32D4A" w:rsidP="00B32D4A">
      <w:pPr>
        <w:pStyle w:val="Notedebasdepage"/>
      </w:pPr>
      <w:r>
        <w:rPr>
          <w:rStyle w:val="Appelnotedebasdep"/>
        </w:rPr>
        <w:footnoteRef/>
      </w:r>
      <w:r w:rsidRPr="00421879">
        <w:t xml:space="preserve"> https://www.boutiquedegestion.be/wp-content/files/010_boutiquedegestion.be_ComptabiliteFiscalite_ObligationsComptablesASBLselonTaille.pdf</w:t>
      </w:r>
    </w:p>
  </w:footnote>
  <w:footnote w:id="3">
    <w:p w14:paraId="7D4DED02" w14:textId="77777777" w:rsidR="006703BE" w:rsidRPr="008176AA" w:rsidRDefault="006703BE" w:rsidP="006703BE">
      <w:pPr>
        <w:rPr>
          <w:sz w:val="22"/>
          <w:szCs w:val="22"/>
          <w:lang w:val="fr-FR"/>
        </w:rPr>
      </w:pPr>
      <w:r>
        <w:rPr>
          <w:rStyle w:val="Appelnotedebasdep"/>
        </w:rPr>
        <w:footnoteRef/>
      </w:r>
      <w:r>
        <w:t xml:space="preserve"> </w:t>
      </w:r>
      <w:r w:rsidRPr="00D605D2">
        <w:rPr>
          <w:rFonts w:asciiTheme="minorHAnsi" w:eastAsiaTheme="minorHAnsi" w:hAnsiTheme="minorHAnsi" w:cstheme="minorBidi"/>
          <w:kern w:val="2"/>
          <w:sz w:val="20"/>
          <w:szCs w:val="20"/>
          <w:lang w:eastAsia="en-US"/>
          <w14:ligatures w14:val="standardContextual"/>
        </w:rPr>
        <w:t xml:space="preserve">Die voldoet aan de definitie van </w:t>
      </w:r>
      <w:r w:rsidRPr="00D605D2">
        <w:rPr>
          <w:rFonts w:asciiTheme="minorHAnsi" w:eastAsiaTheme="minorHAnsi" w:hAnsiTheme="minorHAnsi" w:cstheme="minorHAnsi"/>
          <w:kern w:val="2"/>
          <w:sz w:val="20"/>
          <w:szCs w:val="20"/>
          <w:lang w:eastAsia="en-US"/>
          <w14:ligatures w14:val="standardContextual"/>
        </w:rPr>
        <w:t>punt 16 e.v. van de kaderregeling inzake staatssteun voor onderzoek, ontwikkeling en innovatie 2022/C 414/01 (universiteiten, hogescholen, centra van De Groote, enz.) die ten minste één exploitatiezetel hebben op het grondgebied van het Brussels Hoofdstedelijk Gewest.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bullet"/>
      <w:suff w:val="space"/>
      <w:lvlText w:val="–"/>
      <w:lvlJc w:val="left"/>
      <w:pPr>
        <w:tabs>
          <w:tab w:val="num" w:pos="0"/>
        </w:tabs>
        <w:ind w:left="720" w:hanging="360"/>
      </w:pPr>
      <w:rPr>
        <w:rFonts w:ascii="Segoe UI" w:hAnsi="Segoe UI" w:cs="Arial"/>
      </w:rPr>
    </w:lvl>
    <w:lvl w:ilvl="1">
      <w:start w:val="1"/>
      <w:numFmt w:val="bullet"/>
      <w:lvlText w:val="◦"/>
      <w:lvlJc w:val="left"/>
      <w:pPr>
        <w:tabs>
          <w:tab w:val="num" w:pos="1730"/>
        </w:tabs>
        <w:ind w:left="1730" w:hanging="360"/>
      </w:pPr>
      <w:rPr>
        <w:rFonts w:ascii="OpenSymbol" w:hAnsi="OpenSymbol" w:cs="OpenSymbol"/>
      </w:rPr>
    </w:lvl>
    <w:lvl w:ilvl="2">
      <w:start w:val="1"/>
      <w:numFmt w:val="bullet"/>
      <w:lvlText w:val="▪"/>
      <w:lvlJc w:val="left"/>
      <w:pPr>
        <w:tabs>
          <w:tab w:val="num" w:pos="2090"/>
        </w:tabs>
        <w:ind w:left="2090" w:hanging="360"/>
      </w:pPr>
      <w:rPr>
        <w:rFonts w:ascii="OpenSymbol" w:hAnsi="OpenSymbol" w:cs="OpenSymbol"/>
      </w:rPr>
    </w:lvl>
    <w:lvl w:ilvl="3">
      <w:start w:val="1"/>
      <w:numFmt w:val="bullet"/>
      <w:lvlText w:val=""/>
      <w:lvlJc w:val="left"/>
      <w:pPr>
        <w:tabs>
          <w:tab w:val="num" w:pos="2450"/>
        </w:tabs>
        <w:ind w:left="2450" w:hanging="360"/>
      </w:pPr>
      <w:rPr>
        <w:rFonts w:ascii="Wingdings 2" w:hAnsi="Wingdings 2" w:cs="OpenSymbol"/>
      </w:rPr>
    </w:lvl>
    <w:lvl w:ilvl="4">
      <w:start w:val="1"/>
      <w:numFmt w:val="bullet"/>
      <w:lvlText w:val="◦"/>
      <w:lvlJc w:val="left"/>
      <w:pPr>
        <w:tabs>
          <w:tab w:val="num" w:pos="2810"/>
        </w:tabs>
        <w:ind w:left="2810" w:hanging="360"/>
      </w:pPr>
      <w:rPr>
        <w:rFonts w:ascii="OpenSymbol" w:hAnsi="OpenSymbol" w:cs="OpenSymbol"/>
      </w:rPr>
    </w:lvl>
    <w:lvl w:ilvl="5">
      <w:start w:val="1"/>
      <w:numFmt w:val="bullet"/>
      <w:lvlText w:val="▪"/>
      <w:lvlJc w:val="left"/>
      <w:pPr>
        <w:tabs>
          <w:tab w:val="num" w:pos="3170"/>
        </w:tabs>
        <w:ind w:left="3170" w:hanging="360"/>
      </w:pPr>
      <w:rPr>
        <w:rFonts w:ascii="OpenSymbol" w:hAnsi="OpenSymbol" w:cs="OpenSymbol"/>
      </w:rPr>
    </w:lvl>
    <w:lvl w:ilvl="6">
      <w:start w:val="1"/>
      <w:numFmt w:val="bullet"/>
      <w:lvlText w:val=""/>
      <w:lvlJc w:val="left"/>
      <w:pPr>
        <w:tabs>
          <w:tab w:val="num" w:pos="3530"/>
        </w:tabs>
        <w:ind w:left="3530" w:hanging="360"/>
      </w:pPr>
      <w:rPr>
        <w:rFonts w:ascii="Wingdings 2" w:hAnsi="Wingdings 2" w:cs="OpenSymbol"/>
      </w:rPr>
    </w:lvl>
    <w:lvl w:ilvl="7">
      <w:start w:val="1"/>
      <w:numFmt w:val="bullet"/>
      <w:lvlText w:val="◦"/>
      <w:lvlJc w:val="left"/>
      <w:pPr>
        <w:tabs>
          <w:tab w:val="num" w:pos="3890"/>
        </w:tabs>
        <w:ind w:left="3890" w:hanging="360"/>
      </w:pPr>
      <w:rPr>
        <w:rFonts w:ascii="OpenSymbol" w:hAnsi="OpenSymbol" w:cs="OpenSymbol"/>
      </w:rPr>
    </w:lvl>
    <w:lvl w:ilvl="8">
      <w:start w:val="1"/>
      <w:numFmt w:val="bullet"/>
      <w:lvlText w:val="▪"/>
      <w:lvlJc w:val="left"/>
      <w:pPr>
        <w:tabs>
          <w:tab w:val="num" w:pos="4250"/>
        </w:tabs>
        <w:ind w:left="4250" w:hanging="360"/>
      </w:pPr>
      <w:rPr>
        <w:rFonts w:ascii="OpenSymbol" w:hAnsi="OpenSymbol" w:cs="OpenSymbol"/>
      </w:rPr>
    </w:lvl>
  </w:abstractNum>
  <w:abstractNum w:abstractNumId="1" w15:restartNumberingAfterBreak="0">
    <w:nsid w:val="0FCA7839"/>
    <w:multiLevelType w:val="hybridMultilevel"/>
    <w:tmpl w:val="01569E94"/>
    <w:lvl w:ilvl="0" w:tplc="97BA62F0">
      <w:start w:val="4"/>
      <w:numFmt w:val="bullet"/>
      <w:lvlText w:val="-"/>
      <w:lvlJc w:val="left"/>
      <w:pPr>
        <w:ind w:left="720" w:hanging="360"/>
      </w:pPr>
      <w:rPr>
        <w:rFonts w:ascii="Times New Roman" w:eastAsia="Andale Sans UI"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7501E85"/>
    <w:multiLevelType w:val="multilevel"/>
    <w:tmpl w:val="404032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D154860"/>
    <w:multiLevelType w:val="multilevel"/>
    <w:tmpl w:val="8B4A08DC"/>
    <w:lvl w:ilvl="0">
      <w:start w:val="1"/>
      <w:numFmt w:val="decimal"/>
      <w:lvlText w:val="%1."/>
      <w:lvlJc w:val="left"/>
      <w:pPr>
        <w:ind w:left="720" w:hanging="360"/>
      </w:pPr>
      <w:rPr>
        <w:rFonts w:eastAsia="Andale Sans UI"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9C65506"/>
    <w:multiLevelType w:val="multilevel"/>
    <w:tmpl w:val="D87EDE4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660232E4"/>
    <w:multiLevelType w:val="hybridMultilevel"/>
    <w:tmpl w:val="21FAF826"/>
    <w:lvl w:ilvl="0" w:tplc="080C000F">
      <w:start w:val="1"/>
      <w:numFmt w:val="decimal"/>
      <w:lvlText w:val="%1."/>
      <w:lvlJc w:val="left"/>
      <w:pPr>
        <w:ind w:left="720" w:hanging="360"/>
      </w:pPr>
      <w:rPr>
        <w:rFonts w:eastAsia="Times New Roman"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6FCF3321"/>
    <w:multiLevelType w:val="multilevel"/>
    <w:tmpl w:val="73DE8B26"/>
    <w:lvl w:ilvl="0">
      <w:start w:val="2"/>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num w:numId="1" w16cid:durableId="168061772">
    <w:abstractNumId w:val="5"/>
  </w:num>
  <w:num w:numId="2" w16cid:durableId="1594779638">
    <w:abstractNumId w:val="2"/>
  </w:num>
  <w:num w:numId="3" w16cid:durableId="1927611088">
    <w:abstractNumId w:val="7"/>
  </w:num>
  <w:num w:numId="4" w16cid:durableId="997536466">
    <w:abstractNumId w:val="6"/>
  </w:num>
  <w:num w:numId="5" w16cid:durableId="2019960749">
    <w:abstractNumId w:val="3"/>
  </w:num>
  <w:num w:numId="6" w16cid:durableId="1398087340">
    <w:abstractNumId w:val="8"/>
  </w:num>
  <w:num w:numId="7" w16cid:durableId="1911646526">
    <w:abstractNumId w:val="1"/>
  </w:num>
  <w:num w:numId="8" w16cid:durableId="1811360826">
    <w:abstractNumId w:val="4"/>
  </w:num>
  <w:num w:numId="9" w16cid:durableId="1641226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7A"/>
    <w:rsid w:val="00061D37"/>
    <w:rsid w:val="00067EAE"/>
    <w:rsid w:val="000766AC"/>
    <w:rsid w:val="000A565D"/>
    <w:rsid w:val="000B1CD7"/>
    <w:rsid w:val="000C0F0F"/>
    <w:rsid w:val="000C1399"/>
    <w:rsid w:val="000D259A"/>
    <w:rsid w:val="000E0DC1"/>
    <w:rsid w:val="000E494F"/>
    <w:rsid w:val="000F6B0C"/>
    <w:rsid w:val="00113422"/>
    <w:rsid w:val="00130724"/>
    <w:rsid w:val="00136CA1"/>
    <w:rsid w:val="001566A5"/>
    <w:rsid w:val="001B458A"/>
    <w:rsid w:val="001E6746"/>
    <w:rsid w:val="001F7FF6"/>
    <w:rsid w:val="00231207"/>
    <w:rsid w:val="00231C0F"/>
    <w:rsid w:val="003D3E84"/>
    <w:rsid w:val="00410E65"/>
    <w:rsid w:val="004B7F5F"/>
    <w:rsid w:val="004D5E9C"/>
    <w:rsid w:val="005715B3"/>
    <w:rsid w:val="005B093D"/>
    <w:rsid w:val="005B3642"/>
    <w:rsid w:val="005D0B60"/>
    <w:rsid w:val="00607743"/>
    <w:rsid w:val="00631585"/>
    <w:rsid w:val="006703BE"/>
    <w:rsid w:val="006807C7"/>
    <w:rsid w:val="006B07C9"/>
    <w:rsid w:val="006C1D84"/>
    <w:rsid w:val="006E16E0"/>
    <w:rsid w:val="007251B9"/>
    <w:rsid w:val="007A31C8"/>
    <w:rsid w:val="007E03A0"/>
    <w:rsid w:val="007E2490"/>
    <w:rsid w:val="007F53AC"/>
    <w:rsid w:val="00805584"/>
    <w:rsid w:val="00853CE2"/>
    <w:rsid w:val="008C4CAF"/>
    <w:rsid w:val="008D0FE6"/>
    <w:rsid w:val="00905F1F"/>
    <w:rsid w:val="00967560"/>
    <w:rsid w:val="00987A9C"/>
    <w:rsid w:val="009F4164"/>
    <w:rsid w:val="00A17EA7"/>
    <w:rsid w:val="00A607E9"/>
    <w:rsid w:val="00AE562F"/>
    <w:rsid w:val="00AF1F01"/>
    <w:rsid w:val="00B32D4A"/>
    <w:rsid w:val="00B37CED"/>
    <w:rsid w:val="00B535FC"/>
    <w:rsid w:val="00B6049C"/>
    <w:rsid w:val="00B81FB3"/>
    <w:rsid w:val="00B87F5A"/>
    <w:rsid w:val="00B96954"/>
    <w:rsid w:val="00BE1296"/>
    <w:rsid w:val="00C05FE4"/>
    <w:rsid w:val="00C65DD4"/>
    <w:rsid w:val="00C7103C"/>
    <w:rsid w:val="00CF731D"/>
    <w:rsid w:val="00D05C4E"/>
    <w:rsid w:val="00D218C7"/>
    <w:rsid w:val="00D557DD"/>
    <w:rsid w:val="00DA427A"/>
    <w:rsid w:val="00DC71FC"/>
    <w:rsid w:val="00DE69CB"/>
    <w:rsid w:val="00E731CE"/>
    <w:rsid w:val="00ED775F"/>
    <w:rsid w:val="00EE6E5C"/>
    <w:rsid w:val="00F017BF"/>
    <w:rsid w:val="00F24626"/>
    <w:rsid w:val="00FD534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7A52"/>
  <w15:chartTrackingRefBased/>
  <w15:docId w15:val="{2D3387F7-62CC-4FD5-BDB5-3CBB9DFD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6E0"/>
    <w:pPr>
      <w:widowControl w:val="0"/>
      <w:suppressAutoHyphens/>
      <w:spacing w:after="0" w:line="240" w:lineRule="auto"/>
    </w:pPr>
    <w:rPr>
      <w:rFonts w:ascii="Calibri" w:eastAsia="Andale Sans UI" w:hAnsi="Calibri" w:cs="Calibri"/>
      <w:kern w:val="1"/>
      <w:sz w:val="24"/>
      <w:szCs w:val="24"/>
      <w:lang w:eastAsia="fr-BE"/>
      <w14:ligatures w14:val="none"/>
    </w:rPr>
  </w:style>
  <w:style w:type="paragraph" w:styleId="Titre1">
    <w:name w:val="heading 1"/>
    <w:basedOn w:val="Normal"/>
    <w:next w:val="Normal"/>
    <w:link w:val="Titre1Car"/>
    <w:qFormat/>
    <w:rsid w:val="008D0FE6"/>
    <w:pPr>
      <w:keepNext/>
      <w:numPr>
        <w:numId w:val="4"/>
      </w:numPr>
      <w:tabs>
        <w:tab w:val="left" w:pos="426"/>
      </w:tabs>
      <w:spacing w:after="113" w:line="100" w:lineRule="atLeast"/>
      <w:outlineLvl w:val="0"/>
    </w:pPr>
    <w:rPr>
      <w:rFonts w:asciiTheme="majorHAnsi" w:eastAsiaTheme="majorEastAsia" w:hAnsiTheme="majorHAnsi" w:cstheme="majorBidi"/>
      <w:b/>
      <w:bCs/>
      <w:color w:val="4046C1"/>
      <w:sz w:val="28"/>
      <w:szCs w:val="28"/>
      <w:lang w:val="fr-FR"/>
    </w:rPr>
  </w:style>
  <w:style w:type="paragraph" w:styleId="Titre2">
    <w:name w:val="heading 2"/>
    <w:basedOn w:val="Normal"/>
    <w:next w:val="Normal"/>
    <w:link w:val="Titre2Car"/>
    <w:unhideWhenUsed/>
    <w:qFormat/>
    <w:rsid w:val="006E16E0"/>
    <w:pPr>
      <w:keepNext/>
      <w:keepLines/>
      <w:numPr>
        <w:ilvl w:val="1"/>
        <w:numId w:val="4"/>
      </w:numPr>
      <w:spacing w:before="160" w:after="80"/>
      <w:outlineLvl w:val="1"/>
    </w:pPr>
    <w:rPr>
      <w:rFonts w:eastAsia="Arial Unicode MS"/>
      <w:b/>
      <w:bCs/>
      <w:lang w:eastAsia="zh-CN"/>
    </w:rPr>
  </w:style>
  <w:style w:type="paragraph" w:styleId="Titre3">
    <w:name w:val="heading 3"/>
    <w:basedOn w:val="Normal"/>
    <w:next w:val="Normal"/>
    <w:link w:val="Titre3Car"/>
    <w:uiPriority w:val="9"/>
    <w:unhideWhenUsed/>
    <w:qFormat/>
    <w:rsid w:val="006E16E0"/>
    <w:pPr>
      <w:keepNext/>
      <w:keepLines/>
      <w:numPr>
        <w:ilvl w:val="2"/>
        <w:numId w:val="4"/>
      </w:numPr>
      <w:spacing w:before="160" w:after="80"/>
      <w:outlineLvl w:val="2"/>
    </w:pPr>
    <w:rPr>
      <w:rFonts w:eastAsia="Arial Unicode MS"/>
      <w:color w:val="4046C1"/>
      <w:lang w:eastAsia="zh-CN"/>
    </w:rPr>
  </w:style>
  <w:style w:type="paragraph" w:styleId="Titre4">
    <w:name w:val="heading 4"/>
    <w:basedOn w:val="Normal"/>
    <w:next w:val="Normal"/>
    <w:link w:val="Titre4Car"/>
    <w:uiPriority w:val="9"/>
    <w:unhideWhenUsed/>
    <w:qFormat/>
    <w:rsid w:val="00DA427A"/>
    <w:pPr>
      <w:keepNext/>
      <w:keepLines/>
      <w:numPr>
        <w:ilvl w:val="3"/>
        <w:numId w:val="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A427A"/>
    <w:pPr>
      <w:keepNext/>
      <w:keepLines/>
      <w:numPr>
        <w:ilvl w:val="4"/>
        <w:numId w:val="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A427A"/>
    <w:pPr>
      <w:keepNext/>
      <w:keepLines/>
      <w:numPr>
        <w:ilvl w:val="5"/>
        <w:numId w:val="4"/>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A427A"/>
    <w:pPr>
      <w:keepNext/>
      <w:keepLines/>
      <w:numPr>
        <w:ilvl w:val="6"/>
        <w:numId w:val="4"/>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A427A"/>
    <w:pPr>
      <w:keepNext/>
      <w:keepLines/>
      <w:numPr>
        <w:ilvl w:val="7"/>
        <w:numId w:val="4"/>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A427A"/>
    <w:pPr>
      <w:keepNext/>
      <w:keepLines/>
      <w:numPr>
        <w:ilvl w:val="8"/>
        <w:numId w:val="4"/>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D0FE6"/>
    <w:rPr>
      <w:rFonts w:asciiTheme="majorHAnsi" w:eastAsiaTheme="majorEastAsia" w:hAnsiTheme="majorHAnsi" w:cstheme="majorBidi"/>
      <w:b/>
      <w:bCs/>
      <w:color w:val="4046C1"/>
      <w:kern w:val="1"/>
      <w:sz w:val="28"/>
      <w:szCs w:val="28"/>
      <w:lang w:val="fr-FR" w:eastAsia="fr-BE"/>
      <w14:ligatures w14:val="none"/>
    </w:rPr>
  </w:style>
  <w:style w:type="character" w:customStyle="1" w:styleId="Titre2Car">
    <w:name w:val="Titre 2 Car"/>
    <w:basedOn w:val="Policepardfaut"/>
    <w:link w:val="Titre2"/>
    <w:rsid w:val="006E16E0"/>
    <w:rPr>
      <w:rFonts w:ascii="Calibri" w:eastAsia="Arial Unicode MS" w:hAnsi="Calibri" w:cs="Calibri"/>
      <w:b/>
      <w:bCs/>
      <w:kern w:val="1"/>
      <w:sz w:val="24"/>
      <w:szCs w:val="24"/>
      <w:lang w:eastAsia="zh-CN" w:bidi="hi-IN"/>
      <w14:ligatures w14:val="none"/>
    </w:rPr>
  </w:style>
  <w:style w:type="character" w:customStyle="1" w:styleId="Titre3Car">
    <w:name w:val="Titre 3 Car"/>
    <w:basedOn w:val="Policepardfaut"/>
    <w:link w:val="Titre3"/>
    <w:uiPriority w:val="9"/>
    <w:rsid w:val="006E16E0"/>
    <w:rPr>
      <w:rFonts w:ascii="Calibri" w:eastAsia="Arial Unicode MS" w:hAnsi="Calibri" w:cs="Calibri"/>
      <w:color w:val="4046C1"/>
      <w:kern w:val="1"/>
      <w:sz w:val="24"/>
      <w:szCs w:val="24"/>
      <w:lang w:eastAsia="zh-CN" w:bidi="hi-IN"/>
      <w14:ligatures w14:val="none"/>
    </w:rPr>
  </w:style>
  <w:style w:type="character" w:customStyle="1" w:styleId="Titre4Car">
    <w:name w:val="Titre 4 Car"/>
    <w:basedOn w:val="Policepardfaut"/>
    <w:link w:val="Titre4"/>
    <w:uiPriority w:val="9"/>
    <w:rsid w:val="00DA42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A42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A42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A42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A42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A427A"/>
    <w:rPr>
      <w:rFonts w:eastAsiaTheme="majorEastAsia" w:cstheme="majorBidi"/>
      <w:color w:val="272727" w:themeColor="text1" w:themeTint="D8"/>
    </w:rPr>
  </w:style>
  <w:style w:type="paragraph" w:styleId="Titre">
    <w:name w:val="Title"/>
    <w:basedOn w:val="Normal"/>
    <w:next w:val="Normal"/>
    <w:link w:val="TitreCar"/>
    <w:uiPriority w:val="10"/>
    <w:qFormat/>
    <w:rsid w:val="00DA427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A42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A427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A42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A427A"/>
    <w:pPr>
      <w:spacing w:before="160"/>
      <w:jc w:val="center"/>
    </w:pPr>
    <w:rPr>
      <w:i/>
      <w:iCs/>
      <w:color w:val="404040" w:themeColor="text1" w:themeTint="BF"/>
    </w:rPr>
  </w:style>
  <w:style w:type="character" w:customStyle="1" w:styleId="CitationCar">
    <w:name w:val="Citation Car"/>
    <w:basedOn w:val="Policepardfaut"/>
    <w:link w:val="Citation"/>
    <w:uiPriority w:val="29"/>
    <w:rsid w:val="00DA427A"/>
    <w:rPr>
      <w:i/>
      <w:iCs/>
      <w:color w:val="404040" w:themeColor="text1" w:themeTint="BF"/>
    </w:rPr>
  </w:style>
  <w:style w:type="paragraph" w:styleId="Paragraphedeliste">
    <w:name w:val="List Paragraph"/>
    <w:basedOn w:val="Normal"/>
    <w:uiPriority w:val="34"/>
    <w:qFormat/>
    <w:rsid w:val="00DA427A"/>
    <w:pPr>
      <w:ind w:left="720"/>
      <w:contextualSpacing/>
    </w:pPr>
  </w:style>
  <w:style w:type="character" w:styleId="Accentuationintense">
    <w:name w:val="Intense Emphasis"/>
    <w:basedOn w:val="Policepardfaut"/>
    <w:uiPriority w:val="21"/>
    <w:qFormat/>
    <w:rsid w:val="00DA427A"/>
    <w:rPr>
      <w:i/>
      <w:iCs/>
      <w:color w:val="0F4761" w:themeColor="accent1" w:themeShade="BF"/>
    </w:rPr>
  </w:style>
  <w:style w:type="paragraph" w:styleId="Citationintense">
    <w:name w:val="Intense Quote"/>
    <w:basedOn w:val="Normal"/>
    <w:next w:val="Normal"/>
    <w:link w:val="CitationintenseCar"/>
    <w:uiPriority w:val="30"/>
    <w:qFormat/>
    <w:rsid w:val="00DA42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A427A"/>
    <w:rPr>
      <w:i/>
      <w:iCs/>
      <w:color w:val="0F4761" w:themeColor="accent1" w:themeShade="BF"/>
    </w:rPr>
  </w:style>
  <w:style w:type="character" w:styleId="Rfrenceintense">
    <w:name w:val="Intense Reference"/>
    <w:basedOn w:val="Policepardfaut"/>
    <w:uiPriority w:val="32"/>
    <w:qFormat/>
    <w:rsid w:val="00DA427A"/>
    <w:rPr>
      <w:b/>
      <w:bCs/>
      <w:smallCaps/>
      <w:color w:val="0F4761" w:themeColor="accent1" w:themeShade="BF"/>
      <w:spacing w:val="5"/>
    </w:rPr>
  </w:style>
  <w:style w:type="table" w:styleId="Grilledutableau">
    <w:name w:val="Table Grid"/>
    <w:basedOn w:val="TableauNormal"/>
    <w:uiPriority w:val="39"/>
    <w:rsid w:val="00DA427A"/>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5FE4"/>
    <w:pPr>
      <w:tabs>
        <w:tab w:val="center" w:pos="4536"/>
        <w:tab w:val="right" w:pos="9072"/>
      </w:tabs>
    </w:pPr>
  </w:style>
  <w:style w:type="character" w:customStyle="1" w:styleId="En-tteCar">
    <w:name w:val="En-tête Car"/>
    <w:basedOn w:val="Policepardfaut"/>
    <w:link w:val="En-tte"/>
    <w:uiPriority w:val="99"/>
    <w:rsid w:val="00C05FE4"/>
    <w:rPr>
      <w:rFonts w:ascii="Times New Roman" w:eastAsia="Andale Sans UI" w:hAnsi="Times New Roman" w:cs="Times New Roman"/>
      <w:kern w:val="1"/>
      <w:sz w:val="24"/>
      <w:szCs w:val="24"/>
      <w:lang w:eastAsia="fr-BE"/>
      <w14:ligatures w14:val="none"/>
    </w:rPr>
  </w:style>
  <w:style w:type="paragraph" w:styleId="Pieddepage">
    <w:name w:val="footer"/>
    <w:basedOn w:val="Normal"/>
    <w:link w:val="PieddepageCar"/>
    <w:uiPriority w:val="99"/>
    <w:unhideWhenUsed/>
    <w:rsid w:val="00C05FE4"/>
    <w:pPr>
      <w:tabs>
        <w:tab w:val="center" w:pos="4536"/>
        <w:tab w:val="right" w:pos="9072"/>
      </w:tabs>
    </w:pPr>
  </w:style>
  <w:style w:type="character" w:customStyle="1" w:styleId="PieddepageCar">
    <w:name w:val="Pied de page Car"/>
    <w:basedOn w:val="Policepardfaut"/>
    <w:link w:val="Pieddepage"/>
    <w:uiPriority w:val="99"/>
    <w:rsid w:val="00C05FE4"/>
    <w:rPr>
      <w:rFonts w:ascii="Times New Roman" w:eastAsia="Andale Sans UI" w:hAnsi="Times New Roman" w:cs="Times New Roman"/>
      <w:kern w:val="1"/>
      <w:sz w:val="24"/>
      <w:szCs w:val="24"/>
      <w:lang w:eastAsia="fr-BE"/>
      <w14:ligatures w14:val="none"/>
    </w:rPr>
  </w:style>
  <w:style w:type="character" w:styleId="Marquedecommentaire">
    <w:name w:val="annotation reference"/>
    <w:basedOn w:val="Policepardfaut"/>
    <w:uiPriority w:val="99"/>
    <w:semiHidden/>
    <w:unhideWhenUsed/>
    <w:rsid w:val="005D0B60"/>
    <w:rPr>
      <w:sz w:val="16"/>
      <w:szCs w:val="16"/>
    </w:rPr>
  </w:style>
  <w:style w:type="paragraph" w:styleId="Commentaire">
    <w:name w:val="annotation text"/>
    <w:basedOn w:val="Normal"/>
    <w:link w:val="CommentaireCar"/>
    <w:uiPriority w:val="99"/>
    <w:unhideWhenUsed/>
    <w:rsid w:val="005D0B60"/>
    <w:rPr>
      <w:sz w:val="20"/>
      <w:szCs w:val="20"/>
    </w:rPr>
  </w:style>
  <w:style w:type="character" w:customStyle="1" w:styleId="CommentaireCar">
    <w:name w:val="Commentaire Car"/>
    <w:basedOn w:val="Policepardfaut"/>
    <w:link w:val="Commentaire"/>
    <w:uiPriority w:val="99"/>
    <w:rsid w:val="005D0B60"/>
    <w:rPr>
      <w:rFonts w:ascii="Times New Roman" w:eastAsia="Andale Sans UI" w:hAnsi="Times New Roman" w:cs="Times New Roman"/>
      <w:kern w:val="1"/>
      <w:sz w:val="20"/>
      <w:szCs w:val="20"/>
      <w:lang w:eastAsia="fr-BE"/>
      <w14:ligatures w14:val="none"/>
    </w:rPr>
  </w:style>
  <w:style w:type="paragraph" w:styleId="Objetducommentaire">
    <w:name w:val="annotation subject"/>
    <w:basedOn w:val="Commentaire"/>
    <w:next w:val="Commentaire"/>
    <w:link w:val="ObjetducommentaireCar"/>
    <w:uiPriority w:val="99"/>
    <w:semiHidden/>
    <w:unhideWhenUsed/>
    <w:rsid w:val="005D0B60"/>
    <w:rPr>
      <w:b/>
      <w:bCs/>
    </w:rPr>
  </w:style>
  <w:style w:type="character" w:customStyle="1" w:styleId="ObjetducommentaireCar">
    <w:name w:val="Objet du commentaire Car"/>
    <w:basedOn w:val="CommentaireCar"/>
    <w:link w:val="Objetducommentaire"/>
    <w:uiPriority w:val="99"/>
    <w:semiHidden/>
    <w:rsid w:val="005D0B60"/>
    <w:rPr>
      <w:rFonts w:ascii="Times New Roman" w:eastAsia="Andale Sans UI" w:hAnsi="Times New Roman" w:cs="Times New Roman"/>
      <w:b/>
      <w:bCs/>
      <w:kern w:val="1"/>
      <w:sz w:val="20"/>
      <w:szCs w:val="20"/>
      <w:lang w:eastAsia="fr-BE"/>
      <w14:ligatures w14:val="none"/>
    </w:rPr>
  </w:style>
  <w:style w:type="paragraph" w:styleId="Rvision">
    <w:name w:val="Revision"/>
    <w:hidden/>
    <w:uiPriority w:val="99"/>
    <w:semiHidden/>
    <w:rsid w:val="00B96954"/>
    <w:pPr>
      <w:spacing w:after="0" w:line="240" w:lineRule="auto"/>
    </w:pPr>
    <w:rPr>
      <w:rFonts w:ascii="Times New Roman" w:eastAsia="Andale Sans UI" w:hAnsi="Times New Roman" w:cs="Times New Roman"/>
      <w:kern w:val="1"/>
      <w:sz w:val="24"/>
      <w:szCs w:val="24"/>
      <w:lang w:eastAsia="fr-BE"/>
      <w14:ligatures w14:val="none"/>
    </w:rPr>
  </w:style>
  <w:style w:type="paragraph" w:styleId="Notedebasdepage">
    <w:name w:val="footnote text"/>
    <w:basedOn w:val="Normal"/>
    <w:link w:val="NotedebasdepageCar"/>
    <w:uiPriority w:val="99"/>
    <w:unhideWhenUsed/>
    <w:rsid w:val="00631585"/>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631585"/>
    <w:rPr>
      <w:rFonts w:ascii="Times New Roman" w:eastAsia="Andale Sans UI" w:hAnsi="Times New Roman" w:cs="Times New Roman"/>
      <w:kern w:val="1"/>
      <w:sz w:val="20"/>
      <w:szCs w:val="20"/>
      <w:lang w:eastAsia="fr-BE"/>
      <w14:ligatures w14:val="none"/>
    </w:rPr>
  </w:style>
  <w:style w:type="character" w:styleId="Appelnotedebasdep">
    <w:name w:val="footnote reference"/>
    <w:basedOn w:val="Policepardfaut"/>
    <w:uiPriority w:val="99"/>
    <w:semiHidden/>
    <w:unhideWhenUsed/>
    <w:rsid w:val="00631585"/>
    <w:rPr>
      <w:vertAlign w:val="superscript"/>
    </w:rPr>
  </w:style>
  <w:style w:type="paragraph" w:styleId="Corpsdetexte">
    <w:name w:val="Body Text"/>
    <w:basedOn w:val="Normal"/>
    <w:link w:val="CorpsdetexteCar"/>
    <w:rsid w:val="001F7FF6"/>
    <w:pPr>
      <w:spacing w:after="120"/>
    </w:pPr>
    <w:rPr>
      <w:rFonts w:asciiTheme="minorHAnsi" w:hAnsiTheme="minorHAnsi" w:cstheme="minorHAnsi"/>
    </w:rPr>
  </w:style>
  <w:style w:type="character" w:customStyle="1" w:styleId="CorpsdetexteCar">
    <w:name w:val="Corps de texte Car"/>
    <w:basedOn w:val="Policepardfaut"/>
    <w:link w:val="Corpsdetexte"/>
    <w:rsid w:val="001F7FF6"/>
    <w:rPr>
      <w:rFonts w:eastAsia="Andale Sans UI" w:cstheme="minorHAnsi"/>
      <w:kern w:val="1"/>
      <w:sz w:val="24"/>
      <w:szCs w:val="24"/>
      <w:lang w:eastAsia="fr-BE"/>
      <w14:ligatures w14:val="none"/>
    </w:rPr>
  </w:style>
  <w:style w:type="character" w:styleId="Textedelespacerserv">
    <w:name w:val="Placeholder Text"/>
    <w:basedOn w:val="Policepardfaut"/>
    <w:uiPriority w:val="99"/>
    <w:semiHidden/>
    <w:rsid w:val="006703BE"/>
    <w:rPr>
      <w:color w:val="666666"/>
    </w:rPr>
  </w:style>
  <w:style w:type="table" w:customStyle="1" w:styleId="Grilledutableau1">
    <w:name w:val="Grille du tableau1"/>
    <w:basedOn w:val="TableauNormal"/>
    <w:next w:val="Grilledutableau"/>
    <w:uiPriority w:val="39"/>
    <w:rsid w:val="006703BE"/>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670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18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E7063029C9C747AA4E7DE8A9086492" ma:contentTypeVersion="15" ma:contentTypeDescription="Crée un document." ma:contentTypeScope="" ma:versionID="5dac1ebfb23f6472163f827568347bd4">
  <xsd:schema xmlns:xsd="http://www.w3.org/2001/XMLSchema" xmlns:xs="http://www.w3.org/2001/XMLSchema" xmlns:p="http://schemas.microsoft.com/office/2006/metadata/properties" xmlns:ns3="51b5e827-3848-450b-afdd-9ceb63508cda" xmlns:ns4="3604927e-c73a-4173-9355-bbf07aafbd78" targetNamespace="http://schemas.microsoft.com/office/2006/metadata/properties" ma:root="true" ma:fieldsID="55bbfb5cd5aa9a63e80968001481e9a3" ns3:_="" ns4:_="">
    <xsd:import namespace="51b5e827-3848-450b-afdd-9ceb63508cda"/>
    <xsd:import namespace="3604927e-c73a-4173-9355-bbf07aafbd7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b5e827-3848-450b-afdd-9ceb63508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04927e-c73a-4173-9355-bbf07aafbd7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51b5e827-3848-450b-afdd-9ceb63508cda" xsi:nil="true"/>
  </documentManagement>
</p:properties>
</file>

<file path=customXml/itemProps1.xml><?xml version="1.0" encoding="utf-8"?>
<ds:datastoreItem xmlns:ds="http://schemas.openxmlformats.org/officeDocument/2006/customXml" ds:itemID="{8D7A797A-0978-4E70-B979-668017A881F4}">
  <ds:schemaRefs>
    <ds:schemaRef ds:uri="http://schemas.openxmlformats.org/officeDocument/2006/bibliography"/>
  </ds:schemaRefs>
</ds:datastoreItem>
</file>

<file path=customXml/itemProps2.xml><?xml version="1.0" encoding="utf-8"?>
<ds:datastoreItem xmlns:ds="http://schemas.openxmlformats.org/officeDocument/2006/customXml" ds:itemID="{2FF69FC3-64BF-4A5E-98E6-9BA5B3EDD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b5e827-3848-450b-afdd-9ceb63508cda"/>
    <ds:schemaRef ds:uri="3604927e-c73a-4173-9355-bbf07aafbd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479E25-1760-410F-A663-A83F8EAE66ED}">
  <ds:schemaRefs>
    <ds:schemaRef ds:uri="http://schemas.microsoft.com/sharepoint/v3/contenttype/forms"/>
  </ds:schemaRefs>
</ds:datastoreItem>
</file>

<file path=customXml/itemProps4.xml><?xml version="1.0" encoding="utf-8"?>
<ds:datastoreItem xmlns:ds="http://schemas.openxmlformats.org/officeDocument/2006/customXml" ds:itemID="{FBDFCB5E-E9C6-49B5-9605-37347067ACA5}">
  <ds:schemaRefs>
    <ds:schemaRef ds:uri="http://schemas.microsoft.com/office/2006/metadata/properties"/>
    <ds:schemaRef ds:uri="http://schemas.microsoft.com/office/infopath/2007/PartnerControls"/>
    <ds:schemaRef ds:uri="51b5e827-3848-450b-afdd-9ceb63508cd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1596</Words>
  <Characters>8781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Véronique Mukendi</cp:lastModifiedBy>
  <cp:revision>4</cp:revision>
  <dcterms:created xsi:type="dcterms:W3CDTF">2024-04-02T12:38:00Z</dcterms:created>
  <dcterms:modified xsi:type="dcterms:W3CDTF">2024-04-05T12:07:00Z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0x010100D8E7063029C9C747AA4E7DE8A9086492</vt:lpwstr>
  </property>
</Properties>
</file>